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921083" w14:textId="395AEC4D" w:rsidR="00B35CD0" w:rsidRPr="002A4AA8" w:rsidRDefault="00FF04CA" w:rsidP="003249E1">
      <w:pPr>
        <w:pStyle w:val="Tytu"/>
        <w:spacing w:after="240"/>
        <w:jc w:val="both"/>
        <w:rPr>
          <w:rFonts w:ascii="Arial" w:hAnsi="Arial" w:cs="Arial"/>
          <w:b w:val="0"/>
          <w:i/>
          <w:sz w:val="20"/>
          <w:vertAlign w:val="superscript"/>
        </w:rPr>
      </w:pPr>
      <w:bookmarkStart w:id="0" w:name="_GoBack"/>
      <w:bookmarkEnd w:id="0"/>
      <w:r w:rsidRPr="002A4AA8">
        <w:rPr>
          <w:rFonts w:ascii="Arial" w:hAnsi="Arial" w:cs="Arial"/>
          <w:b w:val="0"/>
          <w:i/>
          <w:noProof/>
          <w:sz w:val="20"/>
        </w:rPr>
        <w:t xml:space="preserve">Wzór </w:t>
      </w:r>
      <w:r w:rsidR="00380BC3">
        <w:rPr>
          <w:rFonts w:ascii="Arial" w:hAnsi="Arial" w:cs="Arial"/>
          <w:b w:val="0"/>
          <w:i/>
          <w:noProof/>
          <w:sz w:val="20"/>
        </w:rPr>
        <w:t xml:space="preserve">minimalny </w:t>
      </w:r>
      <w:r w:rsidRPr="002A4AA8">
        <w:rPr>
          <w:rFonts w:ascii="Arial" w:hAnsi="Arial" w:cs="Arial"/>
          <w:b w:val="0"/>
          <w:i/>
          <w:noProof/>
          <w:sz w:val="20"/>
        </w:rPr>
        <w:t xml:space="preserve">umowy o </w:t>
      </w:r>
      <w:r w:rsidRPr="00F003F6">
        <w:rPr>
          <w:rFonts w:ascii="Arial" w:hAnsi="Arial" w:cs="Arial"/>
          <w:b w:val="0"/>
          <w:i/>
          <w:noProof/>
          <w:sz w:val="20"/>
        </w:rPr>
        <w:t xml:space="preserve">dofinansowanie projektu w ramach </w:t>
      </w:r>
      <w:r w:rsidR="009D5402">
        <w:rPr>
          <w:rFonts w:ascii="Arial" w:hAnsi="Arial" w:cs="Arial"/>
          <w:b w:val="0"/>
          <w:i/>
          <w:noProof/>
          <w:sz w:val="20"/>
        </w:rPr>
        <w:t>FEPZ 2021-2027</w:t>
      </w:r>
      <w:r w:rsidR="009D490C" w:rsidRPr="00F003F6">
        <w:rPr>
          <w:rStyle w:val="Odwoanieprzypisudolnego"/>
          <w:rFonts w:ascii="Arial" w:hAnsi="Arial" w:cs="Arial"/>
          <w:b w:val="0"/>
          <w:i/>
          <w:sz w:val="20"/>
        </w:rPr>
        <w:footnoteReference w:id="2"/>
      </w:r>
      <w:r w:rsidR="00B35CD0" w:rsidRPr="00F003F6">
        <w:rPr>
          <w:rFonts w:ascii="Arial" w:hAnsi="Arial" w:cs="Arial"/>
          <w:b w:val="0"/>
          <w:i/>
          <w:noProof/>
          <w:sz w:val="20"/>
        </w:rPr>
        <w:t xml:space="preserve"> - </w:t>
      </w:r>
      <w:r w:rsidR="009B71A7" w:rsidRPr="009B71A7">
        <w:rPr>
          <w:rFonts w:ascii="Arial" w:hAnsi="Arial" w:cs="Arial"/>
          <w:b w:val="0"/>
          <w:i/>
          <w:noProof/>
          <w:sz w:val="20"/>
        </w:rPr>
        <w:t xml:space="preserve">STAWKI JEDNOSTKOWE </w:t>
      </w:r>
      <w:r w:rsidR="00B35CD0" w:rsidRPr="00F003F6">
        <w:rPr>
          <w:rFonts w:ascii="Arial" w:hAnsi="Arial" w:cs="Arial"/>
          <w:b w:val="0"/>
          <w:i/>
          <w:noProof/>
          <w:sz w:val="20"/>
        </w:rPr>
        <w:t xml:space="preserve">wersja </w:t>
      </w:r>
      <w:r w:rsidR="009D5402">
        <w:rPr>
          <w:rFonts w:ascii="Arial" w:hAnsi="Arial" w:cs="Arial"/>
          <w:b w:val="0"/>
          <w:i/>
          <w:noProof/>
          <w:sz w:val="20"/>
        </w:rPr>
        <w:t>1.</w:t>
      </w:r>
      <w:r w:rsidR="003E6ED9">
        <w:rPr>
          <w:rFonts w:ascii="Arial" w:hAnsi="Arial" w:cs="Arial"/>
          <w:b w:val="0"/>
          <w:i/>
          <w:noProof/>
          <w:sz w:val="20"/>
        </w:rPr>
        <w:t>11</w:t>
      </w:r>
      <w:r w:rsidR="003E6ED9" w:rsidRPr="00F003F6">
        <w:rPr>
          <w:rFonts w:ascii="Arial" w:hAnsi="Arial" w:cs="Arial"/>
          <w:b w:val="0"/>
          <w:i/>
          <w:noProof/>
          <w:sz w:val="20"/>
        </w:rPr>
        <w:t xml:space="preserve"> </w:t>
      </w:r>
      <w:r w:rsidR="00E3740F" w:rsidRPr="00F003F6">
        <w:rPr>
          <w:rFonts w:ascii="Arial" w:hAnsi="Arial" w:cs="Arial"/>
          <w:b w:val="0"/>
          <w:i/>
          <w:noProof/>
          <w:sz w:val="20"/>
        </w:rPr>
        <w:t>(pełnokolorowa)</w:t>
      </w:r>
      <w:r w:rsidR="00885677">
        <w:rPr>
          <w:rFonts w:ascii="Arial" w:hAnsi="Arial" w:cs="Arial"/>
          <w:b w:val="0"/>
          <w:i/>
          <w:noProof/>
          <w:sz w:val="20"/>
        </w:rPr>
        <w:t xml:space="preserve">. </w:t>
      </w:r>
      <w:r w:rsidR="00F003F6" w:rsidRPr="00F003F6">
        <w:rPr>
          <w:rFonts w:ascii="Arial" w:hAnsi="Arial" w:cs="Arial"/>
          <w:b w:val="0"/>
          <w:i/>
          <w:sz w:val="20"/>
        </w:rPr>
        <w:t xml:space="preserve"> </w:t>
      </w:r>
    </w:p>
    <w:p w14:paraId="3B905492" w14:textId="77777777" w:rsidR="009D490C" w:rsidRPr="002A4AA8" w:rsidRDefault="009D490C" w:rsidP="00107EE0">
      <w:pPr>
        <w:pStyle w:val="Tytu"/>
        <w:spacing w:after="240"/>
        <w:jc w:val="left"/>
        <w:rPr>
          <w:rFonts w:ascii="Arial" w:hAnsi="Arial" w:cs="Arial"/>
          <w:b w:val="0"/>
          <w:i/>
          <w:noProof/>
          <w:sz w:val="20"/>
        </w:rPr>
      </w:pPr>
    </w:p>
    <w:p w14:paraId="2B093CDB" w14:textId="642E0CCD" w:rsidR="009D490C" w:rsidRPr="002A4AA8" w:rsidRDefault="009D490C" w:rsidP="004B09C3">
      <w:pPr>
        <w:pStyle w:val="Podtytu"/>
        <w:tabs>
          <w:tab w:val="clear" w:pos="1080"/>
        </w:tabs>
        <w:spacing w:after="240" w:line="240" w:lineRule="auto"/>
        <w:ind w:left="-142" w:firstLine="0"/>
        <w:rPr>
          <w:rFonts w:ascii="Arial" w:hAnsi="Arial" w:cs="Arial"/>
          <w:sz w:val="20"/>
          <w:szCs w:val="20"/>
        </w:rPr>
      </w:pPr>
      <w:r w:rsidRPr="002A4AA8">
        <w:rPr>
          <w:rFonts w:ascii="Arial" w:hAnsi="Arial" w:cs="Arial"/>
          <w:sz w:val="20"/>
          <w:szCs w:val="20"/>
        </w:rPr>
        <w:t xml:space="preserve">UMOWA O DOFINANSOWANIE PROJEKTU </w:t>
      </w:r>
      <w:r w:rsidR="005C0A2C" w:rsidRPr="002A4AA8">
        <w:rPr>
          <w:rFonts w:ascii="Arial" w:hAnsi="Arial" w:cs="Arial"/>
          <w:sz w:val="20"/>
          <w:szCs w:val="20"/>
        </w:rPr>
        <w:br/>
        <w:t>WSPÓŁFINANSOWANEGO ZE ŚRODKÓW EUROPEJSKIEG</w:t>
      </w:r>
      <w:r w:rsidR="004715D1" w:rsidRPr="002A4AA8">
        <w:rPr>
          <w:rFonts w:ascii="Arial" w:hAnsi="Arial" w:cs="Arial"/>
          <w:sz w:val="20"/>
          <w:szCs w:val="20"/>
        </w:rPr>
        <w:t>O</w:t>
      </w:r>
      <w:r w:rsidR="005C0A2C" w:rsidRPr="002A4AA8">
        <w:rPr>
          <w:rFonts w:ascii="Arial" w:hAnsi="Arial" w:cs="Arial"/>
          <w:sz w:val="20"/>
          <w:szCs w:val="20"/>
        </w:rPr>
        <w:t xml:space="preserve"> FUNDUSZU SPOŁECZNEGO </w:t>
      </w:r>
      <w:r w:rsidR="00C763BB">
        <w:rPr>
          <w:rFonts w:ascii="Arial" w:hAnsi="Arial" w:cs="Arial"/>
          <w:sz w:val="20"/>
          <w:szCs w:val="20"/>
        </w:rPr>
        <w:t>PLUS</w:t>
      </w:r>
      <w:r w:rsidR="00094B7B" w:rsidRPr="002A4AA8">
        <w:rPr>
          <w:rFonts w:ascii="Arial" w:hAnsi="Arial" w:cs="Arial"/>
          <w:sz w:val="20"/>
          <w:szCs w:val="20"/>
        </w:rPr>
        <w:br/>
      </w:r>
      <w:r w:rsidR="005C0A2C" w:rsidRPr="002A4AA8">
        <w:rPr>
          <w:rFonts w:ascii="Arial" w:hAnsi="Arial" w:cs="Arial"/>
          <w:sz w:val="20"/>
          <w:szCs w:val="20"/>
        </w:rPr>
        <w:t xml:space="preserve">W RAMACH PROGRAMU </w:t>
      </w:r>
      <w:r w:rsidR="00C763BB">
        <w:rPr>
          <w:rFonts w:ascii="Arial" w:hAnsi="Arial" w:cs="Arial"/>
          <w:sz w:val="20"/>
          <w:szCs w:val="20"/>
        </w:rPr>
        <w:t xml:space="preserve">FUNDUSZE EUROPEJSKIE DLA POMORZA ZACHODNIEGO </w:t>
      </w:r>
      <w:r w:rsidR="00673A43" w:rsidRPr="002A4AA8">
        <w:rPr>
          <w:rFonts w:ascii="Arial" w:hAnsi="Arial" w:cs="Arial"/>
          <w:sz w:val="20"/>
          <w:szCs w:val="20"/>
        </w:rPr>
        <w:t>20</w:t>
      </w:r>
      <w:r w:rsidR="00C763BB">
        <w:rPr>
          <w:rFonts w:ascii="Arial" w:hAnsi="Arial" w:cs="Arial"/>
          <w:sz w:val="20"/>
          <w:szCs w:val="20"/>
        </w:rPr>
        <w:t>21</w:t>
      </w:r>
      <w:r w:rsidR="00673A43" w:rsidRPr="002A4AA8">
        <w:rPr>
          <w:rFonts w:ascii="Arial" w:hAnsi="Arial" w:cs="Arial"/>
          <w:sz w:val="20"/>
          <w:szCs w:val="20"/>
        </w:rPr>
        <w:t>-2</w:t>
      </w:r>
      <w:r w:rsidR="008D0841" w:rsidRPr="002A4AA8">
        <w:rPr>
          <w:rFonts w:ascii="Arial" w:hAnsi="Arial" w:cs="Arial"/>
          <w:sz w:val="20"/>
          <w:szCs w:val="20"/>
        </w:rPr>
        <w:t>0</w:t>
      </w:r>
      <w:r w:rsidR="004715D1" w:rsidRPr="002A4AA8">
        <w:rPr>
          <w:rFonts w:ascii="Arial" w:hAnsi="Arial" w:cs="Arial"/>
          <w:sz w:val="20"/>
          <w:szCs w:val="20"/>
        </w:rPr>
        <w:t>2</w:t>
      </w:r>
      <w:r w:rsidR="00C763BB">
        <w:rPr>
          <w:rFonts w:ascii="Arial" w:hAnsi="Arial" w:cs="Arial"/>
          <w:sz w:val="20"/>
          <w:szCs w:val="20"/>
        </w:rPr>
        <w:t>7</w:t>
      </w:r>
    </w:p>
    <w:p w14:paraId="1C7072E8" w14:textId="77777777" w:rsidR="009D490C" w:rsidRPr="002A4AA8" w:rsidRDefault="009D490C" w:rsidP="00350F7A">
      <w:pPr>
        <w:pStyle w:val="Tytu"/>
        <w:spacing w:after="60"/>
        <w:jc w:val="both"/>
        <w:rPr>
          <w:rFonts w:ascii="Arial" w:hAnsi="Arial" w:cs="Arial"/>
          <w:sz w:val="20"/>
        </w:rPr>
      </w:pPr>
    </w:p>
    <w:p w14:paraId="20F4DD7D" w14:textId="77777777" w:rsidR="009D490C" w:rsidRPr="002A4AA8" w:rsidRDefault="009D490C" w:rsidP="00350F7A">
      <w:pPr>
        <w:pStyle w:val="Tytu"/>
        <w:spacing w:after="60"/>
        <w:jc w:val="both"/>
        <w:rPr>
          <w:rFonts w:ascii="Arial" w:hAnsi="Arial" w:cs="Arial"/>
          <w:sz w:val="20"/>
        </w:rPr>
      </w:pPr>
      <w:r w:rsidRPr="002A4AA8">
        <w:rPr>
          <w:rFonts w:ascii="Arial" w:hAnsi="Arial" w:cs="Arial"/>
          <w:sz w:val="20"/>
        </w:rPr>
        <w:t>Nr umowy:</w:t>
      </w:r>
      <w:r w:rsidR="00DF5617" w:rsidRPr="002A4AA8">
        <w:rPr>
          <w:rFonts w:ascii="Arial" w:hAnsi="Arial" w:cs="Arial"/>
          <w:sz w:val="20"/>
        </w:rPr>
        <w:t xml:space="preserve"> </w:t>
      </w:r>
      <w:r w:rsidR="00DF5617" w:rsidRPr="002A4AA8">
        <w:rPr>
          <w:rFonts w:ascii="Arial" w:hAnsi="Arial" w:cs="Arial"/>
          <w:i/>
          <w:sz w:val="20"/>
        </w:rPr>
        <w:t>[numer umowy]</w:t>
      </w:r>
    </w:p>
    <w:p w14:paraId="49FB0231" w14:textId="77DD45FC" w:rsidR="00E47F2A" w:rsidRPr="00E47F2A" w:rsidRDefault="009D490C" w:rsidP="00E47F2A">
      <w:pPr>
        <w:spacing w:line="271" w:lineRule="auto"/>
        <w:rPr>
          <w:rFonts w:ascii="Arial" w:hAnsi="Arial" w:cs="Arial"/>
          <w:sz w:val="20"/>
          <w:szCs w:val="20"/>
        </w:rPr>
      </w:pPr>
      <w:r w:rsidRPr="002A4AA8">
        <w:rPr>
          <w:rFonts w:ascii="Arial" w:hAnsi="Arial" w:cs="Arial"/>
          <w:sz w:val="20"/>
          <w:szCs w:val="20"/>
        </w:rPr>
        <w:t xml:space="preserve">Umowa o dofinansowanie Projektu: </w:t>
      </w:r>
      <w:r w:rsidRPr="002A4AA8">
        <w:rPr>
          <w:rFonts w:ascii="Arial" w:hAnsi="Arial" w:cs="Arial"/>
          <w:i/>
          <w:sz w:val="20"/>
          <w:szCs w:val="20"/>
        </w:rPr>
        <w:t>[tytuł projektu]</w:t>
      </w:r>
      <w:r w:rsidR="005C0A2C" w:rsidRPr="002A4AA8">
        <w:rPr>
          <w:rFonts w:ascii="Arial" w:hAnsi="Arial" w:cs="Arial"/>
          <w:sz w:val="20"/>
          <w:szCs w:val="20"/>
        </w:rPr>
        <w:t xml:space="preserve"> </w:t>
      </w:r>
      <w:bookmarkStart w:id="1" w:name="_Hlk139550722"/>
      <w:r w:rsidR="005C0A2C" w:rsidRPr="002A4AA8">
        <w:rPr>
          <w:rFonts w:ascii="Arial" w:hAnsi="Arial" w:cs="Arial"/>
          <w:sz w:val="20"/>
          <w:szCs w:val="20"/>
        </w:rPr>
        <w:t xml:space="preserve">w ramach </w:t>
      </w:r>
      <w:r w:rsidR="00436ED6">
        <w:rPr>
          <w:rFonts w:ascii="Arial" w:hAnsi="Arial" w:cs="Arial"/>
          <w:sz w:val="20"/>
          <w:szCs w:val="20"/>
        </w:rPr>
        <w:t xml:space="preserve">programu </w:t>
      </w:r>
      <w:r w:rsidR="009D5402">
        <w:rPr>
          <w:rFonts w:ascii="Arial" w:hAnsi="Arial" w:cs="Arial"/>
          <w:sz w:val="20"/>
          <w:szCs w:val="20"/>
        </w:rPr>
        <w:t xml:space="preserve">Fundusze Europejskie dla </w:t>
      </w:r>
      <w:r w:rsidR="00287FA3" w:rsidRPr="00E47F2A">
        <w:rPr>
          <w:rFonts w:ascii="Arial" w:hAnsi="Arial" w:cs="Arial"/>
          <w:sz w:val="20"/>
          <w:szCs w:val="20"/>
        </w:rPr>
        <w:t>P</w:t>
      </w:r>
      <w:r w:rsidR="00794306" w:rsidRPr="00E47F2A">
        <w:rPr>
          <w:rFonts w:ascii="Arial" w:hAnsi="Arial" w:cs="Arial"/>
          <w:sz w:val="20"/>
          <w:szCs w:val="20"/>
        </w:rPr>
        <w:t>o</w:t>
      </w:r>
      <w:r w:rsidR="009D5402" w:rsidRPr="00E47F2A">
        <w:rPr>
          <w:rFonts w:ascii="Arial" w:hAnsi="Arial" w:cs="Arial"/>
          <w:sz w:val="20"/>
          <w:szCs w:val="20"/>
        </w:rPr>
        <w:t>morz</w:t>
      </w:r>
      <w:r w:rsidR="00287FA3" w:rsidRPr="00E47F2A">
        <w:rPr>
          <w:rFonts w:ascii="Arial" w:hAnsi="Arial" w:cs="Arial"/>
          <w:sz w:val="20"/>
          <w:szCs w:val="20"/>
        </w:rPr>
        <w:t>a</w:t>
      </w:r>
      <w:r w:rsidR="009D5402" w:rsidRPr="00E47F2A">
        <w:rPr>
          <w:rFonts w:ascii="Arial" w:hAnsi="Arial" w:cs="Arial"/>
          <w:sz w:val="20"/>
          <w:szCs w:val="20"/>
        </w:rPr>
        <w:t xml:space="preserve"> Zachodniego</w:t>
      </w:r>
      <w:bookmarkEnd w:id="1"/>
      <w:r w:rsidR="00673A43" w:rsidRPr="00E47F2A">
        <w:rPr>
          <w:rFonts w:ascii="Arial" w:hAnsi="Arial" w:cs="Arial"/>
          <w:sz w:val="20"/>
          <w:szCs w:val="20"/>
        </w:rPr>
        <w:t xml:space="preserve"> </w:t>
      </w:r>
      <w:r w:rsidRPr="00E47F2A">
        <w:rPr>
          <w:rFonts w:ascii="Arial" w:hAnsi="Arial" w:cs="Arial"/>
          <w:sz w:val="20"/>
          <w:szCs w:val="20"/>
        </w:rPr>
        <w:t>współfinansowanego ze środków Europejskiego Funduszu Społecznego</w:t>
      </w:r>
      <w:r w:rsidR="009D5402" w:rsidRPr="00E47F2A">
        <w:rPr>
          <w:rFonts w:ascii="Arial" w:hAnsi="Arial" w:cs="Arial"/>
          <w:sz w:val="20"/>
          <w:szCs w:val="20"/>
        </w:rPr>
        <w:t xml:space="preserve"> Plus</w:t>
      </w:r>
      <w:r w:rsidRPr="00E47F2A">
        <w:rPr>
          <w:rFonts w:ascii="Arial" w:hAnsi="Arial" w:cs="Arial"/>
          <w:sz w:val="20"/>
          <w:szCs w:val="20"/>
        </w:rPr>
        <w:t xml:space="preserve">, zawarta w ………………… </w:t>
      </w:r>
      <w:r w:rsidRPr="00E47F2A">
        <w:rPr>
          <w:rFonts w:ascii="Arial" w:hAnsi="Arial" w:cs="Arial"/>
          <w:i/>
          <w:sz w:val="20"/>
          <w:szCs w:val="20"/>
        </w:rPr>
        <w:t>[</w:t>
      </w:r>
      <w:r w:rsidRPr="00E47F2A">
        <w:rPr>
          <w:rFonts w:ascii="Arial" w:hAnsi="Arial" w:cs="Arial"/>
          <w:i/>
          <w:sz w:val="20"/>
          <w:szCs w:val="20"/>
          <w:shd w:val="clear" w:color="auto" w:fill="BFBFBF" w:themeFill="background1" w:themeFillShade="BF"/>
        </w:rPr>
        <w:t>miejsce zawarcia umowy</w:t>
      </w:r>
      <w:r w:rsidRPr="00E47F2A">
        <w:rPr>
          <w:rFonts w:ascii="Arial" w:hAnsi="Arial" w:cs="Arial"/>
          <w:i/>
          <w:sz w:val="20"/>
          <w:szCs w:val="20"/>
        </w:rPr>
        <w:t>]</w:t>
      </w:r>
      <w:r w:rsidRPr="00E47F2A">
        <w:rPr>
          <w:rFonts w:ascii="Arial" w:hAnsi="Arial" w:cs="Arial"/>
          <w:sz w:val="20"/>
          <w:szCs w:val="20"/>
        </w:rPr>
        <w:t xml:space="preserve"> w dniu ….................. </w:t>
      </w:r>
      <w:r w:rsidR="00E47F2A" w:rsidRPr="00E47F2A">
        <w:rPr>
          <w:rFonts w:ascii="Arial" w:hAnsi="Arial" w:cs="Arial"/>
          <w:sz w:val="20"/>
          <w:szCs w:val="20"/>
        </w:rPr>
        <w:t>[</w:t>
      </w:r>
      <w:r w:rsidR="00E47F2A" w:rsidRPr="00E47F2A">
        <w:rPr>
          <w:rFonts w:ascii="Arial" w:hAnsi="Arial" w:cs="Arial"/>
          <w:i/>
          <w:sz w:val="20"/>
          <w:szCs w:val="20"/>
          <w:highlight w:val="darkGray"/>
          <w:shd w:val="clear" w:color="auto" w:fill="BFBFBF" w:themeFill="background1" w:themeFillShade="BF"/>
        </w:rPr>
        <w:t>uzupełnić datę</w:t>
      </w:r>
      <w:r w:rsidR="00E47F2A" w:rsidRPr="00E47F2A">
        <w:rPr>
          <w:rFonts w:ascii="Arial" w:hAnsi="Arial" w:cs="Arial"/>
          <w:sz w:val="20"/>
          <w:szCs w:val="20"/>
        </w:rPr>
        <w:t>]</w:t>
      </w:r>
      <w:r w:rsidR="00E47F2A" w:rsidRPr="00E47F2A">
        <w:rPr>
          <w:rStyle w:val="Odwoanieprzypisudolnego"/>
          <w:rFonts w:ascii="Arial" w:hAnsi="Arial" w:cs="Arial"/>
          <w:sz w:val="20"/>
          <w:szCs w:val="20"/>
        </w:rPr>
        <w:footnoteReference w:id="3"/>
      </w:r>
    </w:p>
    <w:p w14:paraId="3D8FF754" w14:textId="77777777" w:rsidR="00E47F2A" w:rsidRPr="00E47F2A" w:rsidRDefault="00E47F2A" w:rsidP="00E47F2A">
      <w:pPr>
        <w:spacing w:line="271" w:lineRule="auto"/>
        <w:rPr>
          <w:rFonts w:ascii="Arial" w:hAnsi="Arial" w:cs="Arial"/>
          <w:sz w:val="20"/>
          <w:szCs w:val="20"/>
        </w:rPr>
      </w:pPr>
      <w:r w:rsidRPr="00E47F2A">
        <w:rPr>
          <w:rFonts w:ascii="Arial" w:hAnsi="Arial" w:cs="Arial"/>
          <w:i/>
          <w:sz w:val="20"/>
          <w:szCs w:val="20"/>
        </w:rPr>
        <w:t>/ elektronicznie w dniu podpisania przez ostatnią ze Stron</w:t>
      </w:r>
      <w:r w:rsidRPr="00E47F2A">
        <w:rPr>
          <w:rStyle w:val="Odwoanieprzypisudolnego"/>
          <w:rFonts w:ascii="Arial" w:hAnsi="Arial" w:cs="Arial"/>
          <w:sz w:val="20"/>
          <w:szCs w:val="20"/>
        </w:rPr>
        <w:footnoteReference w:id="4"/>
      </w:r>
      <w:r w:rsidRPr="00E47F2A">
        <w:rPr>
          <w:rFonts w:ascii="Arial" w:hAnsi="Arial" w:cs="Arial"/>
          <w:sz w:val="20"/>
          <w:szCs w:val="20"/>
        </w:rPr>
        <w:t>.</w:t>
      </w:r>
    </w:p>
    <w:p w14:paraId="57103013" w14:textId="77777777" w:rsidR="00E47F2A" w:rsidRPr="00E47F2A" w:rsidRDefault="00E47F2A" w:rsidP="00E47F2A">
      <w:pPr>
        <w:spacing w:line="271" w:lineRule="auto"/>
        <w:rPr>
          <w:rFonts w:ascii="Arial" w:hAnsi="Arial" w:cs="Arial"/>
          <w:sz w:val="20"/>
          <w:szCs w:val="20"/>
        </w:rPr>
      </w:pPr>
    </w:p>
    <w:p w14:paraId="6CE1C884" w14:textId="23112B96" w:rsidR="009D490C" w:rsidRPr="002A4AA8" w:rsidRDefault="00E47F2A" w:rsidP="00E47F2A">
      <w:pPr>
        <w:spacing w:after="60"/>
        <w:jc w:val="both"/>
        <w:rPr>
          <w:rFonts w:ascii="Arial" w:hAnsi="Arial" w:cs="Arial"/>
          <w:sz w:val="20"/>
          <w:szCs w:val="20"/>
        </w:rPr>
      </w:pPr>
      <w:r w:rsidRPr="00E47F2A">
        <w:rPr>
          <w:rFonts w:ascii="Arial" w:hAnsi="Arial" w:cs="Arial"/>
          <w:sz w:val="20"/>
          <w:szCs w:val="20"/>
        </w:rPr>
        <w:t xml:space="preserve">Niniejsza umowa zawarta została </w:t>
      </w:r>
      <w:r w:rsidR="009D490C" w:rsidRPr="00E47F2A">
        <w:rPr>
          <w:rFonts w:ascii="Arial" w:hAnsi="Arial" w:cs="Arial"/>
          <w:sz w:val="20"/>
          <w:szCs w:val="20"/>
        </w:rPr>
        <w:t>pomiędzy</w:t>
      </w:r>
      <w:r w:rsidR="009D490C" w:rsidRPr="002A4AA8">
        <w:rPr>
          <w:rFonts w:ascii="Arial" w:hAnsi="Arial" w:cs="Arial"/>
          <w:sz w:val="20"/>
          <w:szCs w:val="20"/>
        </w:rPr>
        <w:t xml:space="preserve">: </w:t>
      </w:r>
    </w:p>
    <w:p w14:paraId="2CD6746E" w14:textId="750BB3C4" w:rsidR="009D490C" w:rsidRPr="002A4AA8" w:rsidRDefault="005C0A2C" w:rsidP="00350F7A">
      <w:pPr>
        <w:spacing w:after="60"/>
        <w:jc w:val="both"/>
        <w:rPr>
          <w:rFonts w:ascii="Arial" w:hAnsi="Arial" w:cs="Arial"/>
          <w:sz w:val="20"/>
          <w:szCs w:val="20"/>
        </w:rPr>
      </w:pPr>
      <w:r w:rsidRPr="002A4AA8">
        <w:rPr>
          <w:rFonts w:ascii="Arial" w:hAnsi="Arial" w:cs="Arial"/>
          <w:sz w:val="20"/>
          <w:szCs w:val="20"/>
        </w:rPr>
        <w:t>Województwem Zachodniopomorskim</w:t>
      </w:r>
      <w:r w:rsidR="000F6793" w:rsidRPr="002A4AA8">
        <w:rPr>
          <w:rFonts w:ascii="Arial" w:hAnsi="Arial" w:cs="Arial"/>
          <w:sz w:val="20"/>
          <w:szCs w:val="20"/>
        </w:rPr>
        <w:t xml:space="preserve"> reprezentowanym przez </w:t>
      </w:r>
      <w:r w:rsidRPr="002A4AA8">
        <w:rPr>
          <w:rFonts w:ascii="Arial" w:hAnsi="Arial" w:cs="Arial"/>
          <w:sz w:val="20"/>
          <w:szCs w:val="20"/>
        </w:rPr>
        <w:t>Wojewódzki Urz</w:t>
      </w:r>
      <w:r w:rsidR="000F6793" w:rsidRPr="002A4AA8">
        <w:rPr>
          <w:rFonts w:ascii="Arial" w:hAnsi="Arial" w:cs="Arial"/>
          <w:sz w:val="20"/>
          <w:szCs w:val="20"/>
        </w:rPr>
        <w:t>ąd</w:t>
      </w:r>
      <w:r w:rsidRPr="002A4AA8">
        <w:rPr>
          <w:rFonts w:ascii="Arial" w:hAnsi="Arial" w:cs="Arial"/>
          <w:sz w:val="20"/>
          <w:szCs w:val="20"/>
        </w:rPr>
        <w:t xml:space="preserve"> Pracy w Szczecinie </w:t>
      </w:r>
      <w:r w:rsidR="00D0584D" w:rsidRPr="002A4AA8">
        <w:rPr>
          <w:rFonts w:ascii="Arial" w:hAnsi="Arial" w:cs="Arial"/>
          <w:sz w:val="20"/>
          <w:szCs w:val="20"/>
        </w:rPr>
        <w:br/>
      </w:r>
      <w:r w:rsidRPr="002A4AA8">
        <w:rPr>
          <w:rFonts w:ascii="Arial" w:hAnsi="Arial" w:cs="Arial"/>
          <w:sz w:val="20"/>
          <w:szCs w:val="20"/>
        </w:rPr>
        <w:t>ul.</w:t>
      </w:r>
      <w:r w:rsidR="00D0584D" w:rsidRPr="002A4AA8">
        <w:rPr>
          <w:rFonts w:ascii="Arial" w:hAnsi="Arial" w:cs="Arial"/>
          <w:sz w:val="20"/>
          <w:szCs w:val="20"/>
        </w:rPr>
        <w:t xml:space="preserve"> A.</w:t>
      </w:r>
      <w:r w:rsidRPr="002A4AA8">
        <w:rPr>
          <w:rFonts w:ascii="Arial" w:hAnsi="Arial" w:cs="Arial"/>
          <w:sz w:val="20"/>
          <w:szCs w:val="20"/>
        </w:rPr>
        <w:t xml:space="preserve"> Mickiewicza 41, 70-383 Szczecin zwanym</w:t>
      </w:r>
      <w:r w:rsidR="009D490C" w:rsidRPr="002A4AA8">
        <w:rPr>
          <w:rFonts w:ascii="Arial" w:hAnsi="Arial" w:cs="Arial"/>
          <w:sz w:val="20"/>
          <w:szCs w:val="20"/>
        </w:rPr>
        <w:t xml:space="preserve"> dalej Instytucją Pośredniczącą,</w:t>
      </w:r>
      <w:r w:rsidRPr="002A4AA8">
        <w:rPr>
          <w:rFonts w:ascii="Arial" w:hAnsi="Arial" w:cs="Arial"/>
          <w:sz w:val="20"/>
          <w:szCs w:val="20"/>
        </w:rPr>
        <w:t xml:space="preserve"> realizującym </w:t>
      </w:r>
      <w:r w:rsidR="001212BD" w:rsidRPr="002A4AA8">
        <w:rPr>
          <w:rFonts w:ascii="Arial" w:hAnsi="Arial" w:cs="Arial"/>
          <w:sz w:val="20"/>
          <w:szCs w:val="20"/>
        </w:rPr>
        <w:t xml:space="preserve">zadania </w:t>
      </w:r>
      <w:r w:rsidRPr="002A4AA8">
        <w:rPr>
          <w:rFonts w:ascii="Arial" w:hAnsi="Arial" w:cs="Arial"/>
          <w:sz w:val="20"/>
          <w:szCs w:val="20"/>
        </w:rPr>
        <w:t xml:space="preserve">na podstawie porozumienia w sprawie powierzenia </w:t>
      </w:r>
      <w:r w:rsidR="00FA2061" w:rsidRPr="002A4AA8">
        <w:rPr>
          <w:rFonts w:ascii="Arial" w:hAnsi="Arial" w:cs="Arial"/>
          <w:sz w:val="20"/>
          <w:szCs w:val="20"/>
        </w:rPr>
        <w:t>I</w:t>
      </w:r>
      <w:r w:rsidRPr="002A4AA8">
        <w:rPr>
          <w:rFonts w:ascii="Arial" w:hAnsi="Arial" w:cs="Arial"/>
          <w:sz w:val="20"/>
          <w:szCs w:val="20"/>
        </w:rPr>
        <w:t xml:space="preserve">nstytucji Pośredniczącej zadań związanych z realizacją </w:t>
      </w:r>
      <w:r w:rsidR="009D5402">
        <w:rPr>
          <w:rFonts w:ascii="Arial" w:hAnsi="Arial" w:cs="Arial"/>
          <w:sz w:val="20"/>
          <w:szCs w:val="20"/>
        </w:rPr>
        <w:t>FEPZ 2021-2027</w:t>
      </w:r>
      <w:r w:rsidRPr="002A4AA8">
        <w:rPr>
          <w:rFonts w:ascii="Arial" w:hAnsi="Arial" w:cs="Arial"/>
          <w:sz w:val="20"/>
          <w:szCs w:val="20"/>
        </w:rPr>
        <w:t xml:space="preserve"> z </w:t>
      </w:r>
      <w:r w:rsidR="009D5402">
        <w:rPr>
          <w:rFonts w:ascii="Arial" w:hAnsi="Arial" w:cs="Arial"/>
          <w:sz w:val="20"/>
          <w:szCs w:val="20"/>
        </w:rPr>
        <w:t xml:space="preserve">dnia </w:t>
      </w:r>
      <w:r w:rsidR="007D5E7A" w:rsidRPr="007D5E7A">
        <w:rPr>
          <w:rFonts w:ascii="Arial" w:hAnsi="Arial" w:cs="Arial"/>
          <w:sz w:val="20"/>
          <w:szCs w:val="20"/>
        </w:rPr>
        <w:t>31 marca 2023</w:t>
      </w:r>
      <w:r w:rsidRPr="002A4AA8">
        <w:rPr>
          <w:rFonts w:ascii="Arial" w:hAnsi="Arial" w:cs="Arial"/>
          <w:sz w:val="20"/>
          <w:szCs w:val="20"/>
        </w:rPr>
        <w:t>r.</w:t>
      </w:r>
      <w:r w:rsidR="001F7387" w:rsidRPr="002A4AA8">
        <w:rPr>
          <w:rFonts w:ascii="Arial" w:hAnsi="Arial" w:cs="Arial"/>
          <w:sz w:val="20"/>
          <w:szCs w:val="20"/>
        </w:rPr>
        <w:t>,</w:t>
      </w:r>
      <w:r w:rsidRPr="002A4AA8">
        <w:rPr>
          <w:rFonts w:ascii="Arial" w:hAnsi="Arial" w:cs="Arial"/>
          <w:sz w:val="20"/>
          <w:szCs w:val="20"/>
        </w:rPr>
        <w:t xml:space="preserve"> w imieniu które</w:t>
      </w:r>
      <w:r w:rsidR="000F6793" w:rsidRPr="002A4AA8">
        <w:rPr>
          <w:rFonts w:ascii="Arial" w:hAnsi="Arial" w:cs="Arial"/>
          <w:sz w:val="20"/>
          <w:szCs w:val="20"/>
        </w:rPr>
        <w:t>go</w:t>
      </w:r>
      <w:r w:rsidRPr="002A4AA8">
        <w:rPr>
          <w:rFonts w:ascii="Arial" w:hAnsi="Arial" w:cs="Arial"/>
          <w:sz w:val="20"/>
          <w:szCs w:val="20"/>
        </w:rPr>
        <w:t xml:space="preserve"> działa:</w:t>
      </w:r>
    </w:p>
    <w:p w14:paraId="3A3D58D5" w14:textId="54903BFD" w:rsidR="009D490C" w:rsidRPr="002A4AA8" w:rsidRDefault="006332BA" w:rsidP="00350F7A">
      <w:pPr>
        <w:spacing w:after="60"/>
        <w:jc w:val="both"/>
        <w:rPr>
          <w:rFonts w:ascii="Arial" w:hAnsi="Arial" w:cs="Arial"/>
          <w:sz w:val="20"/>
          <w:szCs w:val="20"/>
        </w:rPr>
      </w:pPr>
      <w:r>
        <w:rPr>
          <w:rFonts w:ascii="Arial" w:hAnsi="Arial" w:cs="Arial"/>
          <w:sz w:val="20"/>
          <w:szCs w:val="20"/>
        </w:rPr>
        <w:t>…</w:t>
      </w:r>
      <w:r w:rsidR="005C0A2C" w:rsidRPr="002A4AA8">
        <w:rPr>
          <w:rFonts w:ascii="Arial" w:hAnsi="Arial" w:cs="Arial"/>
          <w:sz w:val="20"/>
          <w:szCs w:val="20"/>
        </w:rPr>
        <w:t xml:space="preserve"> </w:t>
      </w:r>
    </w:p>
    <w:p w14:paraId="5E85B80C" w14:textId="77777777" w:rsidR="009D490C" w:rsidRPr="002A4AA8" w:rsidRDefault="009D490C" w:rsidP="00350F7A">
      <w:pPr>
        <w:spacing w:after="60"/>
        <w:jc w:val="both"/>
        <w:rPr>
          <w:rFonts w:ascii="Arial" w:hAnsi="Arial" w:cs="Arial"/>
          <w:sz w:val="20"/>
          <w:szCs w:val="20"/>
        </w:rPr>
      </w:pPr>
      <w:r w:rsidRPr="002A4AA8">
        <w:rPr>
          <w:rFonts w:ascii="Arial" w:hAnsi="Arial" w:cs="Arial"/>
          <w:sz w:val="20"/>
          <w:szCs w:val="20"/>
        </w:rPr>
        <w:t>a</w:t>
      </w:r>
    </w:p>
    <w:p w14:paraId="4AF287F0" w14:textId="77777777" w:rsidR="009D490C" w:rsidRPr="002A4AA8" w:rsidRDefault="009D490C" w:rsidP="00350F7A">
      <w:pPr>
        <w:spacing w:after="60"/>
        <w:jc w:val="both"/>
        <w:rPr>
          <w:rFonts w:ascii="Arial" w:hAnsi="Arial" w:cs="Arial"/>
          <w:i/>
          <w:sz w:val="20"/>
          <w:szCs w:val="20"/>
        </w:rPr>
      </w:pPr>
      <w:r w:rsidRPr="002A4AA8">
        <w:rPr>
          <w:rFonts w:ascii="Arial" w:hAnsi="Arial" w:cs="Arial"/>
          <w:sz w:val="20"/>
          <w:szCs w:val="20"/>
        </w:rPr>
        <w:t>.....................................................................................................</w:t>
      </w:r>
      <w:r w:rsidRPr="002A4AA8">
        <w:rPr>
          <w:rFonts w:ascii="Arial" w:hAnsi="Arial" w:cs="Arial"/>
          <w:i/>
          <w:sz w:val="20"/>
          <w:szCs w:val="20"/>
        </w:rPr>
        <w:t>[nazwa i adres Beneficjenta</w:t>
      </w:r>
      <w:r w:rsidRPr="002A4AA8">
        <w:rPr>
          <w:rStyle w:val="Odwoanieprzypisudolnego"/>
          <w:rFonts w:ascii="Arial" w:hAnsi="Arial" w:cs="Arial"/>
          <w:i/>
          <w:sz w:val="20"/>
          <w:szCs w:val="20"/>
        </w:rPr>
        <w:footnoteReference w:id="5"/>
      </w:r>
      <w:r w:rsidRPr="002A4AA8">
        <w:rPr>
          <w:rFonts w:ascii="Arial" w:hAnsi="Arial" w:cs="Arial"/>
          <w:i/>
          <w:sz w:val="20"/>
          <w:szCs w:val="20"/>
        </w:rPr>
        <w:t xml:space="preserve">, </w:t>
      </w:r>
      <w:r w:rsidR="00444C18" w:rsidRPr="002A4AA8">
        <w:rPr>
          <w:rFonts w:ascii="Arial" w:hAnsi="Arial" w:cs="Arial"/>
          <w:i/>
          <w:sz w:val="20"/>
          <w:szCs w:val="20"/>
        </w:rPr>
        <w:t xml:space="preserve">NIP, </w:t>
      </w:r>
      <w:r w:rsidR="00592BC0" w:rsidRPr="002A4AA8">
        <w:rPr>
          <w:rFonts w:ascii="Arial" w:hAnsi="Arial" w:cs="Arial"/>
          <w:i/>
          <w:sz w:val="20"/>
          <w:szCs w:val="20"/>
        </w:rPr>
        <w:br/>
      </w:r>
      <w:r w:rsidRPr="002A4AA8">
        <w:rPr>
          <w:rFonts w:ascii="Arial" w:hAnsi="Arial" w:cs="Arial"/>
          <w:i/>
          <w:sz w:val="20"/>
          <w:szCs w:val="20"/>
        </w:rPr>
        <w:t>a gdy posiada - również REGON</w:t>
      </w:r>
      <w:r w:rsidR="00987EA0" w:rsidRPr="002A4AA8">
        <w:rPr>
          <w:rFonts w:ascii="Arial" w:hAnsi="Arial" w:cs="Arial"/>
          <w:i/>
          <w:sz w:val="20"/>
          <w:szCs w:val="20"/>
        </w:rPr>
        <w:t>/KRS</w:t>
      </w:r>
      <w:r w:rsidRPr="002A4AA8">
        <w:rPr>
          <w:rFonts w:ascii="Arial" w:hAnsi="Arial" w:cs="Arial"/>
          <w:i/>
          <w:sz w:val="20"/>
          <w:szCs w:val="20"/>
        </w:rPr>
        <w:t>]</w:t>
      </w:r>
      <w:r w:rsidR="003C2BA7" w:rsidRPr="002A4AA8">
        <w:rPr>
          <w:rStyle w:val="Odwoanieprzypisudolnego"/>
          <w:rFonts w:ascii="Arial" w:hAnsi="Arial" w:cs="Arial"/>
          <w:i/>
          <w:sz w:val="20"/>
          <w:szCs w:val="20"/>
        </w:rPr>
        <w:footnoteReference w:id="6"/>
      </w:r>
      <w:r w:rsidRPr="002A4AA8">
        <w:rPr>
          <w:rFonts w:ascii="Arial" w:hAnsi="Arial" w:cs="Arial"/>
          <w:i/>
          <w:sz w:val="20"/>
          <w:szCs w:val="20"/>
        </w:rPr>
        <w:t xml:space="preserve">, </w:t>
      </w:r>
      <w:r w:rsidRPr="002A4AA8">
        <w:rPr>
          <w:rFonts w:ascii="Arial" w:hAnsi="Arial" w:cs="Arial"/>
          <w:sz w:val="20"/>
          <w:szCs w:val="20"/>
        </w:rPr>
        <w:t>zwaną/</w:t>
      </w:r>
      <w:proofErr w:type="spellStart"/>
      <w:r w:rsidRPr="002A4AA8">
        <w:rPr>
          <w:rFonts w:ascii="Arial" w:hAnsi="Arial" w:cs="Arial"/>
          <w:sz w:val="20"/>
          <w:szCs w:val="20"/>
        </w:rPr>
        <w:t>ym</w:t>
      </w:r>
      <w:proofErr w:type="spellEnd"/>
      <w:r w:rsidRPr="002A4AA8">
        <w:rPr>
          <w:rFonts w:ascii="Arial" w:hAnsi="Arial" w:cs="Arial"/>
          <w:sz w:val="20"/>
          <w:szCs w:val="20"/>
        </w:rPr>
        <w:t xml:space="preserve"> dalej</w:t>
      </w:r>
      <w:r w:rsidRPr="002A4AA8">
        <w:rPr>
          <w:rFonts w:ascii="Arial" w:hAnsi="Arial" w:cs="Arial"/>
          <w:i/>
          <w:sz w:val="20"/>
          <w:szCs w:val="20"/>
        </w:rPr>
        <w:t xml:space="preserve"> „</w:t>
      </w:r>
      <w:r w:rsidRPr="002A4AA8">
        <w:rPr>
          <w:rFonts w:ascii="Arial" w:hAnsi="Arial" w:cs="Arial"/>
          <w:sz w:val="20"/>
          <w:szCs w:val="20"/>
        </w:rPr>
        <w:t>Beneficjentem</w:t>
      </w:r>
      <w:r w:rsidR="00524685" w:rsidRPr="002A4AA8">
        <w:rPr>
          <w:rFonts w:ascii="Arial" w:hAnsi="Arial" w:cs="Arial"/>
          <w:sz w:val="20"/>
          <w:szCs w:val="20"/>
        </w:rPr>
        <w:t>”</w:t>
      </w:r>
      <w:r w:rsidR="004D726A" w:rsidRPr="002A4AA8">
        <w:rPr>
          <w:rFonts w:ascii="Arial" w:hAnsi="Arial" w:cs="Arial"/>
          <w:i/>
          <w:sz w:val="20"/>
          <w:szCs w:val="20"/>
        </w:rPr>
        <w:t>,</w:t>
      </w:r>
    </w:p>
    <w:p w14:paraId="5555EB63" w14:textId="77777777" w:rsidR="009D490C" w:rsidRPr="002A4AA8" w:rsidRDefault="009D490C" w:rsidP="00350F7A">
      <w:pPr>
        <w:spacing w:after="60"/>
        <w:jc w:val="both"/>
        <w:rPr>
          <w:rFonts w:ascii="Arial" w:hAnsi="Arial" w:cs="Arial"/>
          <w:sz w:val="20"/>
          <w:szCs w:val="20"/>
        </w:rPr>
      </w:pPr>
      <w:r w:rsidRPr="002A4AA8">
        <w:rPr>
          <w:rFonts w:ascii="Arial" w:hAnsi="Arial" w:cs="Arial"/>
          <w:sz w:val="20"/>
          <w:szCs w:val="20"/>
        </w:rPr>
        <w:t xml:space="preserve">reprezentowanym przez:  </w:t>
      </w:r>
    </w:p>
    <w:p w14:paraId="5C340FB4" w14:textId="77777777" w:rsidR="009D490C" w:rsidRPr="002A4AA8" w:rsidRDefault="009D490C" w:rsidP="00350F7A">
      <w:pPr>
        <w:spacing w:after="60"/>
        <w:jc w:val="both"/>
        <w:rPr>
          <w:rFonts w:ascii="Arial" w:hAnsi="Arial" w:cs="Arial"/>
          <w:sz w:val="20"/>
          <w:szCs w:val="20"/>
        </w:rPr>
      </w:pPr>
      <w:r w:rsidRPr="002A4AA8">
        <w:rPr>
          <w:rFonts w:ascii="Arial" w:hAnsi="Arial" w:cs="Arial"/>
          <w:sz w:val="20"/>
          <w:szCs w:val="20"/>
        </w:rPr>
        <w:t>..............................................................……...............................................................</w:t>
      </w:r>
      <w:r w:rsidR="00804CDD" w:rsidRPr="002A4AA8">
        <w:rPr>
          <w:rStyle w:val="Odwoanieprzypisudolnego"/>
          <w:rFonts w:ascii="Arial" w:hAnsi="Arial" w:cs="Arial"/>
          <w:sz w:val="20"/>
          <w:szCs w:val="20"/>
        </w:rPr>
        <w:footnoteReference w:id="7"/>
      </w:r>
    </w:p>
    <w:p w14:paraId="544B44F4" w14:textId="77777777" w:rsidR="00D139F8" w:rsidRPr="002A4AA8" w:rsidRDefault="00D139F8" w:rsidP="00350F7A">
      <w:pPr>
        <w:spacing w:before="120" w:after="60"/>
        <w:jc w:val="both"/>
        <w:rPr>
          <w:rFonts w:ascii="Arial" w:hAnsi="Arial" w:cs="Arial"/>
          <w:sz w:val="20"/>
          <w:szCs w:val="20"/>
        </w:rPr>
      </w:pPr>
      <w:r w:rsidRPr="002A4AA8">
        <w:rPr>
          <w:rFonts w:ascii="Arial" w:hAnsi="Arial" w:cs="Arial"/>
          <w:sz w:val="20"/>
          <w:szCs w:val="20"/>
        </w:rPr>
        <w:t>Działając w szczególności na podstawie:</w:t>
      </w:r>
    </w:p>
    <w:p w14:paraId="43FC1ED6" w14:textId="5CFC5BEA" w:rsidR="00862FB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Traktatu o funkcjonowaniu Unii Europejskiej (Dz. Urz. C 326 z 26.10.2012);</w:t>
      </w:r>
    </w:p>
    <w:p w14:paraId="3D97A944" w14:textId="3C5A294F" w:rsidR="0074511E" w:rsidRPr="00123A19" w:rsidRDefault="009F0687" w:rsidP="009D3F46">
      <w:pPr>
        <w:numPr>
          <w:ilvl w:val="0"/>
          <w:numId w:val="35"/>
        </w:numPr>
        <w:spacing w:before="120" w:after="60"/>
        <w:ind w:left="357" w:hanging="357"/>
        <w:jc w:val="both"/>
        <w:rPr>
          <w:rFonts w:ascii="Arial" w:hAnsi="Arial" w:cs="Arial"/>
          <w:sz w:val="20"/>
          <w:szCs w:val="20"/>
        </w:rPr>
      </w:pPr>
      <w:bookmarkStart w:id="3" w:name="_Hlk120623760"/>
      <w:r w:rsidRPr="00862FB8">
        <w:rPr>
          <w:rFonts w:ascii="Arial" w:hAnsi="Arial" w:cs="Arial"/>
          <w:sz w:val="20"/>
          <w:szCs w:val="20"/>
        </w:rPr>
        <w:t>Rozporządzeni</w:t>
      </w:r>
      <w:r>
        <w:rPr>
          <w:rFonts w:ascii="Arial" w:hAnsi="Arial" w:cs="Arial"/>
          <w:sz w:val="20"/>
          <w:szCs w:val="20"/>
        </w:rPr>
        <w:t>a</w:t>
      </w:r>
      <w:r w:rsidRPr="00862FB8">
        <w:rPr>
          <w:rFonts w:ascii="Arial" w:hAnsi="Arial" w:cs="Arial"/>
          <w:sz w:val="20"/>
          <w:szCs w:val="20"/>
        </w:rPr>
        <w:t xml:space="preserve"> </w:t>
      </w:r>
      <w:r w:rsidR="00837F50" w:rsidRPr="00862FB8">
        <w:rPr>
          <w:rFonts w:ascii="Arial" w:hAnsi="Arial" w:cs="Arial"/>
          <w:sz w:val="20"/>
          <w:szCs w:val="20"/>
        </w:rPr>
        <w:t xml:space="preserve">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w:t>
      </w:r>
      <w:r w:rsidR="00837F50" w:rsidRPr="00862FB8">
        <w:rPr>
          <w:rFonts w:ascii="Arial" w:hAnsi="Arial" w:cs="Arial"/>
          <w:sz w:val="20"/>
          <w:szCs w:val="20"/>
        </w:rPr>
        <w:lastRenderedPageBreak/>
        <w:t>rzecz Zarządzania Granicami i Polityki Wizowe</w:t>
      </w:r>
      <w:r w:rsidR="00406993">
        <w:rPr>
          <w:rFonts w:ascii="Arial" w:hAnsi="Arial" w:cs="Arial"/>
          <w:sz w:val="20"/>
          <w:szCs w:val="20"/>
        </w:rPr>
        <w:t xml:space="preserve"> (Dz. Urz. UE L </w:t>
      </w:r>
      <w:r w:rsidR="004B0FCF" w:rsidRPr="004B0FCF">
        <w:rPr>
          <w:rFonts w:ascii="Arial" w:hAnsi="Arial" w:cs="Arial"/>
          <w:sz w:val="20"/>
          <w:szCs w:val="20"/>
        </w:rPr>
        <w:t xml:space="preserve">z 2021 r. Nr </w:t>
      </w:r>
      <w:r w:rsidR="003E01E9">
        <w:rPr>
          <w:rFonts w:ascii="Arial" w:hAnsi="Arial" w:cs="Arial"/>
          <w:sz w:val="20"/>
          <w:szCs w:val="20"/>
        </w:rPr>
        <w:t>231</w:t>
      </w:r>
      <w:r w:rsidR="004B0FCF" w:rsidRPr="004B0FCF">
        <w:rPr>
          <w:rFonts w:ascii="Arial" w:hAnsi="Arial" w:cs="Arial"/>
          <w:sz w:val="20"/>
          <w:szCs w:val="20"/>
        </w:rPr>
        <w:t>, str. 159</w:t>
      </w:r>
      <w:r w:rsidR="003E01E9">
        <w:rPr>
          <w:rFonts w:ascii="Arial" w:hAnsi="Arial" w:cs="Arial"/>
          <w:sz w:val="20"/>
          <w:szCs w:val="20"/>
        </w:rPr>
        <w:t>)</w:t>
      </w:r>
      <w:r w:rsidR="00984EDE" w:rsidRPr="00862FB8">
        <w:rPr>
          <w:rFonts w:ascii="Arial" w:hAnsi="Arial" w:cs="Arial"/>
          <w:sz w:val="20"/>
          <w:szCs w:val="20"/>
        </w:rPr>
        <w:t>, zwane dalej rozporządzeniem 2021/1060</w:t>
      </w:r>
      <w:bookmarkEnd w:id="3"/>
      <w:r w:rsidR="007B1B6F">
        <w:rPr>
          <w:rFonts w:ascii="Arial" w:hAnsi="Arial" w:cs="Arial"/>
          <w:sz w:val="20"/>
          <w:szCs w:val="20"/>
        </w:rPr>
        <w:t xml:space="preserve"> </w:t>
      </w:r>
      <w:r w:rsidR="006C2DA0" w:rsidRPr="006C2DA0">
        <w:rPr>
          <w:rFonts w:ascii="Arial" w:hAnsi="Arial" w:cs="Arial"/>
          <w:sz w:val="20"/>
          <w:szCs w:val="20"/>
        </w:rPr>
        <w:t>albo rozporządzeniem ogólnym</w:t>
      </w:r>
      <w:r w:rsidR="006C2DA0">
        <w:rPr>
          <w:rFonts w:ascii="Arial" w:hAnsi="Arial" w:cs="Arial"/>
          <w:sz w:val="20"/>
          <w:szCs w:val="20"/>
        </w:rPr>
        <w:t>;</w:t>
      </w:r>
    </w:p>
    <w:p w14:paraId="7D8FB43A" w14:textId="5FF7BA93" w:rsidR="00123A19" w:rsidRDefault="009F0687" w:rsidP="009D3F46">
      <w:pPr>
        <w:numPr>
          <w:ilvl w:val="0"/>
          <w:numId w:val="35"/>
        </w:numPr>
        <w:spacing w:before="120" w:after="60"/>
        <w:ind w:left="357" w:hanging="357"/>
        <w:jc w:val="both"/>
        <w:rPr>
          <w:rFonts w:ascii="Arial" w:hAnsi="Arial" w:cs="Arial"/>
          <w:sz w:val="20"/>
          <w:szCs w:val="20"/>
        </w:rPr>
      </w:pPr>
      <w:r>
        <w:rPr>
          <w:rFonts w:ascii="Arial" w:hAnsi="Arial" w:cs="Arial"/>
          <w:sz w:val="20"/>
          <w:szCs w:val="20"/>
        </w:rPr>
        <w:t>R</w:t>
      </w:r>
      <w:r w:rsidRPr="007B1B6F">
        <w:rPr>
          <w:rFonts w:ascii="Arial" w:hAnsi="Arial" w:cs="Arial"/>
          <w:sz w:val="20"/>
          <w:szCs w:val="20"/>
        </w:rPr>
        <w:t>ozporządzeni</w:t>
      </w:r>
      <w:r>
        <w:rPr>
          <w:rFonts w:ascii="Arial" w:hAnsi="Arial" w:cs="Arial"/>
          <w:sz w:val="20"/>
          <w:szCs w:val="20"/>
        </w:rPr>
        <w:t>a</w:t>
      </w:r>
      <w:r w:rsidRPr="007B1B6F">
        <w:rPr>
          <w:rFonts w:ascii="Arial" w:hAnsi="Arial" w:cs="Arial"/>
          <w:sz w:val="20"/>
          <w:szCs w:val="20"/>
        </w:rPr>
        <w:t xml:space="preserve"> </w:t>
      </w:r>
      <w:r w:rsidR="0074511E" w:rsidRPr="007B1B6F">
        <w:rPr>
          <w:rFonts w:ascii="Arial" w:hAnsi="Arial" w:cs="Arial"/>
          <w:sz w:val="20"/>
          <w:szCs w:val="20"/>
        </w:rPr>
        <w:t xml:space="preserve">Parlamentu Europejskiego i Rady (UE) 2021/1057 z dnia 24 czerwca 2021 r. ustanawiające Europejski Fundusz Społeczny Plus (EFS+) oraz uchylające rozporządzenie (UE) nr 1296/2013 (Dz. U UE L </w:t>
      </w:r>
      <w:r w:rsidR="00FB7B88" w:rsidRPr="00FB7B88">
        <w:rPr>
          <w:rFonts w:ascii="Arial" w:hAnsi="Arial" w:cs="Arial"/>
          <w:sz w:val="20"/>
          <w:szCs w:val="20"/>
        </w:rPr>
        <w:t xml:space="preserve">z 2021 r. Nr </w:t>
      </w:r>
      <w:r w:rsidR="0074511E" w:rsidRPr="007B1B6F">
        <w:rPr>
          <w:rFonts w:ascii="Arial" w:hAnsi="Arial" w:cs="Arial"/>
          <w:sz w:val="20"/>
          <w:szCs w:val="20"/>
        </w:rPr>
        <w:t>231</w:t>
      </w:r>
      <w:r w:rsidR="00FB7B88" w:rsidRPr="00FB7B88">
        <w:rPr>
          <w:rFonts w:ascii="Arial" w:hAnsi="Arial" w:cs="Arial"/>
          <w:sz w:val="20"/>
          <w:szCs w:val="20"/>
        </w:rPr>
        <w:t xml:space="preserve">, str. 21 </w:t>
      </w:r>
      <w:r w:rsidR="0074511E" w:rsidRPr="007B1B6F">
        <w:rPr>
          <w:rFonts w:ascii="Arial" w:hAnsi="Arial" w:cs="Arial"/>
          <w:sz w:val="20"/>
          <w:szCs w:val="20"/>
        </w:rPr>
        <w:t>)</w:t>
      </w:r>
      <w:r w:rsidR="0074511E">
        <w:rPr>
          <w:rFonts w:ascii="Arial" w:hAnsi="Arial" w:cs="Arial"/>
          <w:sz w:val="20"/>
          <w:szCs w:val="20"/>
        </w:rPr>
        <w:t xml:space="preserve"> </w:t>
      </w:r>
    </w:p>
    <w:p w14:paraId="780D09FB" w14:textId="15DF57D7" w:rsidR="00F00692" w:rsidRPr="00F00692" w:rsidRDefault="00F00692" w:rsidP="00F00692">
      <w:pPr>
        <w:pStyle w:val="Akapitzlist"/>
        <w:numPr>
          <w:ilvl w:val="0"/>
          <w:numId w:val="35"/>
        </w:numPr>
        <w:jc w:val="both"/>
        <w:rPr>
          <w:rFonts w:ascii="Arial" w:eastAsiaTheme="minorHAnsi" w:hAnsi="Arial" w:cs="Arial"/>
          <w:sz w:val="20"/>
          <w:szCs w:val="20"/>
        </w:rPr>
      </w:pPr>
      <w:r w:rsidRPr="00F00692">
        <w:rPr>
          <w:rFonts w:ascii="Arial" w:eastAsiaTheme="minorHAnsi" w:hAnsi="Arial" w:cs="Arial"/>
          <w:sz w:val="20"/>
          <w:szCs w:val="20"/>
        </w:rPr>
        <w:t>Rozporządzeni</w:t>
      </w:r>
      <w:r w:rsidR="00602343">
        <w:rPr>
          <w:rFonts w:ascii="Arial" w:eastAsiaTheme="minorHAnsi" w:hAnsi="Arial" w:cs="Arial"/>
          <w:sz w:val="20"/>
          <w:szCs w:val="20"/>
        </w:rPr>
        <w:t>a</w:t>
      </w:r>
      <w:r w:rsidRPr="00F00692">
        <w:rPr>
          <w:rFonts w:ascii="Arial" w:eastAsiaTheme="minorHAnsi" w:hAnsi="Arial" w:cs="Arial"/>
          <w:sz w:val="20"/>
          <w:szCs w:val="20"/>
        </w:rPr>
        <w:t xml:space="preserve"> Komisji (UE) 2023/2831 z dnia 13 grudnia 2023 r. w sprawie stosowania art. 107 i 108 Traktatu o funkcjonowaniu Unii Europejskiej do pomocy de </w:t>
      </w:r>
      <w:proofErr w:type="spellStart"/>
      <w:r w:rsidRPr="00F00692">
        <w:rPr>
          <w:rFonts w:ascii="Arial" w:eastAsiaTheme="minorHAnsi" w:hAnsi="Arial" w:cs="Arial"/>
          <w:sz w:val="20"/>
          <w:szCs w:val="20"/>
        </w:rPr>
        <w:t>minimis</w:t>
      </w:r>
      <w:proofErr w:type="spellEnd"/>
      <w:r w:rsidRPr="00F00692">
        <w:rPr>
          <w:rFonts w:ascii="Arial" w:eastAsiaTheme="minorHAnsi" w:hAnsi="Arial" w:cs="Arial"/>
          <w:sz w:val="20"/>
          <w:szCs w:val="20"/>
        </w:rPr>
        <w:t xml:space="preserve"> (Dz. Urz. UE L </w:t>
      </w:r>
      <w:r w:rsidR="006C2DA0">
        <w:rPr>
          <w:rFonts w:ascii="Arial" w:eastAsiaTheme="minorHAnsi" w:hAnsi="Arial" w:cs="Arial"/>
          <w:sz w:val="20"/>
          <w:szCs w:val="20"/>
        </w:rPr>
        <w:t>2023</w:t>
      </w:r>
      <w:r w:rsidRPr="00F00692">
        <w:rPr>
          <w:rFonts w:ascii="Arial" w:eastAsiaTheme="minorHAnsi" w:hAnsi="Arial" w:cs="Arial"/>
          <w:sz w:val="20"/>
          <w:szCs w:val="20"/>
        </w:rPr>
        <w:t>, str. 2831);</w:t>
      </w:r>
    </w:p>
    <w:p w14:paraId="133EA98E" w14:textId="34399FAF" w:rsidR="00D139F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Rozporządzenia Komisji (UE) nr 651/2014 z dnia 17 czerwca 2014 r. uznające niektóre rodzaje pomocy za zgodne z rynkiem wewnętrznym w zastosowaniu art. 107 i 108 Traktatu (Dz. Urz. UE L 187</w:t>
      </w:r>
      <w:r w:rsidR="005F7144" w:rsidRPr="002A4AA8">
        <w:rPr>
          <w:rFonts w:ascii="Arial" w:hAnsi="Arial" w:cs="Arial"/>
          <w:sz w:val="20"/>
          <w:szCs w:val="20"/>
        </w:rPr>
        <w:t xml:space="preserve"> z 2014, str. 1</w:t>
      </w:r>
      <w:r w:rsidRPr="002A4AA8">
        <w:rPr>
          <w:rFonts w:ascii="Arial" w:hAnsi="Arial" w:cs="Arial"/>
          <w:sz w:val="20"/>
          <w:szCs w:val="20"/>
        </w:rPr>
        <w:t>);</w:t>
      </w:r>
    </w:p>
    <w:p w14:paraId="19950813" w14:textId="0BAD9BE8" w:rsidR="006C2DA0" w:rsidRPr="006C2DA0" w:rsidRDefault="006C2DA0" w:rsidP="006C2DA0">
      <w:pPr>
        <w:pStyle w:val="Akapitzlist"/>
        <w:numPr>
          <w:ilvl w:val="0"/>
          <w:numId w:val="35"/>
        </w:numPr>
        <w:jc w:val="both"/>
        <w:rPr>
          <w:rFonts w:ascii="Arial" w:eastAsiaTheme="minorHAnsi" w:hAnsi="Arial" w:cs="Arial"/>
          <w:sz w:val="20"/>
          <w:szCs w:val="20"/>
        </w:rPr>
      </w:pPr>
      <w:r w:rsidRPr="006C2DA0">
        <w:rPr>
          <w:rFonts w:ascii="Arial" w:eastAsiaTheme="minorHAnsi" w:hAnsi="Arial" w:cs="Arial"/>
          <w:sz w:val="20"/>
          <w:szCs w:val="20"/>
        </w:rPr>
        <w:t>Rozporządzenie Parlamentu Europejskiego i Rady (UE, EURATOM) 2024/2509 z dnia 23 września 2024 r. w sprawie zasad finansowych mających zastosowanie do budżetu ogólnego unii (wersja przekształcona) (DZ.U.UE L 2024.2509 z dnia 26 września 2024 r.)</w:t>
      </w:r>
    </w:p>
    <w:p w14:paraId="7AC31366" w14:textId="6C5F283D" w:rsidR="006E3FAA" w:rsidRPr="006E3FAA" w:rsidRDefault="00602343" w:rsidP="009D3F46">
      <w:pPr>
        <w:numPr>
          <w:ilvl w:val="0"/>
          <w:numId w:val="35"/>
        </w:numPr>
        <w:spacing w:before="120" w:after="60"/>
        <w:jc w:val="both"/>
        <w:rPr>
          <w:rFonts w:ascii="Arial" w:hAnsi="Arial" w:cs="Arial"/>
          <w:sz w:val="20"/>
          <w:szCs w:val="20"/>
        </w:rPr>
      </w:pPr>
      <w:r w:rsidRPr="006E3FAA">
        <w:rPr>
          <w:rFonts w:ascii="Arial" w:hAnsi="Arial" w:cs="Arial"/>
          <w:sz w:val="20"/>
          <w:szCs w:val="20"/>
        </w:rPr>
        <w:t>Rozporządzeni</w:t>
      </w:r>
      <w:r>
        <w:rPr>
          <w:rFonts w:ascii="Arial" w:hAnsi="Arial" w:cs="Arial"/>
          <w:sz w:val="20"/>
          <w:szCs w:val="20"/>
        </w:rPr>
        <w:t xml:space="preserve">a </w:t>
      </w:r>
      <w:r w:rsidR="006E3FAA" w:rsidRPr="006E3FAA">
        <w:rPr>
          <w:rFonts w:ascii="Arial" w:hAnsi="Arial" w:cs="Arial"/>
          <w:sz w:val="20"/>
          <w:szCs w:val="20"/>
        </w:rPr>
        <w:t xml:space="preserve">Ministra Funduszy </w:t>
      </w:r>
      <w:r w:rsidR="00647938">
        <w:rPr>
          <w:rFonts w:ascii="Arial" w:hAnsi="Arial" w:cs="Arial"/>
          <w:sz w:val="20"/>
          <w:szCs w:val="20"/>
        </w:rPr>
        <w:t>i</w:t>
      </w:r>
      <w:r w:rsidR="006E3FAA" w:rsidRPr="006E3FAA">
        <w:rPr>
          <w:rFonts w:ascii="Arial" w:hAnsi="Arial" w:cs="Arial"/>
          <w:sz w:val="20"/>
          <w:szCs w:val="20"/>
        </w:rPr>
        <w:t xml:space="preserve"> Polityki Regionalnej z dnia 20 grudnia 2022 r. w sprawie </w:t>
      </w:r>
      <w:r w:rsidR="00647938">
        <w:rPr>
          <w:rFonts w:ascii="Arial" w:hAnsi="Arial" w:cs="Arial"/>
          <w:sz w:val="20"/>
          <w:szCs w:val="20"/>
        </w:rPr>
        <w:t>u</w:t>
      </w:r>
      <w:r w:rsidR="006E3FAA" w:rsidRPr="006E3FAA">
        <w:rPr>
          <w:rFonts w:ascii="Arial" w:hAnsi="Arial" w:cs="Arial"/>
          <w:sz w:val="20"/>
          <w:szCs w:val="20"/>
        </w:rPr>
        <w:t xml:space="preserve">dzielania pomocy de </w:t>
      </w:r>
      <w:proofErr w:type="spellStart"/>
      <w:r w:rsidR="006E3FAA" w:rsidRPr="006E3FAA">
        <w:rPr>
          <w:rFonts w:ascii="Arial" w:hAnsi="Arial" w:cs="Arial"/>
          <w:sz w:val="20"/>
          <w:szCs w:val="20"/>
        </w:rPr>
        <w:t>minimis</w:t>
      </w:r>
      <w:proofErr w:type="spellEnd"/>
      <w:r w:rsidR="006E3FAA" w:rsidRPr="006E3FAA">
        <w:rPr>
          <w:rFonts w:ascii="Arial" w:hAnsi="Arial" w:cs="Arial"/>
          <w:sz w:val="20"/>
          <w:szCs w:val="20"/>
        </w:rPr>
        <w:t xml:space="preserve"> oraz pomocy publicznej w ramach programów finansowanych z Europejskiego Funduszu Społecznego Plus (EFS+) na lata 2021-2027</w:t>
      </w:r>
      <w:r w:rsidR="00647938">
        <w:rPr>
          <w:rFonts w:ascii="Arial" w:hAnsi="Arial" w:cs="Arial"/>
          <w:sz w:val="20"/>
          <w:szCs w:val="20"/>
        </w:rPr>
        <w:t xml:space="preserve"> (Dz.U z </w:t>
      </w:r>
      <w:r w:rsidR="00406F88">
        <w:rPr>
          <w:rFonts w:ascii="Arial" w:hAnsi="Arial" w:cs="Arial"/>
          <w:sz w:val="20"/>
          <w:szCs w:val="20"/>
        </w:rPr>
        <w:t xml:space="preserve">2025 </w:t>
      </w:r>
      <w:r w:rsidR="00647938">
        <w:rPr>
          <w:rFonts w:ascii="Arial" w:hAnsi="Arial" w:cs="Arial"/>
          <w:sz w:val="20"/>
          <w:szCs w:val="20"/>
        </w:rPr>
        <w:t xml:space="preserve">r. poz. </w:t>
      </w:r>
      <w:r w:rsidR="00406F88">
        <w:rPr>
          <w:rFonts w:ascii="Arial" w:hAnsi="Arial" w:cs="Arial"/>
          <w:sz w:val="20"/>
          <w:szCs w:val="20"/>
        </w:rPr>
        <w:t xml:space="preserve">37 </w:t>
      </w:r>
      <w:r w:rsidR="00647938">
        <w:rPr>
          <w:rFonts w:ascii="Arial" w:hAnsi="Arial" w:cs="Arial"/>
          <w:sz w:val="20"/>
          <w:szCs w:val="20"/>
        </w:rPr>
        <w:t>z pó</w:t>
      </w:r>
      <w:r w:rsidR="00FF0F6D">
        <w:rPr>
          <w:rFonts w:ascii="Arial" w:hAnsi="Arial" w:cs="Arial"/>
          <w:sz w:val="20"/>
          <w:szCs w:val="20"/>
        </w:rPr>
        <w:t>ź</w:t>
      </w:r>
      <w:r w:rsidR="00647938">
        <w:rPr>
          <w:rFonts w:ascii="Arial" w:hAnsi="Arial" w:cs="Arial"/>
          <w:sz w:val="20"/>
          <w:szCs w:val="20"/>
        </w:rPr>
        <w:t xml:space="preserve">n. </w:t>
      </w:r>
      <w:r w:rsidR="00FF0F6D">
        <w:rPr>
          <w:rFonts w:ascii="Arial" w:hAnsi="Arial" w:cs="Arial"/>
          <w:sz w:val="20"/>
          <w:szCs w:val="20"/>
        </w:rPr>
        <w:t>z</w:t>
      </w:r>
      <w:r w:rsidR="00647938">
        <w:rPr>
          <w:rFonts w:ascii="Arial" w:hAnsi="Arial" w:cs="Arial"/>
          <w:sz w:val="20"/>
          <w:szCs w:val="20"/>
        </w:rPr>
        <w:t>m</w:t>
      </w:r>
      <w:r w:rsidR="00F76F2A">
        <w:rPr>
          <w:rFonts w:ascii="Arial" w:hAnsi="Arial" w:cs="Arial"/>
          <w:sz w:val="20"/>
          <w:szCs w:val="20"/>
        </w:rPr>
        <w:t>.);</w:t>
      </w:r>
    </w:p>
    <w:p w14:paraId="28CC30EF" w14:textId="575564B4" w:rsidR="00D139F8" w:rsidRPr="002A4AA8" w:rsidRDefault="003F4B28" w:rsidP="009D3F46">
      <w:pPr>
        <w:numPr>
          <w:ilvl w:val="0"/>
          <w:numId w:val="35"/>
        </w:numPr>
        <w:spacing w:before="120" w:after="60"/>
        <w:ind w:left="357" w:hanging="357"/>
        <w:jc w:val="both"/>
        <w:rPr>
          <w:rFonts w:ascii="Arial" w:hAnsi="Arial" w:cs="Arial"/>
          <w:sz w:val="20"/>
          <w:szCs w:val="20"/>
        </w:rPr>
      </w:pPr>
      <w:bookmarkStart w:id="4" w:name="_Hlk120530276"/>
      <w:bookmarkStart w:id="5" w:name="_Hlk120543455"/>
      <w:r>
        <w:rPr>
          <w:rFonts w:ascii="Arial" w:hAnsi="Arial" w:cs="Arial"/>
          <w:sz w:val="20"/>
          <w:szCs w:val="20"/>
        </w:rPr>
        <w:t>U</w:t>
      </w:r>
      <w:r w:rsidRPr="003F4B28">
        <w:rPr>
          <w:rFonts w:ascii="Arial" w:hAnsi="Arial" w:cs="Arial"/>
          <w:sz w:val="20"/>
          <w:szCs w:val="20"/>
        </w:rPr>
        <w:t>stawy z dnia 28 kwietnia 2022 r. o  zasadach realizacji zadań finansowanych ze środków europejskich w perspektywie finansowej 2021–2027</w:t>
      </w:r>
      <w:bookmarkEnd w:id="4"/>
      <w:r w:rsidR="00D139F8" w:rsidRPr="002A4AA8">
        <w:rPr>
          <w:rFonts w:ascii="Arial" w:hAnsi="Arial" w:cs="Arial"/>
          <w:sz w:val="20"/>
          <w:szCs w:val="20"/>
        </w:rPr>
        <w:t xml:space="preserve"> </w:t>
      </w:r>
      <w:r w:rsidR="00C763BB">
        <w:rPr>
          <w:rFonts w:ascii="Arial" w:hAnsi="Arial" w:cs="Arial"/>
          <w:sz w:val="20"/>
          <w:szCs w:val="20"/>
        </w:rPr>
        <w:t>(</w:t>
      </w:r>
      <w:r w:rsidR="00D139F8" w:rsidRPr="002A4AA8">
        <w:rPr>
          <w:rFonts w:ascii="Arial" w:hAnsi="Arial" w:cs="Arial"/>
          <w:sz w:val="20"/>
          <w:szCs w:val="20"/>
        </w:rPr>
        <w:t xml:space="preserve">Dz. U z </w:t>
      </w:r>
      <w:r w:rsidRPr="002A4AA8">
        <w:rPr>
          <w:rFonts w:ascii="Arial" w:hAnsi="Arial" w:cs="Arial"/>
          <w:sz w:val="20"/>
          <w:szCs w:val="20"/>
        </w:rPr>
        <w:t>20</w:t>
      </w:r>
      <w:r>
        <w:rPr>
          <w:rFonts w:ascii="Arial" w:hAnsi="Arial" w:cs="Arial"/>
          <w:sz w:val="20"/>
          <w:szCs w:val="20"/>
        </w:rPr>
        <w:t>22</w:t>
      </w:r>
      <w:r w:rsidRPr="002A4AA8">
        <w:rPr>
          <w:rFonts w:ascii="Arial" w:hAnsi="Arial" w:cs="Arial"/>
          <w:sz w:val="20"/>
          <w:szCs w:val="20"/>
        </w:rPr>
        <w:t xml:space="preserve"> </w:t>
      </w:r>
      <w:r w:rsidR="0079187E" w:rsidRPr="002A4AA8">
        <w:rPr>
          <w:rFonts w:ascii="Arial" w:hAnsi="Arial" w:cs="Arial"/>
          <w:sz w:val="20"/>
          <w:szCs w:val="20"/>
        </w:rPr>
        <w:t xml:space="preserve">r. poz. </w:t>
      </w:r>
      <w:r>
        <w:rPr>
          <w:rFonts w:ascii="Arial" w:hAnsi="Arial" w:cs="Arial"/>
          <w:sz w:val="20"/>
          <w:szCs w:val="20"/>
        </w:rPr>
        <w:t>1079</w:t>
      </w:r>
      <w:r w:rsidR="00D139F8" w:rsidRPr="002A4AA8">
        <w:rPr>
          <w:rFonts w:ascii="Arial" w:hAnsi="Arial" w:cs="Arial"/>
          <w:sz w:val="20"/>
          <w:szCs w:val="20"/>
        </w:rPr>
        <w:t>))</w:t>
      </w:r>
      <w:r w:rsidR="003C146C">
        <w:rPr>
          <w:rFonts w:ascii="Arial" w:hAnsi="Arial" w:cs="Arial"/>
          <w:sz w:val="20"/>
          <w:szCs w:val="20"/>
        </w:rPr>
        <w:t xml:space="preserve"> – zwaną ustawą wdrożeniową</w:t>
      </w:r>
      <w:r w:rsidR="00D139F8" w:rsidRPr="002A4AA8">
        <w:rPr>
          <w:rFonts w:ascii="Arial" w:hAnsi="Arial" w:cs="Arial"/>
          <w:sz w:val="20"/>
          <w:szCs w:val="20"/>
        </w:rPr>
        <w:t>;</w:t>
      </w:r>
    </w:p>
    <w:bookmarkEnd w:id="5"/>
    <w:p w14:paraId="3C7E047C" w14:textId="19978A93"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23 kwietnia 1964 r. - Kodeks cywilny </w:t>
      </w:r>
      <w:r w:rsidR="006B005D" w:rsidRPr="006B005D">
        <w:rPr>
          <w:rFonts w:ascii="Arial" w:hAnsi="Arial" w:cs="Arial"/>
          <w:sz w:val="20"/>
          <w:szCs w:val="20"/>
        </w:rPr>
        <w:t xml:space="preserve">(Dz. U. z </w:t>
      </w:r>
      <w:r w:rsidR="0028563B" w:rsidRPr="006B005D">
        <w:rPr>
          <w:rFonts w:ascii="Arial" w:hAnsi="Arial" w:cs="Arial"/>
          <w:sz w:val="20"/>
          <w:szCs w:val="20"/>
        </w:rPr>
        <w:t>202</w:t>
      </w:r>
      <w:r w:rsidR="0028563B">
        <w:rPr>
          <w:rFonts w:ascii="Arial" w:hAnsi="Arial" w:cs="Arial"/>
          <w:sz w:val="20"/>
          <w:szCs w:val="20"/>
        </w:rPr>
        <w:t>4</w:t>
      </w:r>
      <w:r w:rsidR="0028563B" w:rsidRPr="006B005D">
        <w:rPr>
          <w:rFonts w:ascii="Arial" w:hAnsi="Arial" w:cs="Arial"/>
          <w:sz w:val="20"/>
          <w:szCs w:val="20"/>
        </w:rPr>
        <w:t xml:space="preserve"> </w:t>
      </w:r>
      <w:r w:rsidR="006B005D" w:rsidRPr="006B005D">
        <w:rPr>
          <w:rFonts w:ascii="Arial" w:hAnsi="Arial" w:cs="Arial"/>
          <w:sz w:val="20"/>
          <w:szCs w:val="20"/>
        </w:rPr>
        <w:t xml:space="preserve">r. poz. </w:t>
      </w:r>
      <w:r w:rsidR="0028563B">
        <w:rPr>
          <w:rFonts w:ascii="Arial" w:hAnsi="Arial" w:cs="Arial"/>
          <w:sz w:val="20"/>
          <w:szCs w:val="20"/>
        </w:rPr>
        <w:t>1061</w:t>
      </w:r>
      <w:r w:rsidR="006B005D" w:rsidRPr="006B005D">
        <w:rPr>
          <w:rFonts w:ascii="Arial" w:hAnsi="Arial" w:cs="Arial"/>
          <w:sz w:val="20"/>
          <w:szCs w:val="20"/>
        </w:rPr>
        <w:t>, z</w:t>
      </w:r>
      <w:r w:rsidR="006C2DA0">
        <w:rPr>
          <w:rFonts w:ascii="Arial" w:hAnsi="Arial" w:cs="Arial"/>
          <w:sz w:val="20"/>
          <w:szCs w:val="20"/>
        </w:rPr>
        <w:t>e</w:t>
      </w:r>
      <w:r w:rsidR="006B005D" w:rsidRPr="006B005D">
        <w:rPr>
          <w:rFonts w:ascii="Arial" w:hAnsi="Arial" w:cs="Arial"/>
          <w:sz w:val="20"/>
          <w:szCs w:val="20"/>
        </w:rPr>
        <w:t xml:space="preserve"> zm.)</w:t>
      </w:r>
      <w:r w:rsidRPr="002A4AA8">
        <w:rPr>
          <w:rFonts w:ascii="Arial" w:hAnsi="Arial" w:cs="Arial"/>
          <w:sz w:val="20"/>
          <w:szCs w:val="20"/>
        </w:rPr>
        <w:t>;</w:t>
      </w:r>
    </w:p>
    <w:p w14:paraId="497EE3B6" w14:textId="50460635"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27 sierpnia 2009 r. o finansach publicznych </w:t>
      </w:r>
      <w:r w:rsidR="006B005D" w:rsidRPr="006B005D">
        <w:rPr>
          <w:rFonts w:ascii="Arial" w:hAnsi="Arial" w:cs="Arial"/>
          <w:sz w:val="20"/>
          <w:szCs w:val="20"/>
        </w:rPr>
        <w:t>(</w:t>
      </w:r>
      <w:bookmarkStart w:id="6" w:name="_Hlk119658105"/>
      <w:r w:rsidR="002B7F3B">
        <w:rPr>
          <w:rFonts w:ascii="Arial" w:hAnsi="Arial" w:cs="Arial"/>
          <w:sz w:val="20"/>
          <w:szCs w:val="20"/>
        </w:rPr>
        <w:t xml:space="preserve">Dz. U. z </w:t>
      </w:r>
      <w:r w:rsidR="007E2EFA">
        <w:rPr>
          <w:rFonts w:ascii="Arial" w:hAnsi="Arial" w:cs="Arial"/>
          <w:sz w:val="20"/>
          <w:szCs w:val="20"/>
        </w:rPr>
        <w:t xml:space="preserve">2024 </w:t>
      </w:r>
      <w:r w:rsidR="002B7F3B">
        <w:rPr>
          <w:rFonts w:ascii="Arial" w:hAnsi="Arial" w:cs="Arial"/>
          <w:sz w:val="20"/>
          <w:szCs w:val="20"/>
        </w:rPr>
        <w:t xml:space="preserve">r. poz. </w:t>
      </w:r>
      <w:r w:rsidR="007E2EFA">
        <w:rPr>
          <w:rFonts w:ascii="Arial" w:hAnsi="Arial" w:cs="Arial"/>
          <w:sz w:val="20"/>
          <w:szCs w:val="20"/>
        </w:rPr>
        <w:t>1530</w:t>
      </w:r>
      <w:r w:rsidR="007E2EFA" w:rsidRPr="006B005D">
        <w:rPr>
          <w:rFonts w:ascii="Arial" w:hAnsi="Arial" w:cs="Arial"/>
          <w:sz w:val="20"/>
          <w:szCs w:val="20"/>
        </w:rPr>
        <w:t xml:space="preserve"> </w:t>
      </w:r>
      <w:r w:rsidR="006B005D" w:rsidRPr="006B005D">
        <w:rPr>
          <w:rFonts w:ascii="Arial" w:hAnsi="Arial" w:cs="Arial"/>
          <w:sz w:val="20"/>
          <w:szCs w:val="20"/>
        </w:rPr>
        <w:t>z</w:t>
      </w:r>
      <w:r w:rsidR="006C2DA0">
        <w:rPr>
          <w:rFonts w:ascii="Arial" w:hAnsi="Arial" w:cs="Arial"/>
          <w:sz w:val="20"/>
          <w:szCs w:val="20"/>
        </w:rPr>
        <w:t>e</w:t>
      </w:r>
      <w:r w:rsidR="006B005D" w:rsidRPr="006B005D">
        <w:rPr>
          <w:rFonts w:ascii="Arial" w:hAnsi="Arial" w:cs="Arial"/>
          <w:sz w:val="20"/>
          <w:szCs w:val="20"/>
        </w:rPr>
        <w:t xml:space="preserve"> zm.</w:t>
      </w:r>
      <w:bookmarkEnd w:id="6"/>
      <w:r w:rsidR="006B005D" w:rsidRPr="006B005D">
        <w:rPr>
          <w:rFonts w:ascii="Arial" w:hAnsi="Arial" w:cs="Arial"/>
          <w:sz w:val="20"/>
          <w:szCs w:val="20"/>
        </w:rPr>
        <w:t xml:space="preserve">) </w:t>
      </w:r>
      <w:r w:rsidRPr="002A4AA8">
        <w:rPr>
          <w:rFonts w:ascii="Arial" w:hAnsi="Arial" w:cs="Arial"/>
          <w:sz w:val="20"/>
          <w:szCs w:val="20"/>
        </w:rPr>
        <w:t xml:space="preserve"> – zwana dalej UFP;</w:t>
      </w:r>
    </w:p>
    <w:p w14:paraId="23F28EB7" w14:textId="36FAA437"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29 września 1994 r. o rachunkowości </w:t>
      </w:r>
      <w:r w:rsidR="006B005D" w:rsidRPr="006B005D">
        <w:rPr>
          <w:rFonts w:ascii="Arial" w:hAnsi="Arial" w:cs="Arial"/>
          <w:sz w:val="20"/>
          <w:szCs w:val="20"/>
        </w:rPr>
        <w:t>(Dz. U. z 202</w:t>
      </w:r>
      <w:r w:rsidR="00E17CF2">
        <w:rPr>
          <w:rFonts w:ascii="Arial" w:hAnsi="Arial" w:cs="Arial"/>
          <w:sz w:val="20"/>
          <w:szCs w:val="20"/>
        </w:rPr>
        <w:t>3</w:t>
      </w:r>
      <w:r w:rsidR="006B005D" w:rsidRPr="006B005D">
        <w:rPr>
          <w:rFonts w:ascii="Arial" w:hAnsi="Arial" w:cs="Arial"/>
          <w:sz w:val="20"/>
          <w:szCs w:val="20"/>
        </w:rPr>
        <w:t xml:space="preserve"> r. poz. </w:t>
      </w:r>
      <w:r w:rsidR="00E17CF2">
        <w:rPr>
          <w:rFonts w:ascii="Arial" w:hAnsi="Arial" w:cs="Arial"/>
          <w:sz w:val="20"/>
          <w:szCs w:val="20"/>
        </w:rPr>
        <w:t>120</w:t>
      </w:r>
      <w:r w:rsidR="006B005D" w:rsidRPr="006B005D">
        <w:rPr>
          <w:rFonts w:ascii="Arial" w:hAnsi="Arial" w:cs="Arial"/>
          <w:sz w:val="20"/>
          <w:szCs w:val="20"/>
        </w:rPr>
        <w:t xml:space="preserve"> z</w:t>
      </w:r>
      <w:r w:rsidR="006C2DA0">
        <w:rPr>
          <w:rFonts w:ascii="Arial" w:hAnsi="Arial" w:cs="Arial"/>
          <w:sz w:val="20"/>
          <w:szCs w:val="20"/>
        </w:rPr>
        <w:t>e</w:t>
      </w:r>
      <w:r w:rsidR="006B005D" w:rsidRPr="006B005D">
        <w:rPr>
          <w:rFonts w:ascii="Arial" w:hAnsi="Arial" w:cs="Arial"/>
          <w:sz w:val="20"/>
          <w:szCs w:val="20"/>
        </w:rPr>
        <w:t xml:space="preserve"> zm.)</w:t>
      </w:r>
      <w:r w:rsidRPr="002A4AA8">
        <w:rPr>
          <w:rFonts w:ascii="Arial" w:hAnsi="Arial" w:cs="Arial"/>
          <w:sz w:val="20"/>
          <w:szCs w:val="20"/>
        </w:rPr>
        <w:t>;</w:t>
      </w:r>
    </w:p>
    <w:p w14:paraId="2B59D4E7" w14:textId="499CA80F" w:rsidR="00D139F8" w:rsidRPr="0075143A" w:rsidRDefault="00D139F8" w:rsidP="009D3F46">
      <w:pPr>
        <w:numPr>
          <w:ilvl w:val="0"/>
          <w:numId w:val="35"/>
        </w:numPr>
        <w:spacing w:before="120" w:after="60"/>
        <w:ind w:left="357" w:hanging="357"/>
        <w:jc w:val="both"/>
        <w:rPr>
          <w:rFonts w:ascii="Arial" w:hAnsi="Arial" w:cs="Arial"/>
          <w:sz w:val="20"/>
          <w:szCs w:val="20"/>
        </w:rPr>
      </w:pPr>
      <w:r w:rsidRPr="0075143A">
        <w:rPr>
          <w:rFonts w:ascii="Arial" w:hAnsi="Arial" w:cs="Arial"/>
          <w:sz w:val="20"/>
          <w:szCs w:val="20"/>
        </w:rPr>
        <w:t xml:space="preserve">Ustawy z dnia </w:t>
      </w:r>
      <w:r w:rsidR="00812013" w:rsidRPr="0075143A">
        <w:rPr>
          <w:rFonts w:ascii="Arial" w:hAnsi="Arial" w:cs="Arial"/>
          <w:sz w:val="20"/>
          <w:szCs w:val="20"/>
        </w:rPr>
        <w:t xml:space="preserve">11 września 2019 </w:t>
      </w:r>
      <w:r w:rsidRPr="0075143A">
        <w:rPr>
          <w:rFonts w:ascii="Arial" w:hAnsi="Arial" w:cs="Arial"/>
          <w:sz w:val="20"/>
          <w:szCs w:val="20"/>
        </w:rPr>
        <w:t xml:space="preserve">r. - Prawo zamówień publicznych </w:t>
      </w:r>
      <w:r w:rsidR="006B005D" w:rsidRPr="006B005D">
        <w:rPr>
          <w:rFonts w:ascii="Arial" w:hAnsi="Arial" w:cs="Arial"/>
          <w:sz w:val="20"/>
          <w:szCs w:val="20"/>
        </w:rPr>
        <w:t xml:space="preserve">(Dz. U. z </w:t>
      </w:r>
      <w:r w:rsidR="007E2EFA" w:rsidRPr="006B005D">
        <w:rPr>
          <w:rFonts w:ascii="Arial" w:hAnsi="Arial" w:cs="Arial"/>
          <w:sz w:val="20"/>
          <w:szCs w:val="20"/>
        </w:rPr>
        <w:t>202</w:t>
      </w:r>
      <w:r w:rsidR="007E2EFA">
        <w:rPr>
          <w:rFonts w:ascii="Arial" w:hAnsi="Arial" w:cs="Arial"/>
          <w:sz w:val="20"/>
          <w:szCs w:val="20"/>
        </w:rPr>
        <w:t xml:space="preserve">4 </w:t>
      </w:r>
      <w:r w:rsidR="009F0687" w:rsidRPr="006B005D">
        <w:rPr>
          <w:rFonts w:ascii="Arial" w:hAnsi="Arial" w:cs="Arial"/>
          <w:sz w:val="20"/>
          <w:szCs w:val="20"/>
        </w:rPr>
        <w:t>r</w:t>
      </w:r>
      <w:r w:rsidR="006B005D" w:rsidRPr="006B005D">
        <w:rPr>
          <w:rFonts w:ascii="Arial" w:hAnsi="Arial" w:cs="Arial"/>
          <w:sz w:val="20"/>
          <w:szCs w:val="20"/>
        </w:rPr>
        <w:t xml:space="preserve">. poz. </w:t>
      </w:r>
      <w:r w:rsidR="007E2EFA">
        <w:rPr>
          <w:rFonts w:ascii="Arial" w:hAnsi="Arial" w:cs="Arial"/>
          <w:sz w:val="20"/>
          <w:szCs w:val="20"/>
        </w:rPr>
        <w:t>1320</w:t>
      </w:r>
      <w:r w:rsidR="007E2EFA" w:rsidRPr="006B005D">
        <w:rPr>
          <w:rFonts w:ascii="Arial" w:hAnsi="Arial" w:cs="Arial"/>
          <w:sz w:val="20"/>
          <w:szCs w:val="20"/>
        </w:rPr>
        <w:t xml:space="preserve"> </w:t>
      </w:r>
      <w:r w:rsidR="006B005D" w:rsidRPr="006B005D">
        <w:rPr>
          <w:rFonts w:ascii="Arial" w:hAnsi="Arial" w:cs="Arial"/>
          <w:sz w:val="20"/>
          <w:szCs w:val="20"/>
        </w:rPr>
        <w:t>z</w:t>
      </w:r>
      <w:r w:rsidR="006C2DA0">
        <w:rPr>
          <w:rFonts w:ascii="Arial" w:hAnsi="Arial" w:cs="Arial"/>
          <w:sz w:val="20"/>
          <w:szCs w:val="20"/>
        </w:rPr>
        <w:t>e</w:t>
      </w:r>
      <w:r w:rsidR="006B005D" w:rsidRPr="006B005D">
        <w:rPr>
          <w:rFonts w:ascii="Arial" w:hAnsi="Arial" w:cs="Arial"/>
          <w:sz w:val="20"/>
          <w:szCs w:val="20"/>
        </w:rPr>
        <w:t xml:space="preserve"> zm.)</w:t>
      </w:r>
      <w:r w:rsidRPr="0075143A">
        <w:rPr>
          <w:rFonts w:ascii="Arial" w:hAnsi="Arial" w:cs="Arial"/>
          <w:sz w:val="20"/>
          <w:szCs w:val="20"/>
        </w:rPr>
        <w:t>;</w:t>
      </w:r>
    </w:p>
    <w:p w14:paraId="30497444" w14:textId="66D27E99"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Ustaw</w:t>
      </w:r>
      <w:r w:rsidR="00151B84" w:rsidRPr="002A4AA8">
        <w:rPr>
          <w:rFonts w:ascii="Arial" w:hAnsi="Arial" w:cs="Arial"/>
          <w:sz w:val="20"/>
          <w:szCs w:val="20"/>
        </w:rPr>
        <w:t>y</w:t>
      </w:r>
      <w:r w:rsidRPr="002A4AA8">
        <w:rPr>
          <w:rFonts w:ascii="Arial" w:hAnsi="Arial" w:cs="Arial"/>
          <w:sz w:val="20"/>
          <w:szCs w:val="20"/>
        </w:rPr>
        <w:t xml:space="preserve"> z dnia 29 sierpnia 1997 r.  Ordynacja podatkowa </w:t>
      </w:r>
      <w:r w:rsidR="006B005D" w:rsidRPr="006B005D">
        <w:rPr>
          <w:rFonts w:ascii="Arial" w:hAnsi="Arial" w:cs="Arial"/>
          <w:sz w:val="20"/>
          <w:szCs w:val="20"/>
        </w:rPr>
        <w:t xml:space="preserve">(Dz. U. z </w:t>
      </w:r>
      <w:r w:rsidR="00406F88" w:rsidRPr="006B005D">
        <w:rPr>
          <w:rFonts w:ascii="Arial" w:hAnsi="Arial" w:cs="Arial"/>
          <w:sz w:val="20"/>
          <w:szCs w:val="20"/>
        </w:rPr>
        <w:t>202</w:t>
      </w:r>
      <w:r w:rsidR="00406F88">
        <w:rPr>
          <w:rFonts w:ascii="Arial" w:hAnsi="Arial" w:cs="Arial"/>
          <w:sz w:val="20"/>
          <w:szCs w:val="20"/>
        </w:rPr>
        <w:t>5</w:t>
      </w:r>
      <w:r w:rsidR="00406F88" w:rsidRPr="006B005D">
        <w:rPr>
          <w:rFonts w:ascii="Arial" w:hAnsi="Arial" w:cs="Arial"/>
          <w:sz w:val="20"/>
          <w:szCs w:val="20"/>
        </w:rPr>
        <w:t xml:space="preserve"> </w:t>
      </w:r>
      <w:r w:rsidR="006B005D" w:rsidRPr="006B005D">
        <w:rPr>
          <w:rFonts w:ascii="Arial" w:hAnsi="Arial" w:cs="Arial"/>
          <w:sz w:val="20"/>
          <w:szCs w:val="20"/>
        </w:rPr>
        <w:t xml:space="preserve">r. poz. </w:t>
      </w:r>
      <w:r w:rsidR="00406F88">
        <w:rPr>
          <w:rFonts w:ascii="Arial" w:hAnsi="Arial" w:cs="Arial"/>
          <w:sz w:val="20"/>
          <w:szCs w:val="20"/>
        </w:rPr>
        <w:t>111</w:t>
      </w:r>
      <w:r w:rsidR="00406F88" w:rsidRPr="006B005D">
        <w:rPr>
          <w:rFonts w:ascii="Arial" w:hAnsi="Arial" w:cs="Arial"/>
          <w:sz w:val="20"/>
          <w:szCs w:val="20"/>
        </w:rPr>
        <w:t xml:space="preserve"> </w:t>
      </w:r>
      <w:r w:rsidR="006B005D" w:rsidRPr="006B005D">
        <w:rPr>
          <w:rFonts w:ascii="Arial" w:hAnsi="Arial" w:cs="Arial"/>
          <w:sz w:val="20"/>
          <w:szCs w:val="20"/>
        </w:rPr>
        <w:t>z</w:t>
      </w:r>
      <w:r w:rsidR="006C2DA0">
        <w:rPr>
          <w:rFonts w:ascii="Arial" w:hAnsi="Arial" w:cs="Arial"/>
          <w:sz w:val="20"/>
          <w:szCs w:val="20"/>
        </w:rPr>
        <w:t>e</w:t>
      </w:r>
      <w:r w:rsidR="006B005D" w:rsidRPr="006B005D">
        <w:rPr>
          <w:rFonts w:ascii="Arial" w:hAnsi="Arial" w:cs="Arial"/>
          <w:sz w:val="20"/>
          <w:szCs w:val="20"/>
        </w:rPr>
        <w:t xml:space="preserve"> zm.)</w:t>
      </w:r>
      <w:r w:rsidRPr="002A4AA8">
        <w:rPr>
          <w:rFonts w:ascii="Arial" w:hAnsi="Arial" w:cs="Arial"/>
          <w:sz w:val="20"/>
          <w:szCs w:val="20"/>
        </w:rPr>
        <w:t>;</w:t>
      </w:r>
    </w:p>
    <w:p w14:paraId="0CFE2016" w14:textId="68932A45" w:rsidR="00D139F8" w:rsidRPr="006B005D"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30 kwietnia 2004 r. o postępowaniu w sprawach dotyczących pomocy publicznej </w:t>
      </w:r>
      <w:r w:rsidR="006B005D" w:rsidRPr="006B005D">
        <w:rPr>
          <w:rFonts w:ascii="Arial" w:hAnsi="Arial" w:cs="Arial"/>
          <w:sz w:val="20"/>
          <w:szCs w:val="20"/>
        </w:rPr>
        <w:t xml:space="preserve">(Dz. U. z </w:t>
      </w:r>
      <w:r w:rsidR="00406F88" w:rsidRPr="006B005D">
        <w:rPr>
          <w:rFonts w:ascii="Arial" w:hAnsi="Arial" w:cs="Arial"/>
          <w:sz w:val="20"/>
          <w:szCs w:val="20"/>
        </w:rPr>
        <w:t>202</w:t>
      </w:r>
      <w:r w:rsidR="00406F88">
        <w:rPr>
          <w:rFonts w:ascii="Arial" w:hAnsi="Arial" w:cs="Arial"/>
          <w:sz w:val="20"/>
          <w:szCs w:val="20"/>
        </w:rPr>
        <w:t>5</w:t>
      </w:r>
      <w:r w:rsidR="00406F88" w:rsidRPr="006B005D">
        <w:rPr>
          <w:rFonts w:ascii="Arial" w:hAnsi="Arial" w:cs="Arial"/>
          <w:sz w:val="20"/>
          <w:szCs w:val="20"/>
        </w:rPr>
        <w:t xml:space="preserve"> </w:t>
      </w:r>
      <w:r w:rsidR="006B005D" w:rsidRPr="006B005D">
        <w:rPr>
          <w:rFonts w:ascii="Arial" w:hAnsi="Arial" w:cs="Arial"/>
          <w:sz w:val="20"/>
          <w:szCs w:val="20"/>
        </w:rPr>
        <w:t xml:space="preserve">r. poz. </w:t>
      </w:r>
      <w:r w:rsidR="00406F88">
        <w:rPr>
          <w:rFonts w:ascii="Arial" w:hAnsi="Arial" w:cs="Arial"/>
          <w:sz w:val="20"/>
          <w:szCs w:val="20"/>
        </w:rPr>
        <w:t>468</w:t>
      </w:r>
      <w:r w:rsidRPr="006B005D">
        <w:rPr>
          <w:rFonts w:ascii="Arial" w:hAnsi="Arial" w:cs="Arial"/>
          <w:sz w:val="20"/>
          <w:szCs w:val="20"/>
        </w:rPr>
        <w:t>);</w:t>
      </w:r>
    </w:p>
    <w:p w14:paraId="0C219522" w14:textId="70C976CD"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5 czerwca 1998 r. o samorządzie województwa </w:t>
      </w:r>
      <w:r w:rsidR="006B005D" w:rsidRPr="006B005D">
        <w:rPr>
          <w:rFonts w:ascii="Arial" w:hAnsi="Arial" w:cs="Arial"/>
          <w:sz w:val="20"/>
          <w:szCs w:val="20"/>
        </w:rPr>
        <w:t xml:space="preserve">(Dz. U. z </w:t>
      </w:r>
      <w:r w:rsidR="00DE2DB7" w:rsidRPr="006B005D">
        <w:rPr>
          <w:rFonts w:ascii="Arial" w:hAnsi="Arial" w:cs="Arial"/>
          <w:sz w:val="20"/>
          <w:szCs w:val="20"/>
        </w:rPr>
        <w:t>202</w:t>
      </w:r>
      <w:r w:rsidR="00DE2DB7">
        <w:rPr>
          <w:rFonts w:ascii="Arial" w:hAnsi="Arial" w:cs="Arial"/>
          <w:sz w:val="20"/>
          <w:szCs w:val="20"/>
        </w:rPr>
        <w:t>4</w:t>
      </w:r>
      <w:r w:rsidR="00DE2DB7" w:rsidRPr="006B005D">
        <w:rPr>
          <w:rFonts w:ascii="Arial" w:hAnsi="Arial" w:cs="Arial"/>
          <w:sz w:val="20"/>
          <w:szCs w:val="20"/>
        </w:rPr>
        <w:t xml:space="preserve"> </w:t>
      </w:r>
      <w:r w:rsidR="006B005D" w:rsidRPr="006B005D">
        <w:rPr>
          <w:rFonts w:ascii="Arial" w:hAnsi="Arial" w:cs="Arial"/>
          <w:sz w:val="20"/>
          <w:szCs w:val="20"/>
        </w:rPr>
        <w:t xml:space="preserve">r. poz. </w:t>
      </w:r>
      <w:r w:rsidR="00DE2DB7">
        <w:rPr>
          <w:rFonts w:ascii="Arial" w:hAnsi="Arial" w:cs="Arial"/>
          <w:sz w:val="20"/>
          <w:szCs w:val="20"/>
        </w:rPr>
        <w:t xml:space="preserve">566 </w:t>
      </w:r>
      <w:r w:rsidR="00493BAB">
        <w:rPr>
          <w:rFonts w:ascii="Arial" w:hAnsi="Arial" w:cs="Arial"/>
          <w:sz w:val="20"/>
          <w:szCs w:val="20"/>
        </w:rPr>
        <w:t>z</w:t>
      </w:r>
      <w:r w:rsidR="006C2DA0">
        <w:rPr>
          <w:rFonts w:ascii="Arial" w:hAnsi="Arial" w:cs="Arial"/>
          <w:sz w:val="20"/>
          <w:szCs w:val="20"/>
        </w:rPr>
        <w:t>e</w:t>
      </w:r>
      <w:r w:rsidR="00493BAB">
        <w:rPr>
          <w:rFonts w:ascii="Arial" w:hAnsi="Arial" w:cs="Arial"/>
          <w:sz w:val="20"/>
          <w:szCs w:val="20"/>
        </w:rPr>
        <w:t xml:space="preserve"> zm.</w:t>
      </w:r>
      <w:r w:rsidRPr="002A4AA8">
        <w:rPr>
          <w:rFonts w:ascii="Arial" w:hAnsi="Arial" w:cs="Arial"/>
          <w:sz w:val="20"/>
          <w:szCs w:val="20"/>
        </w:rPr>
        <w:t>);</w:t>
      </w:r>
    </w:p>
    <w:p w14:paraId="673F8E9D" w14:textId="7BDF793A" w:rsidR="00D139F8" w:rsidRPr="00B06F0F" w:rsidRDefault="009F0687" w:rsidP="009D3F46">
      <w:pPr>
        <w:numPr>
          <w:ilvl w:val="0"/>
          <w:numId w:val="35"/>
        </w:numPr>
        <w:spacing w:before="120" w:after="60"/>
        <w:ind w:left="357" w:hanging="357"/>
        <w:rPr>
          <w:rFonts w:ascii="Arial" w:hAnsi="Arial" w:cs="Arial"/>
          <w:sz w:val="20"/>
          <w:szCs w:val="20"/>
        </w:rPr>
      </w:pPr>
      <w:r w:rsidRPr="00C763BB">
        <w:rPr>
          <w:rFonts w:ascii="Arial" w:hAnsi="Arial" w:cs="Arial"/>
          <w:bCs/>
          <w:sz w:val="20"/>
          <w:szCs w:val="20"/>
        </w:rPr>
        <w:t>Rozporządzeni</w:t>
      </w:r>
      <w:r>
        <w:rPr>
          <w:rFonts w:ascii="Arial" w:hAnsi="Arial" w:cs="Arial"/>
          <w:bCs/>
          <w:sz w:val="20"/>
          <w:szCs w:val="20"/>
        </w:rPr>
        <w:t>a</w:t>
      </w:r>
      <w:r w:rsidRPr="00C763BB">
        <w:rPr>
          <w:rFonts w:ascii="Arial" w:hAnsi="Arial" w:cs="Arial"/>
          <w:bCs/>
          <w:sz w:val="20"/>
          <w:szCs w:val="20"/>
        </w:rPr>
        <w:t xml:space="preserve"> </w:t>
      </w:r>
      <w:r w:rsidR="00F132F8" w:rsidRPr="00C763BB">
        <w:rPr>
          <w:rFonts w:ascii="Arial" w:hAnsi="Arial" w:cs="Arial"/>
          <w:bCs/>
          <w:sz w:val="20"/>
          <w:szCs w:val="20"/>
        </w:rPr>
        <w:t>Ministra Funduszy i Polityki Regionalnej z dnia 21 września 2022 r. w sprawie zaliczek w ramach programów finansowanych z udziałem środków europejskich (Dz.U. z 2022 r. poz. 2055 z</w:t>
      </w:r>
      <w:r w:rsidR="006C2DA0">
        <w:rPr>
          <w:rFonts w:ascii="Arial" w:hAnsi="Arial" w:cs="Arial"/>
          <w:bCs/>
          <w:sz w:val="20"/>
          <w:szCs w:val="20"/>
        </w:rPr>
        <w:t xml:space="preserve">e </w:t>
      </w:r>
      <w:r w:rsidR="00F132F8" w:rsidRPr="00C763BB">
        <w:rPr>
          <w:rFonts w:ascii="Arial" w:hAnsi="Arial" w:cs="Arial"/>
          <w:bCs/>
          <w:sz w:val="20"/>
          <w:szCs w:val="20"/>
        </w:rPr>
        <w:t>zm)</w:t>
      </w:r>
      <w:r w:rsidR="00B06F0F">
        <w:rPr>
          <w:rFonts w:ascii="Arial" w:hAnsi="Arial" w:cs="Arial"/>
          <w:bCs/>
          <w:sz w:val="20"/>
          <w:szCs w:val="20"/>
        </w:rPr>
        <w:t>;</w:t>
      </w:r>
      <w:r w:rsidR="00C169C8" w:rsidRPr="002A4AA8">
        <w:rPr>
          <w:rFonts w:ascii="Arial" w:hAnsi="Arial" w:cs="Arial"/>
          <w:sz w:val="20"/>
          <w:szCs w:val="20"/>
        </w:rPr>
        <w:t xml:space="preserve"> </w:t>
      </w:r>
    </w:p>
    <w:p w14:paraId="0C4F0FE7" w14:textId="3E81E1CE" w:rsidR="00D139F8" w:rsidRPr="002A4AA8" w:rsidRDefault="0083487F" w:rsidP="009D3F46">
      <w:pPr>
        <w:numPr>
          <w:ilvl w:val="0"/>
          <w:numId w:val="35"/>
        </w:numPr>
        <w:spacing w:before="120" w:after="60"/>
        <w:ind w:left="357" w:hanging="357"/>
        <w:jc w:val="both"/>
        <w:rPr>
          <w:rFonts w:ascii="Arial" w:hAnsi="Arial" w:cs="Arial"/>
          <w:sz w:val="20"/>
          <w:szCs w:val="20"/>
        </w:rPr>
      </w:pPr>
      <w:r w:rsidRPr="0083487F">
        <w:rPr>
          <w:rFonts w:ascii="Arial" w:hAnsi="Arial" w:cs="Arial"/>
          <w:sz w:val="20"/>
          <w:szCs w:val="20"/>
        </w:rPr>
        <w:t>Programu Fundusze Europejskie dla Pomorza Zachodniego 2021-2027</w:t>
      </w:r>
      <w:r w:rsidR="00B06F0F">
        <w:rPr>
          <w:rFonts w:ascii="Arial" w:hAnsi="Arial" w:cs="Arial"/>
          <w:sz w:val="20"/>
          <w:szCs w:val="20"/>
        </w:rPr>
        <w:t xml:space="preserve"> </w:t>
      </w:r>
      <w:r w:rsidR="00D139F8" w:rsidRPr="002A4AA8">
        <w:rPr>
          <w:rFonts w:ascii="Arial" w:hAnsi="Arial" w:cs="Arial"/>
          <w:sz w:val="20"/>
          <w:szCs w:val="20"/>
        </w:rPr>
        <w:t xml:space="preserve">przyjętego uchwałą Zarządu Województwa Zachodniopomorskiego </w:t>
      </w:r>
      <w:r w:rsidR="00074C0F" w:rsidRPr="00074C0F">
        <w:rPr>
          <w:rFonts w:ascii="Arial" w:hAnsi="Arial" w:cs="Arial"/>
          <w:sz w:val="20"/>
          <w:szCs w:val="20"/>
        </w:rPr>
        <w:t xml:space="preserve">nr 1661/22 z dnia 24 października 2022 r. </w:t>
      </w:r>
      <w:r>
        <w:rPr>
          <w:rFonts w:ascii="Arial" w:hAnsi="Arial" w:cs="Arial"/>
          <w:sz w:val="20"/>
          <w:szCs w:val="20"/>
        </w:rPr>
        <w:t xml:space="preserve"> </w:t>
      </w:r>
      <w:r w:rsidR="00D139F8" w:rsidRPr="002A4AA8">
        <w:rPr>
          <w:rFonts w:ascii="Arial" w:hAnsi="Arial" w:cs="Arial"/>
          <w:sz w:val="20"/>
          <w:szCs w:val="20"/>
        </w:rPr>
        <w:t>i zatwierdzonego decyzją Komisji Europejskiej nr</w:t>
      </w:r>
      <w:r w:rsidR="00634A99">
        <w:rPr>
          <w:rFonts w:ascii="Arial" w:hAnsi="Arial" w:cs="Arial"/>
          <w:sz w:val="20"/>
          <w:szCs w:val="20"/>
        </w:rPr>
        <w:t xml:space="preserve"> </w:t>
      </w:r>
      <w:r w:rsidR="00634A99" w:rsidRPr="00634A99">
        <w:rPr>
          <w:rFonts w:ascii="Arial" w:hAnsi="Arial" w:cs="Arial"/>
          <w:sz w:val="20"/>
          <w:szCs w:val="20"/>
        </w:rPr>
        <w:t>CCI 2021PL16FFPR016</w:t>
      </w:r>
      <w:r w:rsidR="00634A99">
        <w:rPr>
          <w:rFonts w:ascii="Arial" w:hAnsi="Arial" w:cs="Arial"/>
          <w:sz w:val="20"/>
          <w:szCs w:val="20"/>
        </w:rPr>
        <w:t xml:space="preserve"> z dnia </w:t>
      </w:r>
      <w:r w:rsidR="00074C0F" w:rsidRPr="00074C0F">
        <w:rPr>
          <w:rFonts w:ascii="Arial" w:hAnsi="Arial" w:cs="Arial"/>
          <w:sz w:val="20"/>
          <w:szCs w:val="20"/>
        </w:rPr>
        <w:t>7</w:t>
      </w:r>
      <w:r w:rsidR="00074C0F">
        <w:rPr>
          <w:rFonts w:ascii="Arial" w:hAnsi="Arial" w:cs="Arial"/>
          <w:sz w:val="20"/>
          <w:szCs w:val="20"/>
        </w:rPr>
        <w:t xml:space="preserve"> grudnia </w:t>
      </w:r>
      <w:r w:rsidR="00074C0F" w:rsidRPr="00074C0F">
        <w:rPr>
          <w:rFonts w:ascii="Arial" w:hAnsi="Arial" w:cs="Arial"/>
          <w:sz w:val="20"/>
          <w:szCs w:val="20"/>
        </w:rPr>
        <w:t>2022 r.</w:t>
      </w:r>
    </w:p>
    <w:p w14:paraId="5021D5DA" w14:textId="473A8F7F" w:rsidR="00422503" w:rsidRPr="002A4AA8" w:rsidRDefault="00422503" w:rsidP="009D3F46">
      <w:pPr>
        <w:numPr>
          <w:ilvl w:val="0"/>
          <w:numId w:val="35"/>
        </w:numPr>
        <w:spacing w:before="120" w:after="60"/>
        <w:jc w:val="both"/>
        <w:rPr>
          <w:rFonts w:ascii="Arial" w:hAnsi="Arial" w:cs="Arial"/>
          <w:sz w:val="20"/>
          <w:szCs w:val="20"/>
        </w:rPr>
      </w:pPr>
      <w:r w:rsidRPr="002A4AA8">
        <w:rPr>
          <w:rFonts w:ascii="Arial" w:hAnsi="Arial" w:cs="Arial"/>
          <w:sz w:val="20"/>
          <w:szCs w:val="20"/>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A11255" w:rsidRPr="002A4AA8">
        <w:rPr>
          <w:rFonts w:ascii="Arial" w:hAnsi="Arial" w:cs="Arial"/>
          <w:sz w:val="20"/>
          <w:szCs w:val="20"/>
        </w:rPr>
        <w:t>Dz. Urz. UE L 119 z 2016 r., str. 1</w:t>
      </w:r>
      <w:r w:rsidRPr="002A4AA8">
        <w:rPr>
          <w:rFonts w:ascii="Arial" w:hAnsi="Arial" w:cs="Arial"/>
          <w:sz w:val="20"/>
          <w:szCs w:val="20"/>
        </w:rPr>
        <w:t>)</w:t>
      </w:r>
      <w:r w:rsidR="006C2DA0" w:rsidRPr="006C2DA0">
        <w:t xml:space="preserve"> </w:t>
      </w:r>
      <w:r w:rsidR="006C2DA0" w:rsidRPr="006C2DA0">
        <w:rPr>
          <w:rFonts w:ascii="Arial" w:hAnsi="Arial" w:cs="Arial"/>
          <w:sz w:val="20"/>
          <w:szCs w:val="20"/>
        </w:rPr>
        <w:t>zwanym dalej RODO</w:t>
      </w:r>
      <w:r w:rsidRPr="002A4AA8">
        <w:rPr>
          <w:rFonts w:ascii="Arial" w:hAnsi="Arial" w:cs="Arial"/>
          <w:sz w:val="20"/>
          <w:szCs w:val="20"/>
        </w:rPr>
        <w:t>;</w:t>
      </w:r>
    </w:p>
    <w:p w14:paraId="3D15EA3B" w14:textId="0028C7E1" w:rsidR="00422503" w:rsidRPr="002A4AA8" w:rsidRDefault="00422503" w:rsidP="009D3F46">
      <w:pPr>
        <w:numPr>
          <w:ilvl w:val="0"/>
          <w:numId w:val="35"/>
        </w:numPr>
        <w:spacing w:before="120" w:after="60"/>
        <w:jc w:val="both"/>
        <w:rPr>
          <w:rFonts w:ascii="Arial" w:hAnsi="Arial" w:cs="Arial"/>
          <w:sz w:val="20"/>
          <w:szCs w:val="20"/>
        </w:rPr>
      </w:pPr>
      <w:r w:rsidRPr="002A4AA8">
        <w:rPr>
          <w:rFonts w:ascii="Arial" w:hAnsi="Arial" w:cs="Arial"/>
          <w:sz w:val="20"/>
          <w:szCs w:val="20"/>
        </w:rPr>
        <w:t>Ustawy z dnia 10 maja 2018 r. o ochronie danych osobowych (</w:t>
      </w:r>
      <w:r w:rsidR="00147143" w:rsidRPr="00147143">
        <w:rPr>
          <w:rFonts w:ascii="Arial" w:hAnsi="Arial" w:cs="Arial"/>
          <w:sz w:val="20"/>
          <w:szCs w:val="20"/>
        </w:rPr>
        <w:t>Dz. U z 20</w:t>
      </w:r>
      <w:r w:rsidR="00272A6B">
        <w:rPr>
          <w:rFonts w:ascii="Arial" w:hAnsi="Arial" w:cs="Arial"/>
          <w:sz w:val="20"/>
          <w:szCs w:val="20"/>
        </w:rPr>
        <w:t>19</w:t>
      </w:r>
      <w:r w:rsidR="00147143" w:rsidRPr="00147143">
        <w:rPr>
          <w:rFonts w:ascii="Arial" w:hAnsi="Arial" w:cs="Arial"/>
          <w:sz w:val="20"/>
          <w:szCs w:val="20"/>
        </w:rPr>
        <w:t xml:space="preserve"> r. poz. </w:t>
      </w:r>
      <w:r w:rsidR="00272A6B">
        <w:rPr>
          <w:rFonts w:ascii="Arial" w:hAnsi="Arial" w:cs="Arial"/>
          <w:sz w:val="20"/>
          <w:szCs w:val="20"/>
        </w:rPr>
        <w:t>1781</w:t>
      </w:r>
      <w:r w:rsidR="00095756">
        <w:rPr>
          <w:rFonts w:ascii="Arial" w:hAnsi="Arial" w:cs="Arial"/>
          <w:sz w:val="20"/>
          <w:szCs w:val="20"/>
        </w:rPr>
        <w:t xml:space="preserve"> </w:t>
      </w:r>
      <w:r w:rsidRPr="002A4AA8">
        <w:rPr>
          <w:rFonts w:ascii="Arial" w:hAnsi="Arial" w:cs="Arial"/>
          <w:sz w:val="20"/>
          <w:szCs w:val="20"/>
        </w:rPr>
        <w:t>);</w:t>
      </w:r>
    </w:p>
    <w:p w14:paraId="0CC7B1B4" w14:textId="32A25A24" w:rsidR="009D490C" w:rsidRDefault="009D490C" w:rsidP="00350F7A">
      <w:pPr>
        <w:pStyle w:val="Tekstpodstawowy"/>
        <w:spacing w:after="60"/>
        <w:rPr>
          <w:rFonts w:ascii="Arial" w:hAnsi="Arial" w:cs="Arial"/>
          <w:b/>
          <w:sz w:val="20"/>
          <w:szCs w:val="20"/>
        </w:rPr>
      </w:pPr>
    </w:p>
    <w:p w14:paraId="63F8F8D1" w14:textId="77777777" w:rsidR="009D08AD" w:rsidRPr="002A4AA8" w:rsidRDefault="005A54ED" w:rsidP="00350F7A">
      <w:pPr>
        <w:pStyle w:val="Tekstpodstawowy"/>
        <w:spacing w:after="60"/>
        <w:rPr>
          <w:rFonts w:ascii="Arial" w:hAnsi="Arial" w:cs="Arial"/>
          <w:sz w:val="20"/>
          <w:szCs w:val="20"/>
        </w:rPr>
      </w:pPr>
      <w:r w:rsidRPr="002A4AA8">
        <w:rPr>
          <w:rFonts w:ascii="Arial" w:hAnsi="Arial" w:cs="Arial"/>
          <w:sz w:val="20"/>
          <w:szCs w:val="20"/>
        </w:rPr>
        <w:t>Strony umowy uzgadniają co następuje:</w:t>
      </w:r>
    </w:p>
    <w:p w14:paraId="616E4D21" w14:textId="77777777" w:rsidR="009D490C" w:rsidRPr="002A4AA8" w:rsidRDefault="009D490C" w:rsidP="00350F7A">
      <w:pPr>
        <w:pStyle w:val="xl33"/>
        <w:spacing w:before="0" w:after="60"/>
        <w:rPr>
          <w:rFonts w:ascii="Arial" w:hAnsi="Arial" w:cs="Arial"/>
          <w:szCs w:val="20"/>
        </w:rPr>
      </w:pPr>
      <w:r w:rsidRPr="002A4AA8">
        <w:rPr>
          <w:rFonts w:ascii="Arial" w:hAnsi="Arial" w:cs="Arial"/>
          <w:szCs w:val="20"/>
        </w:rPr>
        <w:t>§ 1.</w:t>
      </w:r>
    </w:p>
    <w:p w14:paraId="5F91D7B5" w14:textId="77777777" w:rsidR="009D490C" w:rsidRPr="002A4AA8" w:rsidRDefault="00ED10AC" w:rsidP="00ED10AC">
      <w:pPr>
        <w:pStyle w:val="Tekstpodstawowy"/>
        <w:spacing w:after="60"/>
        <w:ind w:left="426" w:hanging="426"/>
        <w:rPr>
          <w:rFonts w:ascii="Arial" w:hAnsi="Arial" w:cs="Arial"/>
          <w:sz w:val="20"/>
          <w:szCs w:val="20"/>
        </w:rPr>
      </w:pPr>
      <w:r w:rsidRPr="002A4AA8">
        <w:rPr>
          <w:rFonts w:ascii="Arial" w:hAnsi="Arial" w:cs="Arial"/>
          <w:sz w:val="20"/>
          <w:szCs w:val="20"/>
        </w:rPr>
        <w:t xml:space="preserve">1. </w:t>
      </w:r>
      <w:r w:rsidR="009D490C" w:rsidRPr="002A4AA8">
        <w:rPr>
          <w:rFonts w:ascii="Arial" w:hAnsi="Arial" w:cs="Arial"/>
          <w:sz w:val="20"/>
          <w:szCs w:val="20"/>
        </w:rPr>
        <w:t>Ilekroć w umowie jest mowa o:</w:t>
      </w:r>
    </w:p>
    <w:p w14:paraId="790D2A18" w14:textId="77777777" w:rsidR="00F928A6" w:rsidRDefault="00F928A6" w:rsidP="00F928A6">
      <w:pPr>
        <w:pStyle w:val="Akapitzlist"/>
        <w:numPr>
          <w:ilvl w:val="0"/>
          <w:numId w:val="6"/>
        </w:numPr>
        <w:spacing w:after="60"/>
        <w:jc w:val="both"/>
        <w:rPr>
          <w:rFonts w:ascii="Arial" w:hAnsi="Arial" w:cs="Arial"/>
          <w:sz w:val="20"/>
          <w:szCs w:val="20"/>
        </w:rPr>
      </w:pPr>
      <w:r w:rsidRPr="002A4AA8">
        <w:rPr>
          <w:rFonts w:ascii="Arial" w:hAnsi="Arial" w:cs="Arial"/>
          <w:sz w:val="20"/>
          <w:szCs w:val="20"/>
        </w:rPr>
        <w:t xml:space="preserve">„beneficjencie pomocy” należy przez to rozumieć Beneficjenta pomocy w rozumieniu </w:t>
      </w:r>
      <w:r w:rsidRPr="002A4AA8">
        <w:rPr>
          <w:rFonts w:ascii="Arial" w:hAnsi="Arial" w:cs="Arial"/>
          <w:sz w:val="20"/>
          <w:szCs w:val="20"/>
        </w:rPr>
        <w:br/>
        <w:t>art. 2 pkt 16 ustawy z dnia 30 kwietnia 2004 r. o postępowaniu w sprawach dotyczących pomocy publicznej</w:t>
      </w:r>
      <w:r w:rsidR="00BB3230" w:rsidRPr="002A4AA8">
        <w:rPr>
          <w:rFonts w:ascii="Arial" w:hAnsi="Arial" w:cs="Arial"/>
          <w:sz w:val="20"/>
          <w:szCs w:val="20"/>
        </w:rPr>
        <w:t>;</w:t>
      </w:r>
    </w:p>
    <w:p w14:paraId="0914D7C7" w14:textId="6336B386" w:rsidR="002E6AC5" w:rsidRDefault="002E6AC5" w:rsidP="00F928A6">
      <w:pPr>
        <w:pStyle w:val="Akapitzlist"/>
        <w:numPr>
          <w:ilvl w:val="0"/>
          <w:numId w:val="6"/>
        </w:numPr>
        <w:spacing w:after="60"/>
        <w:jc w:val="both"/>
        <w:rPr>
          <w:rFonts w:ascii="Arial" w:hAnsi="Arial" w:cs="Arial"/>
          <w:sz w:val="20"/>
          <w:szCs w:val="20"/>
        </w:rPr>
      </w:pPr>
      <w:r>
        <w:rPr>
          <w:rFonts w:ascii="Arial" w:hAnsi="Arial" w:cs="Arial"/>
          <w:sz w:val="20"/>
          <w:szCs w:val="20"/>
        </w:rPr>
        <w:lastRenderedPageBreak/>
        <w:t>„</w:t>
      </w:r>
      <w:r w:rsidRPr="002E6AC5">
        <w:rPr>
          <w:rFonts w:ascii="Arial" w:hAnsi="Arial" w:cs="Arial"/>
          <w:sz w:val="20"/>
          <w:szCs w:val="20"/>
        </w:rPr>
        <w:t>BK2021</w:t>
      </w:r>
      <w:r>
        <w:rPr>
          <w:rFonts w:ascii="Arial" w:hAnsi="Arial" w:cs="Arial"/>
          <w:sz w:val="20"/>
          <w:szCs w:val="20"/>
        </w:rPr>
        <w:t>”</w:t>
      </w:r>
      <w:r w:rsidRPr="002E6AC5">
        <w:rPr>
          <w:rFonts w:ascii="Arial" w:hAnsi="Arial" w:cs="Arial"/>
          <w:sz w:val="20"/>
          <w:szCs w:val="20"/>
        </w:rPr>
        <w:t xml:space="preserve"> Baza Konkurencyjności oznacza to aplikację wspierającą możliwość spełnienia przez </w:t>
      </w:r>
      <w:r w:rsidR="0074511E">
        <w:rPr>
          <w:rFonts w:ascii="Arial" w:hAnsi="Arial" w:cs="Arial"/>
          <w:sz w:val="20"/>
          <w:szCs w:val="20"/>
        </w:rPr>
        <w:t>B</w:t>
      </w:r>
      <w:r w:rsidRPr="002E6AC5">
        <w:rPr>
          <w:rFonts w:ascii="Arial" w:hAnsi="Arial" w:cs="Arial"/>
          <w:sz w:val="20"/>
          <w:szCs w:val="20"/>
        </w:rPr>
        <w:t>eneficjentów realizacji zasady konkurencyjności, rejestrację ogłoszeń oraz zbieranie ofert;</w:t>
      </w:r>
    </w:p>
    <w:p w14:paraId="4491F5D2" w14:textId="651EDB5C" w:rsidR="00936A0D" w:rsidRPr="00936A0D" w:rsidRDefault="00936A0D" w:rsidP="00936A0D">
      <w:pPr>
        <w:pStyle w:val="Akapitzlist"/>
        <w:numPr>
          <w:ilvl w:val="0"/>
          <w:numId w:val="6"/>
        </w:numPr>
        <w:rPr>
          <w:rFonts w:ascii="Arial" w:hAnsi="Arial" w:cs="Arial"/>
          <w:sz w:val="20"/>
          <w:szCs w:val="20"/>
        </w:rPr>
      </w:pPr>
      <w:r w:rsidRPr="00936A0D">
        <w:rPr>
          <w:rFonts w:ascii="Arial" w:hAnsi="Arial" w:cs="Arial"/>
          <w:sz w:val="20"/>
          <w:szCs w:val="20"/>
        </w:rPr>
        <w:t xml:space="preserve"> </w:t>
      </w:r>
      <w:r w:rsidR="009F0687">
        <w:rPr>
          <w:rFonts w:ascii="Arial" w:hAnsi="Arial" w:cs="Arial"/>
          <w:sz w:val="20"/>
          <w:szCs w:val="20"/>
        </w:rPr>
        <w:t>”b</w:t>
      </w:r>
      <w:r w:rsidRPr="00936A0D">
        <w:rPr>
          <w:rFonts w:ascii="Arial" w:hAnsi="Arial" w:cs="Arial"/>
          <w:sz w:val="20"/>
          <w:szCs w:val="20"/>
        </w:rPr>
        <w:t>udżecie środków europejskich</w:t>
      </w:r>
      <w:r w:rsidR="009F0687">
        <w:rPr>
          <w:rFonts w:ascii="Arial" w:hAnsi="Arial" w:cs="Arial"/>
          <w:sz w:val="20"/>
          <w:szCs w:val="20"/>
        </w:rPr>
        <w:t>”</w:t>
      </w:r>
      <w:r w:rsidRPr="00936A0D">
        <w:rPr>
          <w:rFonts w:ascii="Arial" w:hAnsi="Arial" w:cs="Arial"/>
          <w:sz w:val="20"/>
          <w:szCs w:val="20"/>
        </w:rPr>
        <w:t xml:space="preserve">  - należy przez to rozumieć budżet, o którym mowa w art. 117 UFP</w:t>
      </w:r>
      <w:r>
        <w:rPr>
          <w:rFonts w:ascii="Arial" w:hAnsi="Arial" w:cs="Arial"/>
          <w:sz w:val="20"/>
          <w:szCs w:val="20"/>
        </w:rPr>
        <w:t>;</w:t>
      </w:r>
    </w:p>
    <w:p w14:paraId="7FA6A6E9" w14:textId="77777777" w:rsidR="002518A3" w:rsidRDefault="002518A3" w:rsidP="00B06F0F">
      <w:pPr>
        <w:pStyle w:val="Akapitzlist"/>
        <w:numPr>
          <w:ilvl w:val="0"/>
          <w:numId w:val="6"/>
        </w:numPr>
        <w:jc w:val="both"/>
        <w:rPr>
          <w:rFonts w:ascii="Arial" w:hAnsi="Arial" w:cs="Arial"/>
          <w:sz w:val="20"/>
          <w:szCs w:val="20"/>
        </w:rPr>
      </w:pPr>
      <w:r>
        <w:rPr>
          <w:rFonts w:ascii="Arial" w:hAnsi="Arial" w:cs="Arial"/>
          <w:sz w:val="20"/>
          <w:szCs w:val="20"/>
        </w:rPr>
        <w:t xml:space="preserve">„cross-financingu” - </w:t>
      </w:r>
      <w:r w:rsidR="00FF6C0B" w:rsidRPr="00FF6C0B">
        <w:rPr>
          <w:rFonts w:ascii="Arial" w:hAnsi="Arial" w:cs="Arial"/>
          <w:sz w:val="20"/>
          <w:szCs w:val="20"/>
        </w:rPr>
        <w:t>zasada, o której mowa w art. 25 ust. 2 rozporządzenia</w:t>
      </w:r>
      <w:r w:rsidR="00FF6C0B">
        <w:rPr>
          <w:rFonts w:ascii="Arial" w:hAnsi="Arial" w:cs="Arial"/>
          <w:sz w:val="20"/>
          <w:szCs w:val="20"/>
        </w:rPr>
        <w:t xml:space="preserve"> </w:t>
      </w:r>
      <w:r w:rsidR="00FF6C0B" w:rsidRPr="00FF6C0B">
        <w:rPr>
          <w:rFonts w:ascii="Arial" w:hAnsi="Arial" w:cs="Arial"/>
          <w:sz w:val="20"/>
          <w:szCs w:val="20"/>
        </w:rPr>
        <w:t>ogólnego,</w:t>
      </w:r>
      <w:r w:rsidR="00FF6C0B">
        <w:rPr>
          <w:rFonts w:ascii="Arial" w:hAnsi="Arial" w:cs="Arial"/>
          <w:sz w:val="20"/>
          <w:szCs w:val="20"/>
        </w:rPr>
        <w:t xml:space="preserve"> </w:t>
      </w:r>
      <w:r w:rsidR="00FF6C0B" w:rsidRPr="00FF6C0B">
        <w:rPr>
          <w:rFonts w:ascii="Arial" w:hAnsi="Arial" w:cs="Arial"/>
          <w:sz w:val="20"/>
          <w:szCs w:val="20"/>
        </w:rPr>
        <w:t>polegająca</w:t>
      </w:r>
      <w:r w:rsidR="00FF6C0B">
        <w:rPr>
          <w:rFonts w:ascii="Arial" w:hAnsi="Arial" w:cs="Arial"/>
          <w:sz w:val="20"/>
          <w:szCs w:val="20"/>
        </w:rPr>
        <w:t xml:space="preserve"> </w:t>
      </w:r>
      <w:r w:rsidR="00FF6C0B" w:rsidRPr="00FF6C0B">
        <w:rPr>
          <w:rFonts w:ascii="Arial" w:hAnsi="Arial" w:cs="Arial"/>
          <w:sz w:val="20"/>
          <w:szCs w:val="20"/>
        </w:rPr>
        <w:t>na możliwości</w:t>
      </w:r>
      <w:r w:rsidR="00FF6C0B">
        <w:rPr>
          <w:rFonts w:ascii="Arial" w:hAnsi="Arial" w:cs="Arial"/>
          <w:sz w:val="20"/>
          <w:szCs w:val="20"/>
        </w:rPr>
        <w:t xml:space="preserve"> </w:t>
      </w:r>
      <w:r w:rsidR="00FF6C0B" w:rsidRPr="00FF6C0B">
        <w:rPr>
          <w:rFonts w:ascii="Arial" w:hAnsi="Arial" w:cs="Arial"/>
          <w:sz w:val="20"/>
          <w:szCs w:val="20"/>
        </w:rPr>
        <w:t>finansowania działań w sposób komplementarny ze środków</w:t>
      </w:r>
      <w:r w:rsidR="00FF6C0B">
        <w:rPr>
          <w:rFonts w:ascii="Arial" w:hAnsi="Arial" w:cs="Arial"/>
          <w:sz w:val="20"/>
          <w:szCs w:val="20"/>
        </w:rPr>
        <w:t xml:space="preserve"> </w:t>
      </w:r>
      <w:r w:rsidR="00FF6C0B" w:rsidRPr="00FF6C0B">
        <w:rPr>
          <w:rFonts w:ascii="Arial" w:hAnsi="Arial" w:cs="Arial"/>
          <w:sz w:val="20"/>
          <w:szCs w:val="20"/>
        </w:rPr>
        <w:t>EFRR i EFS+ w przypadku, gdy dane działanie</w:t>
      </w:r>
      <w:r w:rsidR="00FF6C0B">
        <w:rPr>
          <w:rFonts w:ascii="Arial" w:hAnsi="Arial" w:cs="Arial"/>
          <w:sz w:val="20"/>
          <w:szCs w:val="20"/>
        </w:rPr>
        <w:t xml:space="preserve"> </w:t>
      </w:r>
      <w:r w:rsidR="00FF6C0B" w:rsidRPr="00FF6C0B">
        <w:rPr>
          <w:rFonts w:ascii="Arial" w:hAnsi="Arial" w:cs="Arial"/>
          <w:sz w:val="20"/>
          <w:szCs w:val="20"/>
        </w:rPr>
        <w:t>z jednego funduszu objęte</w:t>
      </w:r>
      <w:r w:rsidR="00FF6C0B">
        <w:rPr>
          <w:rFonts w:ascii="Arial" w:hAnsi="Arial" w:cs="Arial"/>
          <w:sz w:val="20"/>
          <w:szCs w:val="20"/>
        </w:rPr>
        <w:t xml:space="preserve"> </w:t>
      </w:r>
      <w:r w:rsidR="00FF6C0B" w:rsidRPr="00FF6C0B">
        <w:rPr>
          <w:rFonts w:ascii="Arial" w:hAnsi="Arial" w:cs="Arial"/>
          <w:sz w:val="20"/>
          <w:szCs w:val="20"/>
        </w:rPr>
        <w:t>jest zakresem pomocy drugiego funduszu</w:t>
      </w:r>
      <w:r w:rsidR="00FF6C0B">
        <w:rPr>
          <w:rFonts w:ascii="Arial" w:hAnsi="Arial" w:cs="Arial"/>
          <w:sz w:val="20"/>
          <w:szCs w:val="20"/>
        </w:rPr>
        <w:t>;</w:t>
      </w:r>
    </w:p>
    <w:p w14:paraId="375E2CA2" w14:textId="19705398" w:rsidR="002E6AC5" w:rsidRDefault="002E6AC5" w:rsidP="002E6AC5">
      <w:pPr>
        <w:pStyle w:val="Akapitzlist"/>
        <w:numPr>
          <w:ilvl w:val="0"/>
          <w:numId w:val="6"/>
        </w:numPr>
        <w:rPr>
          <w:rFonts w:ascii="Arial" w:hAnsi="Arial" w:cs="Arial"/>
          <w:sz w:val="20"/>
          <w:szCs w:val="20"/>
        </w:rPr>
      </w:pPr>
      <w:r w:rsidRPr="002E6AC5">
        <w:rPr>
          <w:rFonts w:ascii="Arial" w:hAnsi="Arial" w:cs="Arial"/>
          <w:sz w:val="20"/>
          <w:szCs w:val="20"/>
        </w:rPr>
        <w:t>„celu szczegółowym</w:t>
      </w:r>
      <w:r w:rsidR="0074511E">
        <w:rPr>
          <w:rFonts w:ascii="Arial" w:hAnsi="Arial" w:cs="Arial"/>
          <w:sz w:val="20"/>
          <w:szCs w:val="20"/>
        </w:rPr>
        <w:t>”</w:t>
      </w:r>
      <w:r w:rsidRPr="002E6AC5">
        <w:rPr>
          <w:rFonts w:ascii="Arial" w:hAnsi="Arial" w:cs="Arial"/>
          <w:sz w:val="20"/>
          <w:szCs w:val="20"/>
        </w:rPr>
        <w:t xml:space="preserve"> oznacza to cel szczegółowy (…) </w:t>
      </w:r>
      <w:r>
        <w:rPr>
          <w:rStyle w:val="Odwoanieprzypisudolnego"/>
          <w:rFonts w:ascii="Arial" w:hAnsi="Arial" w:cs="Arial"/>
          <w:sz w:val="20"/>
          <w:szCs w:val="20"/>
        </w:rPr>
        <w:footnoteReference w:id="8"/>
      </w:r>
      <w:r w:rsidRPr="002E6AC5">
        <w:rPr>
          <w:rFonts w:ascii="Arial" w:hAnsi="Arial" w:cs="Arial"/>
          <w:sz w:val="20"/>
          <w:szCs w:val="20"/>
        </w:rPr>
        <w:t xml:space="preserve"> </w:t>
      </w:r>
    </w:p>
    <w:p w14:paraId="32E32396" w14:textId="4F7D2F74" w:rsidR="002E6AC5" w:rsidRPr="002E6AC5" w:rsidRDefault="002E6AC5" w:rsidP="002E6AC5">
      <w:pPr>
        <w:pStyle w:val="Akapitzlist"/>
        <w:numPr>
          <w:ilvl w:val="0"/>
          <w:numId w:val="6"/>
        </w:numPr>
        <w:rPr>
          <w:rFonts w:ascii="Arial" w:hAnsi="Arial" w:cs="Arial"/>
          <w:sz w:val="20"/>
          <w:szCs w:val="20"/>
        </w:rPr>
      </w:pPr>
      <w:r>
        <w:rPr>
          <w:rFonts w:ascii="Arial" w:hAnsi="Arial" w:cs="Arial"/>
          <w:sz w:val="20"/>
          <w:szCs w:val="20"/>
        </w:rPr>
        <w:t>„</w:t>
      </w:r>
      <w:bookmarkStart w:id="7" w:name="_Hlk133579459"/>
      <w:r w:rsidRPr="002E6AC5">
        <w:rPr>
          <w:rFonts w:ascii="Arial" w:hAnsi="Arial" w:cs="Arial"/>
          <w:sz w:val="20"/>
          <w:szCs w:val="20"/>
        </w:rPr>
        <w:t>CST2021</w:t>
      </w:r>
      <w:r>
        <w:rPr>
          <w:rFonts w:ascii="Arial" w:hAnsi="Arial" w:cs="Arial"/>
          <w:sz w:val="20"/>
          <w:szCs w:val="20"/>
        </w:rPr>
        <w:t>”</w:t>
      </w:r>
      <w:r w:rsidRPr="002E6AC5">
        <w:rPr>
          <w:rFonts w:ascii="Arial" w:hAnsi="Arial" w:cs="Arial"/>
          <w:sz w:val="20"/>
          <w:szCs w:val="20"/>
        </w:rPr>
        <w:t xml:space="preserve"> oznacza to system centralny, który pozwala na ewidencjonowanie danych dotyczących programów wraz z wymaganymi wymiarami, w szczególności: celami, celami szczegółowymi, wskaźnikami, funduszami, kategoriami regionów, kodami rodzajów interwencji, obsługę wyboru projektów i ich rozliczania, obsługę kontroli projektów, obsługę procesów certyfikacji, w tym, tworzenia wniosków o płatność do KE, rocznych zestawień wydatków, rejestru obciążeń na projekcie, zaliczek, zgodnie z wymogami rozporządzenia 2021/1060, funkcje raportowania. W ramach systemu do dyspozycji Beneficjenta udostępniane są aplikacje SL2021</w:t>
      </w:r>
      <w:r w:rsidR="003F19A3">
        <w:rPr>
          <w:rFonts w:ascii="Arial" w:hAnsi="Arial" w:cs="Arial"/>
          <w:sz w:val="20"/>
          <w:szCs w:val="20"/>
        </w:rPr>
        <w:t>-</w:t>
      </w:r>
      <w:r w:rsidR="00E12EC4">
        <w:rPr>
          <w:rFonts w:ascii="Arial" w:hAnsi="Arial" w:cs="Arial"/>
          <w:sz w:val="20"/>
          <w:szCs w:val="20"/>
        </w:rPr>
        <w:t>P</w:t>
      </w:r>
      <w:r w:rsidR="003F19A3">
        <w:rPr>
          <w:rFonts w:ascii="Arial" w:hAnsi="Arial" w:cs="Arial"/>
          <w:sz w:val="20"/>
          <w:szCs w:val="20"/>
        </w:rPr>
        <w:t>rojekty</w:t>
      </w:r>
      <w:r w:rsidRPr="002E6AC5">
        <w:rPr>
          <w:rFonts w:ascii="Arial" w:hAnsi="Arial" w:cs="Arial"/>
          <w:sz w:val="20"/>
          <w:szCs w:val="20"/>
        </w:rPr>
        <w:t>, SM EFS oraz BK2021</w:t>
      </w:r>
      <w:bookmarkEnd w:id="7"/>
    </w:p>
    <w:p w14:paraId="4ED8F813" w14:textId="26F083E9" w:rsidR="002A63B8" w:rsidRPr="002A4AA8" w:rsidRDefault="002A63B8"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„danych osobowych” oznacza to dane osobowe w rozumieniu </w:t>
      </w:r>
      <w:r w:rsidR="00760BC9" w:rsidRPr="002A4AA8">
        <w:rPr>
          <w:rFonts w:ascii="Arial" w:hAnsi="Arial" w:cs="Arial"/>
          <w:sz w:val="20"/>
          <w:szCs w:val="20"/>
        </w:rPr>
        <w:t>Rozporządzenia Parlamentu Europejskiego i Radny (UE) 2016/679</w:t>
      </w:r>
      <w:r w:rsidR="00256693" w:rsidRPr="002A4AA8">
        <w:rPr>
          <w:rFonts w:ascii="Arial" w:hAnsi="Arial" w:cs="Arial"/>
          <w:sz w:val="20"/>
          <w:szCs w:val="20"/>
        </w:rPr>
        <w:t>z dnia 27 kwietnia 2016 r. w sprawie ochrony osób fizycznych w związku z przetwarzaniem danych osobowych i w sprawie swobodnego przepływu takich danych oraz uchylenia dyrektywy 95/46/WE (ogólne rozporządzenie o ochronie danych)</w:t>
      </w:r>
      <w:r w:rsidRPr="002A4AA8">
        <w:rPr>
          <w:rFonts w:ascii="Arial" w:hAnsi="Arial" w:cs="Arial"/>
          <w:sz w:val="20"/>
          <w:szCs w:val="20"/>
        </w:rPr>
        <w:t xml:space="preserve">, które muszą być przetwarzane przez Instytucję Pośredniczącą oraz </w:t>
      </w:r>
      <w:r w:rsidR="00E43AE5" w:rsidRPr="002A4AA8">
        <w:rPr>
          <w:rFonts w:ascii="Arial" w:hAnsi="Arial" w:cs="Arial"/>
          <w:sz w:val="20"/>
          <w:szCs w:val="20"/>
        </w:rPr>
        <w:t>B</w:t>
      </w:r>
      <w:r w:rsidRPr="002A4AA8">
        <w:rPr>
          <w:rFonts w:ascii="Arial" w:hAnsi="Arial" w:cs="Arial"/>
          <w:sz w:val="20"/>
          <w:szCs w:val="20"/>
        </w:rPr>
        <w:t xml:space="preserve">eneficjenta w celu wykonania Porozumienia w sprawie </w:t>
      </w:r>
      <w:r w:rsidR="00E04402" w:rsidRPr="002A4AA8">
        <w:rPr>
          <w:rFonts w:ascii="Arial" w:hAnsi="Arial" w:cs="Arial"/>
          <w:sz w:val="20"/>
          <w:szCs w:val="20"/>
        </w:rPr>
        <w:t xml:space="preserve">powierzenia Instytucji Pośredniczącej zadań związanych z realizacją </w:t>
      </w:r>
      <w:r w:rsidR="005F0516">
        <w:rPr>
          <w:rFonts w:ascii="Arial" w:hAnsi="Arial" w:cs="Arial"/>
          <w:sz w:val="20"/>
          <w:szCs w:val="20"/>
        </w:rPr>
        <w:t>FEPZ 2021-2027 zawartego w dniu</w:t>
      </w:r>
      <w:r w:rsidR="00A715C8">
        <w:rPr>
          <w:rFonts w:ascii="Arial" w:hAnsi="Arial" w:cs="Arial"/>
          <w:sz w:val="20"/>
          <w:szCs w:val="20"/>
        </w:rPr>
        <w:t xml:space="preserve"> 31 marca 2023</w:t>
      </w:r>
      <w:r w:rsidR="000A3748" w:rsidRPr="002A4AA8">
        <w:rPr>
          <w:rFonts w:ascii="Arial" w:hAnsi="Arial" w:cs="Arial"/>
          <w:sz w:val="20"/>
          <w:szCs w:val="20"/>
        </w:rPr>
        <w:t xml:space="preserve"> </w:t>
      </w:r>
      <w:r w:rsidR="00E04402" w:rsidRPr="002A4AA8">
        <w:rPr>
          <w:rFonts w:ascii="Arial" w:hAnsi="Arial" w:cs="Arial"/>
          <w:sz w:val="20"/>
          <w:szCs w:val="20"/>
        </w:rPr>
        <w:t>r</w:t>
      </w:r>
      <w:r w:rsidR="000A3748" w:rsidRPr="002A4AA8">
        <w:rPr>
          <w:rFonts w:ascii="Arial" w:hAnsi="Arial" w:cs="Arial"/>
          <w:sz w:val="20"/>
          <w:szCs w:val="20"/>
        </w:rPr>
        <w:t>.</w:t>
      </w:r>
      <w:r w:rsidRPr="002A4AA8">
        <w:rPr>
          <w:rFonts w:ascii="Arial" w:hAnsi="Arial" w:cs="Arial"/>
          <w:sz w:val="20"/>
          <w:szCs w:val="20"/>
        </w:rPr>
        <w:t>;</w:t>
      </w:r>
    </w:p>
    <w:p w14:paraId="74B1CEC9" w14:textId="5C32FEC3" w:rsidR="00446A67" w:rsidRDefault="00446A67" w:rsidP="00350F7A">
      <w:pPr>
        <w:numPr>
          <w:ilvl w:val="0"/>
          <w:numId w:val="6"/>
        </w:numPr>
        <w:spacing w:after="60"/>
        <w:jc w:val="both"/>
        <w:rPr>
          <w:rFonts w:ascii="Arial" w:hAnsi="Arial" w:cs="Arial"/>
          <w:sz w:val="20"/>
          <w:szCs w:val="20"/>
        </w:rPr>
      </w:pPr>
      <w:r w:rsidRPr="002A4AA8">
        <w:rPr>
          <w:rFonts w:ascii="Arial" w:hAnsi="Arial" w:cs="Arial"/>
          <w:sz w:val="20"/>
          <w:szCs w:val="20"/>
        </w:rPr>
        <w:t>„dniu roboczym” należy przez to rozumieć dzień od poniedziałku do piątku</w:t>
      </w:r>
      <w:r w:rsidR="001841BA" w:rsidRPr="002A4AA8">
        <w:rPr>
          <w:rFonts w:ascii="Arial" w:hAnsi="Arial" w:cs="Arial"/>
          <w:sz w:val="20"/>
          <w:szCs w:val="20"/>
        </w:rPr>
        <w:t>, z wyłączeniem dni ustawowo wolnych od pracy</w:t>
      </w:r>
      <w:r w:rsidRPr="002A4AA8">
        <w:rPr>
          <w:rFonts w:ascii="Arial" w:hAnsi="Arial" w:cs="Arial"/>
          <w:sz w:val="20"/>
          <w:szCs w:val="20"/>
        </w:rPr>
        <w:t>;</w:t>
      </w:r>
    </w:p>
    <w:p w14:paraId="2B645E73" w14:textId="66AD92FB" w:rsidR="009F0687" w:rsidRPr="002A4AA8" w:rsidRDefault="009F0687" w:rsidP="00350F7A">
      <w:pPr>
        <w:numPr>
          <w:ilvl w:val="0"/>
          <w:numId w:val="6"/>
        </w:numPr>
        <w:spacing w:after="60"/>
        <w:jc w:val="both"/>
        <w:rPr>
          <w:rFonts w:ascii="Arial" w:hAnsi="Arial" w:cs="Arial"/>
          <w:sz w:val="20"/>
          <w:szCs w:val="20"/>
        </w:rPr>
      </w:pPr>
      <w:r>
        <w:rPr>
          <w:rFonts w:ascii="Arial" w:hAnsi="Arial" w:cs="Arial"/>
          <w:sz w:val="20"/>
          <w:szCs w:val="20"/>
        </w:rPr>
        <w:t>„d</w:t>
      </w:r>
      <w:r w:rsidRPr="009F0687">
        <w:rPr>
          <w:rFonts w:ascii="Arial" w:hAnsi="Arial" w:cs="Arial"/>
          <w:sz w:val="20"/>
          <w:szCs w:val="20"/>
        </w:rPr>
        <w:t>otacji celowej</w:t>
      </w:r>
      <w:r>
        <w:rPr>
          <w:rFonts w:ascii="Arial" w:hAnsi="Arial" w:cs="Arial"/>
          <w:sz w:val="20"/>
          <w:szCs w:val="20"/>
        </w:rPr>
        <w:t>”</w:t>
      </w:r>
      <w:r w:rsidRPr="009F0687">
        <w:rPr>
          <w:rFonts w:ascii="Arial" w:hAnsi="Arial" w:cs="Arial"/>
          <w:sz w:val="20"/>
          <w:szCs w:val="20"/>
        </w:rPr>
        <w:t xml:space="preserve">  - należy przez to rozumieć dotację celową, o której mowa w art. 127 </w:t>
      </w:r>
      <w:r>
        <w:rPr>
          <w:rFonts w:ascii="Arial" w:hAnsi="Arial" w:cs="Arial"/>
          <w:sz w:val="20"/>
          <w:szCs w:val="20"/>
        </w:rPr>
        <w:t xml:space="preserve">ust. 2 </w:t>
      </w:r>
      <w:r w:rsidRPr="009F0687">
        <w:rPr>
          <w:rFonts w:ascii="Arial" w:hAnsi="Arial" w:cs="Arial"/>
          <w:sz w:val="20"/>
          <w:szCs w:val="20"/>
        </w:rPr>
        <w:t>UFP</w:t>
      </w:r>
      <w:r>
        <w:rPr>
          <w:rFonts w:ascii="Arial" w:hAnsi="Arial" w:cs="Arial"/>
          <w:sz w:val="20"/>
          <w:szCs w:val="20"/>
        </w:rPr>
        <w:t>;</w:t>
      </w:r>
    </w:p>
    <w:p w14:paraId="6456E5B6" w14:textId="158F5710" w:rsidR="00F928A6" w:rsidRDefault="002A63B8"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„Działaniu” oznacza to </w:t>
      </w:r>
      <w:r w:rsidRPr="002A4AA8">
        <w:rPr>
          <w:rFonts w:ascii="Arial" w:hAnsi="Arial" w:cs="Arial"/>
          <w:i/>
          <w:iCs/>
          <w:sz w:val="20"/>
          <w:szCs w:val="20"/>
        </w:rPr>
        <w:t>[</w:t>
      </w:r>
      <w:r w:rsidRPr="00EE5DF1">
        <w:rPr>
          <w:rFonts w:ascii="Arial" w:hAnsi="Arial" w:cs="Arial"/>
          <w:i/>
          <w:sz w:val="20"/>
          <w:szCs w:val="20"/>
          <w:highlight w:val="lightGray"/>
        </w:rPr>
        <w:t>nazwa i numer Działania</w:t>
      </w:r>
      <w:r w:rsidRPr="002A4AA8">
        <w:rPr>
          <w:rFonts w:ascii="Arial" w:hAnsi="Arial" w:cs="Arial"/>
          <w:i/>
          <w:sz w:val="20"/>
          <w:szCs w:val="20"/>
        </w:rPr>
        <w:t>]</w:t>
      </w:r>
      <w:r w:rsidRPr="002A4AA8">
        <w:rPr>
          <w:rFonts w:ascii="Arial" w:hAnsi="Arial" w:cs="Arial"/>
          <w:sz w:val="20"/>
          <w:szCs w:val="20"/>
        </w:rPr>
        <w:t>;</w:t>
      </w:r>
    </w:p>
    <w:p w14:paraId="38BD8C43" w14:textId="7EA0B944" w:rsidR="00F928A6" w:rsidRPr="002A4AA8" w:rsidRDefault="00F928A6" w:rsidP="00F928A6">
      <w:pPr>
        <w:numPr>
          <w:ilvl w:val="0"/>
          <w:numId w:val="6"/>
        </w:numPr>
        <w:spacing w:after="60"/>
        <w:jc w:val="both"/>
        <w:rPr>
          <w:rFonts w:ascii="Arial" w:hAnsi="Arial" w:cs="Arial"/>
          <w:i/>
          <w:sz w:val="20"/>
          <w:szCs w:val="20"/>
        </w:rPr>
      </w:pPr>
      <w:r w:rsidRPr="002A4AA8">
        <w:rPr>
          <w:rFonts w:ascii="Arial" w:hAnsi="Arial" w:cs="Arial"/>
          <w:sz w:val="20"/>
          <w:szCs w:val="20"/>
        </w:rPr>
        <w:t xml:space="preserve">„Instytucji Pośredniczącej” oznacza to Wojewódzki Urząd Pracy w Szczecinie, pełniącej rolę Instytucji Pośredniczącej we wdrażaniu </w:t>
      </w:r>
      <w:r w:rsidR="00095756">
        <w:rPr>
          <w:rFonts w:ascii="Arial" w:hAnsi="Arial" w:cs="Arial"/>
          <w:sz w:val="20"/>
          <w:szCs w:val="20"/>
        </w:rPr>
        <w:t xml:space="preserve">Regionalnego Programu Fundusze Europejskie dla Pomorza Zachodniego 2021-2027 </w:t>
      </w:r>
      <w:r w:rsidRPr="002A4AA8">
        <w:rPr>
          <w:rFonts w:ascii="Arial" w:hAnsi="Arial" w:cs="Arial"/>
          <w:sz w:val="20"/>
          <w:szCs w:val="20"/>
        </w:rPr>
        <w:t>zwaną dalej IP;</w:t>
      </w:r>
    </w:p>
    <w:p w14:paraId="4AF77909" w14:textId="0DF1FD95" w:rsidR="00EC4CC4" w:rsidRPr="00A94953" w:rsidRDefault="002A63B8" w:rsidP="006E2142">
      <w:pPr>
        <w:numPr>
          <w:ilvl w:val="0"/>
          <w:numId w:val="6"/>
        </w:numPr>
        <w:spacing w:after="60"/>
        <w:jc w:val="both"/>
        <w:rPr>
          <w:rFonts w:ascii="Arial" w:hAnsi="Arial" w:cs="Arial"/>
          <w:i/>
          <w:sz w:val="20"/>
          <w:szCs w:val="20"/>
        </w:rPr>
      </w:pPr>
      <w:r w:rsidRPr="002A4AA8">
        <w:rPr>
          <w:rFonts w:ascii="Arial" w:hAnsi="Arial" w:cs="Arial"/>
          <w:i/>
          <w:sz w:val="20"/>
          <w:szCs w:val="20"/>
        </w:rPr>
        <w:t>„</w:t>
      </w:r>
      <w:r w:rsidRPr="002A4AA8">
        <w:rPr>
          <w:rFonts w:ascii="Arial" w:hAnsi="Arial" w:cs="Arial"/>
          <w:sz w:val="20"/>
          <w:szCs w:val="20"/>
        </w:rPr>
        <w:t xml:space="preserve">Instytucji Zarządzającej” oznacza to </w:t>
      </w:r>
      <w:r w:rsidR="00687352" w:rsidRPr="002A4AA8">
        <w:rPr>
          <w:rFonts w:ascii="Arial" w:hAnsi="Arial" w:cs="Arial"/>
          <w:sz w:val="20"/>
          <w:szCs w:val="20"/>
        </w:rPr>
        <w:t xml:space="preserve">Zarząd Województwa Zachodniopomorskiego pełniący rolę Instytucji Zarządzającej </w:t>
      </w:r>
      <w:r w:rsidR="00095756">
        <w:rPr>
          <w:rFonts w:ascii="Arial" w:hAnsi="Arial" w:cs="Arial"/>
          <w:sz w:val="20"/>
          <w:szCs w:val="20"/>
        </w:rPr>
        <w:t xml:space="preserve">Regionalnym Programem Fundusze Europejskie dla Pomorza Zachodniego </w:t>
      </w:r>
      <w:r w:rsidR="0057469C" w:rsidRPr="0057469C">
        <w:rPr>
          <w:rFonts w:ascii="Arial" w:hAnsi="Arial" w:cs="Arial"/>
          <w:sz w:val="20"/>
          <w:szCs w:val="20"/>
        </w:rPr>
        <w:t>2021-2027</w:t>
      </w:r>
      <w:r w:rsidR="0057469C">
        <w:rPr>
          <w:rFonts w:ascii="Arial" w:hAnsi="Arial" w:cs="Arial"/>
          <w:sz w:val="20"/>
          <w:szCs w:val="20"/>
        </w:rPr>
        <w:t xml:space="preserve"> </w:t>
      </w:r>
      <w:r w:rsidR="00687352" w:rsidRPr="002A4AA8">
        <w:rPr>
          <w:rFonts w:ascii="Arial" w:hAnsi="Arial" w:cs="Arial"/>
          <w:sz w:val="20"/>
          <w:szCs w:val="20"/>
        </w:rPr>
        <w:t>zwanym dalej IZ</w:t>
      </w:r>
      <w:r w:rsidRPr="002A4AA8">
        <w:rPr>
          <w:rFonts w:ascii="Arial" w:hAnsi="Arial" w:cs="Arial"/>
          <w:sz w:val="20"/>
          <w:szCs w:val="20"/>
        </w:rPr>
        <w:t>;</w:t>
      </w:r>
    </w:p>
    <w:p w14:paraId="1799F627" w14:textId="11C6390A" w:rsidR="00A94953" w:rsidRPr="00E467AA" w:rsidRDefault="00A94953" w:rsidP="006E2142">
      <w:pPr>
        <w:numPr>
          <w:ilvl w:val="0"/>
          <w:numId w:val="6"/>
        </w:numPr>
        <w:spacing w:after="60"/>
        <w:jc w:val="both"/>
        <w:rPr>
          <w:rFonts w:ascii="Arial" w:hAnsi="Arial" w:cs="Arial"/>
          <w:i/>
          <w:sz w:val="20"/>
          <w:szCs w:val="20"/>
        </w:rPr>
      </w:pPr>
      <w:r w:rsidRPr="00E467AA">
        <w:rPr>
          <w:rFonts w:ascii="Arial" w:hAnsi="Arial" w:cs="Arial"/>
          <w:sz w:val="20"/>
          <w:szCs w:val="20"/>
        </w:rPr>
        <w:t xml:space="preserve">„konflikcie interesów” należy przez to rozumieć konflikt interesów, o którym mowa w artykule    61 ust. 1,2 i 3 Rozporządzenia Parlamentu Europejskiego i Rady (UE, </w:t>
      </w:r>
      <w:proofErr w:type="spellStart"/>
      <w:r w:rsidRPr="00E467AA">
        <w:rPr>
          <w:rFonts w:ascii="Arial" w:hAnsi="Arial" w:cs="Arial"/>
          <w:sz w:val="20"/>
          <w:szCs w:val="20"/>
        </w:rPr>
        <w:t>Euratom</w:t>
      </w:r>
      <w:proofErr w:type="spellEnd"/>
      <w:r w:rsidRPr="00E467AA">
        <w:rPr>
          <w:rFonts w:ascii="Arial" w:hAnsi="Arial" w:cs="Arial"/>
          <w:sz w:val="20"/>
          <w:szCs w:val="20"/>
        </w:rPr>
        <w:t xml:space="preserve">) nr </w:t>
      </w:r>
      <w:r w:rsidR="00BA2401" w:rsidRPr="00BA2401">
        <w:rPr>
          <w:rFonts w:ascii="Arial" w:hAnsi="Arial" w:cs="Arial"/>
          <w:sz w:val="20"/>
          <w:szCs w:val="20"/>
        </w:rPr>
        <w:t xml:space="preserve">2024/2509 z dnia 23 września 2024 r. w sprawie zasad finansowych mających zastosowanie do budżetu ogólnego Unii </w:t>
      </w:r>
      <w:r w:rsidRPr="00E467AA">
        <w:rPr>
          <w:rFonts w:ascii="Arial" w:hAnsi="Arial" w:cs="Arial"/>
          <w:sz w:val="20"/>
          <w:szCs w:val="20"/>
        </w:rPr>
        <w:t>(…) oraz w art. 24 Dyrektywy Parlamentu Europejskiego i Rady 2014/24/UE z dnia 26 lutego 2014 r. w sprawie zamówień publicznych, uchylająca dyrektywę 2004/18/WE;</w:t>
      </w:r>
    </w:p>
    <w:p w14:paraId="47940B98" w14:textId="7D7B35D4" w:rsidR="002518A3" w:rsidRDefault="002518A3" w:rsidP="00350F7A">
      <w:pPr>
        <w:numPr>
          <w:ilvl w:val="0"/>
          <w:numId w:val="6"/>
        </w:numPr>
        <w:spacing w:after="60"/>
        <w:jc w:val="both"/>
        <w:rPr>
          <w:rFonts w:ascii="Arial" w:hAnsi="Arial" w:cs="Arial"/>
          <w:sz w:val="20"/>
          <w:szCs w:val="20"/>
        </w:rPr>
      </w:pPr>
      <w:r>
        <w:rPr>
          <w:rFonts w:ascii="Arial" w:hAnsi="Arial" w:cs="Arial"/>
          <w:sz w:val="20"/>
          <w:szCs w:val="20"/>
        </w:rPr>
        <w:t>„k</w:t>
      </w:r>
      <w:r w:rsidRPr="002518A3">
        <w:rPr>
          <w:rFonts w:ascii="Arial" w:hAnsi="Arial" w:cs="Arial"/>
          <w:sz w:val="20"/>
          <w:szCs w:val="20"/>
        </w:rPr>
        <w:t>oszt</w:t>
      </w:r>
      <w:r w:rsidR="005A7D0B">
        <w:rPr>
          <w:rFonts w:ascii="Arial" w:hAnsi="Arial" w:cs="Arial"/>
          <w:sz w:val="20"/>
          <w:szCs w:val="20"/>
        </w:rPr>
        <w:t>ach</w:t>
      </w:r>
      <w:r w:rsidRPr="002518A3">
        <w:rPr>
          <w:rFonts w:ascii="Arial" w:hAnsi="Arial" w:cs="Arial"/>
          <w:sz w:val="20"/>
          <w:szCs w:val="20"/>
        </w:rPr>
        <w:t xml:space="preserve"> bezpośredni</w:t>
      </w:r>
      <w:r w:rsidR="005A7D0B">
        <w:rPr>
          <w:rFonts w:ascii="Arial" w:hAnsi="Arial" w:cs="Arial"/>
          <w:sz w:val="20"/>
          <w:szCs w:val="20"/>
        </w:rPr>
        <w:t>ch</w:t>
      </w:r>
      <w:r>
        <w:rPr>
          <w:rFonts w:ascii="Arial" w:hAnsi="Arial" w:cs="Arial"/>
          <w:sz w:val="20"/>
          <w:szCs w:val="20"/>
        </w:rPr>
        <w:t>”</w:t>
      </w:r>
      <w:r w:rsidR="00493BAB">
        <w:rPr>
          <w:rFonts w:ascii="Arial" w:hAnsi="Arial" w:cs="Arial"/>
          <w:sz w:val="20"/>
          <w:szCs w:val="20"/>
        </w:rPr>
        <w:t xml:space="preserve"> </w:t>
      </w:r>
      <w:r w:rsidR="005A7D0B" w:rsidRPr="005A7D0B">
        <w:rPr>
          <w:rFonts w:ascii="Arial" w:hAnsi="Arial" w:cs="Arial"/>
          <w:sz w:val="20"/>
          <w:szCs w:val="20"/>
        </w:rPr>
        <w:t>ozn</w:t>
      </w:r>
      <w:r w:rsidR="005A7D0B">
        <w:rPr>
          <w:rFonts w:ascii="Arial" w:hAnsi="Arial" w:cs="Arial"/>
          <w:sz w:val="20"/>
          <w:szCs w:val="20"/>
        </w:rPr>
        <w:t>a</w:t>
      </w:r>
      <w:r w:rsidR="005A7D0B" w:rsidRPr="005A7D0B">
        <w:rPr>
          <w:rFonts w:ascii="Arial" w:hAnsi="Arial" w:cs="Arial"/>
          <w:sz w:val="20"/>
          <w:szCs w:val="20"/>
        </w:rPr>
        <w:t>cza to</w:t>
      </w:r>
      <w:r w:rsidR="005A7D0B">
        <w:rPr>
          <w:rFonts w:ascii="Arial" w:eastAsia="Times New Roman" w:hAnsi="Arial" w:cs="Arial"/>
          <w:lang w:eastAsia="pl-PL"/>
        </w:rPr>
        <w:t xml:space="preserve"> </w:t>
      </w:r>
      <w:r w:rsidR="00493BAB" w:rsidRPr="00493BAB">
        <w:rPr>
          <w:rFonts w:ascii="Arial" w:hAnsi="Arial" w:cs="Arial"/>
          <w:sz w:val="20"/>
          <w:szCs w:val="20"/>
        </w:rPr>
        <w:t>koszty dotyczące realizacji poszczególnych zadań merytorycznych w projekcie</w:t>
      </w:r>
      <w:r w:rsidR="00095756">
        <w:rPr>
          <w:rFonts w:ascii="Arial" w:hAnsi="Arial" w:cs="Arial"/>
          <w:sz w:val="20"/>
          <w:szCs w:val="20"/>
        </w:rPr>
        <w:t>;</w:t>
      </w:r>
    </w:p>
    <w:p w14:paraId="10782E45" w14:textId="7ABDF35C" w:rsidR="00CA47F5" w:rsidRPr="004B09C3" w:rsidRDefault="002518A3" w:rsidP="004B09C3">
      <w:pPr>
        <w:numPr>
          <w:ilvl w:val="0"/>
          <w:numId w:val="6"/>
        </w:numPr>
        <w:spacing w:after="60"/>
        <w:jc w:val="both"/>
        <w:rPr>
          <w:rFonts w:ascii="Arial" w:hAnsi="Arial" w:cs="Arial"/>
          <w:sz w:val="20"/>
          <w:szCs w:val="20"/>
          <w:lang w:val="x-none"/>
        </w:rPr>
      </w:pPr>
      <w:r>
        <w:rPr>
          <w:rFonts w:ascii="Arial" w:hAnsi="Arial" w:cs="Arial"/>
          <w:sz w:val="20"/>
          <w:szCs w:val="20"/>
        </w:rPr>
        <w:t>„koszt</w:t>
      </w:r>
      <w:r w:rsidR="005A7D0B">
        <w:rPr>
          <w:rFonts w:ascii="Arial" w:hAnsi="Arial" w:cs="Arial"/>
          <w:sz w:val="20"/>
          <w:szCs w:val="20"/>
        </w:rPr>
        <w:t>ach</w:t>
      </w:r>
      <w:r>
        <w:rPr>
          <w:rFonts w:ascii="Arial" w:hAnsi="Arial" w:cs="Arial"/>
          <w:sz w:val="20"/>
          <w:szCs w:val="20"/>
        </w:rPr>
        <w:t xml:space="preserve"> pośredni</w:t>
      </w:r>
      <w:r w:rsidR="005A7D0B">
        <w:rPr>
          <w:rFonts w:ascii="Arial" w:hAnsi="Arial" w:cs="Arial"/>
          <w:sz w:val="20"/>
          <w:szCs w:val="20"/>
        </w:rPr>
        <w:t>ch</w:t>
      </w:r>
      <w:r>
        <w:rPr>
          <w:rFonts w:ascii="Arial" w:hAnsi="Arial" w:cs="Arial"/>
          <w:sz w:val="20"/>
          <w:szCs w:val="20"/>
        </w:rPr>
        <w:t xml:space="preserve">” </w:t>
      </w:r>
      <w:r w:rsidR="005A7D0B" w:rsidRPr="005A7D0B">
        <w:rPr>
          <w:rFonts w:ascii="Arial" w:hAnsi="Arial" w:cs="Arial"/>
          <w:sz w:val="20"/>
          <w:szCs w:val="20"/>
        </w:rPr>
        <w:t xml:space="preserve">oznacza to </w:t>
      </w:r>
      <w:r w:rsidR="00493BAB" w:rsidRPr="00493BAB">
        <w:rPr>
          <w:rFonts w:ascii="Arial" w:hAnsi="Arial" w:cs="Arial"/>
          <w:sz w:val="20"/>
          <w:szCs w:val="20"/>
          <w:lang w:val="x-none"/>
        </w:rPr>
        <w:t>koszty administracyjne związane z</w:t>
      </w:r>
      <w:r w:rsidR="00493BAB">
        <w:rPr>
          <w:rFonts w:ascii="Arial" w:hAnsi="Arial" w:cs="Arial"/>
          <w:sz w:val="20"/>
          <w:szCs w:val="20"/>
        </w:rPr>
        <w:t xml:space="preserve"> techniczną obsługą realizacji projektu,</w:t>
      </w:r>
      <w:r w:rsidR="00095756">
        <w:rPr>
          <w:rFonts w:ascii="Arial" w:hAnsi="Arial" w:cs="Arial"/>
          <w:sz w:val="20"/>
          <w:szCs w:val="20"/>
        </w:rPr>
        <w:t xml:space="preserve"> stanowiące zamknięty katalog kosztów,</w:t>
      </w:r>
      <w:r w:rsidR="00493BAB">
        <w:rPr>
          <w:rFonts w:ascii="Arial" w:hAnsi="Arial" w:cs="Arial"/>
          <w:sz w:val="20"/>
          <w:szCs w:val="20"/>
        </w:rPr>
        <w:t xml:space="preserve"> </w:t>
      </w:r>
      <w:r w:rsidR="00493BAB" w:rsidRPr="00493BAB">
        <w:rPr>
          <w:rFonts w:ascii="Arial" w:hAnsi="Arial" w:cs="Arial"/>
          <w:sz w:val="20"/>
          <w:szCs w:val="20"/>
        </w:rPr>
        <w:t>rozliczane wyłącznie z wykorzystaniem stawek ryczałtowych</w:t>
      </w:r>
      <w:r w:rsidR="005F0516" w:rsidRPr="005F0516">
        <w:t xml:space="preserve"> </w:t>
      </w:r>
      <w:r w:rsidR="005F0516">
        <w:t>(</w:t>
      </w:r>
      <w:r w:rsidR="005F0516" w:rsidRPr="005F0516">
        <w:rPr>
          <w:rFonts w:ascii="Arial" w:hAnsi="Arial" w:cs="Arial"/>
          <w:sz w:val="20"/>
          <w:szCs w:val="20"/>
        </w:rPr>
        <w:t>w przypadku instrumentów finansowych, pomocy technicznej oraz projektów realizowanych w ramach mechanizmu RLKS stawki nie mają zastosowania</w:t>
      </w:r>
      <w:r w:rsidR="005F0516">
        <w:rPr>
          <w:rFonts w:ascii="Arial" w:hAnsi="Arial" w:cs="Arial"/>
          <w:sz w:val="20"/>
          <w:szCs w:val="20"/>
        </w:rPr>
        <w:t>)</w:t>
      </w:r>
      <w:r w:rsidR="00493BAB">
        <w:rPr>
          <w:rFonts w:ascii="Arial" w:hAnsi="Arial" w:cs="Arial"/>
          <w:sz w:val="20"/>
          <w:szCs w:val="20"/>
        </w:rPr>
        <w:t xml:space="preserve"> zgodnie z </w:t>
      </w:r>
      <w:r w:rsidR="00493BAB" w:rsidRPr="00493BAB">
        <w:rPr>
          <w:rFonts w:ascii="Arial" w:hAnsi="Arial" w:cs="Arial"/>
          <w:i/>
          <w:iCs/>
          <w:sz w:val="20"/>
          <w:szCs w:val="20"/>
        </w:rPr>
        <w:t>Wytycznymi dotyczącymi kwalifikowalności</w:t>
      </w:r>
      <w:r w:rsidR="00107BD6">
        <w:rPr>
          <w:rFonts w:ascii="Arial" w:hAnsi="Arial" w:cs="Arial"/>
          <w:i/>
          <w:iCs/>
          <w:sz w:val="20"/>
          <w:szCs w:val="20"/>
        </w:rPr>
        <w:t xml:space="preserve"> wydatków</w:t>
      </w:r>
      <w:r w:rsidR="00493BAB" w:rsidRPr="00493BAB">
        <w:rPr>
          <w:rFonts w:ascii="Arial" w:hAnsi="Arial" w:cs="Arial"/>
          <w:i/>
          <w:iCs/>
          <w:sz w:val="20"/>
          <w:szCs w:val="20"/>
        </w:rPr>
        <w:t xml:space="preserve"> na lata 2021-2027</w:t>
      </w:r>
      <w:r w:rsidR="005A7D0B">
        <w:rPr>
          <w:rFonts w:ascii="Arial" w:hAnsi="Arial" w:cs="Arial"/>
          <w:i/>
          <w:iCs/>
          <w:sz w:val="20"/>
          <w:szCs w:val="20"/>
        </w:rPr>
        <w:t>;</w:t>
      </w:r>
    </w:p>
    <w:p w14:paraId="41FD1DFA" w14:textId="5A513C9D" w:rsidR="00740028" w:rsidRPr="00E467AA" w:rsidRDefault="00740028" w:rsidP="00740028">
      <w:pPr>
        <w:pStyle w:val="Akapitzlist"/>
        <w:numPr>
          <w:ilvl w:val="0"/>
          <w:numId w:val="6"/>
        </w:numPr>
        <w:rPr>
          <w:rFonts w:ascii="Arial" w:eastAsiaTheme="minorHAnsi" w:hAnsi="Arial" w:cs="Arial"/>
          <w:sz w:val="20"/>
          <w:szCs w:val="20"/>
          <w:lang w:val="x-none"/>
        </w:rPr>
      </w:pPr>
      <w:r w:rsidRPr="00E467AA">
        <w:rPr>
          <w:rFonts w:ascii="Arial" w:eastAsiaTheme="minorHAnsi" w:hAnsi="Arial" w:cs="Arial"/>
          <w:sz w:val="20"/>
          <w:szCs w:val="20"/>
          <w:lang w:val="x-none"/>
        </w:rPr>
        <w:t>„nadużyciu finansowym” - należy przez to rozumieć nadużycie, o którym mowa w art. 3 ust. 2 dyrektywy Parlamentu Europejskiego i Rady (UE) 2017/1371 z dnia 5 lipca 2017 r. w sprawie zwalczania za pośrednictwem prawa karnego nadużyć na szkodę interesów finansowych Unii;</w:t>
      </w:r>
    </w:p>
    <w:p w14:paraId="77E5C891" w14:textId="4C34433C" w:rsidR="005A7D0B" w:rsidRPr="00E467AA" w:rsidRDefault="005A7D0B" w:rsidP="00493BAB">
      <w:pPr>
        <w:numPr>
          <w:ilvl w:val="0"/>
          <w:numId w:val="6"/>
        </w:numPr>
        <w:spacing w:after="60"/>
        <w:jc w:val="both"/>
        <w:rPr>
          <w:rFonts w:ascii="Arial" w:hAnsi="Arial" w:cs="Arial"/>
          <w:sz w:val="20"/>
          <w:szCs w:val="20"/>
          <w:lang w:val="x-none"/>
        </w:rPr>
      </w:pPr>
      <w:r w:rsidRPr="00E467AA">
        <w:rPr>
          <w:rFonts w:ascii="Arial" w:hAnsi="Arial" w:cs="Arial"/>
          <w:sz w:val="20"/>
          <w:szCs w:val="20"/>
        </w:rPr>
        <w:t xml:space="preserve">„partnerze” </w:t>
      </w:r>
      <w:r w:rsidR="00FD044D" w:rsidRPr="00E467AA">
        <w:rPr>
          <w:rFonts w:ascii="Arial" w:hAnsi="Arial" w:cs="Arial"/>
          <w:sz w:val="20"/>
          <w:szCs w:val="20"/>
        </w:rPr>
        <w:t>oznacza to podmiot w rozumieniu art. 39 ustawy</w:t>
      </w:r>
      <w:r w:rsidR="00101579" w:rsidRPr="00101579">
        <w:t xml:space="preserve"> </w:t>
      </w:r>
      <w:r w:rsidR="00101579" w:rsidRPr="00101579">
        <w:rPr>
          <w:rFonts w:ascii="Arial" w:hAnsi="Arial" w:cs="Arial"/>
          <w:sz w:val="20"/>
          <w:szCs w:val="20"/>
        </w:rPr>
        <w:t>wdrożeniowej</w:t>
      </w:r>
      <w:r w:rsidR="00FD044D" w:rsidRPr="00E467AA">
        <w:rPr>
          <w:rFonts w:ascii="Arial" w:hAnsi="Arial" w:cs="Arial"/>
          <w:sz w:val="20"/>
          <w:szCs w:val="20"/>
        </w:rPr>
        <w:t xml:space="preserve">, który jest wymieniony w zatwierdzonym wniosku o dofinansowanie projektu, realizujący wspólnie z Beneficjentem (i ewentualnie innymi partnerami) projekt na warunkach określonych w umowie o dofinansowanie projektu i porozumieniu albo umowie o partnerstwie i wnoszący do projektu </w:t>
      </w:r>
      <w:r w:rsidR="00FD044D" w:rsidRPr="00E467AA">
        <w:rPr>
          <w:rFonts w:ascii="Arial" w:hAnsi="Arial" w:cs="Arial"/>
          <w:sz w:val="20"/>
          <w:szCs w:val="20"/>
        </w:rPr>
        <w:lastRenderedPageBreak/>
        <w:t>zasoby ludzkie, organizacyjne, techniczne lub finansowe, bez którego realizacja projektu nie byłaby możliwa;</w:t>
      </w:r>
    </w:p>
    <w:p w14:paraId="6D22CB02" w14:textId="7C893532" w:rsidR="002A63B8" w:rsidRPr="00647938" w:rsidRDefault="002A63B8" w:rsidP="00350F7A">
      <w:pPr>
        <w:numPr>
          <w:ilvl w:val="0"/>
          <w:numId w:val="6"/>
        </w:numPr>
        <w:spacing w:after="60"/>
        <w:jc w:val="both"/>
        <w:rPr>
          <w:rFonts w:ascii="Arial" w:hAnsi="Arial" w:cs="Arial"/>
          <w:sz w:val="20"/>
          <w:szCs w:val="20"/>
        </w:rPr>
      </w:pPr>
      <w:r w:rsidRPr="00647938">
        <w:rPr>
          <w:rFonts w:ascii="Arial" w:hAnsi="Arial" w:cs="Arial"/>
          <w:sz w:val="20"/>
          <w:szCs w:val="20"/>
        </w:rPr>
        <w:t>„</w:t>
      </w:r>
      <w:r w:rsidR="00C763BB" w:rsidRPr="00647938">
        <w:rPr>
          <w:rFonts w:ascii="Arial" w:hAnsi="Arial" w:cs="Arial"/>
          <w:sz w:val="20"/>
          <w:szCs w:val="20"/>
        </w:rPr>
        <w:t>Priorytecie</w:t>
      </w:r>
      <w:r w:rsidRPr="00647938">
        <w:rPr>
          <w:rFonts w:ascii="Arial" w:hAnsi="Arial" w:cs="Arial"/>
          <w:sz w:val="20"/>
          <w:szCs w:val="20"/>
        </w:rPr>
        <w:t xml:space="preserve">” oznacza to </w:t>
      </w:r>
      <w:r w:rsidRPr="00647938">
        <w:rPr>
          <w:rFonts w:ascii="Arial" w:hAnsi="Arial" w:cs="Arial"/>
          <w:i/>
          <w:sz w:val="20"/>
          <w:szCs w:val="20"/>
        </w:rPr>
        <w:t>[</w:t>
      </w:r>
      <w:r w:rsidRPr="00647938">
        <w:rPr>
          <w:rFonts w:ascii="Arial" w:hAnsi="Arial" w:cs="Arial"/>
          <w:i/>
          <w:sz w:val="20"/>
          <w:szCs w:val="20"/>
          <w:highlight w:val="lightGray"/>
        </w:rPr>
        <w:t xml:space="preserve">nazwa i numer </w:t>
      </w:r>
      <w:r w:rsidR="00C04A82">
        <w:rPr>
          <w:rFonts w:ascii="Arial" w:hAnsi="Arial" w:cs="Arial"/>
          <w:i/>
          <w:sz w:val="20"/>
          <w:szCs w:val="20"/>
          <w:highlight w:val="lightGray"/>
        </w:rPr>
        <w:t>Priorytetu</w:t>
      </w:r>
      <w:r w:rsidRPr="00647938">
        <w:rPr>
          <w:rFonts w:ascii="Arial" w:hAnsi="Arial" w:cs="Arial"/>
          <w:i/>
          <w:sz w:val="20"/>
          <w:szCs w:val="20"/>
          <w:highlight w:val="lightGray"/>
        </w:rPr>
        <w:t>]</w:t>
      </w:r>
      <w:r w:rsidRPr="00647938">
        <w:rPr>
          <w:rFonts w:ascii="Arial" w:hAnsi="Arial" w:cs="Arial"/>
          <w:sz w:val="20"/>
          <w:szCs w:val="20"/>
          <w:highlight w:val="lightGray"/>
        </w:rPr>
        <w:t>;</w:t>
      </w:r>
    </w:p>
    <w:p w14:paraId="6AD2F346" w14:textId="7CB36492" w:rsidR="009D490C" w:rsidRPr="002A4AA8" w:rsidRDefault="005935C8" w:rsidP="00350F7A">
      <w:pPr>
        <w:numPr>
          <w:ilvl w:val="0"/>
          <w:numId w:val="6"/>
        </w:numPr>
        <w:spacing w:after="60"/>
        <w:jc w:val="both"/>
        <w:rPr>
          <w:rFonts w:ascii="Arial" w:hAnsi="Arial" w:cs="Arial"/>
          <w:sz w:val="20"/>
          <w:szCs w:val="20"/>
        </w:rPr>
      </w:pPr>
      <w:r w:rsidRPr="002A4AA8" w:rsidDel="005935C8">
        <w:rPr>
          <w:rFonts w:ascii="Arial" w:hAnsi="Arial" w:cs="Arial"/>
          <w:sz w:val="20"/>
          <w:szCs w:val="20"/>
        </w:rPr>
        <w:t xml:space="preserve"> </w:t>
      </w:r>
      <w:r w:rsidR="009D490C" w:rsidRPr="002A4AA8">
        <w:rPr>
          <w:rFonts w:ascii="Arial" w:hAnsi="Arial" w:cs="Arial"/>
          <w:sz w:val="20"/>
          <w:szCs w:val="20"/>
        </w:rPr>
        <w:t>„Programie</w:t>
      </w:r>
      <w:r w:rsidR="00E04402" w:rsidRPr="002A4AA8">
        <w:rPr>
          <w:rFonts w:ascii="Arial" w:hAnsi="Arial" w:cs="Arial"/>
          <w:sz w:val="20"/>
          <w:szCs w:val="20"/>
        </w:rPr>
        <w:t xml:space="preserve">” oznacza to </w:t>
      </w:r>
      <w:r w:rsidR="001955D4">
        <w:rPr>
          <w:rFonts w:ascii="Arial" w:hAnsi="Arial" w:cs="Arial"/>
          <w:sz w:val="20"/>
          <w:szCs w:val="20"/>
        </w:rPr>
        <w:t>p</w:t>
      </w:r>
      <w:r w:rsidR="001955D4" w:rsidRPr="002A4AA8">
        <w:rPr>
          <w:rFonts w:ascii="Arial" w:hAnsi="Arial" w:cs="Arial"/>
          <w:sz w:val="20"/>
          <w:szCs w:val="20"/>
        </w:rPr>
        <w:t xml:space="preserve">rogram </w:t>
      </w:r>
      <w:r w:rsidR="00095756">
        <w:rPr>
          <w:rFonts w:ascii="Arial" w:hAnsi="Arial" w:cs="Arial"/>
          <w:sz w:val="20"/>
          <w:szCs w:val="20"/>
        </w:rPr>
        <w:t xml:space="preserve"> Fundusze Europejskie dla Pomorza Zachodniego</w:t>
      </w:r>
      <w:r w:rsidR="00A30B5F">
        <w:rPr>
          <w:rFonts w:ascii="Arial" w:hAnsi="Arial" w:cs="Arial"/>
          <w:sz w:val="20"/>
          <w:szCs w:val="20"/>
        </w:rPr>
        <w:t xml:space="preserve"> 2021-2027</w:t>
      </w:r>
      <w:r w:rsidR="00E04402" w:rsidRPr="002A4AA8">
        <w:rPr>
          <w:rFonts w:ascii="Arial" w:hAnsi="Arial" w:cs="Arial"/>
          <w:sz w:val="20"/>
          <w:szCs w:val="20"/>
        </w:rPr>
        <w:t xml:space="preserve"> zatwierdzon</w:t>
      </w:r>
      <w:r w:rsidR="002703E5" w:rsidRPr="002A4AA8">
        <w:rPr>
          <w:rFonts w:ascii="Arial" w:hAnsi="Arial" w:cs="Arial"/>
          <w:sz w:val="20"/>
          <w:szCs w:val="20"/>
        </w:rPr>
        <w:t>y</w:t>
      </w:r>
      <w:r w:rsidR="00E04402" w:rsidRPr="002A4AA8">
        <w:rPr>
          <w:rFonts w:ascii="Arial" w:hAnsi="Arial" w:cs="Arial"/>
          <w:sz w:val="20"/>
          <w:szCs w:val="20"/>
        </w:rPr>
        <w:t xml:space="preserve"> decyzją Komisji Europejskiej  </w:t>
      </w:r>
      <w:r w:rsidR="00AB1007" w:rsidRPr="002A4AA8">
        <w:rPr>
          <w:rFonts w:ascii="Arial" w:hAnsi="Arial" w:cs="Arial"/>
          <w:sz w:val="20"/>
          <w:szCs w:val="20"/>
        </w:rPr>
        <w:t>nr</w:t>
      </w:r>
      <w:r w:rsidR="00AB1007">
        <w:rPr>
          <w:rFonts w:ascii="Arial" w:hAnsi="Arial" w:cs="Arial"/>
          <w:sz w:val="20"/>
          <w:szCs w:val="20"/>
        </w:rPr>
        <w:t xml:space="preserve"> </w:t>
      </w:r>
      <w:r w:rsidR="00AB1007" w:rsidRPr="00634A99">
        <w:rPr>
          <w:rFonts w:ascii="Arial" w:hAnsi="Arial" w:cs="Arial"/>
          <w:sz w:val="20"/>
          <w:szCs w:val="20"/>
        </w:rPr>
        <w:t>CCI 2021PL16FFPR016</w:t>
      </w:r>
      <w:r w:rsidR="00AB1007">
        <w:rPr>
          <w:rFonts w:ascii="Arial" w:hAnsi="Arial" w:cs="Arial"/>
          <w:sz w:val="20"/>
          <w:szCs w:val="20"/>
        </w:rPr>
        <w:t xml:space="preserve"> z dnia </w:t>
      </w:r>
      <w:r w:rsidR="00AB1007" w:rsidRPr="00074C0F">
        <w:rPr>
          <w:rFonts w:ascii="Arial" w:hAnsi="Arial" w:cs="Arial"/>
          <w:sz w:val="20"/>
          <w:szCs w:val="20"/>
        </w:rPr>
        <w:t>7</w:t>
      </w:r>
      <w:r w:rsidR="00AB1007">
        <w:rPr>
          <w:rFonts w:ascii="Arial" w:hAnsi="Arial" w:cs="Arial"/>
          <w:sz w:val="20"/>
          <w:szCs w:val="20"/>
        </w:rPr>
        <w:t xml:space="preserve"> grudnia </w:t>
      </w:r>
      <w:r w:rsidR="00AB1007" w:rsidRPr="00074C0F">
        <w:rPr>
          <w:rFonts w:ascii="Arial" w:hAnsi="Arial" w:cs="Arial"/>
          <w:sz w:val="20"/>
          <w:szCs w:val="20"/>
        </w:rPr>
        <w:t>2022 r.</w:t>
      </w:r>
      <w:r w:rsidR="00095756">
        <w:rPr>
          <w:rFonts w:ascii="Arial" w:hAnsi="Arial" w:cs="Arial"/>
          <w:sz w:val="20"/>
          <w:szCs w:val="20"/>
        </w:rPr>
        <w:t xml:space="preserve"> </w:t>
      </w:r>
      <w:r w:rsidR="00D63F29" w:rsidRPr="002A4AA8">
        <w:rPr>
          <w:rFonts w:ascii="Arial" w:hAnsi="Arial" w:cs="Arial"/>
          <w:sz w:val="20"/>
          <w:szCs w:val="20"/>
        </w:rPr>
        <w:t xml:space="preserve">zwanego dalej </w:t>
      </w:r>
      <w:r w:rsidR="00095756">
        <w:rPr>
          <w:rFonts w:ascii="Arial" w:hAnsi="Arial" w:cs="Arial"/>
          <w:sz w:val="20"/>
          <w:szCs w:val="20"/>
        </w:rPr>
        <w:t>FEPZ</w:t>
      </w:r>
      <w:r w:rsidR="000A3748" w:rsidRPr="002A4AA8">
        <w:rPr>
          <w:rFonts w:ascii="Arial" w:hAnsi="Arial" w:cs="Arial"/>
          <w:sz w:val="20"/>
          <w:szCs w:val="20"/>
        </w:rPr>
        <w:t>;</w:t>
      </w:r>
      <w:r w:rsidR="00E04402" w:rsidRPr="002A4AA8">
        <w:rPr>
          <w:rFonts w:ascii="Arial" w:hAnsi="Arial" w:cs="Arial"/>
          <w:sz w:val="20"/>
          <w:szCs w:val="20"/>
        </w:rPr>
        <w:t xml:space="preserve">  </w:t>
      </w:r>
    </w:p>
    <w:p w14:paraId="39CBC5D5" w14:textId="5B39718B" w:rsidR="009D490C" w:rsidRDefault="009D490C"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„Projekcie” oznacza to projekt pt. </w:t>
      </w:r>
      <w:r w:rsidRPr="00647938">
        <w:rPr>
          <w:rFonts w:ascii="Arial" w:hAnsi="Arial" w:cs="Arial"/>
          <w:i/>
          <w:sz w:val="20"/>
          <w:szCs w:val="20"/>
          <w:highlight w:val="lightGray"/>
        </w:rPr>
        <w:t>[tytuł projektu]</w:t>
      </w:r>
      <w:r w:rsidRPr="002A4AA8">
        <w:rPr>
          <w:rFonts w:ascii="Arial" w:hAnsi="Arial" w:cs="Arial"/>
          <w:sz w:val="20"/>
          <w:szCs w:val="20"/>
        </w:rPr>
        <w:t xml:space="preserve"> realizowany w ramach </w:t>
      </w:r>
      <w:r w:rsidR="00E57C8B" w:rsidRPr="002A4AA8">
        <w:rPr>
          <w:rFonts w:ascii="Arial" w:hAnsi="Arial" w:cs="Arial"/>
          <w:sz w:val="20"/>
          <w:szCs w:val="20"/>
        </w:rPr>
        <w:t xml:space="preserve">Działania </w:t>
      </w:r>
      <w:r w:rsidRPr="002A4AA8">
        <w:rPr>
          <w:rFonts w:ascii="Arial" w:hAnsi="Arial" w:cs="Arial"/>
          <w:sz w:val="20"/>
          <w:szCs w:val="20"/>
        </w:rPr>
        <w:t>określony we wniosku o dofinansowanie projektu nr .................., zwanym dalej „</w:t>
      </w:r>
      <w:r w:rsidR="000F2275" w:rsidRPr="002A4AA8">
        <w:rPr>
          <w:rFonts w:ascii="Arial" w:hAnsi="Arial" w:cs="Arial"/>
          <w:sz w:val="20"/>
          <w:szCs w:val="20"/>
        </w:rPr>
        <w:t>W</w:t>
      </w:r>
      <w:r w:rsidRPr="002A4AA8">
        <w:rPr>
          <w:rFonts w:ascii="Arial" w:hAnsi="Arial" w:cs="Arial"/>
          <w:sz w:val="20"/>
          <w:szCs w:val="20"/>
        </w:rPr>
        <w:t xml:space="preserve">nioskiem”, stanowiącym załącznik nr </w:t>
      </w:r>
      <w:r w:rsidR="003E52D8" w:rsidRPr="002A4AA8">
        <w:rPr>
          <w:rFonts w:ascii="Arial" w:hAnsi="Arial" w:cs="Arial"/>
          <w:sz w:val="20"/>
          <w:szCs w:val="20"/>
        </w:rPr>
        <w:t>2</w:t>
      </w:r>
      <w:r w:rsidRPr="002A4AA8">
        <w:rPr>
          <w:rFonts w:ascii="Arial" w:hAnsi="Arial" w:cs="Arial"/>
          <w:sz w:val="20"/>
          <w:szCs w:val="20"/>
        </w:rPr>
        <w:t xml:space="preserve"> do umowy;</w:t>
      </w:r>
    </w:p>
    <w:p w14:paraId="59714A87" w14:textId="78EFA34B" w:rsidR="002A63B8" w:rsidRDefault="002A63B8"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„przetwarzaniu danych osobowych” oznacza to </w:t>
      </w:r>
      <w:r w:rsidR="00745987" w:rsidRPr="002A4AA8">
        <w:rPr>
          <w:rFonts w:ascii="Arial" w:hAnsi="Arial" w:cs="Arial"/>
          <w:sz w:val="20"/>
          <w:szCs w:val="20"/>
        </w:rPr>
        <w:t xml:space="preserve">przetwarzanie w rozumieniu art. 4 pkt 2 RODO, tj. </w:t>
      </w:r>
      <w:r w:rsidR="00760BC9" w:rsidRPr="002A4AA8">
        <w:rPr>
          <w:rFonts w:ascii="Arial" w:hAnsi="Arial" w:cs="Arial"/>
          <w:sz w:val="20"/>
          <w:szCs w:val="20"/>
        </w:rPr>
        <w:t>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przesyłanie, rozpowszechnianie lub innego rodzaju udostępnianie, dopasowywanie lub łączenie, ograniczanie, usuwanie lub niszczenie</w:t>
      </w:r>
      <w:r w:rsidRPr="002A4AA8">
        <w:rPr>
          <w:rFonts w:ascii="Arial" w:hAnsi="Arial" w:cs="Arial"/>
          <w:sz w:val="20"/>
          <w:szCs w:val="20"/>
        </w:rPr>
        <w:t>;</w:t>
      </w:r>
    </w:p>
    <w:p w14:paraId="1C587CD8" w14:textId="6BD251A7" w:rsidR="000C158C" w:rsidRPr="000C158C" w:rsidRDefault="000C158C" w:rsidP="000C158C">
      <w:pPr>
        <w:pStyle w:val="Akapitzlist"/>
        <w:numPr>
          <w:ilvl w:val="0"/>
          <w:numId w:val="6"/>
        </w:numPr>
        <w:jc w:val="both"/>
        <w:rPr>
          <w:rFonts w:ascii="Arial" w:eastAsiaTheme="minorHAnsi" w:hAnsi="Arial" w:cs="Arial"/>
          <w:sz w:val="20"/>
          <w:szCs w:val="20"/>
        </w:rPr>
      </w:pPr>
      <w:r w:rsidRPr="00F00692">
        <w:rPr>
          <w:rFonts w:ascii="Arial" w:eastAsiaTheme="minorHAnsi" w:hAnsi="Arial" w:cs="Arial"/>
          <w:sz w:val="20"/>
          <w:szCs w:val="20"/>
        </w:rPr>
        <w:t xml:space="preserve">„rachunku IP” należy przez to rozumieć rachunek </w:t>
      </w:r>
      <w:r w:rsidR="0030709A">
        <w:rPr>
          <w:rFonts w:ascii="Arial" w:eastAsiaTheme="minorHAnsi" w:hAnsi="Arial" w:cs="Arial"/>
          <w:sz w:val="20"/>
          <w:szCs w:val="20"/>
        </w:rPr>
        <w:t xml:space="preserve">bankowy </w:t>
      </w:r>
      <w:r w:rsidRPr="00F00692">
        <w:rPr>
          <w:rFonts w:ascii="Arial" w:eastAsiaTheme="minorHAnsi" w:hAnsi="Arial" w:cs="Arial"/>
          <w:sz w:val="20"/>
          <w:szCs w:val="20"/>
        </w:rPr>
        <w:t xml:space="preserve">służący do zwrotu środków </w:t>
      </w:r>
      <w:r w:rsidR="007A2C15">
        <w:rPr>
          <w:rFonts w:ascii="Arial" w:eastAsiaTheme="minorHAnsi" w:hAnsi="Arial" w:cs="Arial"/>
          <w:sz w:val="20"/>
          <w:szCs w:val="20"/>
        </w:rPr>
        <w:t xml:space="preserve">w ramach </w:t>
      </w:r>
      <w:r w:rsidR="00936A0D">
        <w:rPr>
          <w:rFonts w:ascii="Arial" w:eastAsiaTheme="minorHAnsi" w:hAnsi="Arial" w:cs="Arial"/>
          <w:sz w:val="20"/>
          <w:szCs w:val="20"/>
        </w:rPr>
        <w:t>dotacji celowej oraz budżetu środków europejskich</w:t>
      </w:r>
      <w:r w:rsidR="007A2C15">
        <w:rPr>
          <w:rFonts w:ascii="Arial" w:eastAsiaTheme="minorHAnsi" w:hAnsi="Arial" w:cs="Arial"/>
          <w:sz w:val="20"/>
          <w:szCs w:val="20"/>
        </w:rPr>
        <w:t>;</w:t>
      </w:r>
      <w:r w:rsidR="00936A0D" w:rsidRPr="00F00692">
        <w:rPr>
          <w:rFonts w:ascii="Arial" w:eastAsiaTheme="minorHAnsi" w:hAnsi="Arial" w:cs="Arial"/>
          <w:sz w:val="20"/>
          <w:szCs w:val="20"/>
        </w:rPr>
        <w:t xml:space="preserve"> </w:t>
      </w:r>
    </w:p>
    <w:p w14:paraId="6A450830" w14:textId="1FAFB3D1" w:rsidR="00446A67" w:rsidRDefault="00446A67" w:rsidP="00446A67">
      <w:pPr>
        <w:pStyle w:val="Akapitzlist"/>
        <w:numPr>
          <w:ilvl w:val="0"/>
          <w:numId w:val="6"/>
        </w:numPr>
        <w:spacing w:after="60"/>
        <w:jc w:val="both"/>
        <w:rPr>
          <w:rFonts w:ascii="Arial" w:hAnsi="Arial" w:cs="Arial"/>
          <w:sz w:val="20"/>
          <w:szCs w:val="20"/>
        </w:rPr>
      </w:pPr>
      <w:r w:rsidRPr="002A4AA8">
        <w:rPr>
          <w:rFonts w:ascii="Arial" w:hAnsi="Arial" w:cs="Arial"/>
          <w:sz w:val="20"/>
          <w:szCs w:val="20"/>
        </w:rPr>
        <w:t xml:space="preserve">„rachunku </w:t>
      </w:r>
      <w:r w:rsidR="00FF3A2F" w:rsidRPr="002A4AA8">
        <w:rPr>
          <w:rFonts w:ascii="Arial" w:hAnsi="Arial" w:cs="Arial"/>
          <w:sz w:val="20"/>
          <w:szCs w:val="20"/>
        </w:rPr>
        <w:t xml:space="preserve">płatniczym </w:t>
      </w:r>
      <w:r w:rsidRPr="002A4AA8">
        <w:rPr>
          <w:rFonts w:ascii="Arial" w:hAnsi="Arial" w:cs="Arial"/>
          <w:sz w:val="20"/>
          <w:szCs w:val="20"/>
        </w:rPr>
        <w:t xml:space="preserve">transferowym” należy przez to rozumieć </w:t>
      </w:r>
      <w:r w:rsidR="00500250" w:rsidRPr="00500250">
        <w:rPr>
          <w:rFonts w:ascii="Arial" w:hAnsi="Arial" w:cs="Arial"/>
          <w:sz w:val="20"/>
          <w:szCs w:val="20"/>
        </w:rPr>
        <w:t xml:space="preserve">wyodrębniony przez Beneficjenta zgodnie z zasadami przyjętymi przez dany podmiot, </w:t>
      </w:r>
      <w:r w:rsidRPr="002A4AA8">
        <w:rPr>
          <w:rFonts w:ascii="Arial" w:hAnsi="Arial" w:cs="Arial"/>
          <w:sz w:val="20"/>
          <w:szCs w:val="20"/>
        </w:rPr>
        <w:t xml:space="preserve">rachunek </w:t>
      </w:r>
      <w:r w:rsidR="00500250">
        <w:rPr>
          <w:rFonts w:ascii="Arial" w:hAnsi="Arial" w:cs="Arial"/>
          <w:sz w:val="20"/>
          <w:szCs w:val="20"/>
        </w:rPr>
        <w:t>bankowy</w:t>
      </w:r>
      <w:r w:rsidRPr="002A4AA8">
        <w:rPr>
          <w:rFonts w:ascii="Arial" w:hAnsi="Arial" w:cs="Arial"/>
          <w:sz w:val="20"/>
          <w:szCs w:val="20"/>
        </w:rPr>
        <w:t xml:space="preserve">, na który trafia kwota </w:t>
      </w:r>
      <w:r w:rsidR="00E5122A">
        <w:rPr>
          <w:rFonts w:ascii="Arial" w:hAnsi="Arial" w:cs="Arial"/>
          <w:sz w:val="20"/>
          <w:szCs w:val="20"/>
        </w:rPr>
        <w:t xml:space="preserve">przeznaczona na </w:t>
      </w:r>
      <w:r w:rsidR="00E5122A" w:rsidRPr="002A4AA8">
        <w:rPr>
          <w:rFonts w:ascii="Arial" w:hAnsi="Arial" w:cs="Arial"/>
          <w:sz w:val="20"/>
          <w:szCs w:val="20"/>
        </w:rPr>
        <w:t>dofinansowani</w:t>
      </w:r>
      <w:r w:rsidR="00E5122A">
        <w:rPr>
          <w:rFonts w:ascii="Arial" w:hAnsi="Arial" w:cs="Arial"/>
          <w:sz w:val="20"/>
          <w:szCs w:val="20"/>
        </w:rPr>
        <w:t>e</w:t>
      </w:r>
      <w:r w:rsidR="00E5122A" w:rsidRPr="002A4AA8">
        <w:rPr>
          <w:rFonts w:ascii="Arial" w:hAnsi="Arial" w:cs="Arial"/>
          <w:sz w:val="20"/>
          <w:szCs w:val="20"/>
        </w:rPr>
        <w:t xml:space="preserve"> </w:t>
      </w:r>
      <w:r w:rsidRPr="002A4AA8">
        <w:rPr>
          <w:rFonts w:ascii="Arial" w:hAnsi="Arial" w:cs="Arial"/>
          <w:sz w:val="20"/>
          <w:szCs w:val="20"/>
        </w:rPr>
        <w:t>projektu</w:t>
      </w:r>
      <w:r w:rsidR="00E5122A">
        <w:rPr>
          <w:rFonts w:ascii="Arial" w:hAnsi="Arial" w:cs="Arial"/>
          <w:sz w:val="20"/>
          <w:szCs w:val="20"/>
        </w:rPr>
        <w:t>;</w:t>
      </w:r>
      <w:r w:rsidRPr="002A4AA8">
        <w:rPr>
          <w:rFonts w:ascii="Arial" w:hAnsi="Arial" w:cs="Arial"/>
          <w:sz w:val="20"/>
          <w:szCs w:val="20"/>
        </w:rPr>
        <w:t xml:space="preserve"> </w:t>
      </w:r>
    </w:p>
    <w:p w14:paraId="75DB0DE2" w14:textId="098D83C2" w:rsidR="00E86F24" w:rsidRDefault="00E86F24" w:rsidP="006651E5">
      <w:pPr>
        <w:pStyle w:val="Akapitzlist"/>
        <w:numPr>
          <w:ilvl w:val="0"/>
          <w:numId w:val="6"/>
        </w:numPr>
        <w:jc w:val="both"/>
        <w:rPr>
          <w:rFonts w:ascii="Arial" w:hAnsi="Arial" w:cs="Arial"/>
          <w:sz w:val="20"/>
          <w:szCs w:val="20"/>
        </w:rPr>
      </w:pPr>
      <w:r w:rsidRPr="00E86F24">
        <w:rPr>
          <w:rFonts w:ascii="Arial" w:hAnsi="Arial" w:cs="Arial"/>
          <w:sz w:val="20"/>
          <w:szCs w:val="20"/>
        </w:rPr>
        <w:t xml:space="preserve">„rachunku </w:t>
      </w:r>
      <w:r w:rsidR="00E5122A" w:rsidRPr="00E5122A">
        <w:rPr>
          <w:rFonts w:ascii="Arial" w:hAnsi="Arial" w:cs="Arial"/>
          <w:sz w:val="20"/>
          <w:szCs w:val="20"/>
        </w:rPr>
        <w:t>płatniczym Beneficjenta” należy przez to rozumieć rachunek bankowy, na który trafia, bezpośrednio lub za pośrednictwem wyodrębnionego przez Beneficjenta rachunku płatniczego transferowego, kwota przeznaczona na realizację projektu, służący jednocześnie do ponoszenia wydatków w ramach realizacji projektu</w:t>
      </w:r>
      <w:r w:rsidR="00E5122A">
        <w:rPr>
          <w:rFonts w:ascii="Arial" w:hAnsi="Arial" w:cs="Arial"/>
          <w:sz w:val="20"/>
          <w:szCs w:val="20"/>
        </w:rPr>
        <w:t>;</w:t>
      </w:r>
    </w:p>
    <w:p w14:paraId="15046965" w14:textId="5BD9B717" w:rsidR="00D84FA8" w:rsidRPr="00E86F24" w:rsidRDefault="00D84FA8" w:rsidP="006651E5">
      <w:pPr>
        <w:pStyle w:val="Akapitzlist"/>
        <w:numPr>
          <w:ilvl w:val="0"/>
          <w:numId w:val="6"/>
        </w:numPr>
        <w:jc w:val="both"/>
        <w:rPr>
          <w:rFonts w:ascii="Arial" w:hAnsi="Arial" w:cs="Arial"/>
          <w:sz w:val="20"/>
          <w:szCs w:val="20"/>
        </w:rPr>
      </w:pPr>
      <w:r w:rsidRPr="00D84FA8">
        <w:rPr>
          <w:rFonts w:ascii="Arial" w:hAnsi="Arial" w:cs="Arial"/>
          <w:sz w:val="20"/>
          <w:szCs w:val="20"/>
        </w:rPr>
        <w:t xml:space="preserve">„rachunku wyodrębnionym przez realizatora projektu” należy przez to rozumieć rachunek bankowy wyodrębniony w przypadku zaplanowania przepływów finansowych pomiędzy </w:t>
      </w:r>
      <w:r>
        <w:rPr>
          <w:rFonts w:ascii="Arial" w:hAnsi="Arial" w:cs="Arial"/>
          <w:sz w:val="20"/>
          <w:szCs w:val="20"/>
        </w:rPr>
        <w:t>Beneficjentem</w:t>
      </w:r>
      <w:r w:rsidRPr="00D84FA8">
        <w:rPr>
          <w:rFonts w:ascii="Arial" w:hAnsi="Arial" w:cs="Arial"/>
          <w:sz w:val="20"/>
          <w:szCs w:val="20"/>
        </w:rPr>
        <w:t xml:space="preserve"> a realizatorem</w:t>
      </w:r>
      <w:r>
        <w:rPr>
          <w:rFonts w:ascii="Arial" w:hAnsi="Arial" w:cs="Arial"/>
          <w:sz w:val="20"/>
          <w:szCs w:val="20"/>
        </w:rPr>
        <w:t>;</w:t>
      </w:r>
    </w:p>
    <w:p w14:paraId="75580FE5" w14:textId="77777777" w:rsidR="00446A67" w:rsidRPr="002A4AA8" w:rsidRDefault="00446A67" w:rsidP="00446A67">
      <w:pPr>
        <w:pStyle w:val="Akapitzlist"/>
        <w:numPr>
          <w:ilvl w:val="0"/>
          <w:numId w:val="6"/>
        </w:numPr>
        <w:spacing w:after="60"/>
        <w:jc w:val="both"/>
        <w:rPr>
          <w:rFonts w:ascii="Arial" w:hAnsi="Arial" w:cs="Arial"/>
          <w:sz w:val="20"/>
          <w:szCs w:val="20"/>
        </w:rPr>
      </w:pPr>
      <w:r w:rsidRPr="002A4AA8">
        <w:rPr>
          <w:rFonts w:ascii="Arial" w:hAnsi="Arial" w:cs="Arial"/>
          <w:sz w:val="20"/>
          <w:szCs w:val="20"/>
        </w:rPr>
        <w:t>„realizatorze projektu” należy przez to rozumieć jednostkę organizacyjną Beneficjenta</w:t>
      </w:r>
      <w:r w:rsidR="00427AAA" w:rsidRPr="002A4AA8">
        <w:rPr>
          <w:rFonts w:ascii="Arial" w:hAnsi="Arial" w:cs="Arial"/>
          <w:sz w:val="20"/>
          <w:szCs w:val="20"/>
        </w:rPr>
        <w:t>/Partnera</w:t>
      </w:r>
      <w:r w:rsidRPr="002A4AA8">
        <w:rPr>
          <w:rFonts w:ascii="Arial" w:hAnsi="Arial" w:cs="Arial"/>
          <w:sz w:val="20"/>
          <w:szCs w:val="20"/>
        </w:rPr>
        <w:t xml:space="preserve"> realizującą projekt. Realizatorem nie może być jednostka posiadająca osobowość prawną;</w:t>
      </w:r>
    </w:p>
    <w:p w14:paraId="4E66CB10" w14:textId="77777777" w:rsidR="00601B89" w:rsidRPr="002A4AA8" w:rsidRDefault="00601B89" w:rsidP="00601B89">
      <w:pPr>
        <w:numPr>
          <w:ilvl w:val="0"/>
          <w:numId w:val="6"/>
        </w:numPr>
        <w:spacing w:after="120"/>
        <w:jc w:val="both"/>
        <w:rPr>
          <w:rFonts w:ascii="Arial" w:hAnsi="Arial" w:cs="Arial"/>
          <w:sz w:val="20"/>
          <w:szCs w:val="20"/>
        </w:rPr>
      </w:pPr>
      <w:r w:rsidRPr="002A4AA8">
        <w:rPr>
          <w:rFonts w:ascii="Arial" w:hAnsi="Arial" w:cs="Arial"/>
          <w:sz w:val="20"/>
          <w:szCs w:val="20"/>
        </w:rPr>
        <w:t>„RODO” oznacza to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745987" w:rsidRPr="002A4AA8">
        <w:rPr>
          <w:rFonts w:ascii="Arial" w:hAnsi="Arial" w:cs="Arial"/>
          <w:sz w:val="20"/>
          <w:szCs w:val="20"/>
        </w:rPr>
        <w:t xml:space="preserve"> (Dz. U. UE.L.2016.119.1)</w:t>
      </w:r>
      <w:r w:rsidRPr="002A4AA8">
        <w:rPr>
          <w:rFonts w:ascii="Arial" w:hAnsi="Arial" w:cs="Arial"/>
          <w:sz w:val="20"/>
          <w:szCs w:val="20"/>
        </w:rPr>
        <w:t>;</w:t>
      </w:r>
    </w:p>
    <w:p w14:paraId="5888FCDA" w14:textId="7B50EA1B" w:rsidR="00523123" w:rsidRDefault="00523123" w:rsidP="00350F7A">
      <w:pPr>
        <w:numPr>
          <w:ilvl w:val="0"/>
          <w:numId w:val="6"/>
        </w:numPr>
        <w:spacing w:after="60"/>
        <w:jc w:val="both"/>
        <w:rPr>
          <w:rFonts w:ascii="Arial" w:hAnsi="Arial" w:cs="Arial"/>
          <w:sz w:val="20"/>
          <w:szCs w:val="20"/>
        </w:rPr>
      </w:pPr>
      <w:r w:rsidRPr="002A4AA8">
        <w:rPr>
          <w:rFonts w:ascii="Arial" w:hAnsi="Arial" w:cs="Arial"/>
          <w:sz w:val="20"/>
          <w:szCs w:val="20"/>
        </w:rPr>
        <w:t>„SL20</w:t>
      </w:r>
      <w:r w:rsidR="003F4B28">
        <w:rPr>
          <w:rFonts w:ascii="Arial" w:hAnsi="Arial" w:cs="Arial"/>
          <w:sz w:val="20"/>
          <w:szCs w:val="20"/>
        </w:rPr>
        <w:t>21</w:t>
      </w:r>
      <w:r w:rsidRPr="002A4AA8">
        <w:rPr>
          <w:rFonts w:ascii="Arial" w:hAnsi="Arial" w:cs="Arial"/>
          <w:sz w:val="20"/>
          <w:szCs w:val="20"/>
        </w:rPr>
        <w:t xml:space="preserve">” oznacza to </w:t>
      </w:r>
      <w:r w:rsidR="00312BB2" w:rsidRPr="002A4AA8">
        <w:rPr>
          <w:rFonts w:ascii="Arial" w:hAnsi="Arial" w:cs="Arial"/>
          <w:sz w:val="20"/>
          <w:szCs w:val="20"/>
        </w:rPr>
        <w:t xml:space="preserve">aplikację główną </w:t>
      </w:r>
      <w:r w:rsidRPr="002A4AA8">
        <w:rPr>
          <w:rFonts w:ascii="Arial" w:hAnsi="Arial" w:cs="Arial"/>
          <w:sz w:val="20"/>
          <w:szCs w:val="20"/>
        </w:rPr>
        <w:t>centraln</w:t>
      </w:r>
      <w:r w:rsidR="00312BB2" w:rsidRPr="002A4AA8">
        <w:rPr>
          <w:rFonts w:ascii="Arial" w:hAnsi="Arial" w:cs="Arial"/>
          <w:sz w:val="20"/>
          <w:szCs w:val="20"/>
        </w:rPr>
        <w:t>ego</w:t>
      </w:r>
      <w:r w:rsidRPr="002A4AA8">
        <w:rPr>
          <w:rFonts w:ascii="Arial" w:hAnsi="Arial" w:cs="Arial"/>
          <w:sz w:val="20"/>
          <w:szCs w:val="20"/>
        </w:rPr>
        <w:t xml:space="preserve"> system</w:t>
      </w:r>
      <w:r w:rsidR="00312BB2" w:rsidRPr="002A4AA8">
        <w:rPr>
          <w:rFonts w:ascii="Arial" w:hAnsi="Arial" w:cs="Arial"/>
          <w:sz w:val="20"/>
          <w:szCs w:val="20"/>
        </w:rPr>
        <w:t>u</w:t>
      </w:r>
      <w:r w:rsidRPr="002A4AA8">
        <w:rPr>
          <w:rFonts w:ascii="Arial" w:hAnsi="Arial" w:cs="Arial"/>
          <w:sz w:val="20"/>
          <w:szCs w:val="20"/>
        </w:rPr>
        <w:t xml:space="preserve"> teleinformatyczn</w:t>
      </w:r>
      <w:r w:rsidR="00312BB2" w:rsidRPr="002A4AA8">
        <w:rPr>
          <w:rFonts w:ascii="Arial" w:hAnsi="Arial" w:cs="Arial"/>
          <w:sz w:val="20"/>
          <w:szCs w:val="20"/>
        </w:rPr>
        <w:t>ego</w:t>
      </w:r>
      <w:r w:rsidR="00A84D80" w:rsidRPr="002A4AA8">
        <w:rPr>
          <w:rFonts w:ascii="Arial" w:hAnsi="Arial" w:cs="Arial"/>
          <w:sz w:val="20"/>
          <w:szCs w:val="20"/>
        </w:rPr>
        <w:t xml:space="preserve"> </w:t>
      </w:r>
      <w:r w:rsidR="00095756">
        <w:rPr>
          <w:rFonts w:ascii="Arial" w:hAnsi="Arial" w:cs="Arial"/>
          <w:sz w:val="20"/>
          <w:szCs w:val="20"/>
        </w:rPr>
        <w:t xml:space="preserve">(CST2021) </w:t>
      </w:r>
      <w:r w:rsidR="00A84D80" w:rsidRPr="002A4AA8">
        <w:rPr>
          <w:rFonts w:ascii="Arial" w:hAnsi="Arial" w:cs="Arial"/>
          <w:sz w:val="20"/>
          <w:szCs w:val="20"/>
        </w:rPr>
        <w:t>wykorzystywan</w:t>
      </w:r>
      <w:r w:rsidR="00312BB2" w:rsidRPr="002A4AA8">
        <w:rPr>
          <w:rFonts w:ascii="Arial" w:hAnsi="Arial" w:cs="Arial"/>
          <w:sz w:val="20"/>
          <w:szCs w:val="20"/>
        </w:rPr>
        <w:t>ego</w:t>
      </w:r>
      <w:r w:rsidR="00A84D80" w:rsidRPr="002A4AA8">
        <w:rPr>
          <w:rFonts w:ascii="Arial" w:hAnsi="Arial" w:cs="Arial"/>
          <w:sz w:val="20"/>
          <w:szCs w:val="20"/>
        </w:rPr>
        <w:t xml:space="preserve"> w procesie rozliczania Projektu oraz </w:t>
      </w:r>
      <w:r w:rsidR="00095756">
        <w:rPr>
          <w:rFonts w:ascii="Arial" w:hAnsi="Arial" w:cs="Arial"/>
          <w:sz w:val="20"/>
          <w:szCs w:val="20"/>
        </w:rPr>
        <w:t>kontaktów</w:t>
      </w:r>
      <w:r w:rsidR="00095756" w:rsidRPr="002A4AA8">
        <w:rPr>
          <w:rFonts w:ascii="Arial" w:hAnsi="Arial" w:cs="Arial"/>
          <w:sz w:val="20"/>
          <w:szCs w:val="20"/>
        </w:rPr>
        <w:t xml:space="preserve"> </w:t>
      </w:r>
      <w:r w:rsidR="00A84D80" w:rsidRPr="002A4AA8">
        <w:rPr>
          <w:rFonts w:ascii="Arial" w:hAnsi="Arial" w:cs="Arial"/>
          <w:sz w:val="20"/>
          <w:szCs w:val="20"/>
        </w:rPr>
        <w:t>z Instytucją Pośredniczącą</w:t>
      </w:r>
      <w:r w:rsidRPr="002A4AA8">
        <w:rPr>
          <w:rFonts w:ascii="Arial" w:hAnsi="Arial" w:cs="Arial"/>
          <w:sz w:val="20"/>
          <w:szCs w:val="20"/>
        </w:rPr>
        <w:t>;</w:t>
      </w:r>
    </w:p>
    <w:p w14:paraId="1A592172" w14:textId="77777777" w:rsidR="00D63DFA" w:rsidRPr="00D63DFA" w:rsidRDefault="00D63DFA" w:rsidP="00D63DFA">
      <w:pPr>
        <w:numPr>
          <w:ilvl w:val="0"/>
          <w:numId w:val="6"/>
        </w:numPr>
        <w:spacing w:after="60"/>
        <w:jc w:val="both"/>
        <w:rPr>
          <w:rFonts w:ascii="Arial" w:hAnsi="Arial" w:cs="Arial"/>
          <w:sz w:val="20"/>
          <w:szCs w:val="20"/>
        </w:rPr>
      </w:pPr>
      <w:r>
        <w:rPr>
          <w:rFonts w:ascii="Arial" w:hAnsi="Arial" w:cs="Arial"/>
          <w:sz w:val="20"/>
          <w:szCs w:val="20"/>
        </w:rPr>
        <w:t>„</w:t>
      </w:r>
      <w:r w:rsidRPr="00D63DFA">
        <w:rPr>
          <w:rFonts w:ascii="Arial" w:hAnsi="Arial" w:cs="Arial"/>
          <w:sz w:val="20"/>
          <w:szCs w:val="20"/>
        </w:rPr>
        <w:t>SM EFS</w:t>
      </w:r>
      <w:r>
        <w:rPr>
          <w:rFonts w:ascii="Arial" w:hAnsi="Arial" w:cs="Arial"/>
          <w:sz w:val="20"/>
          <w:szCs w:val="20"/>
        </w:rPr>
        <w:t>”</w:t>
      </w:r>
      <w:r w:rsidRPr="00D63DFA">
        <w:rPr>
          <w:rFonts w:ascii="Arial" w:hAnsi="Arial" w:cs="Arial"/>
          <w:sz w:val="20"/>
          <w:szCs w:val="20"/>
        </w:rPr>
        <w:t xml:space="preserve"> oznacza aplikację, której podstawowymi celami są wsparcie bieżącego procesu monitorowania udzielanych wsparć, wsparcie bieżącego procesu oceny kwalifikowalności programów w zakresie Europejskiego Funduszu Społecznego „Plus” i zgromadzenie danych niezbędnych do wyliczenia osiąganych wskaźników;</w:t>
      </w:r>
    </w:p>
    <w:p w14:paraId="6864DB9E" w14:textId="6A3208FD" w:rsidR="00D63DFA" w:rsidRPr="00F90205" w:rsidRDefault="00D63DFA" w:rsidP="00F90205">
      <w:pPr>
        <w:numPr>
          <w:ilvl w:val="0"/>
          <w:numId w:val="6"/>
        </w:numPr>
        <w:spacing w:after="60"/>
        <w:jc w:val="both"/>
        <w:rPr>
          <w:rFonts w:ascii="Arial" w:hAnsi="Arial" w:cs="Arial"/>
          <w:sz w:val="20"/>
          <w:szCs w:val="20"/>
        </w:rPr>
      </w:pPr>
      <w:r w:rsidRPr="00D63DFA">
        <w:rPr>
          <w:rFonts w:ascii="Arial" w:hAnsi="Arial" w:cs="Arial"/>
          <w:sz w:val="20"/>
          <w:szCs w:val="20"/>
        </w:rPr>
        <w:t>„SOWA</w:t>
      </w:r>
      <w:r w:rsidR="00EE5DF1">
        <w:rPr>
          <w:rFonts w:ascii="Arial" w:hAnsi="Arial" w:cs="Arial"/>
          <w:sz w:val="20"/>
          <w:szCs w:val="20"/>
        </w:rPr>
        <w:t xml:space="preserve"> EFS</w:t>
      </w:r>
      <w:r w:rsidRPr="00D63DFA">
        <w:rPr>
          <w:rFonts w:ascii="Arial" w:hAnsi="Arial" w:cs="Arial"/>
          <w:sz w:val="20"/>
          <w:szCs w:val="20"/>
        </w:rPr>
        <w:t xml:space="preserve">” oznacza to </w:t>
      </w:r>
      <w:r w:rsidR="00F90205" w:rsidRPr="00F90205">
        <w:rPr>
          <w:rFonts w:ascii="Arial" w:hAnsi="Arial" w:cs="Arial"/>
          <w:sz w:val="20"/>
          <w:szCs w:val="20"/>
        </w:rPr>
        <w:t xml:space="preserve">System Obsługi Wniosków Aplikacyjnych </w:t>
      </w:r>
      <w:r w:rsidR="00F90205">
        <w:rPr>
          <w:rFonts w:ascii="Arial" w:hAnsi="Arial" w:cs="Arial"/>
          <w:sz w:val="20"/>
          <w:szCs w:val="20"/>
        </w:rPr>
        <w:t xml:space="preserve">- </w:t>
      </w:r>
      <w:r w:rsidRPr="00D63DFA">
        <w:rPr>
          <w:rFonts w:ascii="Arial" w:hAnsi="Arial" w:cs="Arial"/>
          <w:sz w:val="20"/>
          <w:szCs w:val="20"/>
        </w:rPr>
        <w:t xml:space="preserve">system informatyczny, przeznaczony do administrowania </w:t>
      </w:r>
      <w:r>
        <w:rPr>
          <w:rFonts w:ascii="Arial" w:hAnsi="Arial" w:cs="Arial"/>
          <w:sz w:val="20"/>
          <w:szCs w:val="20"/>
        </w:rPr>
        <w:t>FEPZ</w:t>
      </w:r>
      <w:r w:rsidRPr="00D63DFA">
        <w:rPr>
          <w:rFonts w:ascii="Arial" w:hAnsi="Arial" w:cs="Arial"/>
          <w:sz w:val="20"/>
          <w:szCs w:val="20"/>
        </w:rPr>
        <w:t xml:space="preserve"> w zakresie składnia wniosków o dofinansowanie oraz wprowadzania zmian w projektach;</w:t>
      </w:r>
    </w:p>
    <w:p w14:paraId="004A2800" w14:textId="295CCCCC" w:rsidR="003C6E62" w:rsidRPr="002A4AA8" w:rsidRDefault="003C6E62"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„stronie internetowej Instytucji Pośredniczącej” oznacza to stronę internetową pod adresem: </w:t>
      </w:r>
      <w:r w:rsidR="001B6B9C" w:rsidRPr="001B6B9C">
        <w:rPr>
          <w:rFonts w:ascii="Arial" w:hAnsi="Arial" w:cs="Arial"/>
          <w:sz w:val="20"/>
          <w:szCs w:val="20"/>
        </w:rPr>
        <w:t>https://funduszeue.wzp.pl.</w:t>
      </w:r>
    </w:p>
    <w:p w14:paraId="004F065F" w14:textId="77777777" w:rsidR="00741AF6" w:rsidRPr="00741AF6" w:rsidRDefault="004450E0" w:rsidP="004310D4">
      <w:pPr>
        <w:numPr>
          <w:ilvl w:val="0"/>
          <w:numId w:val="6"/>
        </w:numPr>
        <w:spacing w:after="120"/>
        <w:jc w:val="both"/>
        <w:rPr>
          <w:rFonts w:ascii="Arial" w:hAnsi="Arial" w:cs="Arial"/>
          <w:sz w:val="20"/>
          <w:szCs w:val="20"/>
        </w:rPr>
      </w:pPr>
      <w:r w:rsidRPr="00095756">
        <w:rPr>
          <w:rFonts w:ascii="Arial" w:hAnsi="Arial" w:cs="Arial"/>
          <w:iCs/>
          <w:sz w:val="20"/>
          <w:szCs w:val="20"/>
        </w:rPr>
        <w:t xml:space="preserve">„uczestniku </w:t>
      </w:r>
      <w:r w:rsidR="00CE0345" w:rsidRPr="00095756">
        <w:rPr>
          <w:rFonts w:ascii="Arial" w:hAnsi="Arial" w:cs="Arial"/>
          <w:iCs/>
          <w:sz w:val="20"/>
          <w:szCs w:val="20"/>
        </w:rPr>
        <w:t>P</w:t>
      </w:r>
      <w:r w:rsidRPr="00095756">
        <w:rPr>
          <w:rFonts w:ascii="Arial" w:hAnsi="Arial" w:cs="Arial"/>
          <w:iCs/>
          <w:sz w:val="20"/>
          <w:szCs w:val="20"/>
        </w:rPr>
        <w:t xml:space="preserve">rojektu” oznacza to </w:t>
      </w:r>
      <w:r w:rsidR="00B70662" w:rsidRPr="00095756">
        <w:rPr>
          <w:rFonts w:ascii="Arial" w:hAnsi="Arial" w:cs="Arial"/>
          <w:iCs/>
          <w:sz w:val="20"/>
          <w:szCs w:val="20"/>
        </w:rPr>
        <w:t>uczestnika</w:t>
      </w:r>
      <w:r w:rsidRPr="00095756">
        <w:rPr>
          <w:rFonts w:ascii="Arial" w:hAnsi="Arial" w:cs="Arial"/>
          <w:iCs/>
          <w:sz w:val="20"/>
          <w:szCs w:val="20"/>
        </w:rPr>
        <w:t xml:space="preserve"> </w:t>
      </w:r>
      <w:r w:rsidR="00A53CB8" w:rsidRPr="00095756">
        <w:rPr>
          <w:rFonts w:ascii="Arial" w:hAnsi="Arial" w:cs="Arial"/>
          <w:iCs/>
          <w:sz w:val="20"/>
          <w:szCs w:val="20"/>
        </w:rPr>
        <w:t xml:space="preserve">projektu </w:t>
      </w:r>
      <w:r w:rsidRPr="00095756">
        <w:rPr>
          <w:rFonts w:ascii="Arial" w:hAnsi="Arial" w:cs="Arial"/>
          <w:iCs/>
          <w:sz w:val="20"/>
          <w:szCs w:val="20"/>
        </w:rPr>
        <w:t xml:space="preserve">w rozumieniu </w:t>
      </w:r>
      <w:r w:rsidR="00095756" w:rsidRPr="00095756">
        <w:rPr>
          <w:rFonts w:ascii="Arial" w:hAnsi="Arial" w:cs="Arial"/>
          <w:i/>
          <w:iCs/>
          <w:sz w:val="20"/>
          <w:szCs w:val="20"/>
        </w:rPr>
        <w:t>Wytyczn</w:t>
      </w:r>
      <w:r w:rsidR="00095756">
        <w:rPr>
          <w:rFonts w:ascii="Arial" w:hAnsi="Arial" w:cs="Arial"/>
          <w:i/>
          <w:iCs/>
          <w:sz w:val="20"/>
          <w:szCs w:val="20"/>
        </w:rPr>
        <w:t>ych</w:t>
      </w:r>
      <w:r w:rsidR="00095756" w:rsidRPr="00095756">
        <w:rPr>
          <w:rFonts w:ascii="Arial" w:hAnsi="Arial" w:cs="Arial"/>
          <w:i/>
          <w:iCs/>
          <w:sz w:val="20"/>
          <w:szCs w:val="20"/>
        </w:rPr>
        <w:t xml:space="preserve"> dotycząc</w:t>
      </w:r>
      <w:r w:rsidR="00095756">
        <w:rPr>
          <w:rFonts w:ascii="Arial" w:hAnsi="Arial" w:cs="Arial"/>
          <w:i/>
          <w:iCs/>
          <w:sz w:val="20"/>
          <w:szCs w:val="20"/>
        </w:rPr>
        <w:t>ych</w:t>
      </w:r>
      <w:r w:rsidR="00095756" w:rsidRPr="00095756">
        <w:rPr>
          <w:rFonts w:ascii="Arial" w:hAnsi="Arial" w:cs="Arial"/>
          <w:i/>
          <w:iCs/>
          <w:sz w:val="20"/>
          <w:szCs w:val="20"/>
        </w:rPr>
        <w:t xml:space="preserve"> monitorowania postępu rzeczowego realizacji programów na lata 2021-2027</w:t>
      </w:r>
      <w:r w:rsidR="00095756" w:rsidRPr="00095756" w:rsidDel="00673974">
        <w:rPr>
          <w:rFonts w:ascii="Arial" w:hAnsi="Arial" w:cs="Arial"/>
          <w:i/>
          <w:iCs/>
          <w:sz w:val="20"/>
          <w:szCs w:val="20"/>
        </w:rPr>
        <w:t xml:space="preserve"> </w:t>
      </w:r>
    </w:p>
    <w:p w14:paraId="221E13DC" w14:textId="7C86E110" w:rsidR="00601B89" w:rsidRPr="00095756" w:rsidRDefault="00601B89" w:rsidP="004310D4">
      <w:pPr>
        <w:numPr>
          <w:ilvl w:val="0"/>
          <w:numId w:val="6"/>
        </w:numPr>
        <w:spacing w:after="120"/>
        <w:jc w:val="both"/>
        <w:rPr>
          <w:rFonts w:ascii="Arial" w:hAnsi="Arial" w:cs="Arial"/>
          <w:sz w:val="20"/>
          <w:szCs w:val="20"/>
        </w:rPr>
      </w:pPr>
      <w:r w:rsidRPr="00095756">
        <w:rPr>
          <w:rFonts w:ascii="Arial" w:hAnsi="Arial" w:cs="Arial"/>
          <w:sz w:val="20"/>
          <w:szCs w:val="20"/>
        </w:rPr>
        <w:t>„</w:t>
      </w:r>
      <w:r w:rsidR="00CC227D" w:rsidRPr="00095756">
        <w:rPr>
          <w:rFonts w:ascii="Arial" w:hAnsi="Arial" w:cs="Arial"/>
          <w:sz w:val="20"/>
          <w:szCs w:val="20"/>
        </w:rPr>
        <w:t>ustaw</w:t>
      </w:r>
      <w:r w:rsidR="00CC227D">
        <w:rPr>
          <w:rFonts w:ascii="Arial" w:hAnsi="Arial" w:cs="Arial"/>
          <w:sz w:val="20"/>
          <w:szCs w:val="20"/>
        </w:rPr>
        <w:t>ie</w:t>
      </w:r>
      <w:r w:rsidRPr="00095756">
        <w:rPr>
          <w:rFonts w:ascii="Arial" w:hAnsi="Arial" w:cs="Arial"/>
          <w:sz w:val="20"/>
          <w:szCs w:val="20"/>
        </w:rPr>
        <w:t xml:space="preserve"> o ochronie danych osobowych” oznacza ustawę z dnia 10 maja 2018 r. o ochronie danych osobowych </w:t>
      </w:r>
      <w:bookmarkStart w:id="8" w:name="_Hlk122348448"/>
      <w:r w:rsidRPr="00095756">
        <w:rPr>
          <w:rFonts w:ascii="Arial" w:hAnsi="Arial" w:cs="Arial"/>
          <w:sz w:val="20"/>
          <w:szCs w:val="20"/>
        </w:rPr>
        <w:t>(</w:t>
      </w:r>
      <w:r w:rsidR="00095756" w:rsidRPr="00095756">
        <w:rPr>
          <w:rFonts w:ascii="Arial" w:hAnsi="Arial" w:cs="Arial"/>
          <w:sz w:val="20"/>
          <w:szCs w:val="20"/>
        </w:rPr>
        <w:t>Dz. U z 20</w:t>
      </w:r>
      <w:r w:rsidR="00272A6B">
        <w:rPr>
          <w:rFonts w:ascii="Arial" w:hAnsi="Arial" w:cs="Arial"/>
          <w:sz w:val="20"/>
          <w:szCs w:val="20"/>
        </w:rPr>
        <w:t>19</w:t>
      </w:r>
      <w:r w:rsidR="00095756" w:rsidRPr="00095756">
        <w:rPr>
          <w:rFonts w:ascii="Arial" w:hAnsi="Arial" w:cs="Arial"/>
          <w:sz w:val="20"/>
          <w:szCs w:val="20"/>
        </w:rPr>
        <w:t xml:space="preserve"> r. poz. </w:t>
      </w:r>
      <w:bookmarkEnd w:id="8"/>
      <w:r w:rsidR="00B94993">
        <w:rPr>
          <w:rFonts w:ascii="Arial" w:hAnsi="Arial" w:cs="Arial"/>
          <w:sz w:val="20"/>
          <w:szCs w:val="20"/>
        </w:rPr>
        <w:t>1781</w:t>
      </w:r>
      <w:r w:rsidRPr="00095756">
        <w:rPr>
          <w:rFonts w:ascii="Arial" w:hAnsi="Arial" w:cs="Arial"/>
          <w:sz w:val="20"/>
          <w:szCs w:val="20"/>
        </w:rPr>
        <w:t>);</w:t>
      </w:r>
    </w:p>
    <w:p w14:paraId="76ECA13B" w14:textId="0310B83F" w:rsidR="002A63B8" w:rsidRPr="00E467AA" w:rsidRDefault="002A63B8" w:rsidP="00350F7A">
      <w:pPr>
        <w:numPr>
          <w:ilvl w:val="0"/>
          <w:numId w:val="6"/>
        </w:numPr>
        <w:spacing w:after="60"/>
        <w:jc w:val="both"/>
        <w:rPr>
          <w:rFonts w:ascii="Arial" w:hAnsi="Arial" w:cs="Arial"/>
          <w:sz w:val="20"/>
          <w:szCs w:val="20"/>
        </w:rPr>
      </w:pPr>
      <w:r w:rsidRPr="00E467AA">
        <w:rPr>
          <w:rFonts w:ascii="Arial" w:hAnsi="Arial" w:cs="Arial"/>
          <w:sz w:val="20"/>
          <w:szCs w:val="20"/>
        </w:rPr>
        <w:t xml:space="preserve">„ustawie </w:t>
      </w:r>
      <w:proofErr w:type="spellStart"/>
      <w:r w:rsidRPr="00E467AA">
        <w:rPr>
          <w:rFonts w:ascii="Arial" w:hAnsi="Arial" w:cs="Arial"/>
          <w:sz w:val="20"/>
          <w:szCs w:val="20"/>
        </w:rPr>
        <w:t>Pzp</w:t>
      </w:r>
      <w:proofErr w:type="spellEnd"/>
      <w:r w:rsidRPr="00E467AA">
        <w:rPr>
          <w:rFonts w:ascii="Arial" w:hAnsi="Arial" w:cs="Arial"/>
          <w:sz w:val="20"/>
          <w:szCs w:val="20"/>
        </w:rPr>
        <w:t xml:space="preserve">” oznacza to ustawę z dnia </w:t>
      </w:r>
      <w:r w:rsidR="00812013" w:rsidRPr="00E467AA">
        <w:rPr>
          <w:rFonts w:ascii="Arial" w:hAnsi="Arial" w:cs="Arial"/>
          <w:sz w:val="20"/>
          <w:szCs w:val="20"/>
        </w:rPr>
        <w:t>11 września 2019</w:t>
      </w:r>
      <w:r w:rsidRPr="00E467AA">
        <w:rPr>
          <w:rFonts w:ascii="Arial" w:hAnsi="Arial" w:cs="Arial"/>
          <w:sz w:val="20"/>
          <w:szCs w:val="20"/>
        </w:rPr>
        <w:t xml:space="preserve"> r. – Prawo zamówień publicznych</w:t>
      </w:r>
      <w:r w:rsidR="00072035">
        <w:rPr>
          <w:rFonts w:ascii="Arial" w:hAnsi="Arial" w:cs="Arial"/>
          <w:sz w:val="20"/>
          <w:szCs w:val="20"/>
        </w:rPr>
        <w:t xml:space="preserve"> </w:t>
      </w:r>
      <w:bookmarkStart w:id="9" w:name="_Hlk139029190"/>
      <w:r w:rsidR="00EC7563">
        <w:rPr>
          <w:rFonts w:ascii="Arial" w:hAnsi="Arial" w:cs="Arial"/>
          <w:sz w:val="20"/>
          <w:szCs w:val="20"/>
        </w:rPr>
        <w:t xml:space="preserve">(Dz. U. z </w:t>
      </w:r>
      <w:r w:rsidR="00A20D01">
        <w:rPr>
          <w:rFonts w:ascii="Arial" w:hAnsi="Arial" w:cs="Arial"/>
          <w:sz w:val="20"/>
          <w:szCs w:val="20"/>
        </w:rPr>
        <w:t xml:space="preserve">2024 </w:t>
      </w:r>
      <w:r w:rsidR="00EC7563">
        <w:rPr>
          <w:rFonts w:ascii="Arial" w:hAnsi="Arial" w:cs="Arial"/>
          <w:sz w:val="20"/>
          <w:szCs w:val="20"/>
        </w:rPr>
        <w:t xml:space="preserve">r. poz. </w:t>
      </w:r>
      <w:r w:rsidR="00A20D01">
        <w:rPr>
          <w:rFonts w:ascii="Arial" w:hAnsi="Arial" w:cs="Arial"/>
          <w:sz w:val="20"/>
          <w:szCs w:val="20"/>
        </w:rPr>
        <w:t>1320</w:t>
      </w:r>
      <w:r w:rsidR="00A20D01" w:rsidRPr="00072035">
        <w:rPr>
          <w:rFonts w:ascii="Arial" w:hAnsi="Arial" w:cs="Arial"/>
          <w:sz w:val="20"/>
          <w:szCs w:val="20"/>
        </w:rPr>
        <w:t xml:space="preserve"> </w:t>
      </w:r>
      <w:r w:rsidR="00072035" w:rsidRPr="00072035">
        <w:rPr>
          <w:rFonts w:ascii="Arial" w:hAnsi="Arial" w:cs="Arial"/>
          <w:sz w:val="20"/>
          <w:szCs w:val="20"/>
        </w:rPr>
        <w:t>z</w:t>
      </w:r>
      <w:r w:rsidR="00101579">
        <w:rPr>
          <w:rFonts w:ascii="Arial" w:hAnsi="Arial" w:cs="Arial"/>
          <w:sz w:val="20"/>
          <w:szCs w:val="20"/>
        </w:rPr>
        <w:t>e</w:t>
      </w:r>
      <w:r w:rsidR="00072035" w:rsidRPr="00072035">
        <w:rPr>
          <w:rFonts w:ascii="Arial" w:hAnsi="Arial" w:cs="Arial"/>
          <w:sz w:val="20"/>
          <w:szCs w:val="20"/>
        </w:rPr>
        <w:t xml:space="preserve"> zm.)</w:t>
      </w:r>
      <w:bookmarkEnd w:id="9"/>
      <w:r w:rsidRPr="00E467AA">
        <w:rPr>
          <w:rFonts w:ascii="Arial" w:hAnsi="Arial" w:cs="Arial"/>
          <w:sz w:val="20"/>
          <w:szCs w:val="20"/>
        </w:rPr>
        <w:t>;</w:t>
      </w:r>
    </w:p>
    <w:p w14:paraId="6EF24B1E" w14:textId="27D25BF8" w:rsidR="002518A3" w:rsidRPr="00E467AA" w:rsidRDefault="002518A3" w:rsidP="003C3635">
      <w:pPr>
        <w:numPr>
          <w:ilvl w:val="0"/>
          <w:numId w:val="6"/>
        </w:numPr>
        <w:spacing w:after="60"/>
        <w:jc w:val="both"/>
        <w:rPr>
          <w:rFonts w:ascii="Arial" w:hAnsi="Arial" w:cs="Arial"/>
          <w:sz w:val="20"/>
          <w:szCs w:val="20"/>
        </w:rPr>
      </w:pPr>
      <w:r w:rsidRPr="00E467AA">
        <w:rPr>
          <w:rFonts w:ascii="Arial" w:hAnsi="Arial" w:cs="Arial"/>
          <w:sz w:val="20"/>
          <w:szCs w:val="20"/>
        </w:rPr>
        <w:t xml:space="preserve">„ustawie </w:t>
      </w:r>
      <w:proofErr w:type="spellStart"/>
      <w:r w:rsidRPr="00E467AA">
        <w:rPr>
          <w:rFonts w:ascii="Arial" w:hAnsi="Arial" w:cs="Arial"/>
          <w:sz w:val="20"/>
          <w:szCs w:val="20"/>
        </w:rPr>
        <w:t>ufp</w:t>
      </w:r>
      <w:proofErr w:type="spellEnd"/>
      <w:r w:rsidRPr="00E467AA">
        <w:rPr>
          <w:rFonts w:ascii="Arial" w:hAnsi="Arial" w:cs="Arial"/>
          <w:sz w:val="20"/>
          <w:szCs w:val="20"/>
        </w:rPr>
        <w:t>”</w:t>
      </w:r>
      <w:r w:rsidR="003C3635" w:rsidRPr="00E467AA">
        <w:rPr>
          <w:rFonts w:ascii="Arial" w:hAnsi="Arial" w:cs="Arial"/>
          <w:sz w:val="20"/>
          <w:szCs w:val="20"/>
        </w:rPr>
        <w:t xml:space="preserve">- oznacza ustawę z dnia 27 sierpnia 2009 r. o finansach publicznych </w:t>
      </w:r>
      <w:r w:rsidR="009561D7">
        <w:rPr>
          <w:rFonts w:ascii="Arial" w:hAnsi="Arial" w:cs="Arial"/>
          <w:sz w:val="20"/>
          <w:szCs w:val="20"/>
        </w:rPr>
        <w:t>(</w:t>
      </w:r>
      <w:r w:rsidR="00EC7563">
        <w:rPr>
          <w:rFonts w:ascii="Arial" w:hAnsi="Arial" w:cs="Arial"/>
          <w:sz w:val="20"/>
          <w:szCs w:val="20"/>
        </w:rPr>
        <w:t xml:space="preserve">Dz. U. z </w:t>
      </w:r>
      <w:r w:rsidR="000142F7">
        <w:rPr>
          <w:rFonts w:ascii="Arial" w:hAnsi="Arial" w:cs="Arial"/>
          <w:sz w:val="20"/>
          <w:szCs w:val="20"/>
        </w:rPr>
        <w:t xml:space="preserve">2024 </w:t>
      </w:r>
      <w:r w:rsidR="00EC7563">
        <w:rPr>
          <w:rFonts w:ascii="Arial" w:hAnsi="Arial" w:cs="Arial"/>
          <w:sz w:val="20"/>
          <w:szCs w:val="20"/>
        </w:rPr>
        <w:t xml:space="preserve">r. poz. </w:t>
      </w:r>
      <w:r w:rsidR="000142F7">
        <w:rPr>
          <w:rFonts w:ascii="Arial" w:hAnsi="Arial" w:cs="Arial"/>
          <w:sz w:val="20"/>
          <w:szCs w:val="20"/>
        </w:rPr>
        <w:t>1530</w:t>
      </w:r>
      <w:r w:rsidR="000142F7" w:rsidRPr="00E467AA">
        <w:rPr>
          <w:rFonts w:ascii="Arial" w:hAnsi="Arial" w:cs="Arial"/>
          <w:sz w:val="20"/>
          <w:szCs w:val="20"/>
        </w:rPr>
        <w:t xml:space="preserve"> </w:t>
      </w:r>
      <w:r w:rsidR="00095756" w:rsidRPr="00E467AA">
        <w:rPr>
          <w:rFonts w:ascii="Arial" w:hAnsi="Arial" w:cs="Arial"/>
          <w:sz w:val="20"/>
          <w:szCs w:val="20"/>
        </w:rPr>
        <w:t>z</w:t>
      </w:r>
      <w:r w:rsidR="00101579">
        <w:rPr>
          <w:rFonts w:ascii="Arial" w:hAnsi="Arial" w:cs="Arial"/>
          <w:sz w:val="20"/>
          <w:szCs w:val="20"/>
        </w:rPr>
        <w:t>e</w:t>
      </w:r>
      <w:r w:rsidR="00095756" w:rsidRPr="00E467AA">
        <w:rPr>
          <w:rFonts w:ascii="Arial" w:hAnsi="Arial" w:cs="Arial"/>
          <w:sz w:val="20"/>
          <w:szCs w:val="20"/>
        </w:rPr>
        <w:t xml:space="preserve"> zm.</w:t>
      </w:r>
      <w:r w:rsidR="003C3635" w:rsidRPr="00E467AA">
        <w:rPr>
          <w:rFonts w:ascii="Arial" w:hAnsi="Arial" w:cs="Arial"/>
          <w:sz w:val="20"/>
          <w:szCs w:val="20"/>
        </w:rPr>
        <w:t>);</w:t>
      </w:r>
    </w:p>
    <w:p w14:paraId="702B96E1" w14:textId="371CE91C" w:rsidR="00F60DB7" w:rsidRPr="00E467AA" w:rsidRDefault="00F60DB7" w:rsidP="003C3635">
      <w:pPr>
        <w:numPr>
          <w:ilvl w:val="0"/>
          <w:numId w:val="6"/>
        </w:numPr>
        <w:spacing w:after="60"/>
        <w:jc w:val="both"/>
        <w:rPr>
          <w:rFonts w:ascii="Arial" w:hAnsi="Arial" w:cs="Arial"/>
          <w:sz w:val="20"/>
          <w:szCs w:val="20"/>
        </w:rPr>
      </w:pPr>
      <w:r w:rsidRPr="00E467AA">
        <w:rPr>
          <w:rFonts w:ascii="Arial" w:hAnsi="Arial" w:cs="Arial"/>
          <w:sz w:val="20"/>
          <w:szCs w:val="20"/>
        </w:rPr>
        <w:t xml:space="preserve">„wkładzie własnym” oznacza to wkład Beneficjenta do projektu (pieniężny lub niepieniężny) przeznaczony na pokrycie wydatków kwalifikowalnych, które nie zostaną Beneficjentowi </w:t>
      </w:r>
      <w:r w:rsidRPr="00E467AA">
        <w:rPr>
          <w:rFonts w:ascii="Arial" w:hAnsi="Arial" w:cs="Arial"/>
          <w:sz w:val="20"/>
          <w:szCs w:val="20"/>
        </w:rPr>
        <w:lastRenderedPageBreak/>
        <w:t>przekazany w formie dofinansowania (różnica między kwotą wydatków kwalifikowalnych a kwotą dofinansowania przekazaną beneficjentowi, zgodnie ze stopą dofinansowania dla projektu rozumianą jako % dofinansowania wydatków kwalifikowalnych);</w:t>
      </w:r>
    </w:p>
    <w:p w14:paraId="7622E904" w14:textId="69424F6E" w:rsidR="00AB1C18" w:rsidRPr="00AB1C18" w:rsidRDefault="00C04A82" w:rsidP="00FC5F85">
      <w:pPr>
        <w:numPr>
          <w:ilvl w:val="0"/>
          <w:numId w:val="6"/>
        </w:numPr>
        <w:spacing w:after="60"/>
        <w:jc w:val="both"/>
        <w:rPr>
          <w:rFonts w:ascii="Arial" w:hAnsi="Arial" w:cs="Arial"/>
          <w:sz w:val="20"/>
          <w:szCs w:val="20"/>
        </w:rPr>
      </w:pPr>
      <w:r w:rsidRPr="00E467AA" w:rsidDel="00C04A82">
        <w:rPr>
          <w:rFonts w:ascii="Arial" w:hAnsi="Arial" w:cs="Arial"/>
          <w:sz w:val="20"/>
          <w:szCs w:val="20"/>
        </w:rPr>
        <w:t xml:space="preserve"> </w:t>
      </w:r>
      <w:r w:rsidR="009D490C" w:rsidRPr="00E467AA">
        <w:rPr>
          <w:rFonts w:ascii="Arial" w:hAnsi="Arial" w:cs="Arial"/>
          <w:sz w:val="20"/>
          <w:szCs w:val="20"/>
        </w:rPr>
        <w:t>„wydatkach kwalifikowalnych” oznacza to wydatki kwalifikowalne zgodnie</w:t>
      </w:r>
      <w:r w:rsidR="009D490C" w:rsidRPr="003F4B28">
        <w:rPr>
          <w:rFonts w:ascii="Arial" w:hAnsi="Arial" w:cs="Arial"/>
          <w:sz w:val="20"/>
          <w:szCs w:val="20"/>
        </w:rPr>
        <w:t xml:space="preserve"> z </w:t>
      </w:r>
      <w:r w:rsidR="003F4B28" w:rsidRPr="003F4B28">
        <w:rPr>
          <w:rFonts w:ascii="Arial" w:hAnsi="Arial" w:cs="Arial"/>
          <w:i/>
          <w:sz w:val="20"/>
          <w:szCs w:val="20"/>
        </w:rPr>
        <w:t>Wytyczn</w:t>
      </w:r>
      <w:r w:rsidR="00095756">
        <w:rPr>
          <w:rFonts w:ascii="Arial" w:hAnsi="Arial" w:cs="Arial"/>
          <w:i/>
          <w:sz w:val="20"/>
          <w:szCs w:val="20"/>
        </w:rPr>
        <w:t>ymi</w:t>
      </w:r>
      <w:r w:rsidR="003F4B28" w:rsidRPr="003F4B28">
        <w:rPr>
          <w:rFonts w:ascii="Arial" w:hAnsi="Arial" w:cs="Arial"/>
          <w:i/>
          <w:sz w:val="20"/>
          <w:szCs w:val="20"/>
        </w:rPr>
        <w:t xml:space="preserve"> dotycząc</w:t>
      </w:r>
      <w:r w:rsidR="00095756">
        <w:rPr>
          <w:rFonts w:ascii="Arial" w:hAnsi="Arial" w:cs="Arial"/>
          <w:i/>
          <w:sz w:val="20"/>
          <w:szCs w:val="20"/>
        </w:rPr>
        <w:t>ymi</w:t>
      </w:r>
      <w:r w:rsidR="003F4B28">
        <w:rPr>
          <w:rFonts w:ascii="Arial" w:hAnsi="Arial" w:cs="Arial"/>
          <w:i/>
          <w:sz w:val="20"/>
          <w:szCs w:val="20"/>
        </w:rPr>
        <w:t xml:space="preserve"> </w:t>
      </w:r>
      <w:r w:rsidR="003F4B28" w:rsidRPr="003F4B28">
        <w:rPr>
          <w:rFonts w:ascii="Arial" w:hAnsi="Arial" w:cs="Arial"/>
          <w:i/>
          <w:sz w:val="20"/>
          <w:szCs w:val="20"/>
        </w:rPr>
        <w:t>kwalifikowalności</w:t>
      </w:r>
      <w:r w:rsidR="003F4B28">
        <w:rPr>
          <w:rFonts w:ascii="Arial" w:hAnsi="Arial" w:cs="Arial"/>
          <w:i/>
          <w:sz w:val="20"/>
          <w:szCs w:val="20"/>
        </w:rPr>
        <w:t xml:space="preserve"> </w:t>
      </w:r>
      <w:r w:rsidR="003F4B28" w:rsidRPr="003F4B28">
        <w:rPr>
          <w:rFonts w:ascii="Arial" w:hAnsi="Arial" w:cs="Arial"/>
          <w:i/>
          <w:sz w:val="20"/>
          <w:szCs w:val="20"/>
        </w:rPr>
        <w:t>wydatków na lata 2021-2027</w:t>
      </w:r>
      <w:r w:rsidR="00AB1C18">
        <w:rPr>
          <w:rFonts w:ascii="Arial" w:hAnsi="Arial" w:cs="Arial"/>
          <w:i/>
          <w:sz w:val="20"/>
          <w:szCs w:val="20"/>
        </w:rPr>
        <w:t>;</w:t>
      </w:r>
      <w:r w:rsidR="003F4B28" w:rsidRPr="003F4B28" w:rsidDel="003F4B28">
        <w:rPr>
          <w:rFonts w:ascii="Arial" w:hAnsi="Arial" w:cs="Arial"/>
          <w:i/>
          <w:sz w:val="20"/>
          <w:szCs w:val="20"/>
        </w:rPr>
        <w:t xml:space="preserve"> </w:t>
      </w:r>
    </w:p>
    <w:p w14:paraId="0C3CE2BD" w14:textId="0AFF1059" w:rsidR="00A77F73" w:rsidRPr="003F4B28" w:rsidRDefault="00A77F73" w:rsidP="00FC5F85">
      <w:pPr>
        <w:numPr>
          <w:ilvl w:val="0"/>
          <w:numId w:val="6"/>
        </w:numPr>
        <w:spacing w:after="60"/>
        <w:jc w:val="both"/>
        <w:rPr>
          <w:rFonts w:ascii="Arial" w:hAnsi="Arial" w:cs="Arial"/>
          <w:sz w:val="20"/>
          <w:szCs w:val="20"/>
        </w:rPr>
      </w:pPr>
      <w:r w:rsidRPr="003F4B28">
        <w:rPr>
          <w:rFonts w:ascii="Arial" w:hAnsi="Arial" w:cs="Arial"/>
          <w:sz w:val="20"/>
          <w:szCs w:val="20"/>
        </w:rPr>
        <w:t>„wytycznych</w:t>
      </w:r>
      <w:r w:rsidR="00673974">
        <w:rPr>
          <w:rFonts w:ascii="Arial" w:hAnsi="Arial" w:cs="Arial"/>
          <w:sz w:val="20"/>
          <w:szCs w:val="20"/>
        </w:rPr>
        <w:t xml:space="preserve">” </w:t>
      </w:r>
      <w:r w:rsidR="00D63DFA">
        <w:rPr>
          <w:rFonts w:ascii="Arial" w:hAnsi="Arial" w:cs="Arial"/>
          <w:sz w:val="20"/>
          <w:szCs w:val="20"/>
        </w:rPr>
        <w:t xml:space="preserve">oznacza to wytyczne </w:t>
      </w:r>
      <w:r w:rsidRPr="003F4B28">
        <w:rPr>
          <w:rFonts w:ascii="Arial" w:hAnsi="Arial" w:cs="Arial"/>
          <w:sz w:val="20"/>
          <w:szCs w:val="20"/>
        </w:rPr>
        <w:t xml:space="preserve">wydawane przez ministra właściwego ds. rozwoju regionalnego na podstawie art. 5 ust. 1 </w:t>
      </w:r>
      <w:r w:rsidR="00673974">
        <w:rPr>
          <w:rFonts w:ascii="Arial" w:hAnsi="Arial" w:cs="Arial"/>
          <w:sz w:val="20"/>
          <w:szCs w:val="20"/>
        </w:rPr>
        <w:t>u</w:t>
      </w:r>
      <w:r w:rsidR="00673974" w:rsidRPr="00673974">
        <w:rPr>
          <w:rFonts w:ascii="Arial" w:hAnsi="Arial" w:cs="Arial"/>
          <w:sz w:val="20"/>
          <w:szCs w:val="20"/>
        </w:rPr>
        <w:t>stawy z dnia 28 kwietnia 2022 r. o zasadach realizacji zadań finansowanych ze środków europejskich w perspektywie finansowej 2021–2027</w:t>
      </w:r>
      <w:r w:rsidRPr="003F4B28">
        <w:rPr>
          <w:rFonts w:ascii="Arial" w:hAnsi="Arial" w:cs="Arial"/>
          <w:sz w:val="20"/>
          <w:szCs w:val="20"/>
        </w:rPr>
        <w:t xml:space="preserve"> tj. m.in.:</w:t>
      </w:r>
      <w:r w:rsidR="00954E5B" w:rsidRPr="002A4AA8">
        <w:rPr>
          <w:rStyle w:val="Odwoanieprzypisudolnego"/>
          <w:rFonts w:ascii="Arial" w:hAnsi="Arial" w:cs="Arial"/>
          <w:sz w:val="20"/>
          <w:szCs w:val="20"/>
        </w:rPr>
        <w:footnoteReference w:id="9"/>
      </w:r>
    </w:p>
    <w:p w14:paraId="16D313B3" w14:textId="3F55ABEA" w:rsidR="00A77F73" w:rsidRPr="002A4AA8" w:rsidRDefault="00673974" w:rsidP="009D3F46">
      <w:pPr>
        <w:numPr>
          <w:ilvl w:val="1"/>
          <w:numId w:val="36"/>
        </w:numPr>
        <w:spacing w:before="120" w:after="60"/>
        <w:ind w:left="1276" w:hanging="357"/>
        <w:jc w:val="both"/>
        <w:rPr>
          <w:rFonts w:ascii="Arial" w:hAnsi="Arial" w:cs="Arial"/>
          <w:sz w:val="20"/>
          <w:szCs w:val="20"/>
        </w:rPr>
      </w:pPr>
      <w:r w:rsidRPr="00673974">
        <w:rPr>
          <w:rFonts w:ascii="Arial" w:hAnsi="Arial" w:cs="Arial"/>
          <w:sz w:val="20"/>
          <w:szCs w:val="20"/>
        </w:rPr>
        <w:t>Wytyczne dotyczące realizacji zasad równościowych w ramach funduszy unijnych na lata 2021-2027</w:t>
      </w:r>
      <w:r w:rsidRPr="00673974" w:rsidDel="00673974">
        <w:rPr>
          <w:rFonts w:ascii="Arial" w:hAnsi="Arial" w:cs="Arial"/>
          <w:sz w:val="20"/>
          <w:szCs w:val="20"/>
        </w:rPr>
        <w:t xml:space="preserve"> </w:t>
      </w:r>
      <w:r w:rsidR="00A77F73" w:rsidRPr="002A4AA8">
        <w:rPr>
          <w:rFonts w:ascii="Arial" w:hAnsi="Arial" w:cs="Arial"/>
          <w:sz w:val="20"/>
          <w:szCs w:val="20"/>
        </w:rPr>
        <w:t xml:space="preserve">z dnia </w:t>
      </w:r>
      <w:r w:rsidR="006A0426" w:rsidRPr="002A4AA8">
        <w:rPr>
          <w:rFonts w:ascii="Arial" w:hAnsi="Arial" w:cs="Arial"/>
          <w:i/>
          <w:sz w:val="20"/>
          <w:szCs w:val="20"/>
        </w:rPr>
        <w:t>[wskazać datę wersji właściwej dla naboru]</w:t>
      </w:r>
      <w:r w:rsidR="000F2CBA" w:rsidRPr="002A4AA8">
        <w:rPr>
          <w:rFonts w:ascii="Arial" w:hAnsi="Arial" w:cs="Arial"/>
          <w:sz w:val="20"/>
          <w:szCs w:val="20"/>
        </w:rPr>
        <w:t xml:space="preserve"> zwanymi dalej </w:t>
      </w:r>
      <w:bookmarkStart w:id="10" w:name="_Hlk132791829"/>
      <w:r w:rsidR="000F2CBA" w:rsidRPr="002A4AA8">
        <w:rPr>
          <w:rFonts w:ascii="Arial" w:hAnsi="Arial" w:cs="Arial"/>
          <w:i/>
          <w:sz w:val="20"/>
          <w:szCs w:val="20"/>
        </w:rPr>
        <w:t>Wytycznymi</w:t>
      </w:r>
      <w:r w:rsidR="00E74C2A">
        <w:rPr>
          <w:rFonts w:ascii="Arial" w:hAnsi="Arial" w:cs="Arial"/>
          <w:i/>
          <w:sz w:val="20"/>
          <w:szCs w:val="20"/>
        </w:rPr>
        <w:t xml:space="preserve"> dotyczącymi zasad równościowych</w:t>
      </w:r>
      <w:bookmarkEnd w:id="10"/>
      <w:r w:rsidR="000F2CBA" w:rsidRPr="002A4AA8">
        <w:rPr>
          <w:rFonts w:ascii="Arial" w:hAnsi="Arial" w:cs="Arial"/>
          <w:i/>
          <w:sz w:val="20"/>
          <w:szCs w:val="20"/>
        </w:rPr>
        <w:t>;</w:t>
      </w:r>
    </w:p>
    <w:p w14:paraId="3AA785DB" w14:textId="52C3CFF2" w:rsidR="00A77F73" w:rsidRPr="002A4AA8" w:rsidRDefault="00A77F73" w:rsidP="009D3F46">
      <w:pPr>
        <w:numPr>
          <w:ilvl w:val="1"/>
          <w:numId w:val="36"/>
        </w:numPr>
        <w:spacing w:before="120" w:after="60"/>
        <w:ind w:left="1276" w:hanging="357"/>
        <w:jc w:val="both"/>
        <w:rPr>
          <w:rFonts w:ascii="Arial" w:hAnsi="Arial" w:cs="Arial"/>
          <w:sz w:val="20"/>
          <w:szCs w:val="20"/>
        </w:rPr>
      </w:pPr>
      <w:r w:rsidRPr="002A4AA8">
        <w:rPr>
          <w:rFonts w:ascii="Arial" w:hAnsi="Arial" w:cs="Arial"/>
          <w:sz w:val="20"/>
          <w:szCs w:val="20"/>
        </w:rPr>
        <w:t xml:space="preserve">Wytyczne w zakresie informacji i promocji </w:t>
      </w:r>
      <w:r w:rsidR="00673974">
        <w:rPr>
          <w:rFonts w:ascii="Arial" w:hAnsi="Arial" w:cs="Arial"/>
          <w:sz w:val="20"/>
          <w:szCs w:val="20"/>
        </w:rPr>
        <w:t>Funduszy Europejskich</w:t>
      </w:r>
      <w:r w:rsidRPr="002A4AA8">
        <w:rPr>
          <w:rFonts w:ascii="Arial" w:hAnsi="Arial" w:cs="Arial"/>
          <w:sz w:val="20"/>
          <w:szCs w:val="20"/>
        </w:rPr>
        <w:t xml:space="preserve"> na lata 20</w:t>
      </w:r>
      <w:r w:rsidR="00673974">
        <w:rPr>
          <w:rFonts w:ascii="Arial" w:hAnsi="Arial" w:cs="Arial"/>
          <w:sz w:val="20"/>
          <w:szCs w:val="20"/>
        </w:rPr>
        <w:t>21</w:t>
      </w:r>
      <w:r w:rsidRPr="002A4AA8">
        <w:rPr>
          <w:rFonts w:ascii="Arial" w:hAnsi="Arial" w:cs="Arial"/>
          <w:sz w:val="20"/>
          <w:szCs w:val="20"/>
        </w:rPr>
        <w:t>-202</w:t>
      </w:r>
      <w:r w:rsidR="00673974">
        <w:rPr>
          <w:rFonts w:ascii="Arial" w:hAnsi="Arial" w:cs="Arial"/>
          <w:sz w:val="20"/>
          <w:szCs w:val="20"/>
        </w:rPr>
        <w:t>7</w:t>
      </w:r>
      <w:r w:rsidRPr="002A4AA8">
        <w:rPr>
          <w:rFonts w:ascii="Arial" w:hAnsi="Arial" w:cs="Arial"/>
          <w:sz w:val="20"/>
          <w:szCs w:val="20"/>
        </w:rPr>
        <w:t xml:space="preserve"> z dnia </w:t>
      </w:r>
      <w:r w:rsidR="006A0426" w:rsidRPr="002A4AA8">
        <w:rPr>
          <w:rFonts w:ascii="Arial" w:hAnsi="Arial" w:cs="Arial"/>
          <w:i/>
          <w:sz w:val="20"/>
          <w:szCs w:val="20"/>
        </w:rPr>
        <w:t>[wskazać datę wersji właściwej dla naboru]</w:t>
      </w:r>
      <w:r w:rsidRPr="002A4AA8">
        <w:rPr>
          <w:rFonts w:ascii="Arial" w:hAnsi="Arial" w:cs="Arial"/>
          <w:sz w:val="20"/>
          <w:szCs w:val="20"/>
        </w:rPr>
        <w:t>;</w:t>
      </w:r>
    </w:p>
    <w:p w14:paraId="47C6F581" w14:textId="41981C87" w:rsidR="00A77F73" w:rsidRPr="002A4AA8" w:rsidRDefault="00673974" w:rsidP="009D3F46">
      <w:pPr>
        <w:numPr>
          <w:ilvl w:val="1"/>
          <w:numId w:val="36"/>
        </w:numPr>
        <w:spacing w:before="120" w:after="60"/>
        <w:ind w:left="1276" w:hanging="357"/>
        <w:jc w:val="both"/>
        <w:rPr>
          <w:rFonts w:ascii="Arial" w:hAnsi="Arial" w:cs="Arial"/>
          <w:sz w:val="20"/>
          <w:szCs w:val="20"/>
        </w:rPr>
      </w:pPr>
      <w:r w:rsidRPr="00673974">
        <w:rPr>
          <w:rFonts w:ascii="Arial" w:hAnsi="Arial" w:cs="Arial"/>
          <w:sz w:val="20"/>
          <w:szCs w:val="20"/>
        </w:rPr>
        <w:t>Wytyczne dotyczące monitorowania postępu rzeczowego realizacji programów na lata 2021-2027</w:t>
      </w:r>
      <w:r w:rsidRPr="00673974" w:rsidDel="00673974">
        <w:rPr>
          <w:rFonts w:ascii="Arial" w:hAnsi="Arial" w:cs="Arial"/>
          <w:sz w:val="20"/>
          <w:szCs w:val="20"/>
        </w:rPr>
        <w:t xml:space="preserve"> </w:t>
      </w:r>
      <w:r w:rsidR="00A77F73" w:rsidRPr="002A4AA8">
        <w:rPr>
          <w:rFonts w:ascii="Arial" w:hAnsi="Arial" w:cs="Arial"/>
          <w:sz w:val="20"/>
          <w:szCs w:val="20"/>
        </w:rPr>
        <w:t xml:space="preserve">z dnia </w:t>
      </w:r>
      <w:r w:rsidR="006A0426" w:rsidRPr="002A4AA8">
        <w:rPr>
          <w:rFonts w:ascii="Arial" w:hAnsi="Arial" w:cs="Arial"/>
          <w:i/>
          <w:sz w:val="20"/>
          <w:szCs w:val="20"/>
        </w:rPr>
        <w:t xml:space="preserve">[wskazać datę wersji właściwej dla naboru] </w:t>
      </w:r>
      <w:r w:rsidR="009627B3" w:rsidRPr="002A4AA8">
        <w:rPr>
          <w:rFonts w:ascii="Arial" w:hAnsi="Arial" w:cs="Arial"/>
          <w:iCs/>
          <w:sz w:val="20"/>
          <w:szCs w:val="20"/>
        </w:rPr>
        <w:t>zwany</w:t>
      </w:r>
      <w:r w:rsidR="000F2CBA" w:rsidRPr="002A4AA8">
        <w:rPr>
          <w:rFonts w:ascii="Arial" w:hAnsi="Arial" w:cs="Arial"/>
          <w:iCs/>
          <w:sz w:val="20"/>
          <w:szCs w:val="20"/>
        </w:rPr>
        <w:t>mi</w:t>
      </w:r>
      <w:r w:rsidR="009627B3" w:rsidRPr="002A4AA8">
        <w:rPr>
          <w:rFonts w:ascii="Arial" w:hAnsi="Arial" w:cs="Arial"/>
          <w:iCs/>
          <w:sz w:val="20"/>
          <w:szCs w:val="20"/>
        </w:rPr>
        <w:t xml:space="preserve"> dalej </w:t>
      </w:r>
      <w:r w:rsidR="009627B3" w:rsidRPr="002A4AA8">
        <w:rPr>
          <w:rFonts w:ascii="Arial" w:hAnsi="Arial" w:cs="Arial"/>
          <w:i/>
          <w:iCs/>
          <w:sz w:val="20"/>
          <w:szCs w:val="20"/>
        </w:rPr>
        <w:t xml:space="preserve">Wytycznymi </w:t>
      </w:r>
      <w:r w:rsidR="00E74C2A">
        <w:rPr>
          <w:rFonts w:ascii="Arial" w:hAnsi="Arial" w:cs="Arial"/>
          <w:i/>
          <w:iCs/>
          <w:sz w:val="20"/>
          <w:szCs w:val="20"/>
        </w:rPr>
        <w:t xml:space="preserve">dotyczącymi </w:t>
      </w:r>
      <w:r w:rsidR="009627B3" w:rsidRPr="002A4AA8">
        <w:rPr>
          <w:rFonts w:ascii="Arial" w:hAnsi="Arial" w:cs="Arial"/>
          <w:i/>
          <w:iCs/>
          <w:sz w:val="20"/>
          <w:szCs w:val="20"/>
        </w:rPr>
        <w:t xml:space="preserve"> monitorowania</w:t>
      </w:r>
      <w:r w:rsidR="00A77F73" w:rsidRPr="002A4AA8">
        <w:rPr>
          <w:rFonts w:ascii="Arial" w:hAnsi="Arial" w:cs="Arial"/>
          <w:sz w:val="20"/>
          <w:szCs w:val="20"/>
        </w:rPr>
        <w:t>;</w:t>
      </w:r>
    </w:p>
    <w:p w14:paraId="36C532A0" w14:textId="53DEE20A" w:rsidR="00A77F73" w:rsidRPr="002A4AA8" w:rsidRDefault="00B85F0B" w:rsidP="009D3F46">
      <w:pPr>
        <w:numPr>
          <w:ilvl w:val="1"/>
          <w:numId w:val="36"/>
        </w:numPr>
        <w:spacing w:before="120" w:after="60"/>
        <w:ind w:left="1276" w:hanging="357"/>
        <w:jc w:val="both"/>
        <w:rPr>
          <w:rFonts w:ascii="Arial" w:hAnsi="Arial" w:cs="Arial"/>
          <w:sz w:val="20"/>
          <w:szCs w:val="20"/>
        </w:rPr>
      </w:pPr>
      <w:r w:rsidRPr="00B85F0B">
        <w:rPr>
          <w:rFonts w:ascii="Arial" w:hAnsi="Arial" w:cs="Arial"/>
          <w:sz w:val="20"/>
          <w:szCs w:val="20"/>
        </w:rPr>
        <w:t>Wytyczne dotyczące</w:t>
      </w:r>
      <w:r>
        <w:rPr>
          <w:rFonts w:ascii="Arial" w:hAnsi="Arial" w:cs="Arial"/>
          <w:sz w:val="20"/>
          <w:szCs w:val="20"/>
        </w:rPr>
        <w:t xml:space="preserve"> </w:t>
      </w:r>
      <w:r w:rsidRPr="00B85F0B">
        <w:rPr>
          <w:rFonts w:ascii="Arial" w:hAnsi="Arial" w:cs="Arial"/>
          <w:sz w:val="20"/>
          <w:szCs w:val="20"/>
        </w:rPr>
        <w:t>kwalifikowalności</w:t>
      </w:r>
      <w:r>
        <w:rPr>
          <w:rFonts w:ascii="Arial" w:hAnsi="Arial" w:cs="Arial"/>
          <w:sz w:val="20"/>
          <w:szCs w:val="20"/>
        </w:rPr>
        <w:t xml:space="preserve"> </w:t>
      </w:r>
      <w:bookmarkStart w:id="11" w:name="_Hlk132791213"/>
      <w:r w:rsidRPr="00B85F0B">
        <w:rPr>
          <w:rFonts w:ascii="Arial" w:hAnsi="Arial" w:cs="Arial"/>
          <w:sz w:val="20"/>
          <w:szCs w:val="20"/>
        </w:rPr>
        <w:t>wydatków na lata 2021-2027</w:t>
      </w:r>
      <w:bookmarkEnd w:id="11"/>
      <w:r w:rsidRPr="00B85F0B" w:rsidDel="00B85F0B">
        <w:rPr>
          <w:rFonts w:ascii="Arial" w:hAnsi="Arial" w:cs="Arial"/>
          <w:sz w:val="20"/>
          <w:szCs w:val="20"/>
        </w:rPr>
        <w:t xml:space="preserve"> </w:t>
      </w:r>
      <w:r w:rsidR="00A77F73" w:rsidRPr="002A4AA8">
        <w:rPr>
          <w:rFonts w:ascii="Arial" w:hAnsi="Arial" w:cs="Arial"/>
          <w:sz w:val="20"/>
          <w:szCs w:val="20"/>
        </w:rPr>
        <w:t xml:space="preserve">z dnia </w:t>
      </w:r>
      <w:r w:rsidR="006A0426" w:rsidRPr="002A4AA8">
        <w:rPr>
          <w:rFonts w:ascii="Arial" w:hAnsi="Arial" w:cs="Arial"/>
          <w:i/>
          <w:sz w:val="20"/>
          <w:szCs w:val="20"/>
        </w:rPr>
        <w:t xml:space="preserve">[wskazać datę wersji właściwej dla naboru] </w:t>
      </w:r>
      <w:r w:rsidR="009627B3" w:rsidRPr="002A4AA8">
        <w:rPr>
          <w:rFonts w:ascii="Arial" w:hAnsi="Arial" w:cs="Arial"/>
          <w:sz w:val="20"/>
          <w:szCs w:val="20"/>
        </w:rPr>
        <w:t xml:space="preserve">zwanymi dalej </w:t>
      </w:r>
      <w:r w:rsidR="009627B3" w:rsidRPr="002A4AA8">
        <w:rPr>
          <w:rFonts w:ascii="Arial" w:hAnsi="Arial" w:cs="Arial"/>
          <w:i/>
          <w:sz w:val="20"/>
          <w:szCs w:val="20"/>
        </w:rPr>
        <w:t xml:space="preserve">Wytycznymi </w:t>
      </w:r>
      <w:r>
        <w:rPr>
          <w:rFonts w:ascii="Arial" w:hAnsi="Arial" w:cs="Arial"/>
          <w:i/>
          <w:sz w:val="20"/>
          <w:szCs w:val="20"/>
        </w:rPr>
        <w:t xml:space="preserve">dotyczącymi </w:t>
      </w:r>
      <w:r w:rsidR="009627B3" w:rsidRPr="002A4AA8">
        <w:rPr>
          <w:rFonts w:ascii="Arial" w:hAnsi="Arial" w:cs="Arial"/>
          <w:i/>
          <w:sz w:val="20"/>
          <w:szCs w:val="20"/>
        </w:rPr>
        <w:t xml:space="preserve"> kwalifikowalności</w:t>
      </w:r>
      <w:r w:rsidR="00A77F73" w:rsidRPr="002A4AA8">
        <w:rPr>
          <w:rFonts w:ascii="Arial" w:hAnsi="Arial" w:cs="Arial"/>
          <w:sz w:val="20"/>
          <w:szCs w:val="20"/>
        </w:rPr>
        <w:t>;</w:t>
      </w:r>
    </w:p>
    <w:p w14:paraId="60827C0A" w14:textId="14BF5F8F" w:rsidR="00D0584D" w:rsidRPr="002A4AA8" w:rsidRDefault="00B85F0B" w:rsidP="009D3F46">
      <w:pPr>
        <w:numPr>
          <w:ilvl w:val="1"/>
          <w:numId w:val="36"/>
        </w:numPr>
        <w:spacing w:before="120" w:after="60"/>
        <w:ind w:left="1276" w:hanging="357"/>
        <w:jc w:val="both"/>
        <w:rPr>
          <w:rFonts w:ascii="Arial" w:hAnsi="Arial" w:cs="Arial"/>
          <w:sz w:val="20"/>
          <w:szCs w:val="20"/>
        </w:rPr>
      </w:pPr>
      <w:bookmarkStart w:id="12" w:name="_Hlk139282939"/>
      <w:r w:rsidRPr="00B85F0B">
        <w:rPr>
          <w:rFonts w:ascii="Arial" w:hAnsi="Arial" w:cs="Arial"/>
          <w:sz w:val="20"/>
          <w:szCs w:val="20"/>
        </w:rPr>
        <w:t>Wytyczne dotyczące realizacji projektów z udziałem środków Europejskiego Funduszu Społecznego Plus</w:t>
      </w:r>
      <w:bookmarkEnd w:id="12"/>
      <w:r w:rsidRPr="00B85F0B">
        <w:rPr>
          <w:rFonts w:ascii="Arial" w:hAnsi="Arial" w:cs="Arial"/>
          <w:sz w:val="20"/>
          <w:szCs w:val="20"/>
        </w:rPr>
        <w:t xml:space="preserve"> w regionalnych programach na lata 2021–2027</w:t>
      </w:r>
      <w:r w:rsidR="00D0584D" w:rsidRPr="002A4AA8">
        <w:rPr>
          <w:rFonts w:ascii="Arial" w:hAnsi="Arial" w:cs="Arial"/>
          <w:bCs/>
          <w:sz w:val="20"/>
          <w:szCs w:val="20"/>
        </w:rPr>
        <w:t xml:space="preserve"> z dnia </w:t>
      </w:r>
      <w:r w:rsidR="006A0426" w:rsidRPr="002A4AA8">
        <w:rPr>
          <w:rFonts w:ascii="Arial" w:hAnsi="Arial" w:cs="Arial"/>
          <w:i/>
          <w:sz w:val="20"/>
          <w:szCs w:val="20"/>
        </w:rPr>
        <w:t>[wskazać datę wersji właściwej dla naboru]</w:t>
      </w:r>
      <w:r w:rsidR="00042205" w:rsidRPr="002A4AA8">
        <w:rPr>
          <w:rFonts w:ascii="Arial" w:hAnsi="Arial" w:cs="Arial"/>
          <w:bCs/>
          <w:sz w:val="20"/>
          <w:szCs w:val="20"/>
        </w:rPr>
        <w:t>;</w:t>
      </w:r>
    </w:p>
    <w:p w14:paraId="08DD8000" w14:textId="7E79DC7D" w:rsidR="00C04E34" w:rsidRPr="002A4AA8" w:rsidRDefault="00B85F0B" w:rsidP="009D3F46">
      <w:pPr>
        <w:numPr>
          <w:ilvl w:val="1"/>
          <w:numId w:val="36"/>
        </w:numPr>
        <w:spacing w:before="120" w:after="60"/>
        <w:ind w:left="1276" w:hanging="357"/>
        <w:jc w:val="both"/>
        <w:rPr>
          <w:rFonts w:ascii="Arial" w:hAnsi="Arial" w:cs="Arial"/>
          <w:sz w:val="20"/>
          <w:szCs w:val="20"/>
        </w:rPr>
      </w:pPr>
      <w:r w:rsidRPr="00B85F0B">
        <w:rPr>
          <w:rFonts w:ascii="Arial" w:hAnsi="Arial" w:cs="Arial"/>
          <w:sz w:val="20"/>
          <w:szCs w:val="20"/>
        </w:rPr>
        <w:t>Wytyczne dotyczące warunków gromadzenia i przekazywania danych w postaci elektronicznej na lata 2021-2027</w:t>
      </w:r>
      <w:r w:rsidR="00A77F73" w:rsidRPr="002A4AA8">
        <w:rPr>
          <w:rFonts w:ascii="Arial" w:hAnsi="Arial" w:cs="Arial"/>
          <w:sz w:val="20"/>
          <w:szCs w:val="20"/>
        </w:rPr>
        <w:t xml:space="preserve"> z dnia </w:t>
      </w:r>
      <w:r w:rsidR="006A0426" w:rsidRPr="002A4AA8">
        <w:rPr>
          <w:rFonts w:ascii="Arial" w:hAnsi="Arial" w:cs="Arial"/>
          <w:i/>
          <w:sz w:val="20"/>
          <w:szCs w:val="20"/>
        </w:rPr>
        <w:t xml:space="preserve">[wskazać datę wersji właściwej dla naboru] </w:t>
      </w:r>
      <w:r w:rsidR="00C04E34" w:rsidRPr="002A4AA8">
        <w:rPr>
          <w:rFonts w:ascii="Arial" w:hAnsi="Arial" w:cs="Arial"/>
          <w:sz w:val="20"/>
          <w:szCs w:val="20"/>
        </w:rPr>
        <w:t xml:space="preserve">zwanymi dalej </w:t>
      </w:r>
      <w:r w:rsidR="00C04E34" w:rsidRPr="002A4AA8">
        <w:rPr>
          <w:rFonts w:ascii="Arial" w:hAnsi="Arial" w:cs="Arial"/>
          <w:i/>
          <w:sz w:val="20"/>
          <w:szCs w:val="20"/>
        </w:rPr>
        <w:t xml:space="preserve">Wytycznymi </w:t>
      </w:r>
      <w:r>
        <w:rPr>
          <w:rFonts w:ascii="Arial" w:hAnsi="Arial" w:cs="Arial"/>
          <w:i/>
          <w:sz w:val="20"/>
          <w:szCs w:val="20"/>
        </w:rPr>
        <w:t>dotyczącymi warunków</w:t>
      </w:r>
      <w:r w:rsidR="00C04E34" w:rsidRPr="002A4AA8">
        <w:rPr>
          <w:rFonts w:ascii="Arial" w:hAnsi="Arial" w:cs="Arial"/>
          <w:i/>
          <w:sz w:val="20"/>
          <w:szCs w:val="20"/>
        </w:rPr>
        <w:t xml:space="preserve"> gromadzenia </w:t>
      </w:r>
      <w:r w:rsidR="00D219F7" w:rsidRPr="002A4AA8">
        <w:rPr>
          <w:rFonts w:ascii="Arial" w:hAnsi="Arial" w:cs="Arial"/>
          <w:i/>
          <w:sz w:val="20"/>
          <w:szCs w:val="20"/>
        </w:rPr>
        <w:t xml:space="preserve">i przekazywania </w:t>
      </w:r>
      <w:r w:rsidR="00C04E34" w:rsidRPr="002A4AA8">
        <w:rPr>
          <w:rFonts w:ascii="Arial" w:hAnsi="Arial" w:cs="Arial"/>
          <w:i/>
          <w:sz w:val="20"/>
          <w:szCs w:val="20"/>
        </w:rPr>
        <w:t>danych</w:t>
      </w:r>
      <w:r w:rsidR="00C04E34" w:rsidRPr="002A4AA8">
        <w:rPr>
          <w:rFonts w:ascii="Arial" w:hAnsi="Arial" w:cs="Arial"/>
          <w:sz w:val="20"/>
          <w:szCs w:val="20"/>
        </w:rPr>
        <w:t>;</w:t>
      </w:r>
    </w:p>
    <w:p w14:paraId="348436D9" w14:textId="77777777" w:rsidR="00A77F73" w:rsidRPr="002A4AA8" w:rsidRDefault="00C04E34" w:rsidP="009D3F46">
      <w:pPr>
        <w:numPr>
          <w:ilvl w:val="1"/>
          <w:numId w:val="36"/>
        </w:numPr>
        <w:spacing w:before="120" w:after="60"/>
        <w:ind w:left="1276" w:hanging="357"/>
        <w:jc w:val="both"/>
        <w:rPr>
          <w:rFonts w:ascii="Arial" w:hAnsi="Arial" w:cs="Arial"/>
          <w:sz w:val="20"/>
          <w:szCs w:val="20"/>
        </w:rPr>
      </w:pPr>
      <w:r w:rsidRPr="002A4AA8">
        <w:rPr>
          <w:rFonts w:ascii="Arial" w:hAnsi="Arial" w:cs="Arial"/>
          <w:i/>
          <w:sz w:val="20"/>
          <w:szCs w:val="20"/>
        </w:rPr>
        <w:t>…[</w:t>
      </w:r>
      <w:r w:rsidRPr="00F2242E">
        <w:rPr>
          <w:rFonts w:ascii="Arial" w:hAnsi="Arial" w:cs="Arial"/>
          <w:i/>
          <w:sz w:val="20"/>
          <w:szCs w:val="20"/>
          <w:highlight w:val="lightGray"/>
        </w:rPr>
        <w:t>wskazać właściwe wytyczne/dokumenty</w:t>
      </w:r>
      <w:r w:rsidRPr="002A4AA8">
        <w:rPr>
          <w:rFonts w:ascii="Arial" w:hAnsi="Arial" w:cs="Arial"/>
          <w:i/>
          <w:sz w:val="20"/>
          <w:szCs w:val="20"/>
        </w:rPr>
        <w:t>]</w:t>
      </w:r>
      <w:r w:rsidRPr="002A4AA8">
        <w:rPr>
          <w:rFonts w:ascii="Arial" w:hAnsi="Arial" w:cs="Arial"/>
          <w:sz w:val="20"/>
          <w:szCs w:val="20"/>
        </w:rPr>
        <w:t>.</w:t>
      </w:r>
      <w:r w:rsidRPr="002A4AA8">
        <w:rPr>
          <w:rStyle w:val="Odwoanieprzypisudolnego"/>
          <w:rFonts w:ascii="Arial" w:hAnsi="Arial" w:cs="Arial"/>
          <w:sz w:val="20"/>
          <w:szCs w:val="20"/>
        </w:rPr>
        <w:footnoteReference w:id="10"/>
      </w:r>
      <w:r w:rsidR="00A77F73" w:rsidRPr="002A4AA8">
        <w:rPr>
          <w:rFonts w:ascii="Arial" w:hAnsi="Arial" w:cs="Arial"/>
          <w:sz w:val="20"/>
          <w:szCs w:val="20"/>
        </w:rPr>
        <w:t xml:space="preserve"> </w:t>
      </w:r>
    </w:p>
    <w:p w14:paraId="4F38FB2C" w14:textId="77777777" w:rsidR="00446A67" w:rsidRPr="002A4AA8" w:rsidRDefault="00E70958" w:rsidP="00350F7A">
      <w:pPr>
        <w:spacing w:before="120" w:after="60"/>
        <w:jc w:val="both"/>
        <w:rPr>
          <w:rFonts w:ascii="Arial" w:hAnsi="Arial" w:cs="Arial"/>
          <w:sz w:val="20"/>
          <w:szCs w:val="20"/>
        </w:rPr>
      </w:pPr>
      <w:r w:rsidRPr="002A4AA8">
        <w:rPr>
          <w:rFonts w:ascii="Arial" w:hAnsi="Arial" w:cs="Arial"/>
          <w:sz w:val="20"/>
          <w:szCs w:val="20"/>
        </w:rPr>
        <w:t>Wskazane wyżej wytyczne dostępne są na stronie internetowej Instytucji Pośredniczącej.</w:t>
      </w:r>
    </w:p>
    <w:p w14:paraId="5808A6BE" w14:textId="77777777" w:rsidR="009D490C" w:rsidRPr="002A4AA8" w:rsidRDefault="00446A67" w:rsidP="00446A67">
      <w:pPr>
        <w:spacing w:before="120" w:after="60"/>
        <w:jc w:val="both"/>
        <w:rPr>
          <w:b/>
        </w:rPr>
      </w:pPr>
      <w:r w:rsidRPr="002A4AA8" w:rsidDel="00446A67">
        <w:rPr>
          <w:rFonts w:ascii="Arial" w:hAnsi="Arial" w:cs="Arial"/>
          <w:sz w:val="20"/>
          <w:szCs w:val="20"/>
        </w:rPr>
        <w:t xml:space="preserve"> </w:t>
      </w:r>
    </w:p>
    <w:p w14:paraId="5EF1A61B" w14:textId="77777777" w:rsidR="009D490C" w:rsidRPr="002A4AA8" w:rsidRDefault="00F44DAE" w:rsidP="00C2112A">
      <w:pPr>
        <w:keepNext/>
        <w:spacing w:after="60" w:line="360" w:lineRule="auto"/>
        <w:jc w:val="center"/>
        <w:rPr>
          <w:rFonts w:ascii="Arial" w:hAnsi="Arial" w:cs="Arial"/>
          <w:b/>
          <w:sz w:val="20"/>
          <w:szCs w:val="20"/>
        </w:rPr>
      </w:pPr>
      <w:r w:rsidRPr="002A4AA8">
        <w:rPr>
          <w:rFonts w:ascii="Arial" w:hAnsi="Arial" w:cs="Arial"/>
          <w:b/>
          <w:sz w:val="20"/>
          <w:szCs w:val="20"/>
        </w:rPr>
        <w:t>Przedmiot umowy</w:t>
      </w:r>
    </w:p>
    <w:p w14:paraId="777E46E7" w14:textId="77777777" w:rsidR="009D490C" w:rsidRPr="002A4AA8" w:rsidRDefault="009D490C" w:rsidP="00C2112A">
      <w:pPr>
        <w:pStyle w:val="xl33"/>
        <w:keepNext/>
        <w:spacing w:after="60" w:line="360" w:lineRule="auto"/>
        <w:rPr>
          <w:rFonts w:ascii="Arial" w:hAnsi="Arial" w:cs="Arial"/>
          <w:szCs w:val="20"/>
        </w:rPr>
      </w:pPr>
      <w:r w:rsidRPr="002A4AA8">
        <w:rPr>
          <w:rFonts w:ascii="Arial" w:hAnsi="Arial" w:cs="Arial"/>
          <w:szCs w:val="20"/>
        </w:rPr>
        <w:t>§ 2.</w:t>
      </w:r>
    </w:p>
    <w:p w14:paraId="4272F7BD" w14:textId="5EC5D778" w:rsidR="003D6705" w:rsidRPr="002A4AA8" w:rsidRDefault="009D490C" w:rsidP="00350F7A">
      <w:pPr>
        <w:pStyle w:val="Tekstpodstawowy"/>
        <w:keepNext/>
        <w:numPr>
          <w:ilvl w:val="0"/>
          <w:numId w:val="18"/>
        </w:numPr>
        <w:tabs>
          <w:tab w:val="clear" w:pos="900"/>
        </w:tabs>
        <w:autoSpaceDE w:val="0"/>
        <w:autoSpaceDN w:val="0"/>
        <w:spacing w:after="60"/>
        <w:rPr>
          <w:rFonts w:ascii="Arial" w:hAnsi="Arial" w:cs="Arial"/>
          <w:sz w:val="20"/>
          <w:szCs w:val="20"/>
        </w:rPr>
      </w:pPr>
      <w:bookmarkStart w:id="13" w:name="_Hlk138943279"/>
      <w:r w:rsidRPr="002A4AA8">
        <w:rPr>
          <w:rFonts w:ascii="Arial" w:hAnsi="Arial" w:cs="Arial"/>
          <w:sz w:val="20"/>
          <w:szCs w:val="20"/>
        </w:rPr>
        <w:t xml:space="preserve">Na warunkach określonych w umowie, Instytucja Pośrednicząca przyznaje Beneficjentowi </w:t>
      </w:r>
      <w:r w:rsidR="008064CA" w:rsidRPr="002A4AA8">
        <w:rPr>
          <w:rFonts w:ascii="Arial" w:hAnsi="Arial" w:cs="Arial"/>
          <w:sz w:val="20"/>
          <w:szCs w:val="20"/>
        </w:rPr>
        <w:t>dofinansowanie na realizację Projektu</w:t>
      </w:r>
      <w:r w:rsidR="002518A3">
        <w:rPr>
          <w:rFonts w:ascii="Arial" w:hAnsi="Arial" w:cs="Arial"/>
          <w:sz w:val="20"/>
          <w:szCs w:val="20"/>
        </w:rPr>
        <w:t xml:space="preserve"> zgodnie z wnioskiem o dofinansowanie, w tym </w:t>
      </w:r>
      <w:r w:rsidR="00034675">
        <w:rPr>
          <w:rFonts w:ascii="Arial" w:hAnsi="Arial" w:cs="Arial"/>
          <w:sz w:val="20"/>
          <w:szCs w:val="20"/>
        </w:rPr>
        <w:t xml:space="preserve">                                         </w:t>
      </w:r>
      <w:r w:rsidR="005B20E3">
        <w:rPr>
          <w:rFonts w:ascii="Arial" w:hAnsi="Arial" w:cs="Arial"/>
          <w:sz w:val="20"/>
          <w:szCs w:val="20"/>
        </w:rPr>
        <w:t xml:space="preserve">z </w:t>
      </w:r>
      <w:r w:rsidR="002518A3">
        <w:rPr>
          <w:rFonts w:ascii="Arial" w:hAnsi="Arial" w:cs="Arial"/>
          <w:sz w:val="20"/>
          <w:szCs w:val="20"/>
        </w:rPr>
        <w:t>harmonogramem realizacji Projektu</w:t>
      </w:r>
      <w:r w:rsidR="00A07933" w:rsidRPr="002A4AA8">
        <w:rPr>
          <w:rFonts w:ascii="Arial" w:hAnsi="Arial" w:cs="Arial"/>
          <w:sz w:val="20"/>
          <w:szCs w:val="20"/>
        </w:rPr>
        <w:t>,</w:t>
      </w:r>
      <w:r w:rsidR="003D6705" w:rsidRPr="002A4AA8">
        <w:rPr>
          <w:rFonts w:ascii="Arial" w:hAnsi="Arial" w:cs="Arial"/>
          <w:sz w:val="20"/>
          <w:szCs w:val="20"/>
        </w:rPr>
        <w:t xml:space="preserve"> a Beneficjent </w:t>
      </w:r>
      <w:r w:rsidR="008752C0" w:rsidRPr="002A4AA8">
        <w:rPr>
          <w:rFonts w:ascii="Arial" w:hAnsi="Arial" w:cs="Arial"/>
          <w:sz w:val="20"/>
          <w:szCs w:val="20"/>
        </w:rPr>
        <w:t>zobowią</w:t>
      </w:r>
      <w:r w:rsidR="00916AE7" w:rsidRPr="002A4AA8">
        <w:rPr>
          <w:rFonts w:ascii="Arial" w:hAnsi="Arial" w:cs="Arial"/>
          <w:sz w:val="20"/>
          <w:szCs w:val="20"/>
        </w:rPr>
        <w:t xml:space="preserve">zuje </w:t>
      </w:r>
      <w:r w:rsidR="003D6705" w:rsidRPr="002A4AA8">
        <w:rPr>
          <w:rFonts w:ascii="Arial" w:hAnsi="Arial" w:cs="Arial"/>
          <w:sz w:val="20"/>
          <w:szCs w:val="20"/>
        </w:rPr>
        <w:t xml:space="preserve">się </w:t>
      </w:r>
      <w:r w:rsidR="008752C0" w:rsidRPr="002A4AA8">
        <w:rPr>
          <w:rFonts w:ascii="Arial" w:hAnsi="Arial" w:cs="Arial"/>
          <w:sz w:val="20"/>
          <w:szCs w:val="20"/>
        </w:rPr>
        <w:t xml:space="preserve">do </w:t>
      </w:r>
      <w:r w:rsidR="003D6705" w:rsidRPr="002A4AA8">
        <w:rPr>
          <w:rFonts w:ascii="Arial" w:hAnsi="Arial" w:cs="Arial"/>
          <w:sz w:val="20"/>
          <w:szCs w:val="20"/>
        </w:rPr>
        <w:t>jego realizacji.</w:t>
      </w:r>
    </w:p>
    <w:p w14:paraId="4F96F62F" w14:textId="77777777" w:rsidR="003D6705" w:rsidRPr="002A4AA8" w:rsidRDefault="003D6705" w:rsidP="00350F7A">
      <w:pPr>
        <w:pStyle w:val="Tekstpodstawowy"/>
        <w:numPr>
          <w:ilvl w:val="0"/>
          <w:numId w:val="18"/>
        </w:numPr>
        <w:tabs>
          <w:tab w:val="clear" w:pos="900"/>
        </w:tabs>
        <w:autoSpaceDE w:val="0"/>
        <w:autoSpaceDN w:val="0"/>
        <w:spacing w:after="60"/>
        <w:rPr>
          <w:rFonts w:ascii="Arial" w:hAnsi="Arial" w:cs="Arial"/>
          <w:sz w:val="20"/>
          <w:szCs w:val="20"/>
        </w:rPr>
      </w:pPr>
      <w:bookmarkStart w:id="14" w:name="_Hlk5345596"/>
      <w:r w:rsidRPr="002A4AA8">
        <w:rPr>
          <w:rFonts w:ascii="Arial" w:hAnsi="Arial" w:cs="Arial"/>
          <w:sz w:val="20"/>
          <w:szCs w:val="20"/>
        </w:rPr>
        <w:t>Ł</w:t>
      </w:r>
      <w:r w:rsidR="008064CA" w:rsidRPr="002A4AA8">
        <w:rPr>
          <w:rFonts w:ascii="Arial" w:hAnsi="Arial" w:cs="Arial"/>
          <w:sz w:val="20"/>
          <w:szCs w:val="20"/>
        </w:rPr>
        <w:t>ączn</w:t>
      </w:r>
      <w:r w:rsidRPr="002A4AA8">
        <w:rPr>
          <w:rFonts w:ascii="Arial" w:hAnsi="Arial" w:cs="Arial"/>
          <w:sz w:val="20"/>
          <w:szCs w:val="20"/>
        </w:rPr>
        <w:t>a</w:t>
      </w:r>
      <w:r w:rsidR="008064CA" w:rsidRPr="002A4AA8">
        <w:rPr>
          <w:rFonts w:ascii="Arial" w:hAnsi="Arial" w:cs="Arial"/>
          <w:sz w:val="20"/>
          <w:szCs w:val="20"/>
        </w:rPr>
        <w:t xml:space="preserve"> </w:t>
      </w:r>
      <w:r w:rsidR="007C4B85" w:rsidRPr="002A4AA8">
        <w:rPr>
          <w:rFonts w:ascii="Arial" w:hAnsi="Arial" w:cs="Arial"/>
          <w:sz w:val="20"/>
          <w:szCs w:val="20"/>
        </w:rPr>
        <w:t>wysokoś</w:t>
      </w:r>
      <w:r w:rsidRPr="002A4AA8">
        <w:rPr>
          <w:rFonts w:ascii="Arial" w:hAnsi="Arial" w:cs="Arial"/>
          <w:sz w:val="20"/>
          <w:szCs w:val="20"/>
        </w:rPr>
        <w:t>ć</w:t>
      </w:r>
      <w:r w:rsidR="008064CA" w:rsidRPr="002A4AA8">
        <w:rPr>
          <w:rFonts w:ascii="Arial" w:hAnsi="Arial" w:cs="Arial"/>
          <w:sz w:val="20"/>
          <w:szCs w:val="20"/>
        </w:rPr>
        <w:t xml:space="preserve"> wydatków kwalifikowalnych </w:t>
      </w:r>
      <w:r w:rsidRPr="002A4AA8">
        <w:rPr>
          <w:rFonts w:ascii="Arial" w:hAnsi="Arial" w:cs="Arial"/>
          <w:sz w:val="20"/>
          <w:szCs w:val="20"/>
        </w:rPr>
        <w:t xml:space="preserve">Projektu wynosi </w:t>
      </w:r>
      <w:r w:rsidR="008064CA" w:rsidRPr="002A4AA8">
        <w:rPr>
          <w:rFonts w:ascii="Arial" w:hAnsi="Arial" w:cs="Arial"/>
          <w:sz w:val="20"/>
          <w:szCs w:val="20"/>
        </w:rPr>
        <w:t xml:space="preserve">…… </w:t>
      </w:r>
      <w:r w:rsidR="00BC349A" w:rsidRPr="002A4AA8">
        <w:rPr>
          <w:rFonts w:ascii="Arial" w:hAnsi="Arial" w:cs="Arial"/>
          <w:sz w:val="20"/>
          <w:szCs w:val="20"/>
        </w:rPr>
        <w:t>zł</w:t>
      </w:r>
      <w:r w:rsidR="008064CA" w:rsidRPr="002A4AA8">
        <w:rPr>
          <w:rFonts w:ascii="Arial" w:hAnsi="Arial" w:cs="Arial"/>
          <w:sz w:val="20"/>
          <w:szCs w:val="20"/>
        </w:rPr>
        <w:t xml:space="preserve"> (słownie: …)</w:t>
      </w:r>
      <w:r w:rsidRPr="002A4AA8">
        <w:rPr>
          <w:rFonts w:ascii="Arial" w:hAnsi="Arial" w:cs="Arial"/>
          <w:sz w:val="20"/>
          <w:szCs w:val="20"/>
        </w:rPr>
        <w:t xml:space="preserve"> i </w:t>
      </w:r>
      <w:r w:rsidR="008064CA" w:rsidRPr="002A4AA8">
        <w:rPr>
          <w:rFonts w:ascii="Arial" w:hAnsi="Arial" w:cs="Arial"/>
          <w:sz w:val="20"/>
          <w:szCs w:val="20"/>
        </w:rPr>
        <w:t xml:space="preserve"> </w:t>
      </w:r>
      <w:r w:rsidRPr="002A4AA8">
        <w:rPr>
          <w:rFonts w:ascii="Arial" w:hAnsi="Arial" w:cs="Arial"/>
          <w:sz w:val="20"/>
          <w:szCs w:val="20"/>
        </w:rPr>
        <w:t>obejmuje:</w:t>
      </w:r>
    </w:p>
    <w:p w14:paraId="6D6F51D2" w14:textId="77777777" w:rsidR="003D6705" w:rsidRPr="002A4AA8" w:rsidRDefault="00312BB2" w:rsidP="009D3F46">
      <w:pPr>
        <w:pStyle w:val="Tekstpodstawowy"/>
        <w:numPr>
          <w:ilvl w:val="0"/>
          <w:numId w:val="23"/>
        </w:numPr>
        <w:spacing w:after="60"/>
        <w:rPr>
          <w:rFonts w:ascii="Arial" w:hAnsi="Arial" w:cs="Arial"/>
          <w:sz w:val="20"/>
          <w:szCs w:val="20"/>
        </w:rPr>
      </w:pPr>
      <w:r w:rsidRPr="002A4AA8">
        <w:rPr>
          <w:rFonts w:ascii="Arial" w:hAnsi="Arial" w:cs="Arial"/>
          <w:sz w:val="20"/>
          <w:szCs w:val="20"/>
        </w:rPr>
        <w:t>D</w:t>
      </w:r>
      <w:r w:rsidR="003D6705" w:rsidRPr="002A4AA8">
        <w:rPr>
          <w:rFonts w:ascii="Arial" w:hAnsi="Arial" w:cs="Arial"/>
          <w:sz w:val="20"/>
          <w:szCs w:val="20"/>
        </w:rPr>
        <w:t>ofinansowanie</w:t>
      </w:r>
      <w:r w:rsidRPr="002A4AA8">
        <w:rPr>
          <w:rFonts w:ascii="Arial" w:hAnsi="Arial" w:cs="Arial"/>
          <w:sz w:val="20"/>
          <w:szCs w:val="20"/>
        </w:rPr>
        <w:t xml:space="preserve"> w kwocie … zł (słownie…)</w:t>
      </w:r>
      <w:r w:rsidR="003D6705" w:rsidRPr="002A4AA8">
        <w:rPr>
          <w:rFonts w:ascii="Arial" w:hAnsi="Arial" w:cs="Arial"/>
          <w:sz w:val="20"/>
          <w:szCs w:val="20"/>
        </w:rPr>
        <w:t xml:space="preserve">, </w:t>
      </w:r>
      <w:r w:rsidR="00601B6A" w:rsidRPr="002A4AA8">
        <w:rPr>
          <w:rFonts w:ascii="Arial" w:hAnsi="Arial" w:cs="Arial"/>
          <w:iCs/>
          <w:sz w:val="20"/>
          <w:szCs w:val="20"/>
        </w:rPr>
        <w:t>z następujących źródeł</w:t>
      </w:r>
      <w:r w:rsidR="003D6705" w:rsidRPr="002A4AA8">
        <w:rPr>
          <w:rFonts w:ascii="Arial" w:hAnsi="Arial" w:cs="Arial"/>
          <w:sz w:val="20"/>
          <w:szCs w:val="20"/>
        </w:rPr>
        <w:t>:</w:t>
      </w:r>
    </w:p>
    <w:p w14:paraId="62A2E2F1" w14:textId="53D759EC" w:rsidR="003D6705" w:rsidRPr="008E4F4B" w:rsidRDefault="003D6705" w:rsidP="009D3F46">
      <w:pPr>
        <w:pStyle w:val="Tekstpodstawowy"/>
        <w:numPr>
          <w:ilvl w:val="1"/>
          <w:numId w:val="32"/>
        </w:numPr>
        <w:tabs>
          <w:tab w:val="clear" w:pos="900"/>
        </w:tabs>
        <w:spacing w:after="60"/>
        <w:rPr>
          <w:rFonts w:ascii="Arial" w:hAnsi="Arial" w:cs="Arial"/>
          <w:sz w:val="20"/>
          <w:szCs w:val="20"/>
        </w:rPr>
      </w:pPr>
      <w:r w:rsidRPr="002A4AA8">
        <w:rPr>
          <w:rFonts w:ascii="Arial" w:hAnsi="Arial" w:cs="Arial"/>
          <w:sz w:val="20"/>
          <w:szCs w:val="20"/>
        </w:rPr>
        <w:t xml:space="preserve">ze środków </w:t>
      </w:r>
      <w:r w:rsidR="009F31F7" w:rsidRPr="002A4AA8">
        <w:rPr>
          <w:rFonts w:ascii="Arial" w:hAnsi="Arial" w:cs="Arial"/>
          <w:sz w:val="20"/>
          <w:szCs w:val="20"/>
        </w:rPr>
        <w:t xml:space="preserve">europejskich </w:t>
      </w:r>
      <w:r w:rsidRPr="002A4AA8">
        <w:rPr>
          <w:rFonts w:ascii="Arial" w:hAnsi="Arial" w:cs="Arial"/>
          <w:iCs/>
          <w:sz w:val="20"/>
          <w:szCs w:val="20"/>
        </w:rPr>
        <w:t xml:space="preserve">w kwocie … zł (słownie: …), </w:t>
      </w:r>
      <w:r w:rsidRPr="008E4F4B">
        <w:rPr>
          <w:rFonts w:ascii="Arial" w:hAnsi="Arial" w:cs="Arial"/>
          <w:iCs/>
          <w:sz w:val="20"/>
          <w:szCs w:val="20"/>
        </w:rPr>
        <w:t>co stanowi</w:t>
      </w:r>
      <w:r w:rsidR="00FD2C37" w:rsidRPr="008E4F4B">
        <w:rPr>
          <w:rFonts w:ascii="Arial" w:hAnsi="Arial" w:cs="Arial"/>
          <w:iCs/>
          <w:sz w:val="20"/>
          <w:szCs w:val="20"/>
        </w:rPr>
        <w:t xml:space="preserve"> </w:t>
      </w:r>
      <w:r w:rsidR="00E96DE7" w:rsidRPr="008E4F4B">
        <w:rPr>
          <w:rFonts w:ascii="Arial" w:hAnsi="Arial" w:cs="Arial"/>
          <w:iCs/>
          <w:sz w:val="20"/>
          <w:szCs w:val="20"/>
        </w:rPr>
        <w:t>maksymalnie</w:t>
      </w:r>
      <w:r w:rsidRPr="008E4F4B">
        <w:rPr>
          <w:rFonts w:ascii="Arial" w:hAnsi="Arial" w:cs="Arial"/>
          <w:iCs/>
          <w:sz w:val="20"/>
          <w:szCs w:val="20"/>
        </w:rPr>
        <w:t xml:space="preserve">  </w:t>
      </w:r>
      <w:r w:rsidR="00B66A7C">
        <w:rPr>
          <w:rFonts w:ascii="Arial" w:hAnsi="Arial" w:cs="Arial"/>
          <w:iCs/>
          <w:sz w:val="20"/>
          <w:szCs w:val="20"/>
        </w:rPr>
        <w:t>85,00</w:t>
      </w:r>
      <w:r w:rsidR="00B66A7C" w:rsidRPr="008E4F4B">
        <w:rPr>
          <w:rFonts w:ascii="Arial" w:hAnsi="Arial" w:cs="Arial"/>
          <w:iCs/>
          <w:sz w:val="20"/>
          <w:szCs w:val="20"/>
        </w:rPr>
        <w:t xml:space="preserve"> </w:t>
      </w:r>
      <w:r w:rsidRPr="008E4F4B">
        <w:rPr>
          <w:rFonts w:ascii="Arial" w:hAnsi="Arial" w:cs="Arial"/>
          <w:iCs/>
          <w:sz w:val="20"/>
          <w:szCs w:val="20"/>
        </w:rPr>
        <w:t>%</w:t>
      </w:r>
      <w:r w:rsidR="00E96DE7" w:rsidRPr="008E4F4B">
        <w:rPr>
          <w:rStyle w:val="Odwoanieprzypisudolnego"/>
          <w:rFonts w:ascii="Arial" w:hAnsi="Arial" w:cs="Arial"/>
          <w:iCs/>
          <w:sz w:val="20"/>
          <w:szCs w:val="20"/>
        </w:rPr>
        <w:footnoteReference w:id="11"/>
      </w:r>
      <w:r w:rsidRPr="008E4F4B">
        <w:rPr>
          <w:rFonts w:ascii="Arial" w:hAnsi="Arial" w:cs="Arial"/>
          <w:iCs/>
          <w:sz w:val="20"/>
          <w:szCs w:val="20"/>
        </w:rPr>
        <w:t xml:space="preserve"> wydatków kwalifikowalnych Projektu,</w:t>
      </w:r>
    </w:p>
    <w:p w14:paraId="1DE928EB" w14:textId="77777777" w:rsidR="003D6705" w:rsidRPr="008E4F4B" w:rsidRDefault="003D6705" w:rsidP="009D3F46">
      <w:pPr>
        <w:pStyle w:val="Tekstpodstawowy"/>
        <w:numPr>
          <w:ilvl w:val="1"/>
          <w:numId w:val="32"/>
        </w:numPr>
        <w:tabs>
          <w:tab w:val="clear" w:pos="900"/>
        </w:tabs>
        <w:spacing w:after="60"/>
        <w:rPr>
          <w:rFonts w:ascii="Arial" w:hAnsi="Arial" w:cs="Arial"/>
          <w:sz w:val="20"/>
          <w:szCs w:val="20"/>
        </w:rPr>
      </w:pPr>
      <w:r w:rsidRPr="008E4F4B">
        <w:rPr>
          <w:rFonts w:ascii="Arial" w:hAnsi="Arial" w:cs="Arial"/>
          <w:sz w:val="20"/>
          <w:szCs w:val="20"/>
        </w:rPr>
        <w:t xml:space="preserve">ze środków dotacji celowej </w:t>
      </w:r>
      <w:r w:rsidRPr="008E4F4B">
        <w:rPr>
          <w:rFonts w:ascii="Arial" w:hAnsi="Arial" w:cs="Arial"/>
          <w:iCs/>
          <w:sz w:val="20"/>
          <w:szCs w:val="20"/>
        </w:rPr>
        <w:t>w kwocie … zł (słownie: …)</w:t>
      </w:r>
      <w:r w:rsidRPr="008E4F4B">
        <w:rPr>
          <w:rFonts w:ascii="Arial" w:hAnsi="Arial" w:cs="Arial"/>
          <w:sz w:val="20"/>
          <w:szCs w:val="20"/>
        </w:rPr>
        <w:t>;</w:t>
      </w:r>
    </w:p>
    <w:p w14:paraId="14D39265" w14:textId="492FA848" w:rsidR="003D6705" w:rsidRPr="008E4F4B" w:rsidRDefault="003D6705" w:rsidP="009D3F46">
      <w:pPr>
        <w:pStyle w:val="Tekstpodstawowy"/>
        <w:numPr>
          <w:ilvl w:val="0"/>
          <w:numId w:val="23"/>
        </w:numPr>
        <w:spacing w:after="60"/>
        <w:rPr>
          <w:rFonts w:ascii="Arial" w:hAnsi="Arial" w:cs="Arial"/>
          <w:sz w:val="20"/>
          <w:szCs w:val="20"/>
        </w:rPr>
      </w:pPr>
      <w:r w:rsidRPr="008E4F4B">
        <w:rPr>
          <w:rFonts w:ascii="Arial" w:hAnsi="Arial" w:cs="Arial"/>
          <w:sz w:val="20"/>
          <w:szCs w:val="20"/>
        </w:rPr>
        <w:t>wkład własny w kwocie … zł (słownie …)</w:t>
      </w:r>
      <w:r w:rsidRPr="008E4F4B">
        <w:rPr>
          <w:rFonts w:ascii="Arial" w:hAnsi="Arial" w:cs="Arial"/>
          <w:iCs/>
          <w:sz w:val="20"/>
          <w:szCs w:val="20"/>
        </w:rPr>
        <w:t xml:space="preserve">, </w:t>
      </w:r>
      <w:r w:rsidR="000445EB" w:rsidRPr="008E4F4B">
        <w:rPr>
          <w:rFonts w:ascii="Arial" w:hAnsi="Arial" w:cs="Arial"/>
          <w:iCs/>
          <w:sz w:val="20"/>
          <w:szCs w:val="20"/>
        </w:rPr>
        <w:t xml:space="preserve">który stanowi </w:t>
      </w:r>
      <w:r w:rsidR="008D0841" w:rsidRPr="008E4F4B">
        <w:rPr>
          <w:rFonts w:ascii="Arial" w:hAnsi="Arial" w:cs="Arial"/>
          <w:iCs/>
          <w:sz w:val="20"/>
          <w:szCs w:val="20"/>
        </w:rPr>
        <w:t xml:space="preserve"> </w:t>
      </w:r>
      <w:r w:rsidR="00B66A7C" w:rsidRPr="00B66A7C">
        <w:rPr>
          <w:rFonts w:ascii="Arial" w:hAnsi="Arial" w:cs="Arial"/>
          <w:iCs/>
          <w:sz w:val="20"/>
          <w:szCs w:val="20"/>
        </w:rPr>
        <w:t>nie mniej niż</w:t>
      </w:r>
      <w:r w:rsidR="000445EB" w:rsidRPr="008E4F4B">
        <w:rPr>
          <w:rFonts w:ascii="Arial" w:hAnsi="Arial" w:cs="Arial"/>
          <w:iCs/>
          <w:sz w:val="20"/>
          <w:szCs w:val="20"/>
        </w:rPr>
        <w:t>... %</w:t>
      </w:r>
      <w:r w:rsidR="00E96DE7" w:rsidRPr="008E4F4B">
        <w:rPr>
          <w:rStyle w:val="Odwoanieprzypisudolnego"/>
          <w:rFonts w:ascii="Arial" w:hAnsi="Arial" w:cs="Arial"/>
          <w:iCs/>
          <w:sz w:val="20"/>
          <w:szCs w:val="20"/>
        </w:rPr>
        <w:footnoteReference w:id="12"/>
      </w:r>
      <w:r w:rsidR="000445EB" w:rsidRPr="008E4F4B">
        <w:rPr>
          <w:rFonts w:ascii="Arial" w:hAnsi="Arial" w:cs="Arial"/>
          <w:iCs/>
          <w:sz w:val="20"/>
          <w:szCs w:val="20"/>
        </w:rPr>
        <w:t xml:space="preserve">wydatków kwalifikowalnych Projektu, </w:t>
      </w:r>
      <w:r w:rsidRPr="008E4F4B">
        <w:rPr>
          <w:rFonts w:ascii="Arial" w:hAnsi="Arial" w:cs="Arial"/>
          <w:iCs/>
          <w:sz w:val="20"/>
          <w:szCs w:val="20"/>
        </w:rPr>
        <w:t>z następujących źródeł</w:t>
      </w:r>
      <w:r w:rsidR="000F6793" w:rsidRPr="008E4F4B">
        <w:rPr>
          <w:rStyle w:val="Odwoanieprzypisudolnego"/>
          <w:rFonts w:ascii="Arial" w:hAnsi="Arial" w:cs="Arial"/>
          <w:iCs/>
          <w:sz w:val="20"/>
          <w:szCs w:val="20"/>
        </w:rPr>
        <w:footnoteReference w:id="13"/>
      </w:r>
      <w:r w:rsidRPr="008E4F4B">
        <w:rPr>
          <w:rFonts w:ascii="Arial" w:hAnsi="Arial" w:cs="Arial"/>
          <w:sz w:val="20"/>
          <w:szCs w:val="20"/>
        </w:rPr>
        <w:t>:</w:t>
      </w:r>
    </w:p>
    <w:p w14:paraId="13A3EA10" w14:textId="77777777" w:rsidR="003D6705" w:rsidRPr="008E4F4B" w:rsidRDefault="003D6705" w:rsidP="009D3F46">
      <w:pPr>
        <w:pStyle w:val="Tekstpodstawowy"/>
        <w:numPr>
          <w:ilvl w:val="0"/>
          <w:numId w:val="33"/>
        </w:numPr>
        <w:tabs>
          <w:tab w:val="clear" w:pos="900"/>
        </w:tabs>
        <w:spacing w:after="60"/>
        <w:rPr>
          <w:rFonts w:ascii="Arial" w:hAnsi="Arial" w:cs="Arial"/>
          <w:sz w:val="20"/>
          <w:szCs w:val="20"/>
        </w:rPr>
      </w:pPr>
      <w:r w:rsidRPr="008E4F4B">
        <w:rPr>
          <w:rFonts w:ascii="Arial" w:hAnsi="Arial" w:cs="Arial"/>
          <w:sz w:val="20"/>
          <w:szCs w:val="20"/>
        </w:rPr>
        <w:t>ze środków …… w kwocie … zł (słownie …),</w:t>
      </w:r>
    </w:p>
    <w:p w14:paraId="1257123A" w14:textId="77777777" w:rsidR="003D6705" w:rsidRPr="008E4F4B" w:rsidRDefault="003D6705" w:rsidP="009D3F46">
      <w:pPr>
        <w:pStyle w:val="Tekstpodstawowy"/>
        <w:numPr>
          <w:ilvl w:val="0"/>
          <w:numId w:val="33"/>
        </w:numPr>
        <w:tabs>
          <w:tab w:val="clear" w:pos="900"/>
        </w:tabs>
        <w:spacing w:after="60"/>
        <w:rPr>
          <w:rFonts w:ascii="Arial" w:hAnsi="Arial" w:cs="Arial"/>
          <w:sz w:val="20"/>
          <w:szCs w:val="20"/>
        </w:rPr>
      </w:pPr>
      <w:r w:rsidRPr="008E4F4B">
        <w:rPr>
          <w:rFonts w:ascii="Arial" w:hAnsi="Arial" w:cs="Arial"/>
          <w:sz w:val="20"/>
          <w:szCs w:val="20"/>
        </w:rPr>
        <w:t>ze środków …… w kwocie … zł (słownie …).</w:t>
      </w:r>
    </w:p>
    <w:bookmarkEnd w:id="13"/>
    <w:bookmarkEnd w:id="14"/>
    <w:p w14:paraId="3162E734" w14:textId="77777777" w:rsidR="003E0F1C" w:rsidRPr="002A4AA8" w:rsidRDefault="008064CA" w:rsidP="00350F7A">
      <w:pPr>
        <w:pStyle w:val="Tekstpodstawowy"/>
        <w:numPr>
          <w:ilvl w:val="0"/>
          <w:numId w:val="18"/>
        </w:numPr>
        <w:tabs>
          <w:tab w:val="clear" w:pos="900"/>
        </w:tabs>
        <w:autoSpaceDE w:val="0"/>
        <w:autoSpaceDN w:val="0"/>
        <w:spacing w:after="60"/>
        <w:rPr>
          <w:rFonts w:ascii="Arial" w:hAnsi="Arial" w:cs="Arial"/>
          <w:iCs/>
          <w:sz w:val="20"/>
          <w:szCs w:val="20"/>
        </w:rPr>
      </w:pPr>
      <w:r w:rsidRPr="002A4AA8">
        <w:rPr>
          <w:rFonts w:ascii="Arial" w:hAnsi="Arial" w:cs="Arial"/>
          <w:sz w:val="20"/>
          <w:szCs w:val="20"/>
        </w:rPr>
        <w:lastRenderedPageBreak/>
        <w:t>D</w:t>
      </w:r>
      <w:r w:rsidR="009D490C" w:rsidRPr="002A4AA8">
        <w:rPr>
          <w:rFonts w:ascii="Arial" w:hAnsi="Arial" w:cs="Arial"/>
          <w:sz w:val="20"/>
          <w:szCs w:val="20"/>
        </w:rPr>
        <w:t>ofinansowanie</w:t>
      </w:r>
      <w:r w:rsidRPr="002A4AA8">
        <w:rPr>
          <w:rFonts w:ascii="Arial" w:hAnsi="Arial" w:cs="Arial"/>
          <w:sz w:val="20"/>
          <w:szCs w:val="20"/>
        </w:rPr>
        <w:t xml:space="preserve">, o którym mowa w ust. </w:t>
      </w:r>
      <w:r w:rsidR="008752C0" w:rsidRPr="002A4AA8">
        <w:rPr>
          <w:rFonts w:ascii="Arial" w:hAnsi="Arial" w:cs="Arial"/>
          <w:sz w:val="20"/>
          <w:szCs w:val="20"/>
        </w:rPr>
        <w:t xml:space="preserve">2 pkt </w:t>
      </w:r>
      <w:r w:rsidR="0081354D" w:rsidRPr="002A4AA8">
        <w:rPr>
          <w:rFonts w:ascii="Arial" w:hAnsi="Arial" w:cs="Arial"/>
          <w:sz w:val="20"/>
          <w:szCs w:val="20"/>
        </w:rPr>
        <w:t>1</w:t>
      </w:r>
      <w:r w:rsidR="001E6817" w:rsidRPr="002A4AA8">
        <w:rPr>
          <w:rFonts w:ascii="Arial" w:hAnsi="Arial" w:cs="Arial"/>
          <w:sz w:val="20"/>
          <w:szCs w:val="20"/>
        </w:rPr>
        <w:t>,</w:t>
      </w:r>
      <w:r w:rsidR="00DF6FE3" w:rsidRPr="002A4AA8">
        <w:rPr>
          <w:rFonts w:ascii="Arial" w:hAnsi="Arial" w:cs="Arial"/>
          <w:sz w:val="20"/>
          <w:szCs w:val="20"/>
        </w:rPr>
        <w:t xml:space="preserve"> </w:t>
      </w:r>
      <w:r w:rsidRPr="002A4AA8">
        <w:rPr>
          <w:rFonts w:ascii="Arial" w:hAnsi="Arial" w:cs="Arial"/>
          <w:sz w:val="20"/>
          <w:szCs w:val="20"/>
        </w:rPr>
        <w:t xml:space="preserve">jest przeznaczone na </w:t>
      </w:r>
      <w:r w:rsidR="00833677" w:rsidRPr="002A4AA8">
        <w:rPr>
          <w:rFonts w:ascii="Arial" w:hAnsi="Arial" w:cs="Arial"/>
          <w:sz w:val="20"/>
          <w:szCs w:val="20"/>
        </w:rPr>
        <w:t xml:space="preserve">pokrycie wydatków </w:t>
      </w:r>
      <w:r w:rsidR="00017C1A" w:rsidRPr="002A4AA8">
        <w:rPr>
          <w:rFonts w:ascii="Arial" w:hAnsi="Arial" w:cs="Arial"/>
          <w:sz w:val="20"/>
          <w:szCs w:val="20"/>
        </w:rPr>
        <w:t xml:space="preserve">kwalifikowalnych </w:t>
      </w:r>
      <w:r w:rsidRPr="002A4AA8">
        <w:rPr>
          <w:rFonts w:ascii="Arial" w:hAnsi="Arial" w:cs="Arial"/>
          <w:sz w:val="20"/>
          <w:szCs w:val="20"/>
        </w:rPr>
        <w:t xml:space="preserve">ponoszonych przez Beneficjenta </w:t>
      </w:r>
      <w:r w:rsidR="001D3F2F" w:rsidRPr="00BE5AE7">
        <w:rPr>
          <w:rFonts w:ascii="Arial" w:hAnsi="Arial" w:cs="Arial"/>
          <w:i/>
          <w:iCs/>
          <w:sz w:val="20"/>
          <w:szCs w:val="20"/>
        </w:rPr>
        <w:t>i Partnerów</w:t>
      </w:r>
      <w:r w:rsidR="00017C1A" w:rsidRPr="002A4AA8">
        <w:rPr>
          <w:rStyle w:val="Odwoanieprzypisudolnego"/>
          <w:rFonts w:ascii="Arial" w:hAnsi="Arial" w:cs="Arial"/>
          <w:sz w:val="20"/>
          <w:szCs w:val="20"/>
        </w:rPr>
        <w:footnoteReference w:id="14"/>
      </w:r>
      <w:r w:rsidR="001D3F2F" w:rsidRPr="002A4AA8">
        <w:rPr>
          <w:rFonts w:ascii="Arial" w:hAnsi="Arial" w:cs="Arial"/>
          <w:sz w:val="20"/>
          <w:szCs w:val="20"/>
        </w:rPr>
        <w:t xml:space="preserve"> </w:t>
      </w:r>
      <w:r w:rsidRPr="002A4AA8">
        <w:rPr>
          <w:rFonts w:ascii="Arial" w:hAnsi="Arial" w:cs="Arial"/>
          <w:sz w:val="20"/>
          <w:szCs w:val="20"/>
        </w:rPr>
        <w:t>w związku z realizacją Projektu</w:t>
      </w:r>
      <w:r w:rsidR="009F06D4" w:rsidRPr="002A4AA8">
        <w:rPr>
          <w:rFonts w:ascii="Arial" w:hAnsi="Arial" w:cs="Arial"/>
          <w:sz w:val="20"/>
          <w:szCs w:val="20"/>
        </w:rPr>
        <w:t>.</w:t>
      </w:r>
      <w:r w:rsidR="00312BB2" w:rsidRPr="002A4AA8">
        <w:rPr>
          <w:rFonts w:ascii="Arial" w:hAnsi="Arial" w:cs="Arial"/>
          <w:sz w:val="20"/>
          <w:szCs w:val="20"/>
        </w:rPr>
        <w:t xml:space="preserve"> </w:t>
      </w:r>
    </w:p>
    <w:p w14:paraId="3A4C8F35" w14:textId="77777777" w:rsidR="003E0F1C" w:rsidRPr="002A4AA8" w:rsidRDefault="003E0F1C" w:rsidP="0059542C">
      <w:pPr>
        <w:pStyle w:val="Tekstpodstawowy"/>
        <w:numPr>
          <w:ilvl w:val="0"/>
          <w:numId w:val="18"/>
        </w:numPr>
        <w:tabs>
          <w:tab w:val="clear" w:pos="900"/>
        </w:tabs>
        <w:autoSpaceDE w:val="0"/>
        <w:autoSpaceDN w:val="0"/>
        <w:spacing w:after="60"/>
        <w:rPr>
          <w:rFonts w:ascii="Arial" w:hAnsi="Arial" w:cs="Arial"/>
          <w:iCs/>
          <w:sz w:val="20"/>
          <w:szCs w:val="20"/>
        </w:rPr>
      </w:pPr>
      <w:r w:rsidRPr="002A4AA8">
        <w:rPr>
          <w:rFonts w:ascii="Arial" w:hAnsi="Arial" w:cs="Arial"/>
          <w:iCs/>
          <w:sz w:val="20"/>
          <w:szCs w:val="20"/>
        </w:rPr>
        <w:t xml:space="preserve">W przypadku niewniesienia </w:t>
      </w:r>
      <w:r w:rsidR="008752C0" w:rsidRPr="002A4AA8">
        <w:rPr>
          <w:rFonts w:ascii="Arial" w:hAnsi="Arial" w:cs="Arial"/>
          <w:iCs/>
          <w:sz w:val="20"/>
          <w:szCs w:val="20"/>
        </w:rPr>
        <w:t xml:space="preserve">przez Beneficjenta </w:t>
      </w:r>
      <w:r w:rsidR="008752C0" w:rsidRPr="00BE5AE7">
        <w:rPr>
          <w:rFonts w:ascii="Arial" w:hAnsi="Arial" w:cs="Arial"/>
          <w:i/>
          <w:sz w:val="20"/>
          <w:szCs w:val="20"/>
        </w:rPr>
        <w:t>i Partnerów</w:t>
      </w:r>
      <w:r w:rsidR="00EC365A" w:rsidRPr="002A4AA8">
        <w:rPr>
          <w:rStyle w:val="Odwoanieprzypisudolnego"/>
          <w:rFonts w:ascii="Arial" w:hAnsi="Arial" w:cs="Arial"/>
          <w:iCs/>
          <w:sz w:val="20"/>
          <w:szCs w:val="20"/>
        </w:rPr>
        <w:footnoteReference w:id="15"/>
      </w:r>
      <w:r w:rsidR="008752C0" w:rsidRPr="002A4AA8">
        <w:rPr>
          <w:rFonts w:ascii="Arial" w:hAnsi="Arial" w:cs="Arial"/>
          <w:iCs/>
          <w:sz w:val="20"/>
          <w:szCs w:val="20"/>
        </w:rPr>
        <w:t xml:space="preserve"> </w:t>
      </w:r>
      <w:r w:rsidRPr="002A4AA8">
        <w:rPr>
          <w:rFonts w:ascii="Arial" w:hAnsi="Arial" w:cs="Arial"/>
          <w:iCs/>
          <w:sz w:val="20"/>
          <w:szCs w:val="20"/>
        </w:rPr>
        <w:t>wkładu własnego w kwocie</w:t>
      </w:r>
      <w:r w:rsidR="008752C0" w:rsidRPr="002A4AA8">
        <w:rPr>
          <w:rFonts w:ascii="Arial" w:hAnsi="Arial" w:cs="Arial"/>
          <w:iCs/>
          <w:sz w:val="20"/>
          <w:szCs w:val="20"/>
        </w:rPr>
        <w:t>, o której mowa w ust. 2 pkt 2</w:t>
      </w:r>
      <w:r w:rsidRPr="002A4AA8">
        <w:rPr>
          <w:rFonts w:ascii="Arial" w:hAnsi="Arial" w:cs="Arial"/>
          <w:iCs/>
          <w:sz w:val="20"/>
          <w:szCs w:val="20"/>
        </w:rPr>
        <w:t xml:space="preserve">, Instytucja Pośrednicząca może </w:t>
      </w:r>
      <w:r w:rsidR="008752C0" w:rsidRPr="002A4AA8">
        <w:rPr>
          <w:rFonts w:ascii="Arial" w:hAnsi="Arial" w:cs="Arial"/>
          <w:iCs/>
          <w:sz w:val="20"/>
          <w:szCs w:val="20"/>
        </w:rPr>
        <w:t xml:space="preserve">obniżyć kwotę </w:t>
      </w:r>
      <w:r w:rsidRPr="002A4AA8">
        <w:rPr>
          <w:rFonts w:ascii="Arial" w:hAnsi="Arial" w:cs="Arial"/>
          <w:iCs/>
          <w:sz w:val="20"/>
          <w:szCs w:val="20"/>
        </w:rPr>
        <w:t xml:space="preserve">przyznanego dofinansowania </w:t>
      </w:r>
      <w:r w:rsidR="00601B6A" w:rsidRPr="002A4AA8">
        <w:rPr>
          <w:rFonts w:ascii="Arial" w:hAnsi="Arial" w:cs="Arial"/>
          <w:iCs/>
          <w:sz w:val="20"/>
          <w:szCs w:val="20"/>
        </w:rPr>
        <w:t xml:space="preserve">proporcjonalnie do </w:t>
      </w:r>
      <w:r w:rsidR="00D45452" w:rsidRPr="002A4AA8">
        <w:rPr>
          <w:rFonts w:ascii="Arial" w:hAnsi="Arial" w:cs="Arial"/>
          <w:iCs/>
          <w:sz w:val="20"/>
          <w:szCs w:val="20"/>
        </w:rPr>
        <w:t xml:space="preserve">jej </w:t>
      </w:r>
      <w:r w:rsidR="00601B6A" w:rsidRPr="002A4AA8">
        <w:rPr>
          <w:rFonts w:ascii="Arial" w:hAnsi="Arial" w:cs="Arial"/>
          <w:iCs/>
          <w:sz w:val="20"/>
          <w:szCs w:val="20"/>
        </w:rPr>
        <w:t>udziału w całkowitej wartości Projektu</w:t>
      </w:r>
      <w:r w:rsidR="00393B51" w:rsidRPr="002A4AA8">
        <w:rPr>
          <w:rFonts w:ascii="Arial" w:eastAsia="Calibri" w:hAnsi="Arial" w:cs="Arial"/>
          <w:sz w:val="22"/>
          <w:szCs w:val="22"/>
        </w:rPr>
        <w:t xml:space="preserve"> </w:t>
      </w:r>
      <w:r w:rsidR="00393B51" w:rsidRPr="002A4AA8">
        <w:rPr>
          <w:rFonts w:ascii="Arial" w:hAnsi="Arial" w:cs="Arial"/>
          <w:iCs/>
          <w:sz w:val="20"/>
          <w:szCs w:val="20"/>
        </w:rPr>
        <w:t>z zachowaniem udziału procentowego określonego w ust. 2</w:t>
      </w:r>
      <w:r w:rsidR="0006466A" w:rsidRPr="002A4AA8">
        <w:rPr>
          <w:rFonts w:ascii="Arial" w:hAnsi="Arial" w:cs="Arial"/>
          <w:iCs/>
          <w:sz w:val="20"/>
          <w:szCs w:val="20"/>
        </w:rPr>
        <w:t xml:space="preserve"> oraz proporcjonalnie do </w:t>
      </w:r>
      <w:r w:rsidR="0006466A" w:rsidRPr="002A4AA8">
        <w:rPr>
          <w:rFonts w:ascii="Arial" w:hAnsi="Arial" w:cs="Arial"/>
          <w:color w:val="000000"/>
          <w:sz w:val="20"/>
          <w:szCs w:val="20"/>
        </w:rPr>
        <w:t>udziału procentowego wynikającego z intensywności pomocy publicznej</w:t>
      </w:r>
      <w:r w:rsidR="0006466A" w:rsidRPr="002A4AA8">
        <w:rPr>
          <w:rStyle w:val="Odwoanieprzypisudolnego"/>
          <w:rFonts w:ascii="Arial" w:hAnsi="Arial" w:cs="Arial"/>
          <w:color w:val="000000"/>
          <w:sz w:val="20"/>
          <w:szCs w:val="20"/>
        </w:rPr>
        <w:footnoteReference w:id="16"/>
      </w:r>
      <w:r w:rsidRPr="002A4AA8">
        <w:rPr>
          <w:rFonts w:ascii="Arial" w:hAnsi="Arial" w:cs="Arial"/>
          <w:iCs/>
          <w:sz w:val="20"/>
          <w:szCs w:val="20"/>
        </w:rPr>
        <w:t xml:space="preserve">. Wkład własny, który zostanie rozliczony </w:t>
      </w:r>
      <w:r w:rsidR="00D45452" w:rsidRPr="002A4AA8">
        <w:rPr>
          <w:rFonts w:ascii="Arial" w:hAnsi="Arial" w:cs="Arial"/>
          <w:iCs/>
          <w:sz w:val="20"/>
          <w:szCs w:val="20"/>
        </w:rPr>
        <w:t xml:space="preserve">ponad </w:t>
      </w:r>
      <w:r w:rsidRPr="002A4AA8">
        <w:rPr>
          <w:rFonts w:ascii="Arial" w:hAnsi="Arial" w:cs="Arial"/>
          <w:iCs/>
          <w:sz w:val="20"/>
          <w:szCs w:val="20"/>
        </w:rPr>
        <w:t>wysokoś</w:t>
      </w:r>
      <w:r w:rsidR="00D45452" w:rsidRPr="002A4AA8">
        <w:rPr>
          <w:rFonts w:ascii="Arial" w:hAnsi="Arial" w:cs="Arial"/>
          <w:iCs/>
          <w:sz w:val="20"/>
          <w:szCs w:val="20"/>
        </w:rPr>
        <w:t>ć</w:t>
      </w:r>
      <w:r w:rsidRPr="002A4AA8">
        <w:rPr>
          <w:rFonts w:ascii="Arial" w:hAnsi="Arial" w:cs="Arial"/>
          <w:iCs/>
          <w:sz w:val="20"/>
          <w:szCs w:val="20"/>
        </w:rPr>
        <w:t xml:space="preserve"> </w:t>
      </w:r>
      <w:r w:rsidR="008752C0" w:rsidRPr="002A4AA8">
        <w:rPr>
          <w:rFonts w:ascii="Arial" w:hAnsi="Arial" w:cs="Arial"/>
          <w:iCs/>
          <w:sz w:val="20"/>
          <w:szCs w:val="20"/>
        </w:rPr>
        <w:t>w</w:t>
      </w:r>
      <w:r w:rsidR="00D45452" w:rsidRPr="002A4AA8">
        <w:rPr>
          <w:rFonts w:ascii="Arial" w:hAnsi="Arial" w:cs="Arial"/>
          <w:iCs/>
          <w:sz w:val="20"/>
          <w:szCs w:val="20"/>
        </w:rPr>
        <w:t>skazaną</w:t>
      </w:r>
      <w:r w:rsidR="008752C0" w:rsidRPr="002A4AA8">
        <w:rPr>
          <w:rFonts w:ascii="Arial" w:hAnsi="Arial" w:cs="Arial"/>
          <w:iCs/>
          <w:sz w:val="20"/>
          <w:szCs w:val="20"/>
        </w:rPr>
        <w:t xml:space="preserve"> w ust. 2 pkt 2</w:t>
      </w:r>
      <w:r w:rsidRPr="002A4AA8">
        <w:rPr>
          <w:rFonts w:ascii="Arial" w:hAnsi="Arial" w:cs="Arial"/>
          <w:iCs/>
          <w:sz w:val="20"/>
          <w:szCs w:val="20"/>
        </w:rPr>
        <w:t xml:space="preserve"> </w:t>
      </w:r>
      <w:r w:rsidR="00157FB9" w:rsidRPr="002A4AA8">
        <w:rPr>
          <w:rFonts w:ascii="Arial" w:hAnsi="Arial" w:cs="Arial"/>
          <w:iCs/>
          <w:sz w:val="20"/>
          <w:szCs w:val="20"/>
        </w:rPr>
        <w:t>może zostać uznany za</w:t>
      </w:r>
      <w:r w:rsidRPr="002A4AA8">
        <w:rPr>
          <w:rFonts w:ascii="Arial" w:hAnsi="Arial" w:cs="Arial"/>
          <w:iCs/>
          <w:sz w:val="20"/>
          <w:szCs w:val="20"/>
        </w:rPr>
        <w:t xml:space="preserve"> niekwalifikowalny</w:t>
      </w:r>
      <w:r w:rsidRPr="002A4AA8">
        <w:rPr>
          <w:rStyle w:val="Odwoanieprzypisudolnego"/>
          <w:rFonts w:ascii="Arial" w:hAnsi="Arial" w:cs="Arial"/>
          <w:iCs/>
          <w:sz w:val="20"/>
          <w:szCs w:val="20"/>
        </w:rPr>
        <w:footnoteReference w:id="17"/>
      </w:r>
      <w:r w:rsidRPr="002A4AA8">
        <w:rPr>
          <w:rFonts w:ascii="Arial" w:hAnsi="Arial" w:cs="Arial"/>
          <w:iCs/>
          <w:sz w:val="20"/>
          <w:szCs w:val="20"/>
        </w:rPr>
        <w:t>.</w:t>
      </w:r>
    </w:p>
    <w:p w14:paraId="261EAB83" w14:textId="13273117" w:rsidR="003C2BF8" w:rsidRPr="00686B32" w:rsidRDefault="00157FB9" w:rsidP="0059542C">
      <w:pPr>
        <w:pStyle w:val="Tekstpodstawowy"/>
        <w:numPr>
          <w:ilvl w:val="0"/>
          <w:numId w:val="18"/>
        </w:numPr>
        <w:tabs>
          <w:tab w:val="clear" w:pos="900"/>
        </w:tabs>
        <w:autoSpaceDE w:val="0"/>
        <w:autoSpaceDN w:val="0"/>
        <w:spacing w:after="60"/>
        <w:rPr>
          <w:rFonts w:ascii="Arial" w:hAnsi="Arial" w:cs="Arial"/>
          <w:iCs/>
          <w:sz w:val="20"/>
          <w:szCs w:val="20"/>
        </w:rPr>
      </w:pPr>
      <w:r w:rsidRPr="00686B32">
        <w:rPr>
          <w:rFonts w:ascii="Arial" w:hAnsi="Arial" w:cs="Arial"/>
          <w:iCs/>
          <w:sz w:val="20"/>
          <w:szCs w:val="20"/>
        </w:rPr>
        <w:t>Wydatki w ramach</w:t>
      </w:r>
      <w:r w:rsidR="00BA1819">
        <w:rPr>
          <w:rFonts w:ascii="Arial" w:hAnsi="Arial" w:cs="Arial"/>
          <w:iCs/>
          <w:sz w:val="20"/>
          <w:szCs w:val="20"/>
        </w:rPr>
        <w:t xml:space="preserve"> </w:t>
      </w:r>
      <w:r w:rsidR="00555DDB" w:rsidRPr="00686B32">
        <w:rPr>
          <w:rFonts w:ascii="Arial" w:hAnsi="Arial" w:cs="Arial"/>
          <w:iCs/>
          <w:sz w:val="20"/>
          <w:szCs w:val="20"/>
        </w:rPr>
        <w:t>P</w:t>
      </w:r>
      <w:r w:rsidRPr="00686B32">
        <w:rPr>
          <w:rFonts w:ascii="Arial" w:hAnsi="Arial" w:cs="Arial"/>
          <w:iCs/>
          <w:sz w:val="20"/>
          <w:szCs w:val="20"/>
        </w:rPr>
        <w:t>rojektu</w:t>
      </w:r>
      <w:r w:rsidR="00BE5AE7" w:rsidRPr="00686B32">
        <w:rPr>
          <w:rFonts w:ascii="Arial" w:hAnsi="Arial" w:cs="Arial"/>
          <w:iCs/>
          <w:sz w:val="20"/>
          <w:szCs w:val="20"/>
        </w:rPr>
        <w:t xml:space="preserve"> </w:t>
      </w:r>
      <w:r w:rsidR="00B3536F">
        <w:rPr>
          <w:rFonts w:ascii="Arial" w:hAnsi="Arial" w:cs="Arial"/>
          <w:i/>
          <w:iCs/>
          <w:sz w:val="20"/>
          <w:szCs w:val="20"/>
        </w:rPr>
        <w:t>obejmują</w:t>
      </w:r>
      <w:r w:rsidR="008C06EC" w:rsidRPr="008C06EC">
        <w:rPr>
          <w:rFonts w:ascii="Arial" w:eastAsiaTheme="minorHAnsi" w:hAnsi="Arial" w:cs="Arial"/>
          <w:i/>
          <w:iCs/>
          <w:sz w:val="20"/>
          <w:szCs w:val="20"/>
        </w:rPr>
        <w:t xml:space="preserve"> </w:t>
      </w:r>
      <w:r w:rsidR="008C06EC" w:rsidRPr="008C06EC">
        <w:rPr>
          <w:rFonts w:ascii="Arial" w:hAnsi="Arial" w:cs="Arial"/>
          <w:i/>
          <w:iCs/>
          <w:sz w:val="20"/>
          <w:szCs w:val="20"/>
        </w:rPr>
        <w:t>koszt podatku od towarów i usług</w:t>
      </w:r>
      <w:r w:rsidR="008C06EC" w:rsidRPr="008C06EC">
        <w:rPr>
          <w:rFonts w:ascii="Arial" w:hAnsi="Arial" w:cs="Arial"/>
          <w:i/>
          <w:iCs/>
          <w:sz w:val="20"/>
          <w:szCs w:val="20"/>
          <w:vertAlign w:val="superscript"/>
        </w:rPr>
        <w:t xml:space="preserve"> </w:t>
      </w:r>
      <w:r w:rsidR="00B3536F">
        <w:rPr>
          <w:rStyle w:val="Odwoanieprzypisudolnego"/>
          <w:rFonts w:ascii="Arial" w:hAnsi="Arial" w:cs="Arial"/>
          <w:i/>
          <w:iCs/>
          <w:sz w:val="20"/>
          <w:szCs w:val="20"/>
        </w:rPr>
        <w:footnoteReference w:id="18"/>
      </w:r>
      <w:r w:rsidR="00B3536F">
        <w:rPr>
          <w:rFonts w:ascii="Arial" w:hAnsi="Arial" w:cs="Arial"/>
          <w:i/>
          <w:iCs/>
          <w:sz w:val="20"/>
          <w:szCs w:val="20"/>
        </w:rPr>
        <w:t>/nie obejmują</w:t>
      </w:r>
      <w:r w:rsidR="008C06EC" w:rsidRPr="008C06EC">
        <w:rPr>
          <w:rFonts w:ascii="Arial" w:hAnsi="Arial" w:cs="Arial"/>
          <w:i/>
          <w:iCs/>
          <w:sz w:val="20"/>
          <w:szCs w:val="20"/>
        </w:rPr>
        <w:t xml:space="preserve"> </w:t>
      </w:r>
      <w:r w:rsidR="008C06EC" w:rsidRPr="00686B32">
        <w:rPr>
          <w:rFonts w:ascii="Arial" w:hAnsi="Arial" w:cs="Arial"/>
          <w:i/>
          <w:iCs/>
          <w:sz w:val="20"/>
          <w:szCs w:val="20"/>
        </w:rPr>
        <w:t>koszt</w:t>
      </w:r>
      <w:r w:rsidR="008C06EC">
        <w:rPr>
          <w:rFonts w:ascii="Arial" w:hAnsi="Arial" w:cs="Arial"/>
          <w:i/>
          <w:iCs/>
          <w:sz w:val="20"/>
          <w:szCs w:val="20"/>
        </w:rPr>
        <w:t>u</w:t>
      </w:r>
      <w:r w:rsidR="008C06EC" w:rsidRPr="00686B32">
        <w:rPr>
          <w:rFonts w:ascii="Arial" w:hAnsi="Arial" w:cs="Arial"/>
          <w:i/>
          <w:iCs/>
          <w:sz w:val="20"/>
          <w:szCs w:val="20"/>
        </w:rPr>
        <w:t xml:space="preserve"> podatku od towarów i usług</w:t>
      </w:r>
      <w:r w:rsidR="006F4F77">
        <w:rPr>
          <w:rStyle w:val="Odwoanieprzypisudolnego"/>
          <w:rFonts w:ascii="Arial" w:hAnsi="Arial" w:cs="Arial"/>
          <w:i/>
          <w:iCs/>
          <w:sz w:val="20"/>
          <w:szCs w:val="20"/>
        </w:rPr>
        <w:footnoteReference w:id="19"/>
      </w:r>
      <w:r w:rsidR="006F4F77">
        <w:rPr>
          <w:rFonts w:ascii="Arial" w:hAnsi="Arial" w:cs="Arial"/>
          <w:i/>
          <w:iCs/>
          <w:sz w:val="20"/>
          <w:szCs w:val="20"/>
        </w:rPr>
        <w:t xml:space="preserve"> </w:t>
      </w:r>
      <w:r w:rsidR="008C06EC">
        <w:rPr>
          <w:rStyle w:val="Odwoanieprzypisudolnego"/>
          <w:rFonts w:ascii="Arial" w:hAnsi="Arial" w:cs="Arial"/>
          <w:i/>
          <w:iCs/>
          <w:sz w:val="20"/>
          <w:szCs w:val="20"/>
        </w:rPr>
        <w:footnoteReference w:id="20"/>
      </w:r>
      <w:r w:rsidRPr="00686B32">
        <w:rPr>
          <w:rFonts w:ascii="Arial" w:hAnsi="Arial" w:cs="Arial"/>
          <w:i/>
          <w:iCs/>
          <w:sz w:val="20"/>
          <w:szCs w:val="20"/>
        </w:rPr>
        <w:t xml:space="preserve"> </w:t>
      </w:r>
      <w:r w:rsidR="00BE5AE7" w:rsidRPr="00686B32">
        <w:rPr>
          <w:rFonts w:ascii="Arial" w:hAnsi="Arial" w:cs="Arial"/>
          <w:i/>
          <w:iCs/>
          <w:sz w:val="20"/>
          <w:szCs w:val="20"/>
        </w:rPr>
        <w:t xml:space="preserve">. </w:t>
      </w:r>
    </w:p>
    <w:p w14:paraId="6E00F0D5" w14:textId="13E7BF8D" w:rsidR="00F33962" w:rsidRDefault="00F33962" w:rsidP="00350F7A">
      <w:pPr>
        <w:pStyle w:val="Tekstpodstawowy"/>
        <w:numPr>
          <w:ilvl w:val="0"/>
          <w:numId w:val="18"/>
        </w:numPr>
        <w:tabs>
          <w:tab w:val="clear" w:pos="900"/>
        </w:tabs>
        <w:autoSpaceDE w:val="0"/>
        <w:autoSpaceDN w:val="0"/>
        <w:spacing w:after="60"/>
        <w:rPr>
          <w:rFonts w:ascii="Arial" w:hAnsi="Arial" w:cs="Arial"/>
          <w:sz w:val="20"/>
          <w:szCs w:val="20"/>
        </w:rPr>
      </w:pPr>
      <w:r w:rsidRPr="002A4AA8">
        <w:rPr>
          <w:rFonts w:ascii="Arial" w:hAnsi="Arial" w:cs="Arial"/>
          <w:iCs/>
          <w:sz w:val="20"/>
          <w:szCs w:val="20"/>
        </w:rPr>
        <w:t>W przypad</w:t>
      </w:r>
      <w:r w:rsidRPr="002A4AA8">
        <w:rPr>
          <w:rFonts w:ascii="Arial" w:hAnsi="Arial" w:cs="Arial"/>
          <w:sz w:val="20"/>
          <w:szCs w:val="20"/>
        </w:rPr>
        <w:t xml:space="preserve">ku, gdy Beneficjent zaplanował w ramach projektu wydatki w ramach cross-financingu, o których mowa w </w:t>
      </w:r>
      <w:r w:rsidRPr="002A4AA8">
        <w:rPr>
          <w:rFonts w:ascii="Arial" w:hAnsi="Arial" w:cs="Arial"/>
          <w:i/>
          <w:sz w:val="20"/>
          <w:szCs w:val="20"/>
        </w:rPr>
        <w:t xml:space="preserve">Wytycznych </w:t>
      </w:r>
      <w:r w:rsidR="00F24670">
        <w:rPr>
          <w:rFonts w:ascii="Arial" w:hAnsi="Arial" w:cs="Arial"/>
          <w:i/>
          <w:sz w:val="20"/>
          <w:szCs w:val="20"/>
        </w:rPr>
        <w:t>dotyczących</w:t>
      </w:r>
      <w:r w:rsidRPr="002A4AA8">
        <w:rPr>
          <w:rFonts w:ascii="Arial" w:hAnsi="Arial" w:cs="Arial"/>
          <w:i/>
          <w:sz w:val="20"/>
          <w:szCs w:val="20"/>
        </w:rPr>
        <w:t xml:space="preserve"> kwalifikowalności, stanowią</w:t>
      </w:r>
      <w:r w:rsidRPr="002A4AA8">
        <w:rPr>
          <w:rFonts w:ascii="Arial" w:hAnsi="Arial" w:cs="Arial"/>
          <w:sz w:val="20"/>
          <w:szCs w:val="20"/>
        </w:rPr>
        <w:t xml:space="preserve"> </w:t>
      </w:r>
      <w:r w:rsidR="001436FA" w:rsidRPr="002A4AA8">
        <w:rPr>
          <w:rFonts w:ascii="Arial" w:hAnsi="Arial" w:cs="Arial"/>
          <w:sz w:val="20"/>
          <w:szCs w:val="20"/>
        </w:rPr>
        <w:t>one</w:t>
      </w:r>
      <w:r w:rsidR="00DF7E52">
        <w:rPr>
          <w:rFonts w:ascii="Arial" w:hAnsi="Arial" w:cs="Arial"/>
          <w:sz w:val="20"/>
          <w:szCs w:val="20"/>
        </w:rPr>
        <w:t xml:space="preserve"> nie więcej niż </w:t>
      </w:r>
      <w:r w:rsidR="00201919">
        <w:rPr>
          <w:rFonts w:ascii="Arial" w:hAnsi="Arial" w:cs="Arial"/>
          <w:sz w:val="20"/>
          <w:szCs w:val="20"/>
        </w:rPr>
        <w:t>….</w:t>
      </w:r>
      <w:r w:rsidRPr="002A4AA8">
        <w:rPr>
          <w:rFonts w:ascii="Arial" w:hAnsi="Arial" w:cs="Arial"/>
          <w:sz w:val="20"/>
          <w:szCs w:val="20"/>
        </w:rPr>
        <w:t xml:space="preserve"> </w:t>
      </w:r>
      <w:r w:rsidRPr="008E4F4B">
        <w:rPr>
          <w:rFonts w:ascii="Arial" w:hAnsi="Arial" w:cs="Arial"/>
          <w:sz w:val="20"/>
          <w:szCs w:val="20"/>
        </w:rPr>
        <w:t>%</w:t>
      </w:r>
      <w:r w:rsidR="00D72B7C" w:rsidRPr="008E4F4B">
        <w:rPr>
          <w:rStyle w:val="Odwoanieprzypisudolnego"/>
          <w:rFonts w:ascii="Arial" w:hAnsi="Arial" w:cs="Arial"/>
          <w:sz w:val="20"/>
          <w:szCs w:val="20"/>
        </w:rPr>
        <w:footnoteReference w:id="21"/>
      </w:r>
      <w:r w:rsidRPr="002A4AA8">
        <w:rPr>
          <w:rFonts w:ascii="Arial" w:hAnsi="Arial" w:cs="Arial"/>
          <w:sz w:val="20"/>
          <w:szCs w:val="20"/>
        </w:rPr>
        <w:t xml:space="preserve"> wydat</w:t>
      </w:r>
      <w:r w:rsidR="004002ED" w:rsidRPr="002A4AA8">
        <w:rPr>
          <w:rFonts w:ascii="Arial" w:hAnsi="Arial" w:cs="Arial"/>
          <w:sz w:val="20"/>
          <w:szCs w:val="20"/>
        </w:rPr>
        <w:t>kó</w:t>
      </w:r>
      <w:r w:rsidRPr="002A4AA8">
        <w:rPr>
          <w:rFonts w:ascii="Arial" w:hAnsi="Arial" w:cs="Arial"/>
          <w:sz w:val="20"/>
          <w:szCs w:val="20"/>
        </w:rPr>
        <w:t xml:space="preserve">w </w:t>
      </w:r>
      <w:r w:rsidR="00EE2879">
        <w:rPr>
          <w:rFonts w:ascii="Arial" w:hAnsi="Arial" w:cs="Arial"/>
          <w:sz w:val="20"/>
          <w:szCs w:val="20"/>
        </w:rPr>
        <w:t xml:space="preserve">kwalifikowalnych </w:t>
      </w:r>
      <w:r w:rsidRPr="002A4AA8">
        <w:rPr>
          <w:rFonts w:ascii="Arial" w:hAnsi="Arial" w:cs="Arial"/>
          <w:sz w:val="20"/>
          <w:szCs w:val="20"/>
        </w:rPr>
        <w:t>projektu.</w:t>
      </w:r>
      <w:r w:rsidR="005C57B3" w:rsidRPr="002A4AA8">
        <w:rPr>
          <w:rStyle w:val="Odwoanieprzypisudolnego"/>
          <w:rFonts w:ascii="Arial" w:hAnsi="Arial" w:cs="Arial"/>
          <w:sz w:val="20"/>
          <w:szCs w:val="20"/>
        </w:rPr>
        <w:footnoteReference w:id="22"/>
      </w:r>
    </w:p>
    <w:p w14:paraId="3523FFC9" w14:textId="77777777" w:rsidR="00B86C41" w:rsidRPr="002A4AA8" w:rsidRDefault="00B86C41" w:rsidP="00350F7A">
      <w:pPr>
        <w:pStyle w:val="Tekstpodstawowy"/>
        <w:spacing w:after="60"/>
        <w:ind w:left="360"/>
        <w:rPr>
          <w:rFonts w:ascii="Arial" w:hAnsi="Arial" w:cs="Arial"/>
          <w:sz w:val="20"/>
          <w:szCs w:val="20"/>
        </w:rPr>
      </w:pPr>
    </w:p>
    <w:p w14:paraId="41189052" w14:textId="77777777" w:rsidR="004E28E0" w:rsidRPr="002A4AA8" w:rsidRDefault="004E28E0" w:rsidP="00C2112A">
      <w:pPr>
        <w:pStyle w:val="xl33"/>
        <w:autoSpaceDE/>
        <w:autoSpaceDN/>
        <w:spacing w:before="0" w:after="60" w:line="360" w:lineRule="auto"/>
        <w:rPr>
          <w:rFonts w:ascii="Arial" w:hAnsi="Arial" w:cs="Arial"/>
          <w:szCs w:val="20"/>
        </w:rPr>
      </w:pPr>
      <w:r w:rsidRPr="002A4AA8">
        <w:rPr>
          <w:rFonts w:ascii="Arial" w:hAnsi="Arial" w:cs="Arial"/>
          <w:szCs w:val="20"/>
        </w:rPr>
        <w:t xml:space="preserve">§ </w:t>
      </w:r>
      <w:r w:rsidR="00DF6FE3" w:rsidRPr="002A4AA8">
        <w:rPr>
          <w:rFonts w:ascii="Arial" w:hAnsi="Arial" w:cs="Arial"/>
          <w:szCs w:val="20"/>
        </w:rPr>
        <w:t>3</w:t>
      </w:r>
      <w:r w:rsidRPr="002A4AA8">
        <w:rPr>
          <w:rFonts w:ascii="Arial" w:hAnsi="Arial" w:cs="Arial"/>
          <w:szCs w:val="20"/>
        </w:rPr>
        <w:t>.</w:t>
      </w:r>
    </w:p>
    <w:p w14:paraId="66656C82" w14:textId="77777777" w:rsidR="004E28E0" w:rsidRPr="002A4AA8" w:rsidRDefault="004E28E0"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2A4AA8">
        <w:rPr>
          <w:rFonts w:ascii="Arial" w:hAnsi="Arial" w:cs="Arial"/>
          <w:sz w:val="20"/>
          <w:szCs w:val="20"/>
        </w:rPr>
        <w:t xml:space="preserve">Okres realizacji Projektu jest zgodny z okresem wskazanym we </w:t>
      </w:r>
      <w:r w:rsidR="000F2275" w:rsidRPr="002A4AA8">
        <w:rPr>
          <w:rFonts w:ascii="Arial" w:hAnsi="Arial" w:cs="Arial"/>
          <w:sz w:val="20"/>
          <w:szCs w:val="20"/>
        </w:rPr>
        <w:t>W</w:t>
      </w:r>
      <w:r w:rsidRPr="002A4AA8">
        <w:rPr>
          <w:rFonts w:ascii="Arial" w:hAnsi="Arial" w:cs="Arial"/>
          <w:sz w:val="20"/>
          <w:szCs w:val="20"/>
        </w:rPr>
        <w:t xml:space="preserve">niosku. </w:t>
      </w:r>
    </w:p>
    <w:p w14:paraId="5C00A572" w14:textId="38103AEE" w:rsidR="004E28E0" w:rsidRPr="002A4AA8" w:rsidRDefault="004E28E0"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2A4AA8">
        <w:rPr>
          <w:rFonts w:ascii="Arial" w:hAnsi="Arial" w:cs="Arial"/>
          <w:sz w:val="20"/>
          <w:szCs w:val="20"/>
        </w:rPr>
        <w:t>Okres, o którym mowa w ust. 1, dotyczy realizacji zadań w ramach Projektu</w:t>
      </w:r>
      <w:r w:rsidR="00312BB2" w:rsidRPr="002A4AA8">
        <w:rPr>
          <w:rFonts w:ascii="Arial" w:hAnsi="Arial" w:cs="Arial"/>
          <w:sz w:val="20"/>
          <w:szCs w:val="20"/>
        </w:rPr>
        <w:t xml:space="preserve"> i jest równoznaczny </w:t>
      </w:r>
      <w:r w:rsidR="00034675">
        <w:rPr>
          <w:rFonts w:ascii="Arial" w:hAnsi="Arial" w:cs="Arial"/>
          <w:sz w:val="20"/>
          <w:szCs w:val="20"/>
        </w:rPr>
        <w:t xml:space="preserve">                   </w:t>
      </w:r>
      <w:r w:rsidR="00312BB2" w:rsidRPr="002A4AA8">
        <w:rPr>
          <w:rFonts w:ascii="Arial" w:hAnsi="Arial" w:cs="Arial"/>
          <w:sz w:val="20"/>
          <w:szCs w:val="20"/>
        </w:rPr>
        <w:t>z okresem kwalifikowalności</w:t>
      </w:r>
      <w:r w:rsidR="0041461A" w:rsidRPr="002A4AA8">
        <w:rPr>
          <w:rFonts w:ascii="Arial" w:hAnsi="Arial" w:cs="Arial"/>
          <w:sz w:val="20"/>
          <w:szCs w:val="20"/>
        </w:rPr>
        <w:t xml:space="preserve"> wydatków w ramach projektu, z zastrzeżeniem ust. 3.</w:t>
      </w:r>
      <w:r w:rsidRPr="002A4AA8">
        <w:rPr>
          <w:rFonts w:ascii="Arial" w:hAnsi="Arial" w:cs="Arial"/>
          <w:sz w:val="20"/>
          <w:szCs w:val="20"/>
        </w:rPr>
        <w:t xml:space="preserve"> </w:t>
      </w:r>
    </w:p>
    <w:p w14:paraId="1FD7E7AC" w14:textId="307C6B69" w:rsidR="00E85904" w:rsidRDefault="00E85904"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2A4AA8">
        <w:rPr>
          <w:rFonts w:ascii="Arial" w:hAnsi="Arial" w:cs="Arial"/>
          <w:sz w:val="20"/>
          <w:szCs w:val="20"/>
        </w:rPr>
        <w:t xml:space="preserve">Beneficjent </w:t>
      </w:r>
      <w:r w:rsidR="00C63C77" w:rsidRPr="002A4AA8">
        <w:rPr>
          <w:rFonts w:ascii="Arial" w:hAnsi="Arial" w:cs="Arial"/>
          <w:i/>
          <w:sz w:val="20"/>
          <w:szCs w:val="20"/>
        </w:rPr>
        <w:t>oraz Partnerzy</w:t>
      </w:r>
      <w:r w:rsidR="00C63C77" w:rsidRPr="002A4AA8">
        <w:rPr>
          <w:rFonts w:ascii="Arial" w:hAnsi="Arial" w:cs="Arial"/>
          <w:sz w:val="20"/>
          <w:szCs w:val="20"/>
        </w:rPr>
        <w:t xml:space="preserve"> </w:t>
      </w:r>
      <w:r w:rsidRPr="002A4AA8">
        <w:rPr>
          <w:rFonts w:ascii="Arial" w:hAnsi="Arial" w:cs="Arial"/>
          <w:sz w:val="20"/>
          <w:szCs w:val="20"/>
        </w:rPr>
        <w:t>ma</w:t>
      </w:r>
      <w:r w:rsidR="00C63C77" w:rsidRPr="002A4AA8">
        <w:rPr>
          <w:rFonts w:ascii="Arial" w:hAnsi="Arial" w:cs="Arial"/>
          <w:sz w:val="20"/>
          <w:szCs w:val="20"/>
        </w:rPr>
        <w:t>/</w:t>
      </w:r>
      <w:r w:rsidR="00C63C77" w:rsidRPr="002A4AA8">
        <w:rPr>
          <w:rFonts w:ascii="Arial" w:hAnsi="Arial" w:cs="Arial"/>
          <w:i/>
          <w:sz w:val="20"/>
          <w:szCs w:val="20"/>
        </w:rPr>
        <w:t>mają</w:t>
      </w:r>
      <w:r w:rsidR="00C63C77" w:rsidRPr="002A4AA8">
        <w:rPr>
          <w:rStyle w:val="Odwoanieprzypisudolnego"/>
          <w:rFonts w:ascii="Arial" w:hAnsi="Arial" w:cs="Arial"/>
          <w:i/>
          <w:sz w:val="20"/>
          <w:szCs w:val="20"/>
        </w:rPr>
        <w:footnoteReference w:id="23"/>
      </w:r>
      <w:r w:rsidRPr="002A4AA8">
        <w:rPr>
          <w:rFonts w:ascii="Arial" w:hAnsi="Arial" w:cs="Arial"/>
          <w:sz w:val="20"/>
          <w:szCs w:val="20"/>
        </w:rPr>
        <w:t xml:space="preserve"> prawo do ponoszenia wydatków po okresie realizacji Projektu, </w:t>
      </w:r>
      <w:r w:rsidR="00B20F4B" w:rsidRPr="002A4AA8">
        <w:rPr>
          <w:rFonts w:ascii="Arial" w:hAnsi="Arial" w:cs="Arial"/>
          <w:sz w:val="20"/>
          <w:szCs w:val="20"/>
        </w:rPr>
        <w:t xml:space="preserve">jednak nie </w:t>
      </w:r>
      <w:r w:rsidR="004F1AC7" w:rsidRPr="002A4AA8">
        <w:rPr>
          <w:rFonts w:ascii="Arial" w:hAnsi="Arial" w:cs="Arial"/>
          <w:sz w:val="20"/>
          <w:szCs w:val="20"/>
        </w:rPr>
        <w:t xml:space="preserve">dłużej </w:t>
      </w:r>
      <w:r w:rsidR="00B20F4B" w:rsidRPr="002A4AA8">
        <w:rPr>
          <w:rFonts w:ascii="Arial" w:hAnsi="Arial" w:cs="Arial"/>
          <w:sz w:val="20"/>
          <w:szCs w:val="20"/>
        </w:rPr>
        <w:t xml:space="preserve">niż do </w:t>
      </w:r>
      <w:r w:rsidR="005934C7">
        <w:rPr>
          <w:rFonts w:ascii="Arial" w:hAnsi="Arial" w:cs="Arial"/>
          <w:sz w:val="20"/>
          <w:szCs w:val="20"/>
        </w:rPr>
        <w:t>30 dni kalendarzowych od zakończenia realizacji Projektu</w:t>
      </w:r>
      <w:r w:rsidR="00B20F4B" w:rsidRPr="002A4AA8">
        <w:rPr>
          <w:rFonts w:ascii="Arial" w:hAnsi="Arial" w:cs="Arial"/>
          <w:sz w:val="20"/>
          <w:szCs w:val="20"/>
        </w:rPr>
        <w:t xml:space="preserve">, </w:t>
      </w:r>
      <w:r w:rsidRPr="002A4AA8">
        <w:rPr>
          <w:rFonts w:ascii="Arial" w:hAnsi="Arial" w:cs="Arial"/>
          <w:sz w:val="20"/>
          <w:szCs w:val="20"/>
        </w:rPr>
        <w:t xml:space="preserve">pod warunkiem, że wydatki te </w:t>
      </w:r>
      <w:r w:rsidR="009C2956" w:rsidRPr="002A4AA8">
        <w:rPr>
          <w:rFonts w:ascii="Arial" w:hAnsi="Arial" w:cs="Arial"/>
          <w:sz w:val="20"/>
          <w:szCs w:val="20"/>
        </w:rPr>
        <w:t>dotyczą</w:t>
      </w:r>
      <w:r w:rsidRPr="002A4AA8">
        <w:rPr>
          <w:rFonts w:ascii="Arial" w:hAnsi="Arial" w:cs="Arial"/>
          <w:sz w:val="20"/>
          <w:szCs w:val="20"/>
        </w:rPr>
        <w:t xml:space="preserve"> okresu </w:t>
      </w:r>
      <w:r w:rsidR="00B20F4B" w:rsidRPr="002A4AA8">
        <w:rPr>
          <w:rFonts w:ascii="Arial" w:hAnsi="Arial" w:cs="Arial"/>
          <w:sz w:val="20"/>
          <w:szCs w:val="20"/>
        </w:rPr>
        <w:t xml:space="preserve">realizacji Projektu </w:t>
      </w:r>
      <w:r w:rsidRPr="002A4AA8">
        <w:rPr>
          <w:rFonts w:ascii="Arial" w:hAnsi="Arial" w:cs="Arial"/>
          <w:sz w:val="20"/>
          <w:szCs w:val="20"/>
        </w:rPr>
        <w:t>oraz zostaną uwzględnione w końcowym wniosku o płatność.</w:t>
      </w:r>
    </w:p>
    <w:p w14:paraId="30317B81" w14:textId="1146E10C" w:rsidR="00FF42AB" w:rsidRPr="002A4AA8" w:rsidRDefault="00FF42AB"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FF42AB">
        <w:rPr>
          <w:rFonts w:ascii="Arial" w:hAnsi="Arial" w:cs="Arial"/>
          <w:sz w:val="20"/>
          <w:szCs w:val="20"/>
        </w:rPr>
        <w:t>Dofinansowanie na realizację projektu może być przeznaczone na sfinansowanie przedsięwzięć zrealizowanych w ramach projektu przed podpisaniem niniejszej umowy, o ile wydatki zostaną uznane za kwalifikowane zgodnie z obowiązującymi przepisami oraz dotyczyć będą okresu realizacji projektu, o którym mowa w § 3 ust. 1 umowy.</w:t>
      </w:r>
      <w:r>
        <w:rPr>
          <w:rStyle w:val="Odwoanieprzypisudolnego"/>
          <w:rFonts w:ascii="Arial" w:hAnsi="Arial" w:cs="Arial"/>
          <w:sz w:val="20"/>
          <w:szCs w:val="20"/>
        </w:rPr>
        <w:footnoteReference w:id="24"/>
      </w:r>
    </w:p>
    <w:p w14:paraId="38DF827C" w14:textId="77777777" w:rsidR="004E28E0" w:rsidRPr="002A4AA8" w:rsidRDefault="004E28E0" w:rsidP="00350F7A">
      <w:pPr>
        <w:pStyle w:val="Tekstpodstawowy"/>
        <w:spacing w:after="60"/>
        <w:jc w:val="center"/>
        <w:rPr>
          <w:rFonts w:ascii="Arial" w:hAnsi="Arial" w:cs="Arial"/>
          <w:sz w:val="20"/>
          <w:szCs w:val="20"/>
        </w:rPr>
      </w:pPr>
    </w:p>
    <w:p w14:paraId="719D9015" w14:textId="77777777" w:rsidR="009D490C" w:rsidRPr="002A4AA8" w:rsidRDefault="009D490C" w:rsidP="00C2112A">
      <w:pPr>
        <w:pStyle w:val="Tekstpodstawowy"/>
        <w:spacing w:after="60" w:line="360" w:lineRule="auto"/>
        <w:jc w:val="center"/>
        <w:rPr>
          <w:rFonts w:ascii="Arial" w:hAnsi="Arial" w:cs="Arial"/>
          <w:sz w:val="20"/>
          <w:szCs w:val="20"/>
        </w:rPr>
      </w:pPr>
      <w:r w:rsidRPr="002A4AA8">
        <w:rPr>
          <w:rFonts w:ascii="Arial" w:hAnsi="Arial" w:cs="Arial"/>
          <w:sz w:val="20"/>
          <w:szCs w:val="20"/>
        </w:rPr>
        <w:t xml:space="preserve">§ </w:t>
      </w:r>
      <w:r w:rsidR="00DF6FE3" w:rsidRPr="002A4AA8">
        <w:rPr>
          <w:rFonts w:ascii="Arial" w:hAnsi="Arial" w:cs="Arial"/>
          <w:sz w:val="20"/>
          <w:szCs w:val="20"/>
        </w:rPr>
        <w:t>4</w:t>
      </w:r>
      <w:r w:rsidRPr="002A4AA8">
        <w:rPr>
          <w:rFonts w:ascii="Arial" w:hAnsi="Arial" w:cs="Arial"/>
          <w:sz w:val="20"/>
          <w:szCs w:val="20"/>
        </w:rPr>
        <w:t>.</w:t>
      </w:r>
    </w:p>
    <w:p w14:paraId="44AD68F2" w14:textId="77777777" w:rsidR="005147BA" w:rsidRPr="002A4AA8" w:rsidRDefault="009D490C"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 xml:space="preserve">Beneficjent </w:t>
      </w:r>
      <w:r w:rsidR="00833677" w:rsidRPr="002A4AA8">
        <w:rPr>
          <w:rFonts w:ascii="Arial" w:hAnsi="Arial" w:cs="Arial"/>
          <w:sz w:val="20"/>
          <w:szCs w:val="20"/>
        </w:rPr>
        <w:t>odpowiada za</w:t>
      </w:r>
      <w:r w:rsidR="00833677" w:rsidRPr="002A4AA8">
        <w:rPr>
          <w:rFonts w:ascii="Arial" w:hAnsi="Arial" w:cs="Arial"/>
          <w:b/>
          <w:sz w:val="20"/>
          <w:szCs w:val="20"/>
        </w:rPr>
        <w:t xml:space="preserve"> </w:t>
      </w:r>
      <w:r w:rsidRPr="002A4AA8">
        <w:rPr>
          <w:rFonts w:ascii="Arial" w:hAnsi="Arial" w:cs="Arial"/>
          <w:sz w:val="20"/>
          <w:szCs w:val="20"/>
        </w:rPr>
        <w:t>realizacj</w:t>
      </w:r>
      <w:r w:rsidR="00673A43" w:rsidRPr="002A4AA8">
        <w:rPr>
          <w:rFonts w:ascii="Arial" w:hAnsi="Arial" w:cs="Arial"/>
          <w:sz w:val="20"/>
          <w:szCs w:val="20"/>
        </w:rPr>
        <w:t>ę</w:t>
      </w:r>
      <w:r w:rsidRPr="002A4AA8">
        <w:rPr>
          <w:rFonts w:ascii="Arial" w:hAnsi="Arial" w:cs="Arial"/>
          <w:sz w:val="20"/>
          <w:szCs w:val="20"/>
        </w:rPr>
        <w:t xml:space="preserve"> Projektu </w:t>
      </w:r>
      <w:r w:rsidR="0000105E" w:rsidRPr="002A4AA8">
        <w:rPr>
          <w:rFonts w:ascii="Arial" w:hAnsi="Arial" w:cs="Arial"/>
          <w:sz w:val="20"/>
          <w:szCs w:val="20"/>
        </w:rPr>
        <w:t>zgodnie z</w:t>
      </w:r>
      <w:r w:rsidRPr="002A4AA8">
        <w:rPr>
          <w:rFonts w:ascii="Arial" w:hAnsi="Arial" w:cs="Arial"/>
          <w:sz w:val="20"/>
          <w:szCs w:val="20"/>
        </w:rPr>
        <w:t xml:space="preserve"> </w:t>
      </w:r>
      <w:r w:rsidR="000F2275" w:rsidRPr="002A4AA8">
        <w:rPr>
          <w:rFonts w:ascii="Arial" w:hAnsi="Arial" w:cs="Arial"/>
          <w:sz w:val="20"/>
          <w:szCs w:val="20"/>
        </w:rPr>
        <w:t>W</w:t>
      </w:r>
      <w:r w:rsidRPr="002A4AA8">
        <w:rPr>
          <w:rFonts w:ascii="Arial" w:hAnsi="Arial" w:cs="Arial"/>
          <w:sz w:val="20"/>
          <w:szCs w:val="20"/>
        </w:rPr>
        <w:t>niosk</w:t>
      </w:r>
      <w:r w:rsidR="0000105E" w:rsidRPr="002A4AA8">
        <w:rPr>
          <w:rFonts w:ascii="Arial" w:hAnsi="Arial" w:cs="Arial"/>
          <w:sz w:val="20"/>
          <w:szCs w:val="20"/>
        </w:rPr>
        <w:t>iem</w:t>
      </w:r>
      <w:r w:rsidR="00604F1D" w:rsidRPr="002A4AA8">
        <w:rPr>
          <w:rFonts w:ascii="Arial" w:hAnsi="Arial" w:cs="Arial"/>
          <w:sz w:val="20"/>
          <w:szCs w:val="20"/>
        </w:rPr>
        <w:t xml:space="preserve">, w </w:t>
      </w:r>
      <w:r w:rsidR="00DA00D1" w:rsidRPr="002A4AA8">
        <w:rPr>
          <w:rFonts w:ascii="Arial" w:hAnsi="Arial" w:cs="Arial"/>
          <w:sz w:val="20"/>
          <w:szCs w:val="20"/>
        </w:rPr>
        <w:t xml:space="preserve">szczególności </w:t>
      </w:r>
      <w:r w:rsidR="00673A43" w:rsidRPr="002A4AA8">
        <w:rPr>
          <w:rFonts w:ascii="Arial" w:hAnsi="Arial" w:cs="Arial"/>
          <w:sz w:val="20"/>
          <w:szCs w:val="20"/>
        </w:rPr>
        <w:t>za</w:t>
      </w:r>
      <w:r w:rsidR="005147BA" w:rsidRPr="002A4AA8">
        <w:rPr>
          <w:rFonts w:ascii="Arial" w:hAnsi="Arial" w:cs="Arial"/>
          <w:sz w:val="20"/>
          <w:szCs w:val="20"/>
        </w:rPr>
        <w:t>:</w:t>
      </w:r>
      <w:r w:rsidR="006813F4" w:rsidRPr="002A4AA8">
        <w:rPr>
          <w:rFonts w:ascii="Arial" w:hAnsi="Arial" w:cs="Arial"/>
          <w:sz w:val="20"/>
          <w:szCs w:val="20"/>
        </w:rPr>
        <w:tab/>
      </w:r>
    </w:p>
    <w:p w14:paraId="4B9FD45F" w14:textId="77777777" w:rsidR="005147BA" w:rsidRPr="002A4AA8" w:rsidRDefault="00604F1D" w:rsidP="00350F7A">
      <w:pPr>
        <w:numPr>
          <w:ilvl w:val="1"/>
          <w:numId w:val="9"/>
        </w:numPr>
        <w:tabs>
          <w:tab w:val="left" w:pos="142"/>
        </w:tabs>
        <w:spacing w:after="60"/>
        <w:jc w:val="both"/>
        <w:rPr>
          <w:rFonts w:ascii="Arial" w:hAnsi="Arial" w:cs="Arial"/>
          <w:sz w:val="20"/>
          <w:szCs w:val="20"/>
        </w:rPr>
      </w:pPr>
      <w:r w:rsidRPr="002A4AA8">
        <w:rPr>
          <w:rFonts w:ascii="Arial" w:hAnsi="Arial" w:cs="Arial"/>
          <w:sz w:val="20"/>
          <w:szCs w:val="20"/>
        </w:rPr>
        <w:t>osiągni</w:t>
      </w:r>
      <w:r w:rsidR="006813F4" w:rsidRPr="002A4AA8">
        <w:rPr>
          <w:rFonts w:ascii="Arial" w:hAnsi="Arial" w:cs="Arial"/>
          <w:sz w:val="20"/>
          <w:szCs w:val="20"/>
        </w:rPr>
        <w:t>ęci</w:t>
      </w:r>
      <w:r w:rsidR="00673A43" w:rsidRPr="002A4AA8">
        <w:rPr>
          <w:rFonts w:ascii="Arial" w:hAnsi="Arial" w:cs="Arial"/>
          <w:sz w:val="20"/>
          <w:szCs w:val="20"/>
        </w:rPr>
        <w:t>e</w:t>
      </w:r>
      <w:r w:rsidRPr="002A4AA8">
        <w:rPr>
          <w:rFonts w:ascii="Arial" w:hAnsi="Arial" w:cs="Arial"/>
          <w:sz w:val="20"/>
          <w:szCs w:val="20"/>
        </w:rPr>
        <w:t xml:space="preserve"> wskaźników produktu </w:t>
      </w:r>
      <w:r w:rsidR="00513DA5" w:rsidRPr="002A4AA8">
        <w:rPr>
          <w:rFonts w:ascii="Arial" w:hAnsi="Arial" w:cs="Arial"/>
          <w:sz w:val="20"/>
          <w:szCs w:val="20"/>
        </w:rPr>
        <w:t xml:space="preserve">oraz </w:t>
      </w:r>
      <w:r w:rsidRPr="002A4AA8">
        <w:rPr>
          <w:rFonts w:ascii="Arial" w:hAnsi="Arial" w:cs="Arial"/>
          <w:sz w:val="20"/>
          <w:szCs w:val="20"/>
        </w:rPr>
        <w:t xml:space="preserve">rezultatu </w:t>
      </w:r>
      <w:r w:rsidR="0067638F" w:rsidRPr="002A4AA8">
        <w:rPr>
          <w:rFonts w:ascii="Arial" w:hAnsi="Arial" w:cs="Arial"/>
          <w:sz w:val="20"/>
          <w:szCs w:val="20"/>
        </w:rPr>
        <w:t xml:space="preserve">określonych we </w:t>
      </w:r>
      <w:r w:rsidR="000F2275" w:rsidRPr="002A4AA8">
        <w:rPr>
          <w:rFonts w:ascii="Arial" w:hAnsi="Arial" w:cs="Arial"/>
          <w:sz w:val="20"/>
          <w:szCs w:val="20"/>
        </w:rPr>
        <w:t>W</w:t>
      </w:r>
      <w:r w:rsidRPr="002A4AA8">
        <w:rPr>
          <w:rFonts w:ascii="Arial" w:hAnsi="Arial" w:cs="Arial"/>
          <w:sz w:val="20"/>
          <w:szCs w:val="20"/>
        </w:rPr>
        <w:t>niosk</w:t>
      </w:r>
      <w:r w:rsidR="0067638F" w:rsidRPr="002A4AA8">
        <w:rPr>
          <w:rFonts w:ascii="Arial" w:hAnsi="Arial" w:cs="Arial"/>
          <w:sz w:val="20"/>
          <w:szCs w:val="20"/>
        </w:rPr>
        <w:t>u</w:t>
      </w:r>
      <w:r w:rsidR="00F44DAE" w:rsidRPr="002A4AA8">
        <w:rPr>
          <w:rFonts w:ascii="Arial" w:hAnsi="Arial" w:cs="Arial"/>
          <w:sz w:val="20"/>
          <w:szCs w:val="20"/>
        </w:rPr>
        <w:t>;</w:t>
      </w:r>
    </w:p>
    <w:p w14:paraId="4DA30CCA" w14:textId="77777777" w:rsidR="00F44DAE" w:rsidRPr="00E467AA" w:rsidRDefault="00F44DAE" w:rsidP="00350F7A">
      <w:pPr>
        <w:numPr>
          <w:ilvl w:val="1"/>
          <w:numId w:val="9"/>
        </w:numPr>
        <w:tabs>
          <w:tab w:val="left" w:pos="142"/>
        </w:tabs>
        <w:spacing w:after="60"/>
        <w:jc w:val="both"/>
        <w:rPr>
          <w:rFonts w:ascii="Arial" w:hAnsi="Arial" w:cs="Arial"/>
          <w:sz w:val="20"/>
          <w:szCs w:val="20"/>
        </w:rPr>
      </w:pPr>
      <w:r w:rsidRPr="00E467AA">
        <w:rPr>
          <w:rFonts w:ascii="Arial" w:hAnsi="Arial" w:cs="Arial"/>
          <w:sz w:val="20"/>
          <w:szCs w:val="20"/>
        </w:rPr>
        <w:t>realizacj</w:t>
      </w:r>
      <w:r w:rsidR="00673A43" w:rsidRPr="00E467AA">
        <w:rPr>
          <w:rFonts w:ascii="Arial" w:hAnsi="Arial" w:cs="Arial"/>
          <w:sz w:val="20"/>
          <w:szCs w:val="20"/>
        </w:rPr>
        <w:t>ę</w:t>
      </w:r>
      <w:r w:rsidRPr="00E467AA">
        <w:rPr>
          <w:rFonts w:ascii="Arial" w:hAnsi="Arial" w:cs="Arial"/>
          <w:sz w:val="20"/>
          <w:szCs w:val="20"/>
        </w:rPr>
        <w:t xml:space="preserve"> Projektu w </w:t>
      </w:r>
      <w:r w:rsidR="008363B6" w:rsidRPr="00E467AA">
        <w:rPr>
          <w:rFonts w:ascii="Arial" w:hAnsi="Arial" w:cs="Arial"/>
          <w:sz w:val="20"/>
          <w:szCs w:val="20"/>
        </w:rPr>
        <w:t xml:space="preserve">oparciu o harmonogram </w:t>
      </w:r>
      <w:r w:rsidR="008D72CE" w:rsidRPr="00E467AA">
        <w:rPr>
          <w:rFonts w:ascii="Arial" w:hAnsi="Arial" w:cs="Arial"/>
          <w:sz w:val="20"/>
          <w:szCs w:val="20"/>
        </w:rPr>
        <w:t xml:space="preserve">realizacji projektu </w:t>
      </w:r>
      <w:r w:rsidR="003E52D8" w:rsidRPr="00E467AA">
        <w:rPr>
          <w:rFonts w:ascii="Arial" w:hAnsi="Arial" w:cs="Arial"/>
          <w:sz w:val="20"/>
          <w:szCs w:val="20"/>
        </w:rPr>
        <w:t>określony</w:t>
      </w:r>
      <w:r w:rsidR="008363B6" w:rsidRPr="00E467AA">
        <w:rPr>
          <w:rFonts w:ascii="Arial" w:hAnsi="Arial" w:cs="Arial"/>
          <w:sz w:val="20"/>
          <w:szCs w:val="20"/>
        </w:rPr>
        <w:t xml:space="preserve"> </w:t>
      </w:r>
      <w:r w:rsidR="003E52D8" w:rsidRPr="00E467AA">
        <w:rPr>
          <w:rFonts w:ascii="Arial" w:hAnsi="Arial" w:cs="Arial"/>
          <w:sz w:val="20"/>
          <w:szCs w:val="20"/>
        </w:rPr>
        <w:t>we</w:t>
      </w:r>
      <w:r w:rsidR="008363B6" w:rsidRPr="00E467AA">
        <w:rPr>
          <w:rFonts w:ascii="Arial" w:hAnsi="Arial" w:cs="Arial"/>
          <w:sz w:val="20"/>
          <w:szCs w:val="20"/>
        </w:rPr>
        <w:t xml:space="preserve"> </w:t>
      </w:r>
      <w:r w:rsidR="000F2275" w:rsidRPr="00E467AA">
        <w:rPr>
          <w:rFonts w:ascii="Arial" w:hAnsi="Arial" w:cs="Arial"/>
          <w:sz w:val="20"/>
          <w:szCs w:val="20"/>
        </w:rPr>
        <w:t>W</w:t>
      </w:r>
      <w:r w:rsidR="008363B6" w:rsidRPr="00E467AA">
        <w:rPr>
          <w:rFonts w:ascii="Arial" w:hAnsi="Arial" w:cs="Arial"/>
          <w:sz w:val="20"/>
          <w:szCs w:val="20"/>
        </w:rPr>
        <w:t>niosku</w:t>
      </w:r>
      <w:r w:rsidRPr="00E467AA">
        <w:rPr>
          <w:rFonts w:ascii="Arial" w:hAnsi="Arial" w:cs="Arial"/>
          <w:sz w:val="20"/>
          <w:szCs w:val="20"/>
        </w:rPr>
        <w:t>;</w:t>
      </w:r>
    </w:p>
    <w:p w14:paraId="032E77C7" w14:textId="49FD11EA" w:rsidR="001D5D7C" w:rsidRPr="00E467AA" w:rsidRDefault="006813F4" w:rsidP="00350F7A">
      <w:pPr>
        <w:numPr>
          <w:ilvl w:val="1"/>
          <w:numId w:val="9"/>
        </w:numPr>
        <w:tabs>
          <w:tab w:val="left" w:pos="142"/>
        </w:tabs>
        <w:spacing w:after="60"/>
        <w:jc w:val="both"/>
        <w:rPr>
          <w:rFonts w:ascii="Arial" w:hAnsi="Arial" w:cs="Arial"/>
          <w:sz w:val="20"/>
          <w:szCs w:val="20"/>
        </w:rPr>
      </w:pPr>
      <w:r w:rsidRPr="00E467AA">
        <w:rPr>
          <w:rFonts w:ascii="Arial" w:hAnsi="Arial" w:cs="Arial"/>
          <w:sz w:val="20"/>
          <w:szCs w:val="20"/>
        </w:rPr>
        <w:t>zapewnieni</w:t>
      </w:r>
      <w:r w:rsidR="00673A43" w:rsidRPr="00E467AA">
        <w:rPr>
          <w:rFonts w:ascii="Arial" w:hAnsi="Arial" w:cs="Arial"/>
          <w:sz w:val="20"/>
          <w:szCs w:val="20"/>
        </w:rPr>
        <w:t>e</w:t>
      </w:r>
      <w:r w:rsidR="001841BA" w:rsidRPr="00E467AA">
        <w:rPr>
          <w:rFonts w:ascii="Arial" w:hAnsi="Arial" w:cs="Arial"/>
          <w:sz w:val="20"/>
          <w:szCs w:val="20"/>
        </w:rPr>
        <w:t xml:space="preserve"> prawidłowej</w:t>
      </w:r>
      <w:r w:rsidRPr="00E467AA">
        <w:rPr>
          <w:rFonts w:ascii="Arial" w:hAnsi="Arial" w:cs="Arial"/>
          <w:sz w:val="20"/>
          <w:szCs w:val="20"/>
        </w:rPr>
        <w:t xml:space="preserve"> realizacji Projektu przez </w:t>
      </w:r>
      <w:r w:rsidR="00E467AA" w:rsidRPr="00E467AA">
        <w:rPr>
          <w:rFonts w:ascii="Arial" w:hAnsi="Arial" w:cs="Arial"/>
          <w:sz w:val="20"/>
          <w:szCs w:val="20"/>
        </w:rPr>
        <w:t>kadrę</w:t>
      </w:r>
      <w:r w:rsidR="00DC4EEE" w:rsidRPr="00E467AA">
        <w:rPr>
          <w:rFonts w:ascii="Arial" w:hAnsi="Arial" w:cs="Arial"/>
          <w:sz w:val="20"/>
          <w:szCs w:val="20"/>
        </w:rPr>
        <w:t xml:space="preserve"> posiadając</w:t>
      </w:r>
      <w:r w:rsidR="00E467AA">
        <w:rPr>
          <w:rFonts w:ascii="Arial" w:hAnsi="Arial" w:cs="Arial"/>
          <w:sz w:val="20"/>
          <w:szCs w:val="20"/>
        </w:rPr>
        <w:t>ą</w:t>
      </w:r>
      <w:r w:rsidR="003B53F1" w:rsidRPr="00E467AA">
        <w:rPr>
          <w:rFonts w:ascii="Arial" w:hAnsi="Arial" w:cs="Arial"/>
          <w:sz w:val="20"/>
          <w:szCs w:val="20"/>
        </w:rPr>
        <w:t xml:space="preserve"> kwalifikacje </w:t>
      </w:r>
      <w:r w:rsidR="00DC4EEE" w:rsidRPr="00E467AA">
        <w:rPr>
          <w:rFonts w:ascii="Arial" w:hAnsi="Arial" w:cs="Arial"/>
          <w:sz w:val="20"/>
          <w:szCs w:val="20"/>
        </w:rPr>
        <w:t xml:space="preserve">określone </w:t>
      </w:r>
      <w:r w:rsidRPr="00E467AA">
        <w:rPr>
          <w:rFonts w:ascii="Arial" w:hAnsi="Arial" w:cs="Arial"/>
          <w:sz w:val="20"/>
          <w:szCs w:val="20"/>
        </w:rPr>
        <w:t xml:space="preserve">we </w:t>
      </w:r>
      <w:r w:rsidR="000F2275" w:rsidRPr="00E467AA">
        <w:rPr>
          <w:rFonts w:ascii="Arial" w:hAnsi="Arial" w:cs="Arial"/>
          <w:sz w:val="20"/>
          <w:szCs w:val="20"/>
        </w:rPr>
        <w:t>W</w:t>
      </w:r>
      <w:r w:rsidRPr="00E467AA">
        <w:rPr>
          <w:rFonts w:ascii="Arial" w:hAnsi="Arial" w:cs="Arial"/>
          <w:sz w:val="20"/>
          <w:szCs w:val="20"/>
        </w:rPr>
        <w:t>niosku</w:t>
      </w:r>
      <w:r w:rsidR="005A22E1" w:rsidRPr="00E467AA">
        <w:rPr>
          <w:rFonts w:ascii="Arial" w:hAnsi="Arial" w:cs="Arial"/>
          <w:sz w:val="20"/>
          <w:szCs w:val="20"/>
        </w:rPr>
        <w:t>, w tym przekazanie danych koordynatora do Instytucji Pośredniczącej</w:t>
      </w:r>
      <w:r w:rsidR="00034675" w:rsidRPr="00E467AA">
        <w:rPr>
          <w:rFonts w:ascii="Arial" w:hAnsi="Arial" w:cs="Arial"/>
          <w:sz w:val="20"/>
          <w:szCs w:val="20"/>
        </w:rPr>
        <w:t xml:space="preserve">  </w:t>
      </w:r>
      <w:r w:rsidR="005A22E1" w:rsidRPr="00E467AA">
        <w:rPr>
          <w:rFonts w:ascii="Arial" w:hAnsi="Arial" w:cs="Arial"/>
          <w:sz w:val="20"/>
          <w:szCs w:val="20"/>
        </w:rPr>
        <w:t>w formie oświadczenia niezwłocznie po podpisaniu umowy o dofinansowanie</w:t>
      </w:r>
      <w:r w:rsidR="002D4726" w:rsidRPr="00E467AA">
        <w:rPr>
          <w:rStyle w:val="Odwoanieprzypisudolnego"/>
          <w:rFonts w:ascii="Arial" w:hAnsi="Arial" w:cs="Arial"/>
          <w:sz w:val="20"/>
          <w:szCs w:val="20"/>
        </w:rPr>
        <w:footnoteReference w:id="25"/>
      </w:r>
      <w:r w:rsidR="00792B83" w:rsidRPr="00E467AA">
        <w:rPr>
          <w:rFonts w:ascii="Arial" w:hAnsi="Arial" w:cs="Arial"/>
          <w:sz w:val="20"/>
          <w:szCs w:val="20"/>
        </w:rPr>
        <w:t>/</w:t>
      </w:r>
      <w:r w:rsidR="00E467AA" w:rsidRPr="00E467AA">
        <w:rPr>
          <w:rFonts w:ascii="Arial" w:hAnsi="Arial" w:cs="Arial"/>
          <w:sz w:val="20"/>
          <w:szCs w:val="20"/>
        </w:rPr>
        <w:t>zatrudnieniu koordynatora</w:t>
      </w:r>
      <w:r w:rsidR="002D4726" w:rsidRPr="00E467AA">
        <w:rPr>
          <w:rStyle w:val="Odwoanieprzypisudolnego"/>
          <w:rFonts w:ascii="Arial" w:hAnsi="Arial" w:cs="Arial"/>
          <w:sz w:val="20"/>
          <w:szCs w:val="20"/>
        </w:rPr>
        <w:footnoteReference w:id="26"/>
      </w:r>
      <w:r w:rsidR="005A22E1" w:rsidRPr="00E467AA">
        <w:rPr>
          <w:rFonts w:ascii="Arial" w:hAnsi="Arial" w:cs="Arial"/>
          <w:sz w:val="20"/>
          <w:szCs w:val="20"/>
        </w:rPr>
        <w:t xml:space="preserve">; w przypadku zmiany na stanowisku koordynatora projektu, Beneficjent zobowiązany jest do dostarczenia Instytucji Pośredniczącej aktualnego oświadczenia </w:t>
      </w:r>
      <w:r w:rsidR="005A22E1" w:rsidRPr="00E467AA">
        <w:rPr>
          <w:rFonts w:ascii="Arial" w:hAnsi="Arial" w:cs="Arial"/>
          <w:sz w:val="20"/>
          <w:szCs w:val="20"/>
        </w:rPr>
        <w:lastRenderedPageBreak/>
        <w:t>zawierającego dane koordynatora w terminie 14 dni kalendarzowych od wystąpienia zmiany na stanowisku koordynatora;</w:t>
      </w:r>
    </w:p>
    <w:p w14:paraId="28B5D154" w14:textId="02D58A8B" w:rsidR="004450E0" w:rsidRPr="002A4AA8" w:rsidRDefault="00F44DAE" w:rsidP="001D5D7C">
      <w:pPr>
        <w:numPr>
          <w:ilvl w:val="1"/>
          <w:numId w:val="9"/>
        </w:numPr>
        <w:tabs>
          <w:tab w:val="left" w:pos="142"/>
        </w:tabs>
        <w:spacing w:after="60"/>
        <w:jc w:val="both"/>
        <w:rPr>
          <w:rFonts w:ascii="Arial" w:hAnsi="Arial" w:cs="Arial"/>
          <w:i/>
          <w:sz w:val="20"/>
          <w:szCs w:val="20"/>
        </w:rPr>
      </w:pPr>
      <w:r w:rsidRPr="002A4AA8">
        <w:rPr>
          <w:rFonts w:ascii="Arial" w:hAnsi="Arial" w:cs="Arial"/>
          <w:sz w:val="20"/>
          <w:szCs w:val="20"/>
        </w:rPr>
        <w:t>zachowani</w:t>
      </w:r>
      <w:r w:rsidR="00673A43" w:rsidRPr="002A4AA8">
        <w:rPr>
          <w:rFonts w:ascii="Arial" w:hAnsi="Arial" w:cs="Arial"/>
          <w:sz w:val="20"/>
          <w:szCs w:val="20"/>
        </w:rPr>
        <w:t>e</w:t>
      </w:r>
      <w:r w:rsidRPr="002A4AA8">
        <w:rPr>
          <w:rFonts w:ascii="Arial" w:hAnsi="Arial" w:cs="Arial"/>
          <w:sz w:val="20"/>
          <w:szCs w:val="20"/>
        </w:rPr>
        <w:t xml:space="preserve"> trwałości </w:t>
      </w:r>
      <w:r w:rsidR="00A47296" w:rsidRPr="002A4AA8">
        <w:rPr>
          <w:rFonts w:ascii="Arial" w:hAnsi="Arial" w:cs="Arial"/>
          <w:sz w:val="20"/>
          <w:szCs w:val="20"/>
        </w:rPr>
        <w:t>Projektu</w:t>
      </w:r>
      <w:r w:rsidR="008038A4">
        <w:rPr>
          <w:rStyle w:val="Odwoanieprzypisudolnego"/>
          <w:rFonts w:ascii="Arial" w:hAnsi="Arial" w:cs="Arial"/>
          <w:sz w:val="20"/>
          <w:szCs w:val="20"/>
        </w:rPr>
        <w:footnoteReference w:id="27"/>
      </w:r>
      <w:r w:rsidR="001D5D7C" w:rsidRPr="002A4AA8">
        <w:rPr>
          <w:rFonts w:ascii="Arial" w:hAnsi="Arial" w:cs="Arial"/>
          <w:sz w:val="20"/>
          <w:szCs w:val="20"/>
        </w:rPr>
        <w:t xml:space="preserve"> zgodnie z postanowieniami art. </w:t>
      </w:r>
      <w:r w:rsidR="00817A9A">
        <w:rPr>
          <w:rFonts w:ascii="Arial" w:hAnsi="Arial" w:cs="Arial"/>
          <w:sz w:val="20"/>
          <w:szCs w:val="20"/>
        </w:rPr>
        <w:t xml:space="preserve">65 </w:t>
      </w:r>
      <w:r w:rsidR="00817A9A" w:rsidRPr="00817A9A">
        <w:rPr>
          <w:rFonts w:ascii="Arial" w:hAnsi="Arial" w:cs="Arial"/>
          <w:sz w:val="20"/>
          <w:szCs w:val="20"/>
        </w:rPr>
        <w:t>rozporządzeni</w:t>
      </w:r>
      <w:r w:rsidR="00817A9A">
        <w:rPr>
          <w:rFonts w:ascii="Arial" w:hAnsi="Arial" w:cs="Arial"/>
          <w:sz w:val="20"/>
          <w:szCs w:val="20"/>
        </w:rPr>
        <w:t>a</w:t>
      </w:r>
      <w:r w:rsidR="00817A9A" w:rsidRPr="00817A9A">
        <w:rPr>
          <w:rFonts w:ascii="Arial" w:hAnsi="Arial" w:cs="Arial"/>
          <w:sz w:val="20"/>
          <w:szCs w:val="20"/>
        </w:rPr>
        <w:t xml:space="preserve"> 2021/1060</w:t>
      </w:r>
      <w:r w:rsidR="001D5D7C" w:rsidRPr="002A4AA8">
        <w:rPr>
          <w:rFonts w:ascii="Arial" w:hAnsi="Arial" w:cs="Arial"/>
          <w:sz w:val="20"/>
          <w:szCs w:val="20"/>
        </w:rPr>
        <w:t xml:space="preserve">, a także zgodnie z zapisami </w:t>
      </w:r>
      <w:r w:rsidR="00E74C2A" w:rsidRPr="00E74C2A">
        <w:rPr>
          <w:rFonts w:ascii="Arial" w:hAnsi="Arial" w:cs="Arial"/>
          <w:i/>
          <w:sz w:val="20"/>
          <w:szCs w:val="20"/>
        </w:rPr>
        <w:t>Wytyczn</w:t>
      </w:r>
      <w:r w:rsidR="00E74C2A">
        <w:rPr>
          <w:rFonts w:ascii="Arial" w:hAnsi="Arial" w:cs="Arial"/>
          <w:i/>
          <w:sz w:val="20"/>
          <w:szCs w:val="20"/>
        </w:rPr>
        <w:t>ych</w:t>
      </w:r>
      <w:r w:rsidR="00E74C2A" w:rsidRPr="00E74C2A">
        <w:rPr>
          <w:rFonts w:ascii="Arial" w:hAnsi="Arial" w:cs="Arial"/>
          <w:i/>
          <w:sz w:val="20"/>
          <w:szCs w:val="20"/>
        </w:rPr>
        <w:t xml:space="preserve"> dotycząc</w:t>
      </w:r>
      <w:r w:rsidR="00E74C2A">
        <w:rPr>
          <w:rFonts w:ascii="Arial" w:hAnsi="Arial" w:cs="Arial"/>
          <w:i/>
          <w:sz w:val="20"/>
          <w:szCs w:val="20"/>
        </w:rPr>
        <w:t>ych</w:t>
      </w:r>
      <w:r w:rsidR="00E74C2A" w:rsidRPr="00E74C2A">
        <w:rPr>
          <w:rFonts w:ascii="Arial" w:hAnsi="Arial" w:cs="Arial"/>
          <w:i/>
          <w:sz w:val="20"/>
          <w:szCs w:val="20"/>
        </w:rPr>
        <w:t xml:space="preserve"> kwalifikowalności</w:t>
      </w:r>
      <w:r w:rsidR="001D5D7C" w:rsidRPr="002A4AA8">
        <w:rPr>
          <w:rFonts w:ascii="Arial" w:hAnsi="Arial" w:cs="Arial"/>
          <w:i/>
          <w:sz w:val="20"/>
          <w:szCs w:val="20"/>
        </w:rPr>
        <w:t>;</w:t>
      </w:r>
    </w:p>
    <w:p w14:paraId="622C5AA8" w14:textId="55309A3C" w:rsidR="00813596" w:rsidRPr="002A4AA8" w:rsidRDefault="004450E0" w:rsidP="00350F7A">
      <w:pPr>
        <w:numPr>
          <w:ilvl w:val="1"/>
          <w:numId w:val="9"/>
        </w:numPr>
        <w:tabs>
          <w:tab w:val="left" w:pos="142"/>
        </w:tabs>
        <w:spacing w:after="60"/>
        <w:jc w:val="both"/>
        <w:rPr>
          <w:rFonts w:ascii="Arial" w:hAnsi="Arial" w:cs="Arial"/>
          <w:sz w:val="20"/>
          <w:szCs w:val="20"/>
        </w:rPr>
      </w:pPr>
      <w:r w:rsidRPr="002A4AA8">
        <w:rPr>
          <w:rFonts w:ascii="Arial" w:hAnsi="Arial" w:cs="Arial"/>
          <w:sz w:val="20"/>
          <w:szCs w:val="20"/>
        </w:rPr>
        <w:t>zbierani</w:t>
      </w:r>
      <w:r w:rsidR="00673A43" w:rsidRPr="002A4AA8">
        <w:rPr>
          <w:rFonts w:ascii="Arial" w:hAnsi="Arial" w:cs="Arial"/>
          <w:sz w:val="20"/>
          <w:szCs w:val="20"/>
        </w:rPr>
        <w:t>e</w:t>
      </w:r>
      <w:r w:rsidRPr="002A4AA8">
        <w:rPr>
          <w:rFonts w:ascii="Arial" w:hAnsi="Arial" w:cs="Arial"/>
          <w:sz w:val="20"/>
          <w:szCs w:val="20"/>
        </w:rPr>
        <w:t xml:space="preserve"> danych </w:t>
      </w:r>
      <w:r w:rsidR="002C4BA6" w:rsidRPr="002A4AA8">
        <w:rPr>
          <w:rFonts w:ascii="Arial" w:hAnsi="Arial" w:cs="Arial"/>
          <w:sz w:val="20"/>
          <w:szCs w:val="20"/>
        </w:rPr>
        <w:t xml:space="preserve">osobowych </w:t>
      </w:r>
      <w:r w:rsidRPr="002A4AA8">
        <w:rPr>
          <w:rFonts w:ascii="Arial" w:hAnsi="Arial" w:cs="Arial"/>
          <w:sz w:val="20"/>
          <w:szCs w:val="20"/>
        </w:rPr>
        <w:t xml:space="preserve">uczestników </w:t>
      </w:r>
      <w:r w:rsidR="002A7DB9" w:rsidRPr="002A4AA8">
        <w:rPr>
          <w:rFonts w:ascii="Arial" w:hAnsi="Arial" w:cs="Arial"/>
          <w:sz w:val="20"/>
          <w:szCs w:val="20"/>
        </w:rPr>
        <w:t>P</w:t>
      </w:r>
      <w:r w:rsidRPr="002A4AA8">
        <w:rPr>
          <w:rFonts w:ascii="Arial" w:hAnsi="Arial" w:cs="Arial"/>
          <w:sz w:val="20"/>
          <w:szCs w:val="20"/>
        </w:rPr>
        <w:t xml:space="preserve">rojektu zgodnie z </w:t>
      </w:r>
      <w:r w:rsidR="00B16985" w:rsidRPr="002A4AA8">
        <w:rPr>
          <w:rFonts w:ascii="Arial" w:hAnsi="Arial" w:cs="Arial"/>
          <w:i/>
          <w:sz w:val="20"/>
          <w:szCs w:val="20"/>
        </w:rPr>
        <w:t>W</w:t>
      </w:r>
      <w:r w:rsidRPr="002A4AA8">
        <w:rPr>
          <w:rFonts w:ascii="Arial" w:hAnsi="Arial" w:cs="Arial"/>
          <w:i/>
          <w:sz w:val="20"/>
          <w:szCs w:val="20"/>
        </w:rPr>
        <w:t>ytyczny</w:t>
      </w:r>
      <w:r w:rsidR="002A7DB9" w:rsidRPr="002A4AA8">
        <w:rPr>
          <w:rFonts w:ascii="Arial" w:hAnsi="Arial" w:cs="Arial"/>
          <w:i/>
          <w:sz w:val="20"/>
          <w:szCs w:val="20"/>
        </w:rPr>
        <w:t>mi</w:t>
      </w:r>
      <w:r w:rsidR="00B16985" w:rsidRPr="002A4AA8">
        <w:rPr>
          <w:rFonts w:ascii="Arial" w:hAnsi="Arial" w:cs="Arial"/>
          <w:i/>
          <w:sz w:val="20"/>
          <w:szCs w:val="20"/>
        </w:rPr>
        <w:t xml:space="preserve"> </w:t>
      </w:r>
      <w:r w:rsidR="00E74C2A">
        <w:rPr>
          <w:rFonts w:ascii="Arial" w:hAnsi="Arial" w:cs="Arial"/>
          <w:i/>
          <w:sz w:val="20"/>
          <w:szCs w:val="20"/>
        </w:rPr>
        <w:t>dotyczącym</w:t>
      </w:r>
      <w:r w:rsidR="00941E56">
        <w:rPr>
          <w:rFonts w:ascii="Arial" w:hAnsi="Arial" w:cs="Arial"/>
          <w:i/>
          <w:sz w:val="20"/>
          <w:szCs w:val="20"/>
        </w:rPr>
        <w:t>i</w:t>
      </w:r>
      <w:r w:rsidR="00B16985" w:rsidRPr="002A4AA8">
        <w:rPr>
          <w:rFonts w:ascii="Arial" w:hAnsi="Arial" w:cs="Arial"/>
          <w:i/>
          <w:sz w:val="20"/>
          <w:szCs w:val="20"/>
        </w:rPr>
        <w:t xml:space="preserve"> monitorowania</w:t>
      </w:r>
      <w:r w:rsidR="00813596" w:rsidRPr="002A4AA8">
        <w:rPr>
          <w:rFonts w:ascii="Arial" w:hAnsi="Arial" w:cs="Arial"/>
          <w:sz w:val="20"/>
          <w:szCs w:val="20"/>
        </w:rPr>
        <w:t>;</w:t>
      </w:r>
    </w:p>
    <w:p w14:paraId="5A9ED963" w14:textId="77777777" w:rsidR="008757D2" w:rsidRPr="002A4AA8" w:rsidRDefault="008757D2" w:rsidP="00350F7A">
      <w:pPr>
        <w:numPr>
          <w:ilvl w:val="1"/>
          <w:numId w:val="9"/>
        </w:numPr>
        <w:tabs>
          <w:tab w:val="left" w:pos="142"/>
        </w:tabs>
        <w:spacing w:after="60"/>
        <w:jc w:val="both"/>
        <w:rPr>
          <w:rFonts w:ascii="Arial" w:hAnsi="Arial" w:cs="Arial"/>
          <w:sz w:val="20"/>
          <w:szCs w:val="20"/>
        </w:rPr>
      </w:pPr>
      <w:r w:rsidRPr="002A4AA8">
        <w:rPr>
          <w:rFonts w:ascii="Arial" w:hAnsi="Arial" w:cs="Arial"/>
          <w:sz w:val="20"/>
          <w:szCs w:val="20"/>
        </w:rPr>
        <w:t xml:space="preserve">przetwarzanie danych </w:t>
      </w:r>
      <w:r w:rsidR="002A7DB9" w:rsidRPr="002A4AA8">
        <w:rPr>
          <w:rFonts w:ascii="Arial" w:hAnsi="Arial" w:cs="Arial"/>
          <w:sz w:val="20"/>
          <w:szCs w:val="20"/>
        </w:rPr>
        <w:t xml:space="preserve">osobowych </w:t>
      </w:r>
      <w:r w:rsidRPr="002A4AA8">
        <w:rPr>
          <w:rFonts w:ascii="Arial" w:hAnsi="Arial" w:cs="Arial"/>
          <w:sz w:val="20"/>
          <w:szCs w:val="20"/>
        </w:rPr>
        <w:t xml:space="preserve">zgodnie z </w:t>
      </w:r>
      <w:r w:rsidR="00601B89" w:rsidRPr="002A4AA8">
        <w:rPr>
          <w:rFonts w:ascii="Arial" w:hAnsi="Arial" w:cs="Arial"/>
          <w:sz w:val="20"/>
          <w:szCs w:val="20"/>
        </w:rPr>
        <w:t>RODO</w:t>
      </w:r>
      <w:r w:rsidR="00443770" w:rsidRPr="002A4AA8">
        <w:rPr>
          <w:rFonts w:ascii="Arial" w:hAnsi="Arial" w:cs="Arial"/>
          <w:sz w:val="20"/>
          <w:szCs w:val="20"/>
        </w:rPr>
        <w:t xml:space="preserve"> </w:t>
      </w:r>
      <w:r w:rsidR="005A2406" w:rsidRPr="002A4AA8">
        <w:rPr>
          <w:rFonts w:ascii="Arial" w:hAnsi="Arial" w:cs="Arial"/>
          <w:sz w:val="20"/>
          <w:szCs w:val="20"/>
        </w:rPr>
        <w:t xml:space="preserve">oraz ustawą </w:t>
      </w:r>
      <w:r w:rsidR="007C27AA" w:rsidRPr="002A4AA8">
        <w:rPr>
          <w:rFonts w:ascii="Arial" w:hAnsi="Arial" w:cs="Arial"/>
          <w:sz w:val="20"/>
          <w:szCs w:val="20"/>
        </w:rPr>
        <w:t>o ochronie danych osobowych</w:t>
      </w:r>
      <w:r w:rsidRPr="002A4AA8">
        <w:rPr>
          <w:rFonts w:ascii="Arial" w:hAnsi="Arial" w:cs="Arial"/>
          <w:sz w:val="20"/>
          <w:szCs w:val="20"/>
        </w:rPr>
        <w:t>;</w:t>
      </w:r>
    </w:p>
    <w:p w14:paraId="0A0407FE" w14:textId="77777777" w:rsidR="003D53A3" w:rsidRPr="003D53A3" w:rsidRDefault="005812E8" w:rsidP="003D53A3">
      <w:pPr>
        <w:numPr>
          <w:ilvl w:val="1"/>
          <w:numId w:val="9"/>
        </w:numPr>
        <w:tabs>
          <w:tab w:val="left" w:pos="142"/>
        </w:tabs>
        <w:spacing w:after="60"/>
        <w:jc w:val="both"/>
        <w:rPr>
          <w:rFonts w:ascii="Arial" w:hAnsi="Arial" w:cs="Arial"/>
          <w:sz w:val="20"/>
          <w:szCs w:val="20"/>
        </w:rPr>
      </w:pPr>
      <w:r w:rsidRPr="005812E8">
        <w:rPr>
          <w:rFonts w:ascii="Arial" w:hAnsi="Arial" w:cs="Arial"/>
          <w:sz w:val="20"/>
          <w:szCs w:val="20"/>
        </w:rPr>
        <w:t>zapewnienie stosowania</w:t>
      </w:r>
      <w:r w:rsidR="003D53A3">
        <w:rPr>
          <w:rFonts w:ascii="Arial" w:hAnsi="Arial" w:cs="Arial"/>
          <w:sz w:val="20"/>
          <w:szCs w:val="20"/>
        </w:rPr>
        <w:t xml:space="preserve"> </w:t>
      </w:r>
      <w:r w:rsidR="003D53A3" w:rsidRPr="003D53A3">
        <w:rPr>
          <w:rFonts w:ascii="Arial" w:hAnsi="Arial" w:cs="Arial"/>
          <w:sz w:val="20"/>
          <w:szCs w:val="20"/>
        </w:rPr>
        <w:t>na wszystkich etapach wdrażania projektu zasad horyzontalnych                     tj.:</w:t>
      </w:r>
    </w:p>
    <w:p w14:paraId="57B342E9" w14:textId="06C9BB0F" w:rsidR="003D53A3" w:rsidRPr="003D53A3" w:rsidRDefault="003D53A3" w:rsidP="003D53A3">
      <w:pPr>
        <w:pStyle w:val="Akapitzlist"/>
        <w:numPr>
          <w:ilvl w:val="2"/>
          <w:numId w:val="9"/>
        </w:numPr>
        <w:tabs>
          <w:tab w:val="clear" w:pos="680"/>
          <w:tab w:val="left" w:pos="142"/>
          <w:tab w:val="num" w:pos="993"/>
        </w:tabs>
        <w:spacing w:after="60"/>
        <w:ind w:firstLine="29"/>
        <w:jc w:val="both"/>
        <w:rPr>
          <w:rFonts w:ascii="Arial" w:hAnsi="Arial" w:cs="Arial"/>
          <w:sz w:val="20"/>
          <w:szCs w:val="20"/>
        </w:rPr>
      </w:pPr>
      <w:r w:rsidRPr="003D53A3">
        <w:rPr>
          <w:rFonts w:ascii="Arial" w:hAnsi="Arial" w:cs="Arial"/>
          <w:sz w:val="20"/>
          <w:szCs w:val="20"/>
        </w:rPr>
        <w:t>zasady równości szans i niedyskryminacji, w tym dostępności dla osób                                                            z  niepełnosprawnościami z uwzględnieniem spełnienia wymagań określonych w Standardach dostępności dla polityki spójności 2021-2027, stanowiących załącznik nr 2 do Wytycznych dotyczących zasad równościowych;</w:t>
      </w:r>
    </w:p>
    <w:p w14:paraId="131AC1DC" w14:textId="249CA96D" w:rsidR="003D53A3" w:rsidRPr="003D53A3" w:rsidRDefault="003D53A3" w:rsidP="003D53A3">
      <w:pPr>
        <w:pStyle w:val="Akapitzlist"/>
        <w:numPr>
          <w:ilvl w:val="2"/>
          <w:numId w:val="9"/>
        </w:numPr>
        <w:tabs>
          <w:tab w:val="clear" w:pos="680"/>
          <w:tab w:val="left" w:pos="142"/>
          <w:tab w:val="num" w:pos="993"/>
        </w:tabs>
        <w:spacing w:after="60"/>
        <w:ind w:firstLine="29"/>
        <w:jc w:val="both"/>
        <w:rPr>
          <w:rFonts w:ascii="Arial" w:hAnsi="Arial" w:cs="Arial"/>
          <w:sz w:val="20"/>
          <w:szCs w:val="20"/>
        </w:rPr>
      </w:pPr>
      <w:r w:rsidRPr="003D53A3">
        <w:rPr>
          <w:rFonts w:ascii="Arial" w:hAnsi="Arial" w:cs="Arial"/>
          <w:sz w:val="20"/>
          <w:szCs w:val="20"/>
        </w:rPr>
        <w:t xml:space="preserve">zasady równości kobiet i mężczyzn; </w:t>
      </w:r>
    </w:p>
    <w:p w14:paraId="048BC6E7" w14:textId="3A2DE148" w:rsidR="003D53A3" w:rsidRPr="003D53A3" w:rsidRDefault="003D53A3" w:rsidP="003D53A3">
      <w:pPr>
        <w:pStyle w:val="Akapitzlist"/>
        <w:numPr>
          <w:ilvl w:val="2"/>
          <w:numId w:val="9"/>
        </w:numPr>
        <w:tabs>
          <w:tab w:val="clear" w:pos="680"/>
          <w:tab w:val="left" w:pos="142"/>
          <w:tab w:val="num" w:pos="993"/>
        </w:tabs>
        <w:spacing w:after="60"/>
        <w:ind w:firstLine="29"/>
        <w:jc w:val="both"/>
        <w:rPr>
          <w:rFonts w:ascii="Arial" w:hAnsi="Arial" w:cs="Arial"/>
          <w:sz w:val="20"/>
          <w:szCs w:val="20"/>
        </w:rPr>
      </w:pPr>
      <w:r w:rsidRPr="003D53A3">
        <w:rPr>
          <w:rFonts w:ascii="Arial" w:hAnsi="Arial" w:cs="Arial"/>
          <w:sz w:val="20"/>
          <w:szCs w:val="20"/>
        </w:rPr>
        <w:t xml:space="preserve">zasady zrównoważonego rozwoju; </w:t>
      </w:r>
    </w:p>
    <w:p w14:paraId="015A4551" w14:textId="5310A172" w:rsidR="003D53A3" w:rsidRPr="003D53A3" w:rsidRDefault="003D53A3" w:rsidP="003D53A3">
      <w:pPr>
        <w:pStyle w:val="Akapitzlist"/>
        <w:numPr>
          <w:ilvl w:val="2"/>
          <w:numId w:val="9"/>
        </w:numPr>
        <w:tabs>
          <w:tab w:val="clear" w:pos="680"/>
          <w:tab w:val="left" w:pos="142"/>
          <w:tab w:val="num" w:pos="993"/>
        </w:tabs>
        <w:spacing w:after="60"/>
        <w:ind w:firstLine="29"/>
        <w:jc w:val="both"/>
        <w:rPr>
          <w:rFonts w:ascii="Arial" w:hAnsi="Arial" w:cs="Arial"/>
          <w:sz w:val="20"/>
          <w:szCs w:val="20"/>
        </w:rPr>
      </w:pPr>
      <w:r w:rsidRPr="003D53A3">
        <w:rPr>
          <w:rFonts w:ascii="Arial" w:hAnsi="Arial" w:cs="Arial"/>
          <w:sz w:val="20"/>
          <w:szCs w:val="20"/>
        </w:rPr>
        <w:t xml:space="preserve">zasady „nie czyń poważnych szkód” (DNSH - Do Not Significant Harm) </w:t>
      </w:r>
    </w:p>
    <w:p w14:paraId="1B069C8F" w14:textId="7A8632F9" w:rsidR="00F44DAE" w:rsidRPr="002A4AA8" w:rsidRDefault="003D53A3" w:rsidP="003D53A3">
      <w:pPr>
        <w:tabs>
          <w:tab w:val="left" w:pos="142"/>
        </w:tabs>
        <w:spacing w:after="60"/>
        <w:ind w:left="680"/>
        <w:jc w:val="both"/>
        <w:rPr>
          <w:rFonts w:ascii="Arial" w:hAnsi="Arial" w:cs="Arial"/>
          <w:sz w:val="20"/>
          <w:szCs w:val="20"/>
        </w:rPr>
      </w:pPr>
      <w:r w:rsidRPr="003D53A3">
        <w:rPr>
          <w:rFonts w:ascii="Arial" w:hAnsi="Arial" w:cs="Arial"/>
          <w:sz w:val="20"/>
          <w:szCs w:val="20"/>
        </w:rPr>
        <w:t>oraz przestrzeganie Karty Praw Podstawowych Unii Europejskiej (KPP) oraz Konwencji ONZ o Prawach Osób Niepełnosprawnych (KPON). Beneficjenci na etapie sprawozdawania postępu rzeczowego projektu we wniosku o płatność</w:t>
      </w:r>
      <w:r w:rsidRPr="002A4AA8">
        <w:rPr>
          <w:rStyle w:val="Odwoanieprzypisudolnego"/>
          <w:rFonts w:ascii="Arial" w:hAnsi="Arial" w:cs="Arial"/>
          <w:sz w:val="20"/>
          <w:szCs w:val="20"/>
        </w:rPr>
        <w:footnoteReference w:id="28"/>
      </w:r>
      <w:r w:rsidRPr="003D53A3">
        <w:rPr>
          <w:rFonts w:ascii="Arial" w:hAnsi="Arial" w:cs="Arial"/>
          <w:sz w:val="20"/>
          <w:szCs w:val="20"/>
        </w:rPr>
        <w:t>, zobowiązani są do wykazania i opisania we wniosku o płatność, które z działań zaplanowanych we wniosku o dofinansowanie projektu zostały już zrealizowane, oraz opisu w jaki sposób ich realizacja wpłynęła: na sytuację osób                         z niepełnosprawnościami (w tym uzasadnienia konieczności poniesienia kosztu racjonalnego usprawnienia z zastosowaniem najbardziej efektywnego dla danego przypadku sposobu np. prymat wynajmu nad zakupem), na równość kobiet i mężczyzn lub innych grup wskazanych we wniosku o dofinansowanie projektu, na rzecz zasady zrównoważonego rozwoju oraz zasady DNSH</w:t>
      </w:r>
      <w:r w:rsidR="0054173B" w:rsidRPr="002A4AA8">
        <w:rPr>
          <w:rFonts w:ascii="Arial" w:hAnsi="Arial" w:cs="Arial"/>
          <w:sz w:val="20"/>
          <w:szCs w:val="20"/>
        </w:rPr>
        <w:t>;</w:t>
      </w:r>
    </w:p>
    <w:p w14:paraId="67B0DB82" w14:textId="0813835A" w:rsidR="0041461A" w:rsidRPr="00007F36" w:rsidRDefault="0041461A" w:rsidP="008A0FA2">
      <w:pPr>
        <w:numPr>
          <w:ilvl w:val="1"/>
          <w:numId w:val="9"/>
        </w:numPr>
        <w:tabs>
          <w:tab w:val="left" w:pos="142"/>
        </w:tabs>
        <w:suppressAutoHyphens/>
        <w:spacing w:after="60"/>
        <w:jc w:val="both"/>
        <w:rPr>
          <w:rFonts w:ascii="Arial" w:hAnsi="Arial" w:cs="Arial"/>
          <w:sz w:val="20"/>
          <w:szCs w:val="20"/>
        </w:rPr>
      </w:pPr>
      <w:r w:rsidRPr="00BB5189">
        <w:rPr>
          <w:rFonts w:ascii="Arial" w:hAnsi="Arial" w:cs="Arial"/>
          <w:i/>
          <w:sz w:val="20"/>
          <w:szCs w:val="20"/>
        </w:rPr>
        <w:t xml:space="preserve">udzielanie pomocy publicznej lub pomocy de </w:t>
      </w:r>
      <w:proofErr w:type="spellStart"/>
      <w:r w:rsidRPr="00BB5189">
        <w:rPr>
          <w:rFonts w:ascii="Arial" w:hAnsi="Arial" w:cs="Arial"/>
          <w:i/>
          <w:sz w:val="20"/>
          <w:szCs w:val="20"/>
        </w:rPr>
        <w:t>minimis</w:t>
      </w:r>
      <w:proofErr w:type="spellEnd"/>
      <w:r w:rsidRPr="00BB5189">
        <w:rPr>
          <w:rFonts w:ascii="Arial" w:hAnsi="Arial" w:cs="Arial"/>
          <w:i/>
          <w:sz w:val="20"/>
          <w:szCs w:val="20"/>
        </w:rPr>
        <w:t xml:space="preserve"> w ramach Projektu i wykonywanie obowiązków z tym związanych wynikających z przepisów powszechnie obowiązujących, </w:t>
      </w:r>
      <w:r w:rsidR="007A6D07">
        <w:rPr>
          <w:rFonts w:ascii="Arial" w:hAnsi="Arial" w:cs="Arial"/>
          <w:i/>
          <w:sz w:val="20"/>
          <w:szCs w:val="20"/>
        </w:rPr>
        <w:t xml:space="preserve">                          </w:t>
      </w:r>
      <w:r w:rsidRPr="00BB5189">
        <w:rPr>
          <w:rFonts w:ascii="Arial" w:hAnsi="Arial" w:cs="Arial"/>
          <w:i/>
          <w:sz w:val="20"/>
          <w:szCs w:val="20"/>
        </w:rPr>
        <w:t xml:space="preserve">w szczególności ustawy z dnia 30 kwietnia 2004 r. o postępowaniu w sprawach dotyczących pomocy publicznej oraz </w:t>
      </w:r>
      <w:r w:rsidR="00F70530" w:rsidRPr="00BB5189">
        <w:rPr>
          <w:rFonts w:ascii="Arial" w:hAnsi="Arial" w:cs="Arial"/>
          <w:i/>
          <w:sz w:val="20"/>
          <w:szCs w:val="20"/>
        </w:rPr>
        <w:t>r</w:t>
      </w:r>
      <w:r w:rsidR="00B04252" w:rsidRPr="00BB5189">
        <w:rPr>
          <w:rFonts w:ascii="Arial" w:hAnsi="Arial" w:cs="Arial"/>
          <w:i/>
          <w:sz w:val="20"/>
          <w:szCs w:val="20"/>
        </w:rPr>
        <w:t>ozporządzeni</w:t>
      </w:r>
      <w:r w:rsidR="00F70530" w:rsidRPr="00BB5189">
        <w:rPr>
          <w:rFonts w:ascii="Arial" w:hAnsi="Arial" w:cs="Arial"/>
          <w:i/>
          <w:sz w:val="20"/>
          <w:szCs w:val="20"/>
        </w:rPr>
        <w:t>a</w:t>
      </w:r>
      <w:r w:rsidR="00B04252" w:rsidRPr="00BB5189">
        <w:rPr>
          <w:rFonts w:ascii="Arial" w:hAnsi="Arial" w:cs="Arial"/>
          <w:i/>
          <w:sz w:val="20"/>
          <w:szCs w:val="20"/>
        </w:rPr>
        <w:t xml:space="preserve"> Ministra Funduszy i Polityki Regionalnej z dnia 20 grudnia 2022 r. w sprawie udzielania pomocy de </w:t>
      </w:r>
      <w:proofErr w:type="spellStart"/>
      <w:r w:rsidR="00B04252" w:rsidRPr="00BB5189">
        <w:rPr>
          <w:rFonts w:ascii="Arial" w:hAnsi="Arial" w:cs="Arial"/>
          <w:i/>
          <w:sz w:val="20"/>
          <w:szCs w:val="20"/>
        </w:rPr>
        <w:t>minimis</w:t>
      </w:r>
      <w:proofErr w:type="spellEnd"/>
      <w:r w:rsidR="00B04252" w:rsidRPr="00BB5189">
        <w:rPr>
          <w:rFonts w:ascii="Arial" w:hAnsi="Arial" w:cs="Arial"/>
          <w:i/>
          <w:sz w:val="20"/>
          <w:szCs w:val="20"/>
        </w:rPr>
        <w:t xml:space="preserve"> oraz pomocy publicznej w ramach programów finansowanych z Europejskiego Funduszu Społecznego Plus (EFS+) na lata 2021-2027 (Dz.U z </w:t>
      </w:r>
      <w:r w:rsidR="0054525A" w:rsidRPr="00BB5189">
        <w:rPr>
          <w:rFonts w:ascii="Arial" w:hAnsi="Arial" w:cs="Arial"/>
          <w:i/>
          <w:sz w:val="20"/>
          <w:szCs w:val="20"/>
        </w:rPr>
        <w:t>202</w:t>
      </w:r>
      <w:r w:rsidR="0054525A">
        <w:rPr>
          <w:rFonts w:ascii="Arial" w:hAnsi="Arial" w:cs="Arial"/>
          <w:i/>
          <w:sz w:val="20"/>
          <w:szCs w:val="20"/>
        </w:rPr>
        <w:t>5</w:t>
      </w:r>
      <w:r w:rsidR="0054525A" w:rsidRPr="00BB5189">
        <w:rPr>
          <w:rFonts w:ascii="Arial" w:hAnsi="Arial" w:cs="Arial"/>
          <w:i/>
          <w:sz w:val="20"/>
          <w:szCs w:val="20"/>
        </w:rPr>
        <w:t xml:space="preserve"> </w:t>
      </w:r>
      <w:r w:rsidR="00B04252" w:rsidRPr="00BB5189">
        <w:rPr>
          <w:rFonts w:ascii="Arial" w:hAnsi="Arial" w:cs="Arial"/>
          <w:i/>
          <w:sz w:val="20"/>
          <w:szCs w:val="20"/>
        </w:rPr>
        <w:t xml:space="preserve">r. poz. </w:t>
      </w:r>
      <w:r w:rsidR="0054525A">
        <w:rPr>
          <w:rFonts w:ascii="Arial" w:hAnsi="Arial" w:cs="Arial"/>
          <w:i/>
          <w:sz w:val="20"/>
          <w:szCs w:val="20"/>
        </w:rPr>
        <w:t>37</w:t>
      </w:r>
      <w:r w:rsidR="00B04252" w:rsidRPr="00BB5189">
        <w:rPr>
          <w:rFonts w:ascii="Arial" w:hAnsi="Arial" w:cs="Arial"/>
          <w:i/>
          <w:sz w:val="20"/>
          <w:szCs w:val="20"/>
        </w:rPr>
        <w:t>)</w:t>
      </w:r>
      <w:r w:rsidRPr="00BB5189">
        <w:rPr>
          <w:rFonts w:ascii="Arial" w:hAnsi="Arial" w:cs="Arial"/>
          <w:i/>
          <w:sz w:val="20"/>
          <w:szCs w:val="20"/>
        </w:rPr>
        <w:t xml:space="preserve">), w szczególności weryfikacji poziomu otrzymanej pomocy w Systemie Udostępniania Danych o Pomocy Publicznej przed udzieleniem pomocy de </w:t>
      </w:r>
      <w:proofErr w:type="spellStart"/>
      <w:r w:rsidRPr="00BB5189">
        <w:rPr>
          <w:rFonts w:ascii="Arial" w:hAnsi="Arial" w:cs="Arial"/>
          <w:i/>
          <w:sz w:val="20"/>
          <w:szCs w:val="20"/>
        </w:rPr>
        <w:t>minimis</w:t>
      </w:r>
      <w:proofErr w:type="spellEnd"/>
      <w:r w:rsidRPr="00007F36">
        <w:rPr>
          <w:rStyle w:val="Znakiprzypiswdolnych"/>
          <w:rFonts w:ascii="Arial" w:hAnsi="Arial" w:cs="Arial"/>
          <w:sz w:val="20"/>
          <w:szCs w:val="20"/>
        </w:rPr>
        <w:footnoteReference w:id="29"/>
      </w:r>
      <w:r w:rsidRPr="00007F36">
        <w:rPr>
          <w:rFonts w:ascii="Arial" w:hAnsi="Arial" w:cs="Arial"/>
          <w:sz w:val="20"/>
          <w:szCs w:val="20"/>
        </w:rPr>
        <w:t>;</w:t>
      </w:r>
    </w:p>
    <w:p w14:paraId="06E207F6" w14:textId="059ECF07" w:rsidR="0052502B" w:rsidRPr="00007F36" w:rsidRDefault="0052502B" w:rsidP="00350F7A">
      <w:pPr>
        <w:numPr>
          <w:ilvl w:val="1"/>
          <w:numId w:val="9"/>
        </w:numPr>
        <w:tabs>
          <w:tab w:val="left" w:pos="142"/>
        </w:tabs>
        <w:spacing w:after="60"/>
        <w:jc w:val="both"/>
        <w:rPr>
          <w:rFonts w:ascii="Arial" w:hAnsi="Arial" w:cs="Arial"/>
          <w:sz w:val="20"/>
          <w:szCs w:val="20"/>
        </w:rPr>
      </w:pPr>
      <w:r w:rsidRPr="00007F36">
        <w:rPr>
          <w:rFonts w:ascii="Arial" w:hAnsi="Arial" w:cs="Arial"/>
          <w:sz w:val="20"/>
          <w:szCs w:val="20"/>
        </w:rPr>
        <w:t>przekazywani</w:t>
      </w:r>
      <w:r w:rsidR="00FD7026" w:rsidRPr="00007F36">
        <w:rPr>
          <w:rFonts w:ascii="Arial" w:hAnsi="Arial" w:cs="Arial"/>
          <w:sz w:val="20"/>
          <w:szCs w:val="20"/>
        </w:rPr>
        <w:t>e</w:t>
      </w:r>
      <w:r w:rsidRPr="00007F36">
        <w:rPr>
          <w:rFonts w:ascii="Arial" w:hAnsi="Arial" w:cs="Arial"/>
          <w:sz w:val="20"/>
          <w:szCs w:val="20"/>
        </w:rPr>
        <w:t xml:space="preserve">  Instytucji  Pośredniczącej informacji  pokontrolnych  dotyczących kontroli przeprowadzanych przez instytucje zewnętrzne w ramach Projektu</w:t>
      </w:r>
      <w:r w:rsidR="00F35FE7" w:rsidRPr="00007F36">
        <w:t xml:space="preserve"> w </w:t>
      </w:r>
      <w:r w:rsidR="00F35FE7" w:rsidRPr="00007F36">
        <w:rPr>
          <w:rFonts w:ascii="Arial" w:hAnsi="Arial" w:cs="Arial"/>
          <w:sz w:val="20"/>
          <w:szCs w:val="20"/>
        </w:rPr>
        <w:t>terminie 5 dni roboczych od dnia otrzymania w/w informacji</w:t>
      </w:r>
      <w:r w:rsidRPr="00007F36">
        <w:rPr>
          <w:rFonts w:ascii="Arial" w:hAnsi="Arial" w:cs="Arial"/>
          <w:sz w:val="20"/>
          <w:szCs w:val="20"/>
        </w:rPr>
        <w:t>;</w:t>
      </w:r>
    </w:p>
    <w:p w14:paraId="285813E7" w14:textId="77777777" w:rsidR="0052502B" w:rsidRPr="00007F36" w:rsidRDefault="0052502B" w:rsidP="0052502B">
      <w:pPr>
        <w:numPr>
          <w:ilvl w:val="1"/>
          <w:numId w:val="9"/>
        </w:numPr>
        <w:tabs>
          <w:tab w:val="left" w:pos="142"/>
        </w:tabs>
        <w:spacing w:after="60"/>
        <w:jc w:val="both"/>
        <w:rPr>
          <w:rFonts w:ascii="Arial" w:hAnsi="Arial" w:cs="Arial"/>
          <w:sz w:val="20"/>
          <w:szCs w:val="20"/>
        </w:rPr>
      </w:pPr>
      <w:r w:rsidRPr="00007F36">
        <w:rPr>
          <w:rFonts w:ascii="Arial" w:hAnsi="Arial" w:cs="Arial"/>
          <w:sz w:val="20"/>
          <w:szCs w:val="20"/>
        </w:rPr>
        <w:t>przestrzegani</w:t>
      </w:r>
      <w:r w:rsidR="00FD7026" w:rsidRPr="00007F36">
        <w:rPr>
          <w:rFonts w:ascii="Arial" w:hAnsi="Arial" w:cs="Arial"/>
          <w:sz w:val="20"/>
          <w:szCs w:val="20"/>
        </w:rPr>
        <w:t>e</w:t>
      </w:r>
      <w:r w:rsidRPr="00007F36">
        <w:rPr>
          <w:rFonts w:ascii="Arial" w:hAnsi="Arial" w:cs="Arial"/>
          <w:sz w:val="20"/>
          <w:szCs w:val="20"/>
        </w:rPr>
        <w:t xml:space="preserve"> przepisów prawa unijnego i krajowego</w:t>
      </w:r>
      <w:r w:rsidR="00FD7026" w:rsidRPr="00007F36">
        <w:rPr>
          <w:rFonts w:ascii="Arial" w:hAnsi="Arial" w:cs="Arial"/>
          <w:sz w:val="20"/>
          <w:szCs w:val="20"/>
        </w:rPr>
        <w:t>;</w:t>
      </w:r>
    </w:p>
    <w:p w14:paraId="56004CD9" w14:textId="6FE5927A" w:rsidR="00D5711B" w:rsidRDefault="00D5711B" w:rsidP="0052502B">
      <w:pPr>
        <w:numPr>
          <w:ilvl w:val="1"/>
          <w:numId w:val="9"/>
        </w:numPr>
        <w:tabs>
          <w:tab w:val="left" w:pos="142"/>
        </w:tabs>
        <w:spacing w:after="60"/>
        <w:jc w:val="both"/>
        <w:rPr>
          <w:rFonts w:ascii="Arial" w:hAnsi="Arial" w:cs="Arial"/>
          <w:i/>
          <w:sz w:val="20"/>
          <w:szCs w:val="20"/>
        </w:rPr>
      </w:pPr>
      <w:r w:rsidRPr="00BB5189">
        <w:rPr>
          <w:rFonts w:ascii="Arial" w:hAnsi="Arial" w:cs="Arial"/>
          <w:i/>
          <w:sz w:val="20"/>
          <w:szCs w:val="20"/>
        </w:rPr>
        <w:t>współprac</w:t>
      </w:r>
      <w:r w:rsidR="00FD7026" w:rsidRPr="00BB5189">
        <w:rPr>
          <w:rFonts w:ascii="Arial" w:hAnsi="Arial" w:cs="Arial"/>
          <w:i/>
          <w:sz w:val="20"/>
          <w:szCs w:val="20"/>
        </w:rPr>
        <w:t>ę</w:t>
      </w:r>
      <w:r w:rsidRPr="00BB5189">
        <w:rPr>
          <w:rFonts w:ascii="Arial" w:hAnsi="Arial" w:cs="Arial"/>
          <w:i/>
          <w:sz w:val="20"/>
          <w:szCs w:val="20"/>
        </w:rPr>
        <w:t xml:space="preserve"> z </w:t>
      </w:r>
      <w:r w:rsidR="001854C5" w:rsidRPr="00BB5189">
        <w:rPr>
          <w:rFonts w:ascii="Arial" w:hAnsi="Arial" w:cs="Arial"/>
          <w:i/>
          <w:sz w:val="20"/>
          <w:szCs w:val="20"/>
        </w:rPr>
        <w:t>B</w:t>
      </w:r>
      <w:r w:rsidRPr="00BB5189">
        <w:rPr>
          <w:rFonts w:ascii="Arial" w:hAnsi="Arial" w:cs="Arial"/>
          <w:i/>
          <w:sz w:val="20"/>
          <w:szCs w:val="20"/>
        </w:rPr>
        <w:t xml:space="preserve">eneficjentami projektów realizowanych w ramach </w:t>
      </w:r>
      <w:r w:rsidR="00817A9A" w:rsidRPr="00BB5189">
        <w:rPr>
          <w:rFonts w:ascii="Arial" w:hAnsi="Arial" w:cs="Arial"/>
          <w:i/>
          <w:sz w:val="20"/>
          <w:szCs w:val="20"/>
        </w:rPr>
        <w:t>c</w:t>
      </w:r>
      <w:r w:rsidRPr="00BB5189">
        <w:rPr>
          <w:rFonts w:ascii="Arial" w:hAnsi="Arial" w:cs="Arial"/>
          <w:i/>
          <w:sz w:val="20"/>
          <w:szCs w:val="20"/>
        </w:rPr>
        <w:t xml:space="preserve">elu </w:t>
      </w:r>
      <w:r w:rsidR="00817A9A" w:rsidRPr="00BB5189">
        <w:rPr>
          <w:rFonts w:ascii="Arial" w:hAnsi="Arial" w:cs="Arial"/>
          <w:i/>
          <w:sz w:val="20"/>
          <w:szCs w:val="20"/>
        </w:rPr>
        <w:t xml:space="preserve">szczegółowego </w:t>
      </w:r>
      <w:r w:rsidRPr="00BB5189">
        <w:rPr>
          <w:rFonts w:ascii="Arial" w:hAnsi="Arial" w:cs="Arial"/>
          <w:i/>
          <w:sz w:val="20"/>
          <w:szCs w:val="20"/>
        </w:rPr>
        <w:t xml:space="preserve">[…] </w:t>
      </w:r>
      <w:r w:rsidR="00817A9A" w:rsidRPr="00BB5189">
        <w:rPr>
          <w:rFonts w:ascii="Arial" w:hAnsi="Arial" w:cs="Arial"/>
          <w:i/>
          <w:sz w:val="20"/>
          <w:szCs w:val="20"/>
        </w:rPr>
        <w:t>FEPZ 2021-2027</w:t>
      </w:r>
      <w:r w:rsidRPr="00BB5189">
        <w:rPr>
          <w:rFonts w:ascii="Arial" w:hAnsi="Arial" w:cs="Arial"/>
          <w:i/>
          <w:sz w:val="20"/>
          <w:szCs w:val="20"/>
        </w:rPr>
        <w:t xml:space="preserve"> w celu zapewnienia kompleksowego wsparcia osobom kończącym udział w tych projektach na zasadach określonych </w:t>
      </w:r>
      <w:r w:rsidR="00817A9A" w:rsidRPr="00BB5189">
        <w:rPr>
          <w:rFonts w:ascii="Arial" w:hAnsi="Arial" w:cs="Arial"/>
          <w:i/>
          <w:sz w:val="20"/>
          <w:szCs w:val="20"/>
        </w:rPr>
        <w:t>w Wytycznych dotyczących realizacji projektów z udziałem środków Europejskiego Funduszu Społecznego Plus w regionalnych programach na lata 2021–2027</w:t>
      </w:r>
      <w:r w:rsidRPr="00BB5189">
        <w:rPr>
          <w:rFonts w:ascii="Arial" w:hAnsi="Arial" w:cs="Arial"/>
          <w:i/>
          <w:sz w:val="20"/>
          <w:szCs w:val="20"/>
        </w:rPr>
        <w:t>, o ile osoby te kwalifikują się do Projektu</w:t>
      </w:r>
      <w:r w:rsidR="00424FC1" w:rsidRPr="00BB5189">
        <w:rPr>
          <w:rFonts w:ascii="Arial" w:hAnsi="Arial" w:cs="Arial"/>
          <w:i/>
          <w:sz w:val="20"/>
          <w:szCs w:val="20"/>
        </w:rPr>
        <w:t>.</w:t>
      </w:r>
      <w:r w:rsidR="00FD7026">
        <w:rPr>
          <w:rStyle w:val="Odwoanieprzypisudolnego"/>
          <w:rFonts w:ascii="Arial" w:hAnsi="Arial" w:cs="Arial"/>
          <w:i/>
          <w:sz w:val="20"/>
          <w:szCs w:val="20"/>
        </w:rPr>
        <w:footnoteReference w:id="30"/>
      </w:r>
    </w:p>
    <w:p w14:paraId="2B155154" w14:textId="2A7B6646" w:rsidR="009D490C" w:rsidRPr="002A4AA8" w:rsidDel="00FD7026" w:rsidRDefault="009D490C" w:rsidP="00350F7A">
      <w:pPr>
        <w:pStyle w:val="Tekstpodstawowy"/>
        <w:tabs>
          <w:tab w:val="clear" w:pos="900"/>
        </w:tabs>
        <w:autoSpaceDE w:val="0"/>
        <w:autoSpaceDN w:val="0"/>
        <w:spacing w:after="60"/>
        <w:ind w:left="360"/>
        <w:rPr>
          <w:rFonts w:ascii="Arial" w:hAnsi="Arial" w:cs="Arial"/>
          <w:sz w:val="20"/>
          <w:szCs w:val="20"/>
        </w:rPr>
      </w:pPr>
    </w:p>
    <w:p w14:paraId="6BDDC4ED" w14:textId="77777777" w:rsidR="006813F4" w:rsidRPr="002A4AA8" w:rsidRDefault="006813F4"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 zobowiązuje się niezwłocznie</w:t>
      </w:r>
      <w:r w:rsidR="00110CA5" w:rsidRPr="002A4AA8">
        <w:rPr>
          <w:rFonts w:ascii="Arial" w:hAnsi="Arial" w:cs="Arial"/>
          <w:sz w:val="20"/>
          <w:szCs w:val="20"/>
        </w:rPr>
        <w:t xml:space="preserve"> i pisemnie</w:t>
      </w:r>
      <w:r w:rsidRPr="002A4AA8">
        <w:rPr>
          <w:rFonts w:ascii="Arial" w:hAnsi="Arial" w:cs="Arial"/>
          <w:sz w:val="20"/>
          <w:szCs w:val="20"/>
        </w:rPr>
        <w:t xml:space="preserve"> poinformować </w:t>
      </w:r>
      <w:r w:rsidR="00110CA5" w:rsidRPr="002A4AA8">
        <w:rPr>
          <w:rFonts w:ascii="Arial" w:hAnsi="Arial" w:cs="Arial"/>
          <w:sz w:val="20"/>
          <w:szCs w:val="20"/>
        </w:rPr>
        <w:t>Instytucję Pośredniczącą</w:t>
      </w:r>
      <w:r w:rsidRPr="002A4AA8">
        <w:rPr>
          <w:rFonts w:ascii="Arial" w:hAnsi="Arial" w:cs="Arial"/>
          <w:sz w:val="20"/>
          <w:szCs w:val="20"/>
        </w:rPr>
        <w:t xml:space="preserve"> </w:t>
      </w:r>
      <w:r w:rsidR="00592BC0" w:rsidRPr="002A4AA8">
        <w:rPr>
          <w:rFonts w:ascii="Arial" w:hAnsi="Arial" w:cs="Arial"/>
          <w:sz w:val="20"/>
          <w:szCs w:val="20"/>
        </w:rPr>
        <w:br/>
      </w:r>
      <w:r w:rsidRPr="002A4AA8">
        <w:rPr>
          <w:rFonts w:ascii="Arial" w:hAnsi="Arial" w:cs="Arial"/>
          <w:sz w:val="20"/>
          <w:szCs w:val="20"/>
        </w:rPr>
        <w:t>o problemach w realizacji Projektu, w szczególności o zamiarze zaprzestania jego realizacji</w:t>
      </w:r>
      <w:r w:rsidR="00110CA5" w:rsidRPr="002A4AA8">
        <w:rPr>
          <w:rFonts w:ascii="Arial" w:hAnsi="Arial" w:cs="Arial"/>
          <w:sz w:val="20"/>
          <w:szCs w:val="20"/>
        </w:rPr>
        <w:t>.</w:t>
      </w:r>
    </w:p>
    <w:p w14:paraId="35D8A7E4" w14:textId="77777777" w:rsidR="002D1341" w:rsidRPr="006A0757" w:rsidRDefault="002D1341" w:rsidP="009D3F46">
      <w:pPr>
        <w:pStyle w:val="Tekstpodstawowy"/>
        <w:numPr>
          <w:ilvl w:val="0"/>
          <w:numId w:val="26"/>
        </w:numPr>
        <w:tabs>
          <w:tab w:val="clear" w:pos="900"/>
        </w:tabs>
        <w:autoSpaceDE w:val="0"/>
        <w:autoSpaceDN w:val="0"/>
        <w:spacing w:after="60"/>
        <w:rPr>
          <w:rFonts w:ascii="Arial" w:hAnsi="Arial" w:cs="Arial"/>
          <w:i/>
          <w:sz w:val="20"/>
          <w:szCs w:val="20"/>
        </w:rPr>
      </w:pPr>
      <w:r w:rsidRPr="006A0757">
        <w:rPr>
          <w:rFonts w:ascii="Arial" w:hAnsi="Arial" w:cs="Arial"/>
          <w:sz w:val="20"/>
          <w:szCs w:val="20"/>
        </w:rPr>
        <w:lastRenderedPageBreak/>
        <w:t>Projekt będzie realizowany przez:  ................</w:t>
      </w:r>
      <w:r w:rsidRPr="006A0757">
        <w:rPr>
          <w:rStyle w:val="Odwoanieprzypisudolnego"/>
          <w:rFonts w:ascii="Arial" w:hAnsi="Arial" w:cs="Arial"/>
          <w:sz w:val="20"/>
          <w:szCs w:val="20"/>
        </w:rPr>
        <w:footnoteReference w:id="31"/>
      </w:r>
    </w:p>
    <w:p w14:paraId="53ADAFF7" w14:textId="0E2199AA" w:rsidR="00916AE7" w:rsidRPr="002A4AA8" w:rsidRDefault="009D490C"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 oświadcza, że zapoznał się z treścią</w:t>
      </w:r>
      <w:r w:rsidRPr="002A4AA8">
        <w:rPr>
          <w:rFonts w:ascii="Arial" w:hAnsi="Arial" w:cs="Arial"/>
          <w:i/>
          <w:sz w:val="20"/>
          <w:szCs w:val="20"/>
        </w:rPr>
        <w:t xml:space="preserve"> </w:t>
      </w:r>
      <w:r w:rsidR="00B16985" w:rsidRPr="002A4AA8">
        <w:rPr>
          <w:rFonts w:ascii="Arial" w:hAnsi="Arial" w:cs="Arial"/>
          <w:i/>
          <w:sz w:val="20"/>
          <w:szCs w:val="20"/>
        </w:rPr>
        <w:t>W</w:t>
      </w:r>
      <w:r w:rsidRPr="002A4AA8">
        <w:rPr>
          <w:rFonts w:ascii="Arial" w:hAnsi="Arial" w:cs="Arial"/>
          <w:i/>
          <w:sz w:val="20"/>
          <w:szCs w:val="20"/>
        </w:rPr>
        <w:t>ytycznych</w:t>
      </w:r>
      <w:r w:rsidR="00B16985" w:rsidRPr="002A4AA8">
        <w:rPr>
          <w:rFonts w:ascii="Arial" w:hAnsi="Arial" w:cs="Arial"/>
          <w:i/>
          <w:sz w:val="20"/>
          <w:szCs w:val="20"/>
        </w:rPr>
        <w:t xml:space="preserve"> </w:t>
      </w:r>
      <w:r w:rsidR="00941E56">
        <w:rPr>
          <w:rFonts w:ascii="Arial" w:hAnsi="Arial" w:cs="Arial"/>
          <w:i/>
          <w:sz w:val="20"/>
          <w:szCs w:val="20"/>
        </w:rPr>
        <w:t xml:space="preserve">dotyczących monitorowania </w:t>
      </w:r>
      <w:r w:rsidR="00246D67" w:rsidRPr="002A4AA8">
        <w:rPr>
          <w:rFonts w:ascii="Arial" w:hAnsi="Arial" w:cs="Arial"/>
          <w:i/>
          <w:sz w:val="20"/>
          <w:szCs w:val="20"/>
        </w:rPr>
        <w:t>Wytycznych</w:t>
      </w:r>
      <w:r w:rsidR="00246D67" w:rsidRPr="001A1A6C">
        <w:rPr>
          <w:rFonts w:ascii="Arial" w:hAnsi="Arial" w:cs="Arial"/>
          <w:i/>
          <w:sz w:val="20"/>
          <w:szCs w:val="20"/>
        </w:rPr>
        <w:t xml:space="preserve"> </w:t>
      </w:r>
      <w:hyperlink r:id="rId8" w:history="1">
        <w:r w:rsidR="00070695" w:rsidRPr="001A1A6C">
          <w:rPr>
            <w:rStyle w:val="Hipercze"/>
            <w:rFonts w:ascii="Arial" w:hAnsi="Arial" w:cs="Arial"/>
            <w:i/>
            <w:color w:val="auto"/>
            <w:sz w:val="20"/>
            <w:szCs w:val="20"/>
            <w:u w:val="none"/>
          </w:rPr>
          <w:t>dotyczących zasad równościowych</w:t>
        </w:r>
      </w:hyperlink>
      <w:r w:rsidR="0053355C">
        <w:rPr>
          <w:rFonts w:ascii="Arial" w:hAnsi="Arial" w:cs="Arial"/>
          <w:sz w:val="20"/>
          <w:szCs w:val="20"/>
        </w:rPr>
        <w:t xml:space="preserve"> </w:t>
      </w:r>
      <w:r w:rsidR="00B16985" w:rsidRPr="002A4AA8">
        <w:rPr>
          <w:rFonts w:ascii="Arial" w:hAnsi="Arial" w:cs="Arial"/>
          <w:sz w:val="20"/>
          <w:szCs w:val="20"/>
        </w:rPr>
        <w:t xml:space="preserve">i </w:t>
      </w:r>
      <w:r w:rsidR="00B16985" w:rsidRPr="002A4AA8">
        <w:rPr>
          <w:rFonts w:ascii="Arial" w:hAnsi="Arial" w:cs="Arial"/>
          <w:i/>
          <w:sz w:val="20"/>
          <w:szCs w:val="20"/>
        </w:rPr>
        <w:t xml:space="preserve">Wytycznych </w:t>
      </w:r>
      <w:r w:rsidR="00941E56">
        <w:rPr>
          <w:rFonts w:ascii="Arial" w:hAnsi="Arial" w:cs="Arial"/>
          <w:i/>
          <w:sz w:val="20"/>
          <w:szCs w:val="20"/>
        </w:rPr>
        <w:t>dotyczących</w:t>
      </w:r>
      <w:r w:rsidR="00B16985" w:rsidRPr="002A4AA8">
        <w:rPr>
          <w:rFonts w:ascii="Arial" w:hAnsi="Arial" w:cs="Arial"/>
          <w:i/>
          <w:sz w:val="20"/>
          <w:szCs w:val="20"/>
        </w:rPr>
        <w:t xml:space="preserve"> kwalifikowalności</w:t>
      </w:r>
      <w:r w:rsidR="00B16985" w:rsidRPr="002A4AA8">
        <w:rPr>
          <w:rFonts w:ascii="Arial" w:hAnsi="Arial" w:cs="Arial"/>
          <w:sz w:val="20"/>
          <w:szCs w:val="20"/>
        </w:rPr>
        <w:t xml:space="preserve"> </w:t>
      </w:r>
      <w:r w:rsidR="00ED10AC" w:rsidRPr="002A4AA8">
        <w:rPr>
          <w:rFonts w:ascii="Arial" w:hAnsi="Arial" w:cs="Arial"/>
          <w:sz w:val="20"/>
          <w:szCs w:val="20"/>
        </w:rPr>
        <w:t>o</w:t>
      </w:r>
      <w:r w:rsidR="009C2956" w:rsidRPr="002A4AA8">
        <w:rPr>
          <w:rFonts w:ascii="Arial" w:hAnsi="Arial" w:cs="Arial"/>
          <w:sz w:val="20"/>
          <w:szCs w:val="20"/>
        </w:rPr>
        <w:t>raz zobowiązuje się do ich stosowania podczas realizacji Projektu, z uwzględnieniem</w:t>
      </w:r>
      <w:r w:rsidR="00501AE3" w:rsidRPr="002A4AA8">
        <w:rPr>
          <w:rFonts w:ascii="Arial" w:hAnsi="Arial" w:cs="Arial"/>
          <w:sz w:val="20"/>
          <w:szCs w:val="20"/>
        </w:rPr>
        <w:t xml:space="preserve"> ust. </w:t>
      </w:r>
      <w:r w:rsidR="00916AE7" w:rsidRPr="002A4AA8">
        <w:rPr>
          <w:rFonts w:ascii="Arial" w:hAnsi="Arial" w:cs="Arial"/>
          <w:sz w:val="20"/>
          <w:szCs w:val="20"/>
        </w:rPr>
        <w:t>6</w:t>
      </w:r>
      <w:r w:rsidR="00E85904" w:rsidRPr="002A4AA8">
        <w:rPr>
          <w:rFonts w:ascii="Arial" w:hAnsi="Arial" w:cs="Arial"/>
          <w:sz w:val="20"/>
          <w:szCs w:val="20"/>
        </w:rPr>
        <w:t>.</w:t>
      </w:r>
      <w:r w:rsidRPr="002A4AA8">
        <w:rPr>
          <w:rFonts w:ascii="Arial" w:hAnsi="Arial" w:cs="Arial"/>
          <w:i/>
          <w:sz w:val="20"/>
          <w:szCs w:val="20"/>
        </w:rPr>
        <w:t xml:space="preserve"> </w:t>
      </w:r>
    </w:p>
    <w:p w14:paraId="49448446" w14:textId="77777777" w:rsidR="00916AE7" w:rsidRPr="002A4AA8" w:rsidRDefault="00916AE7"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 jest zobowiązany odebrać oświadczenie, o którym mowa w ust. 4 od Partnera.</w:t>
      </w:r>
      <w:r w:rsidRPr="002A4AA8">
        <w:rPr>
          <w:rStyle w:val="Odwoanieprzypisudolnego"/>
          <w:rFonts w:ascii="Arial" w:hAnsi="Arial" w:cs="Arial"/>
          <w:sz w:val="20"/>
          <w:szCs w:val="20"/>
        </w:rPr>
        <w:footnoteReference w:id="32"/>
      </w:r>
    </w:p>
    <w:p w14:paraId="649360B2" w14:textId="39A5DB0D" w:rsidR="009D490C" w:rsidRPr="002A4AA8" w:rsidRDefault="009D490C"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Instytucja Pośredniczą</w:t>
      </w:r>
      <w:r w:rsidRPr="002339D5">
        <w:rPr>
          <w:rFonts w:ascii="Arial" w:hAnsi="Arial" w:cs="Arial"/>
          <w:sz w:val="20"/>
          <w:szCs w:val="20"/>
        </w:rPr>
        <w:t>ca</w:t>
      </w:r>
      <w:r w:rsidRPr="002A4AA8">
        <w:rPr>
          <w:rFonts w:ascii="Arial" w:hAnsi="Arial" w:cs="Arial"/>
          <w:i/>
          <w:sz w:val="20"/>
          <w:szCs w:val="20"/>
        </w:rPr>
        <w:t xml:space="preserve"> </w:t>
      </w:r>
      <w:r w:rsidRPr="002A4AA8">
        <w:rPr>
          <w:rFonts w:ascii="Arial" w:hAnsi="Arial" w:cs="Arial"/>
          <w:sz w:val="20"/>
          <w:szCs w:val="20"/>
        </w:rPr>
        <w:t xml:space="preserve">zobowiązuje się </w:t>
      </w:r>
      <w:r w:rsidR="001E2967" w:rsidRPr="002A4AA8">
        <w:rPr>
          <w:rFonts w:ascii="Arial" w:hAnsi="Arial" w:cs="Arial"/>
          <w:sz w:val="20"/>
          <w:szCs w:val="20"/>
        </w:rPr>
        <w:t xml:space="preserve">zamieszczać na swojej stronie internetowej informacje </w:t>
      </w:r>
      <w:r w:rsidR="007A6D07">
        <w:rPr>
          <w:rFonts w:ascii="Arial" w:hAnsi="Arial" w:cs="Arial"/>
          <w:sz w:val="20"/>
          <w:szCs w:val="20"/>
        </w:rPr>
        <w:t xml:space="preserve">             </w:t>
      </w:r>
      <w:r w:rsidRPr="002A4AA8">
        <w:rPr>
          <w:rFonts w:ascii="Arial" w:hAnsi="Arial" w:cs="Arial"/>
          <w:sz w:val="20"/>
          <w:szCs w:val="20"/>
        </w:rPr>
        <w:t>o wszelkich zmianach</w:t>
      </w:r>
      <w:r w:rsidRPr="002A4AA8">
        <w:rPr>
          <w:rFonts w:ascii="Arial" w:hAnsi="Arial" w:cs="Arial"/>
          <w:i/>
          <w:sz w:val="20"/>
          <w:szCs w:val="20"/>
        </w:rPr>
        <w:t xml:space="preserve"> wytycznych, </w:t>
      </w:r>
      <w:r w:rsidRPr="002A4AA8">
        <w:rPr>
          <w:rFonts w:ascii="Arial" w:hAnsi="Arial" w:cs="Arial"/>
          <w:sz w:val="20"/>
          <w:szCs w:val="20"/>
        </w:rPr>
        <w:t xml:space="preserve">o których mowa w ust. </w:t>
      </w:r>
      <w:r w:rsidR="00E85904" w:rsidRPr="002A4AA8">
        <w:rPr>
          <w:rFonts w:ascii="Arial" w:hAnsi="Arial" w:cs="Arial"/>
          <w:sz w:val="20"/>
          <w:szCs w:val="20"/>
        </w:rPr>
        <w:t>4</w:t>
      </w:r>
      <w:r w:rsidR="00B742E6" w:rsidRPr="002A4AA8">
        <w:rPr>
          <w:rFonts w:ascii="Arial" w:hAnsi="Arial" w:cs="Arial"/>
          <w:sz w:val="20"/>
          <w:szCs w:val="20"/>
        </w:rPr>
        <w:t>,</w:t>
      </w:r>
      <w:r w:rsidR="00501AE3" w:rsidRPr="002A4AA8">
        <w:rPr>
          <w:rFonts w:ascii="Arial" w:hAnsi="Arial" w:cs="Arial"/>
          <w:sz w:val="20"/>
          <w:szCs w:val="20"/>
        </w:rPr>
        <w:t xml:space="preserve"> a Beneficjent do stosowania zmienionych wytycznych</w:t>
      </w:r>
      <w:r w:rsidR="00246D67" w:rsidRPr="002A4AA8">
        <w:rPr>
          <w:rStyle w:val="Odwoanieprzypisudolnego"/>
          <w:rFonts w:ascii="Arial" w:hAnsi="Arial" w:cs="Arial"/>
          <w:sz w:val="20"/>
          <w:szCs w:val="20"/>
        </w:rPr>
        <w:footnoteReference w:id="33"/>
      </w:r>
      <w:r w:rsidRPr="002A4AA8">
        <w:rPr>
          <w:rFonts w:ascii="Arial" w:hAnsi="Arial" w:cs="Arial"/>
          <w:sz w:val="20"/>
          <w:szCs w:val="20"/>
        </w:rPr>
        <w:t>.</w:t>
      </w:r>
    </w:p>
    <w:p w14:paraId="04F182C1" w14:textId="3A10C7A1" w:rsidR="00C6656B" w:rsidRPr="002A4AA8" w:rsidRDefault="00C6656B" w:rsidP="009D3F46">
      <w:pPr>
        <w:pStyle w:val="Tekstpodstawowy"/>
        <w:numPr>
          <w:ilvl w:val="0"/>
          <w:numId w:val="26"/>
        </w:numPr>
        <w:tabs>
          <w:tab w:val="clear" w:pos="900"/>
        </w:tabs>
        <w:autoSpaceDE w:val="0"/>
        <w:autoSpaceDN w:val="0"/>
        <w:spacing w:after="60"/>
        <w:rPr>
          <w:rFonts w:ascii="Arial" w:hAnsi="Arial" w:cs="Arial"/>
          <w:bCs/>
          <w:sz w:val="20"/>
          <w:szCs w:val="20"/>
        </w:rPr>
      </w:pPr>
      <w:r w:rsidRPr="002A4AA8">
        <w:rPr>
          <w:rFonts w:ascii="Arial" w:hAnsi="Arial" w:cs="Arial"/>
          <w:bCs/>
          <w:sz w:val="20"/>
          <w:szCs w:val="20"/>
        </w:rPr>
        <w:t xml:space="preserve">Zmienione </w:t>
      </w:r>
      <w:r w:rsidRPr="002A4AA8">
        <w:rPr>
          <w:rFonts w:ascii="Arial" w:hAnsi="Arial" w:cs="Arial"/>
          <w:bCs/>
          <w:i/>
          <w:iCs/>
          <w:sz w:val="20"/>
          <w:szCs w:val="20"/>
        </w:rPr>
        <w:t xml:space="preserve">Wytyczne </w:t>
      </w:r>
      <w:r w:rsidR="00941E56">
        <w:rPr>
          <w:rFonts w:ascii="Arial" w:hAnsi="Arial" w:cs="Arial"/>
          <w:bCs/>
          <w:i/>
          <w:iCs/>
          <w:sz w:val="20"/>
          <w:szCs w:val="20"/>
        </w:rPr>
        <w:t>dotyczące</w:t>
      </w:r>
      <w:r w:rsidRPr="002A4AA8">
        <w:rPr>
          <w:rFonts w:ascii="Arial" w:hAnsi="Arial" w:cs="Arial"/>
          <w:bCs/>
          <w:i/>
          <w:iCs/>
          <w:sz w:val="20"/>
          <w:szCs w:val="20"/>
        </w:rPr>
        <w:t xml:space="preserve"> kwalifikowalności</w:t>
      </w:r>
      <w:r w:rsidRPr="002A4AA8">
        <w:rPr>
          <w:rFonts w:ascii="Arial" w:hAnsi="Arial" w:cs="Arial"/>
          <w:bCs/>
          <w:sz w:val="20"/>
          <w:szCs w:val="20"/>
        </w:rPr>
        <w:t xml:space="preserve"> stosuje się z uwzględnieniem </w:t>
      </w:r>
      <w:r w:rsidR="00B7247B" w:rsidRPr="002A4AA8">
        <w:rPr>
          <w:rFonts w:ascii="Arial" w:hAnsi="Arial" w:cs="Arial"/>
          <w:bCs/>
          <w:sz w:val="20"/>
          <w:szCs w:val="20"/>
        </w:rPr>
        <w:t xml:space="preserve">następujących </w:t>
      </w:r>
      <w:r w:rsidR="0041606C" w:rsidRPr="002A4AA8">
        <w:rPr>
          <w:rFonts w:ascii="Arial" w:hAnsi="Arial" w:cs="Arial"/>
          <w:bCs/>
          <w:sz w:val="20"/>
          <w:szCs w:val="20"/>
        </w:rPr>
        <w:t>warunków</w:t>
      </w:r>
      <w:r w:rsidRPr="002A4AA8">
        <w:rPr>
          <w:rFonts w:ascii="Arial" w:hAnsi="Arial" w:cs="Arial"/>
          <w:bCs/>
          <w:sz w:val="20"/>
          <w:szCs w:val="20"/>
        </w:rPr>
        <w:t>:</w:t>
      </w:r>
    </w:p>
    <w:p w14:paraId="4031E3C8" w14:textId="30C74029" w:rsidR="00C6656B" w:rsidRPr="002A4AA8" w:rsidRDefault="00C6656B" w:rsidP="009D3F46">
      <w:pPr>
        <w:pStyle w:val="Tekstpodstawowy"/>
        <w:numPr>
          <w:ilvl w:val="0"/>
          <w:numId w:val="60"/>
        </w:numPr>
        <w:tabs>
          <w:tab w:val="clear" w:pos="900"/>
        </w:tabs>
        <w:autoSpaceDE w:val="0"/>
        <w:autoSpaceDN w:val="0"/>
        <w:spacing w:after="60"/>
        <w:ind w:left="709"/>
        <w:rPr>
          <w:rFonts w:ascii="Arial" w:hAnsi="Arial" w:cs="Arial"/>
          <w:bCs/>
          <w:sz w:val="20"/>
          <w:szCs w:val="20"/>
        </w:rPr>
      </w:pPr>
      <w:r w:rsidRPr="002A4AA8">
        <w:rPr>
          <w:rFonts w:ascii="Arial" w:hAnsi="Arial" w:cs="Arial"/>
          <w:bCs/>
          <w:sz w:val="20"/>
          <w:szCs w:val="20"/>
        </w:rPr>
        <w:t xml:space="preserve">do oceny kwalifikowalności poniesionych wydatków stosuje się wersję </w:t>
      </w:r>
      <w:r w:rsidR="0041606C" w:rsidRPr="002A4AA8">
        <w:rPr>
          <w:rFonts w:ascii="Arial" w:hAnsi="Arial" w:cs="Arial"/>
          <w:bCs/>
          <w:i/>
          <w:iCs/>
          <w:sz w:val="20"/>
          <w:szCs w:val="20"/>
        </w:rPr>
        <w:t xml:space="preserve">Wytycznych </w:t>
      </w:r>
      <w:r w:rsidR="00941E56">
        <w:rPr>
          <w:rFonts w:ascii="Arial" w:hAnsi="Arial" w:cs="Arial"/>
          <w:bCs/>
          <w:i/>
          <w:iCs/>
          <w:sz w:val="20"/>
          <w:szCs w:val="20"/>
        </w:rPr>
        <w:t>dotyczących</w:t>
      </w:r>
      <w:r w:rsidR="0041606C" w:rsidRPr="002A4AA8">
        <w:rPr>
          <w:rFonts w:ascii="Arial" w:hAnsi="Arial" w:cs="Arial"/>
          <w:bCs/>
          <w:i/>
          <w:iCs/>
          <w:sz w:val="20"/>
          <w:szCs w:val="20"/>
        </w:rPr>
        <w:t xml:space="preserve"> kwalifikowalności</w:t>
      </w:r>
      <w:r w:rsidRPr="002A4AA8">
        <w:rPr>
          <w:rFonts w:ascii="Arial" w:hAnsi="Arial" w:cs="Arial"/>
          <w:bCs/>
          <w:i/>
          <w:iCs/>
          <w:sz w:val="20"/>
          <w:szCs w:val="20"/>
        </w:rPr>
        <w:t xml:space="preserve"> </w:t>
      </w:r>
      <w:r w:rsidRPr="002A4AA8">
        <w:rPr>
          <w:rFonts w:ascii="Arial" w:hAnsi="Arial" w:cs="Arial"/>
          <w:bCs/>
          <w:sz w:val="20"/>
          <w:szCs w:val="20"/>
        </w:rPr>
        <w:t xml:space="preserve">obowiązującą w dniu poniesienia danego wydatku, z uwzględnieniem zapisów zawartych w </w:t>
      </w:r>
      <w:r w:rsidR="00B7247B" w:rsidRPr="002A4AA8">
        <w:rPr>
          <w:rFonts w:ascii="Arial" w:hAnsi="Arial" w:cs="Arial"/>
          <w:bCs/>
          <w:sz w:val="20"/>
          <w:szCs w:val="20"/>
        </w:rPr>
        <w:t>pkt</w:t>
      </w:r>
      <w:r w:rsidRPr="002A4AA8">
        <w:rPr>
          <w:rFonts w:ascii="Arial" w:hAnsi="Arial" w:cs="Arial"/>
          <w:bCs/>
          <w:sz w:val="20"/>
          <w:szCs w:val="20"/>
        </w:rPr>
        <w:t xml:space="preserve">. </w:t>
      </w:r>
      <w:r w:rsidR="00B7247B" w:rsidRPr="002A4AA8">
        <w:rPr>
          <w:rFonts w:ascii="Arial" w:hAnsi="Arial" w:cs="Arial"/>
          <w:bCs/>
          <w:sz w:val="20"/>
          <w:szCs w:val="20"/>
        </w:rPr>
        <w:t>2</w:t>
      </w:r>
      <w:r w:rsidRPr="002A4AA8">
        <w:rPr>
          <w:rFonts w:ascii="Arial" w:hAnsi="Arial" w:cs="Arial"/>
          <w:bCs/>
          <w:sz w:val="20"/>
          <w:szCs w:val="20"/>
        </w:rPr>
        <w:t>);</w:t>
      </w:r>
    </w:p>
    <w:p w14:paraId="54FC35F0" w14:textId="28E59840" w:rsidR="00C6656B" w:rsidRPr="002A4AA8" w:rsidRDefault="00C6656B" w:rsidP="009D3F46">
      <w:pPr>
        <w:pStyle w:val="Tekstpodstawowy"/>
        <w:numPr>
          <w:ilvl w:val="0"/>
          <w:numId w:val="60"/>
        </w:numPr>
        <w:tabs>
          <w:tab w:val="clear" w:pos="900"/>
        </w:tabs>
        <w:autoSpaceDE w:val="0"/>
        <w:autoSpaceDN w:val="0"/>
        <w:spacing w:after="60"/>
        <w:ind w:left="709"/>
        <w:rPr>
          <w:rFonts w:ascii="Arial" w:hAnsi="Arial" w:cs="Arial"/>
          <w:bCs/>
          <w:sz w:val="20"/>
          <w:szCs w:val="20"/>
        </w:rPr>
      </w:pPr>
      <w:r w:rsidRPr="002A4AA8">
        <w:rPr>
          <w:rFonts w:ascii="Arial" w:hAnsi="Arial" w:cs="Arial"/>
          <w:bCs/>
          <w:sz w:val="20"/>
          <w:szCs w:val="20"/>
        </w:rPr>
        <w:t xml:space="preserve">do oceny prawidłowości umów zawartych w ramach realizacji projektu w wyniku przeprowadzonych postępowań, w tym postępowań przeprowadzonych zgodnie z wymogami określonymi w podrozdziale </w:t>
      </w:r>
      <w:r w:rsidR="006412CE">
        <w:rPr>
          <w:rFonts w:ascii="Arial" w:hAnsi="Arial" w:cs="Arial"/>
          <w:bCs/>
          <w:sz w:val="20"/>
          <w:szCs w:val="20"/>
        </w:rPr>
        <w:t>3.2</w:t>
      </w:r>
      <w:r w:rsidR="00B7247B" w:rsidRPr="002A4AA8">
        <w:rPr>
          <w:rFonts w:ascii="Arial" w:hAnsi="Arial" w:cs="Arial"/>
          <w:bCs/>
          <w:i/>
          <w:iCs/>
          <w:sz w:val="20"/>
          <w:szCs w:val="20"/>
        </w:rPr>
        <w:t xml:space="preserve"> Wytycznych </w:t>
      </w:r>
      <w:r w:rsidR="00D02C43">
        <w:rPr>
          <w:rFonts w:ascii="Arial" w:hAnsi="Arial" w:cs="Arial"/>
          <w:bCs/>
          <w:i/>
          <w:iCs/>
          <w:sz w:val="20"/>
          <w:szCs w:val="20"/>
        </w:rPr>
        <w:t>dotyczących</w:t>
      </w:r>
      <w:r w:rsidR="00B7247B" w:rsidRPr="002A4AA8">
        <w:rPr>
          <w:rFonts w:ascii="Arial" w:hAnsi="Arial" w:cs="Arial"/>
          <w:bCs/>
          <w:i/>
          <w:iCs/>
          <w:sz w:val="20"/>
          <w:szCs w:val="20"/>
        </w:rPr>
        <w:t xml:space="preserve"> kwalifikowalności</w:t>
      </w:r>
      <w:r w:rsidRPr="002A4AA8">
        <w:rPr>
          <w:rFonts w:ascii="Arial" w:hAnsi="Arial" w:cs="Arial"/>
          <w:bCs/>
          <w:sz w:val="20"/>
          <w:szCs w:val="20"/>
        </w:rPr>
        <w:t>, stosuje się wersję</w:t>
      </w:r>
      <w:r w:rsidR="00B7247B" w:rsidRPr="002A4AA8">
        <w:rPr>
          <w:rFonts w:ascii="Arial" w:hAnsi="Arial" w:cs="Arial"/>
          <w:bCs/>
          <w:sz w:val="20"/>
          <w:szCs w:val="20"/>
        </w:rPr>
        <w:t xml:space="preserve"> Wytycznych</w:t>
      </w:r>
      <w:r w:rsidRPr="002A4AA8">
        <w:rPr>
          <w:rFonts w:ascii="Arial" w:hAnsi="Arial" w:cs="Arial"/>
          <w:bCs/>
          <w:sz w:val="20"/>
          <w:szCs w:val="20"/>
        </w:rPr>
        <w:t xml:space="preserve"> obowiązującą w dniu wszczęcia postępowania, które zakończyło się zawarciem danej umowy</w:t>
      </w:r>
      <w:r w:rsidRPr="002A4AA8">
        <w:rPr>
          <w:rStyle w:val="Odwoanieprzypisudolnego"/>
          <w:rFonts w:ascii="Arial" w:hAnsi="Arial" w:cs="Arial"/>
          <w:bCs/>
          <w:sz w:val="20"/>
          <w:szCs w:val="20"/>
        </w:rPr>
        <w:footnoteReference w:id="34"/>
      </w:r>
      <w:r w:rsidRPr="002A4AA8">
        <w:rPr>
          <w:rFonts w:ascii="Arial" w:hAnsi="Arial" w:cs="Arial"/>
          <w:bCs/>
          <w:sz w:val="20"/>
          <w:szCs w:val="20"/>
        </w:rPr>
        <w:t xml:space="preserve">; </w:t>
      </w:r>
    </w:p>
    <w:p w14:paraId="6AAE208F" w14:textId="1FA942CB" w:rsidR="00C6656B" w:rsidRPr="00D278C2" w:rsidRDefault="00C6656B" w:rsidP="009D3F46">
      <w:pPr>
        <w:pStyle w:val="Tekstpodstawowy"/>
        <w:numPr>
          <w:ilvl w:val="0"/>
          <w:numId w:val="60"/>
        </w:numPr>
        <w:tabs>
          <w:tab w:val="clear" w:pos="900"/>
        </w:tabs>
        <w:autoSpaceDE w:val="0"/>
        <w:autoSpaceDN w:val="0"/>
        <w:spacing w:after="60"/>
        <w:ind w:left="709"/>
        <w:rPr>
          <w:rFonts w:ascii="Arial" w:hAnsi="Arial" w:cs="Arial"/>
          <w:sz w:val="20"/>
          <w:szCs w:val="20"/>
        </w:rPr>
      </w:pPr>
      <w:r w:rsidRPr="002A4AA8">
        <w:rPr>
          <w:rFonts w:ascii="Arial" w:hAnsi="Arial" w:cs="Arial"/>
          <w:bCs/>
          <w:sz w:val="20"/>
          <w:szCs w:val="20"/>
        </w:rPr>
        <w:t xml:space="preserve">nie ma możliwości zastosowania znowelizowanej wersji </w:t>
      </w:r>
      <w:r w:rsidRPr="002A4AA8">
        <w:rPr>
          <w:rFonts w:ascii="Arial" w:hAnsi="Arial" w:cs="Arial"/>
          <w:bCs/>
          <w:i/>
          <w:iCs/>
          <w:sz w:val="20"/>
          <w:szCs w:val="20"/>
        </w:rPr>
        <w:t xml:space="preserve">Wytycznych </w:t>
      </w:r>
      <w:r w:rsidR="00941E56">
        <w:rPr>
          <w:rFonts w:ascii="Arial" w:hAnsi="Arial" w:cs="Arial"/>
          <w:bCs/>
          <w:i/>
          <w:iCs/>
          <w:sz w:val="20"/>
          <w:szCs w:val="20"/>
        </w:rPr>
        <w:t>dotyczących</w:t>
      </w:r>
      <w:r w:rsidRPr="002A4AA8">
        <w:rPr>
          <w:rFonts w:ascii="Arial" w:hAnsi="Arial" w:cs="Arial"/>
          <w:bCs/>
          <w:i/>
          <w:iCs/>
          <w:sz w:val="20"/>
          <w:szCs w:val="20"/>
        </w:rPr>
        <w:t xml:space="preserve"> kwalifikowalności</w:t>
      </w:r>
      <w:r w:rsidRPr="002A4AA8">
        <w:rPr>
          <w:rFonts w:ascii="Arial" w:hAnsi="Arial" w:cs="Arial"/>
          <w:bCs/>
          <w:sz w:val="20"/>
          <w:szCs w:val="20"/>
        </w:rPr>
        <w:t xml:space="preserve"> w przypadku wydatków poniesionych przed dniem wejścia w życie znowelizowanych Wytycznych</w:t>
      </w:r>
      <w:r w:rsidR="00B7247B" w:rsidRPr="002A4AA8">
        <w:rPr>
          <w:rFonts w:ascii="Arial" w:hAnsi="Arial" w:cs="Arial"/>
          <w:bCs/>
          <w:sz w:val="20"/>
          <w:szCs w:val="20"/>
        </w:rPr>
        <w:t xml:space="preserve">; zasada ta </w:t>
      </w:r>
      <w:r w:rsidRPr="002A4AA8">
        <w:rPr>
          <w:rFonts w:ascii="Arial" w:hAnsi="Arial" w:cs="Arial"/>
          <w:bCs/>
          <w:sz w:val="20"/>
          <w:szCs w:val="20"/>
        </w:rPr>
        <w:t>dotyczy także umów zawartych w wyniku post</w:t>
      </w:r>
      <w:r w:rsidR="00B7247B" w:rsidRPr="002A4AA8">
        <w:rPr>
          <w:rFonts w:ascii="Arial" w:hAnsi="Arial" w:cs="Arial"/>
          <w:bCs/>
          <w:sz w:val="20"/>
          <w:szCs w:val="20"/>
        </w:rPr>
        <w:t>ę</w:t>
      </w:r>
      <w:r w:rsidRPr="002A4AA8">
        <w:rPr>
          <w:rFonts w:ascii="Arial" w:hAnsi="Arial" w:cs="Arial"/>
          <w:bCs/>
          <w:sz w:val="20"/>
          <w:szCs w:val="20"/>
        </w:rPr>
        <w:t xml:space="preserve">powań określonych w podrozdziale </w:t>
      </w:r>
      <w:r w:rsidR="005C57A4">
        <w:rPr>
          <w:rFonts w:ascii="Arial" w:hAnsi="Arial" w:cs="Arial"/>
          <w:bCs/>
          <w:sz w:val="20"/>
          <w:szCs w:val="20"/>
        </w:rPr>
        <w:t>3.2</w:t>
      </w:r>
      <w:r w:rsidR="00B7247B" w:rsidRPr="002A4AA8">
        <w:rPr>
          <w:rFonts w:ascii="Arial" w:hAnsi="Arial" w:cs="Arial"/>
          <w:bCs/>
          <w:i/>
          <w:iCs/>
          <w:sz w:val="20"/>
          <w:szCs w:val="20"/>
        </w:rPr>
        <w:t xml:space="preserve"> Wytycznych </w:t>
      </w:r>
      <w:r w:rsidR="00A03AA3">
        <w:rPr>
          <w:rFonts w:ascii="Arial" w:hAnsi="Arial" w:cs="Arial"/>
          <w:bCs/>
          <w:i/>
          <w:iCs/>
          <w:sz w:val="20"/>
          <w:szCs w:val="20"/>
        </w:rPr>
        <w:t>dotyczących</w:t>
      </w:r>
      <w:r w:rsidR="00B7247B" w:rsidRPr="002A4AA8">
        <w:rPr>
          <w:rFonts w:ascii="Arial" w:hAnsi="Arial" w:cs="Arial"/>
          <w:bCs/>
          <w:i/>
          <w:iCs/>
          <w:sz w:val="20"/>
          <w:szCs w:val="20"/>
        </w:rPr>
        <w:t xml:space="preserve"> kwalifikowalności</w:t>
      </w:r>
      <w:r w:rsidRPr="002A4AA8">
        <w:rPr>
          <w:rFonts w:ascii="Arial" w:hAnsi="Arial" w:cs="Arial"/>
          <w:bCs/>
          <w:sz w:val="20"/>
          <w:szCs w:val="20"/>
        </w:rPr>
        <w:t xml:space="preserve"> przed dniem </w:t>
      </w:r>
      <w:r w:rsidRPr="00D278C2">
        <w:rPr>
          <w:rFonts w:ascii="Arial" w:hAnsi="Arial" w:cs="Arial"/>
          <w:sz w:val="20"/>
          <w:szCs w:val="20"/>
        </w:rPr>
        <w:t xml:space="preserve">stosowania nowej wersji Wytycznych. </w:t>
      </w:r>
    </w:p>
    <w:p w14:paraId="35240F20" w14:textId="622527AE" w:rsidR="00025136" w:rsidRPr="003542F3" w:rsidRDefault="00025136" w:rsidP="00D278C2">
      <w:pPr>
        <w:pStyle w:val="Tekstpodstawowy"/>
        <w:numPr>
          <w:ilvl w:val="0"/>
          <w:numId w:val="26"/>
        </w:numPr>
        <w:tabs>
          <w:tab w:val="clear" w:pos="900"/>
        </w:tabs>
        <w:autoSpaceDE w:val="0"/>
        <w:autoSpaceDN w:val="0"/>
        <w:spacing w:after="60"/>
        <w:rPr>
          <w:rFonts w:ascii="Arial" w:hAnsi="Arial" w:cs="Arial"/>
        </w:rPr>
      </w:pPr>
      <w:r w:rsidRPr="002A4AA8">
        <w:rPr>
          <w:rFonts w:ascii="Arial" w:hAnsi="Arial" w:cs="Arial"/>
          <w:sz w:val="20"/>
          <w:szCs w:val="20"/>
        </w:rPr>
        <w:t>Beneficjent zobowiązany jest do prowadzenia</w:t>
      </w:r>
      <w:r w:rsidR="00D56DD3" w:rsidRPr="002A4AA8">
        <w:rPr>
          <w:rFonts w:ascii="Arial" w:hAnsi="Arial" w:cs="Arial"/>
          <w:sz w:val="20"/>
          <w:szCs w:val="20"/>
        </w:rPr>
        <w:t xml:space="preserve"> w okresie realizacji projektu biura na terenie </w:t>
      </w:r>
      <w:bookmarkStart w:id="18" w:name="_Hlk5345859"/>
      <w:r w:rsidR="00D56DD3" w:rsidRPr="002A4AA8">
        <w:rPr>
          <w:rFonts w:ascii="Arial" w:hAnsi="Arial" w:cs="Arial"/>
          <w:sz w:val="20"/>
          <w:szCs w:val="20"/>
        </w:rPr>
        <w:t>województwa zachodniopomorskiego</w:t>
      </w:r>
      <w:r w:rsidR="009E381F">
        <w:rPr>
          <w:rStyle w:val="Odwoanieprzypisudolnego"/>
          <w:rFonts w:ascii="Arial" w:hAnsi="Arial" w:cs="Arial"/>
          <w:sz w:val="20"/>
          <w:szCs w:val="20"/>
        </w:rPr>
        <w:footnoteReference w:id="35"/>
      </w:r>
      <w:r w:rsidR="00BE4E9B" w:rsidRPr="00BE4E9B">
        <w:t xml:space="preserve"> </w:t>
      </w:r>
      <w:r w:rsidR="00BE4E9B" w:rsidRPr="00BE4E9B">
        <w:rPr>
          <w:rFonts w:ascii="Arial" w:hAnsi="Arial" w:cs="Arial"/>
          <w:sz w:val="20"/>
          <w:szCs w:val="20"/>
        </w:rPr>
        <w:t>z możliwością udostępnienia pełnej dokumentacji wdrażanego projektu oraz zapewniającego uczestnikom projektu</w:t>
      </w:r>
      <w:r w:rsidR="003542F3">
        <w:rPr>
          <w:rFonts w:ascii="Arial" w:hAnsi="Arial" w:cs="Arial"/>
        </w:rPr>
        <w:t xml:space="preserve"> </w:t>
      </w:r>
      <w:r w:rsidR="00BE4E9B" w:rsidRPr="003542F3">
        <w:rPr>
          <w:rFonts w:ascii="Arial" w:hAnsi="Arial" w:cs="Arial"/>
          <w:sz w:val="20"/>
          <w:szCs w:val="20"/>
        </w:rPr>
        <w:t xml:space="preserve">możliwość osobistego kontaktu </w:t>
      </w:r>
      <w:r w:rsidR="007A6D07">
        <w:rPr>
          <w:rFonts w:ascii="Arial" w:hAnsi="Arial" w:cs="Arial"/>
          <w:sz w:val="20"/>
          <w:szCs w:val="20"/>
        </w:rPr>
        <w:t xml:space="preserve">              </w:t>
      </w:r>
      <w:r w:rsidR="00BE4E9B" w:rsidRPr="003542F3">
        <w:rPr>
          <w:rFonts w:ascii="Arial" w:hAnsi="Arial" w:cs="Arial"/>
          <w:sz w:val="20"/>
          <w:szCs w:val="20"/>
        </w:rPr>
        <w:t>z kadrą projektu</w:t>
      </w:r>
      <w:r w:rsidR="00D56DD3" w:rsidRPr="003542F3">
        <w:rPr>
          <w:rFonts w:ascii="Arial" w:hAnsi="Arial" w:cs="Arial"/>
          <w:sz w:val="20"/>
          <w:szCs w:val="20"/>
        </w:rPr>
        <w:t>.</w:t>
      </w:r>
    </w:p>
    <w:p w14:paraId="43651E29" w14:textId="3B742D9A" w:rsidR="002459F6" w:rsidRPr="002A4AA8" w:rsidRDefault="00D56DD3" w:rsidP="009D3F46">
      <w:pPr>
        <w:pStyle w:val="Tekstpodstawowy"/>
        <w:numPr>
          <w:ilvl w:val="0"/>
          <w:numId w:val="26"/>
        </w:numPr>
        <w:tabs>
          <w:tab w:val="clear" w:pos="900"/>
        </w:tabs>
        <w:autoSpaceDE w:val="0"/>
        <w:autoSpaceDN w:val="0"/>
        <w:spacing w:after="60"/>
        <w:rPr>
          <w:rFonts w:ascii="Arial" w:hAnsi="Arial" w:cs="Arial"/>
          <w:sz w:val="20"/>
          <w:szCs w:val="20"/>
        </w:rPr>
      </w:pPr>
      <w:bookmarkStart w:id="19" w:name="_Hlk5345834"/>
      <w:bookmarkStart w:id="20" w:name="_Hlk5345799"/>
      <w:r w:rsidRPr="002A4AA8">
        <w:rPr>
          <w:rFonts w:ascii="Arial" w:hAnsi="Arial" w:cs="Arial"/>
          <w:sz w:val="20"/>
          <w:szCs w:val="20"/>
        </w:rPr>
        <w:t>Wraz z pierws</w:t>
      </w:r>
      <w:r w:rsidR="00882DF9" w:rsidRPr="002A4AA8">
        <w:rPr>
          <w:rFonts w:ascii="Arial" w:hAnsi="Arial" w:cs="Arial"/>
          <w:sz w:val="20"/>
          <w:szCs w:val="20"/>
        </w:rPr>
        <w:t>zym wnioskiem B</w:t>
      </w:r>
      <w:r w:rsidRPr="002A4AA8">
        <w:rPr>
          <w:rFonts w:ascii="Arial" w:hAnsi="Arial" w:cs="Arial"/>
          <w:sz w:val="20"/>
          <w:szCs w:val="20"/>
        </w:rPr>
        <w:t xml:space="preserve">eneficjenta o płatność beneficjent zobowiązany jest do </w:t>
      </w:r>
      <w:r w:rsidR="000A4780" w:rsidRPr="002A4AA8">
        <w:rPr>
          <w:rFonts w:ascii="Arial" w:hAnsi="Arial" w:cs="Arial"/>
          <w:sz w:val="20"/>
          <w:szCs w:val="20"/>
        </w:rPr>
        <w:t xml:space="preserve">przekazania IP za pośrednictwem </w:t>
      </w:r>
      <w:r w:rsidR="00131F19" w:rsidRPr="002A4AA8">
        <w:rPr>
          <w:rFonts w:ascii="Arial" w:hAnsi="Arial" w:cs="Arial"/>
          <w:sz w:val="20"/>
          <w:szCs w:val="20"/>
        </w:rPr>
        <w:t>SL</w:t>
      </w:r>
      <w:r w:rsidR="000A4780" w:rsidRPr="002A4AA8">
        <w:rPr>
          <w:rFonts w:ascii="Arial" w:hAnsi="Arial" w:cs="Arial"/>
          <w:sz w:val="20"/>
          <w:szCs w:val="20"/>
        </w:rPr>
        <w:t>20</w:t>
      </w:r>
      <w:r w:rsidR="00A03AA3">
        <w:rPr>
          <w:rFonts w:ascii="Arial" w:hAnsi="Arial" w:cs="Arial"/>
          <w:sz w:val="20"/>
          <w:szCs w:val="20"/>
        </w:rPr>
        <w:t>21</w:t>
      </w:r>
      <w:r w:rsidR="00615955">
        <w:rPr>
          <w:rFonts w:ascii="Arial" w:hAnsi="Arial" w:cs="Arial"/>
          <w:sz w:val="20"/>
          <w:szCs w:val="20"/>
        </w:rPr>
        <w:t>-</w:t>
      </w:r>
      <w:r w:rsidR="00E12EC4">
        <w:rPr>
          <w:rFonts w:ascii="Arial" w:hAnsi="Arial" w:cs="Arial"/>
          <w:sz w:val="20"/>
          <w:szCs w:val="20"/>
        </w:rPr>
        <w:t>P</w:t>
      </w:r>
      <w:r w:rsidR="00615955">
        <w:rPr>
          <w:rFonts w:ascii="Arial" w:hAnsi="Arial" w:cs="Arial"/>
          <w:sz w:val="20"/>
          <w:szCs w:val="20"/>
        </w:rPr>
        <w:t>rojekty</w:t>
      </w:r>
      <w:r w:rsidR="000A4780" w:rsidRPr="002A4AA8">
        <w:rPr>
          <w:rFonts w:ascii="Arial" w:hAnsi="Arial" w:cs="Arial"/>
          <w:sz w:val="20"/>
          <w:szCs w:val="20"/>
        </w:rPr>
        <w:t xml:space="preserve"> </w:t>
      </w:r>
      <w:r w:rsidRPr="002A4AA8">
        <w:rPr>
          <w:rFonts w:ascii="Arial" w:hAnsi="Arial" w:cs="Arial"/>
          <w:sz w:val="20"/>
          <w:szCs w:val="20"/>
        </w:rPr>
        <w:t>adresu biura projektu, o którym mowa w ust</w:t>
      </w:r>
      <w:bookmarkEnd w:id="19"/>
      <w:r w:rsidRPr="002A4AA8">
        <w:rPr>
          <w:rFonts w:ascii="Arial" w:hAnsi="Arial" w:cs="Arial"/>
          <w:sz w:val="20"/>
          <w:szCs w:val="20"/>
        </w:rPr>
        <w:t>.</w:t>
      </w:r>
      <w:r w:rsidR="00E57484" w:rsidRPr="002A4AA8">
        <w:rPr>
          <w:rFonts w:ascii="Arial" w:hAnsi="Arial" w:cs="Arial"/>
          <w:sz w:val="20"/>
          <w:szCs w:val="20"/>
        </w:rPr>
        <w:t xml:space="preserve"> </w:t>
      </w:r>
      <w:r w:rsidRPr="002A4AA8">
        <w:rPr>
          <w:rFonts w:ascii="Arial" w:hAnsi="Arial" w:cs="Arial"/>
          <w:sz w:val="20"/>
          <w:szCs w:val="20"/>
        </w:rPr>
        <w:t>8.</w:t>
      </w:r>
      <w:r w:rsidR="002459F6" w:rsidRPr="002A4AA8">
        <w:rPr>
          <w:rFonts w:ascii="Arial" w:hAnsi="Arial" w:cs="Arial"/>
          <w:sz w:val="20"/>
          <w:szCs w:val="20"/>
        </w:rPr>
        <w:t xml:space="preserve"> </w:t>
      </w:r>
    </w:p>
    <w:bookmarkEnd w:id="18"/>
    <w:bookmarkEnd w:id="20"/>
    <w:p w14:paraId="1942D514" w14:textId="11E969E6" w:rsidR="00D56DD3" w:rsidRPr="002A4AA8" w:rsidRDefault="002459F6"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W przypadku zmiany adresu biura, o którym mowa w ust. 9 Beneficjent zobowiązany jest do niezwłocznego powiadomienia</w:t>
      </w:r>
      <w:r w:rsidR="003542F3">
        <w:rPr>
          <w:rFonts w:ascii="Arial" w:hAnsi="Arial" w:cs="Arial"/>
          <w:sz w:val="20"/>
          <w:szCs w:val="20"/>
        </w:rPr>
        <w:t xml:space="preserve"> </w:t>
      </w:r>
      <w:r w:rsidR="003542F3" w:rsidRPr="002A4AA8">
        <w:rPr>
          <w:rFonts w:ascii="Arial" w:hAnsi="Arial" w:cs="Arial"/>
          <w:sz w:val="20"/>
          <w:szCs w:val="20"/>
        </w:rPr>
        <w:t>IP</w:t>
      </w:r>
      <w:r w:rsidR="003542F3">
        <w:rPr>
          <w:rFonts w:ascii="Arial" w:hAnsi="Arial" w:cs="Arial"/>
          <w:sz w:val="20"/>
          <w:szCs w:val="20"/>
        </w:rPr>
        <w:t xml:space="preserve"> o tym fakcie</w:t>
      </w:r>
      <w:r w:rsidRPr="002A4AA8">
        <w:rPr>
          <w:rFonts w:ascii="Arial" w:hAnsi="Arial" w:cs="Arial"/>
          <w:sz w:val="20"/>
          <w:szCs w:val="20"/>
        </w:rPr>
        <w:t xml:space="preserve"> </w:t>
      </w:r>
      <w:bookmarkStart w:id="21" w:name="_Hlk5345882"/>
      <w:r w:rsidRPr="002A4AA8">
        <w:rPr>
          <w:rFonts w:ascii="Arial" w:hAnsi="Arial" w:cs="Arial"/>
          <w:sz w:val="20"/>
          <w:szCs w:val="20"/>
        </w:rPr>
        <w:t xml:space="preserve">za pośrednictwem </w:t>
      </w:r>
      <w:bookmarkEnd w:id="21"/>
      <w:r w:rsidRPr="002A4AA8">
        <w:rPr>
          <w:rFonts w:ascii="Arial" w:hAnsi="Arial" w:cs="Arial"/>
          <w:sz w:val="20"/>
          <w:szCs w:val="20"/>
        </w:rPr>
        <w:t>SL20</w:t>
      </w:r>
      <w:r w:rsidR="00A03AA3">
        <w:rPr>
          <w:rFonts w:ascii="Arial" w:hAnsi="Arial" w:cs="Arial"/>
          <w:sz w:val="20"/>
          <w:szCs w:val="20"/>
        </w:rPr>
        <w:t>21</w:t>
      </w:r>
      <w:r w:rsidR="003C6B93">
        <w:rPr>
          <w:rFonts w:ascii="Arial" w:hAnsi="Arial" w:cs="Arial"/>
          <w:sz w:val="20"/>
          <w:szCs w:val="20"/>
        </w:rPr>
        <w:t>-</w:t>
      </w:r>
      <w:r w:rsidR="00E12EC4">
        <w:rPr>
          <w:rFonts w:ascii="Arial" w:hAnsi="Arial" w:cs="Arial"/>
          <w:sz w:val="20"/>
          <w:szCs w:val="20"/>
        </w:rPr>
        <w:t>P</w:t>
      </w:r>
      <w:r w:rsidR="003C6B93">
        <w:rPr>
          <w:rFonts w:ascii="Arial" w:hAnsi="Arial" w:cs="Arial"/>
          <w:sz w:val="20"/>
          <w:szCs w:val="20"/>
        </w:rPr>
        <w:t>rojekty</w:t>
      </w:r>
      <w:r w:rsidRPr="002A4AA8">
        <w:rPr>
          <w:rFonts w:ascii="Arial" w:hAnsi="Arial" w:cs="Arial"/>
          <w:sz w:val="20"/>
          <w:szCs w:val="20"/>
        </w:rPr>
        <w:t>.</w:t>
      </w:r>
    </w:p>
    <w:p w14:paraId="33F50D00" w14:textId="77777777" w:rsidR="008A7C6D" w:rsidRDefault="00117C8D" w:rsidP="009D3F46">
      <w:pPr>
        <w:pStyle w:val="Tekstpodstawowy"/>
        <w:numPr>
          <w:ilvl w:val="0"/>
          <w:numId w:val="26"/>
        </w:numPr>
        <w:autoSpaceDE w:val="0"/>
        <w:autoSpaceDN w:val="0"/>
        <w:spacing w:after="60"/>
        <w:rPr>
          <w:rFonts w:ascii="Arial" w:hAnsi="Arial" w:cs="Arial"/>
          <w:sz w:val="20"/>
          <w:szCs w:val="20"/>
        </w:rPr>
      </w:pPr>
      <w:r w:rsidRPr="00117C8D">
        <w:rPr>
          <w:rFonts w:ascii="Arial" w:hAnsi="Arial" w:cs="Arial"/>
          <w:sz w:val="20"/>
          <w:szCs w:val="20"/>
        </w:rPr>
        <w:t>Beneficjent zobowiązuje się do</w:t>
      </w:r>
      <w:r w:rsidR="008A7C6D" w:rsidRPr="008A7C6D">
        <w:rPr>
          <w:rFonts w:ascii="Arial" w:hAnsi="Arial" w:cs="Arial"/>
          <w:sz w:val="20"/>
          <w:szCs w:val="20"/>
        </w:rPr>
        <w:t xml:space="preserve"> </w:t>
      </w:r>
      <w:r w:rsidR="008A7C6D" w:rsidRPr="00117C8D">
        <w:rPr>
          <w:rFonts w:ascii="Arial" w:hAnsi="Arial" w:cs="Arial"/>
          <w:sz w:val="20"/>
          <w:szCs w:val="20"/>
        </w:rPr>
        <w:t>pisemnego informowania Instytucji Pośredniczącej o</w:t>
      </w:r>
      <w:r w:rsidR="008A7C6D">
        <w:rPr>
          <w:rFonts w:ascii="Arial" w:hAnsi="Arial" w:cs="Arial"/>
          <w:sz w:val="20"/>
          <w:szCs w:val="20"/>
        </w:rPr>
        <w:t>:</w:t>
      </w:r>
    </w:p>
    <w:p w14:paraId="5B007D55" w14:textId="59B0DBE9" w:rsidR="008A7C6D" w:rsidRDefault="00117C8D" w:rsidP="009D3F46">
      <w:pPr>
        <w:pStyle w:val="Tekstpodstawowy"/>
        <w:numPr>
          <w:ilvl w:val="2"/>
          <w:numId w:val="32"/>
        </w:numPr>
        <w:autoSpaceDE w:val="0"/>
        <w:autoSpaceDN w:val="0"/>
        <w:spacing w:after="60"/>
        <w:ind w:left="567"/>
        <w:rPr>
          <w:rFonts w:ascii="Arial" w:hAnsi="Arial" w:cs="Arial"/>
          <w:sz w:val="20"/>
          <w:szCs w:val="20"/>
        </w:rPr>
      </w:pPr>
      <w:r w:rsidRPr="00117C8D">
        <w:rPr>
          <w:rFonts w:ascii="Arial" w:hAnsi="Arial" w:cs="Arial"/>
          <w:sz w:val="20"/>
          <w:szCs w:val="20"/>
        </w:rPr>
        <w:t>złożeniu wniosku o ogłoszenie upadłości</w:t>
      </w:r>
      <w:r w:rsidR="008A7C6D">
        <w:rPr>
          <w:rFonts w:ascii="Arial" w:hAnsi="Arial" w:cs="Arial"/>
          <w:sz w:val="20"/>
          <w:szCs w:val="20"/>
        </w:rPr>
        <w:t xml:space="preserve">; </w:t>
      </w:r>
      <w:r w:rsidRPr="00117C8D">
        <w:rPr>
          <w:rFonts w:ascii="Arial" w:hAnsi="Arial" w:cs="Arial"/>
          <w:sz w:val="20"/>
          <w:szCs w:val="20"/>
        </w:rPr>
        <w:t>pozostawaniu w stanie likwidacji</w:t>
      </w:r>
      <w:r w:rsidR="008A7C6D">
        <w:rPr>
          <w:rFonts w:ascii="Arial" w:hAnsi="Arial" w:cs="Arial"/>
          <w:sz w:val="20"/>
          <w:szCs w:val="20"/>
        </w:rPr>
        <w:t xml:space="preserve">; </w:t>
      </w:r>
      <w:r w:rsidRPr="00117C8D">
        <w:rPr>
          <w:rFonts w:ascii="Arial" w:hAnsi="Arial" w:cs="Arial"/>
          <w:sz w:val="20"/>
          <w:szCs w:val="20"/>
        </w:rPr>
        <w:t>podleganiu zarządowi komisarycznem</w:t>
      </w:r>
      <w:r w:rsidR="008A7C6D">
        <w:rPr>
          <w:rFonts w:ascii="Arial" w:hAnsi="Arial" w:cs="Arial"/>
          <w:sz w:val="20"/>
          <w:szCs w:val="20"/>
        </w:rPr>
        <w:t>u;</w:t>
      </w:r>
      <w:r w:rsidRPr="00117C8D">
        <w:rPr>
          <w:rFonts w:ascii="Arial" w:hAnsi="Arial" w:cs="Arial"/>
          <w:sz w:val="20"/>
          <w:szCs w:val="20"/>
        </w:rPr>
        <w:t xml:space="preserve"> zawieszeniu  działalności</w:t>
      </w:r>
      <w:r w:rsidR="008A7C6D">
        <w:rPr>
          <w:rFonts w:ascii="Arial" w:hAnsi="Arial" w:cs="Arial"/>
          <w:sz w:val="20"/>
          <w:szCs w:val="20"/>
        </w:rPr>
        <w:t xml:space="preserve"> </w:t>
      </w:r>
      <w:r w:rsidRPr="00117C8D">
        <w:rPr>
          <w:rFonts w:ascii="Arial" w:hAnsi="Arial" w:cs="Arial"/>
          <w:sz w:val="20"/>
          <w:szCs w:val="20"/>
        </w:rPr>
        <w:t xml:space="preserve">lub </w:t>
      </w:r>
      <w:r w:rsidR="008A7C6D">
        <w:rPr>
          <w:rFonts w:ascii="Arial" w:hAnsi="Arial" w:cs="Arial"/>
          <w:sz w:val="20"/>
          <w:szCs w:val="20"/>
        </w:rPr>
        <w:t xml:space="preserve">pozostawaniu </w:t>
      </w:r>
      <w:r w:rsidRPr="00117C8D">
        <w:rPr>
          <w:rFonts w:ascii="Arial" w:hAnsi="Arial" w:cs="Arial"/>
          <w:sz w:val="20"/>
          <w:szCs w:val="20"/>
        </w:rPr>
        <w:t>podmiotem</w:t>
      </w:r>
      <w:r w:rsidR="008A7C6D">
        <w:rPr>
          <w:rFonts w:ascii="Arial" w:hAnsi="Arial" w:cs="Arial"/>
          <w:sz w:val="20"/>
          <w:szCs w:val="20"/>
        </w:rPr>
        <w:t xml:space="preserve"> w</w:t>
      </w:r>
      <w:r w:rsidRPr="00117C8D">
        <w:rPr>
          <w:rFonts w:ascii="Arial" w:hAnsi="Arial" w:cs="Arial"/>
          <w:sz w:val="20"/>
          <w:szCs w:val="20"/>
        </w:rPr>
        <w:t xml:space="preserve">  postępowa</w:t>
      </w:r>
      <w:r w:rsidR="008A7C6D">
        <w:rPr>
          <w:rFonts w:ascii="Arial" w:hAnsi="Arial" w:cs="Arial"/>
          <w:sz w:val="20"/>
          <w:szCs w:val="20"/>
        </w:rPr>
        <w:t>niach</w:t>
      </w:r>
      <w:r w:rsidRPr="00117C8D">
        <w:rPr>
          <w:rFonts w:ascii="Arial" w:hAnsi="Arial" w:cs="Arial"/>
          <w:sz w:val="20"/>
          <w:szCs w:val="20"/>
        </w:rPr>
        <w:t xml:space="preserve">  prawnych o</w:t>
      </w:r>
      <w:r w:rsidR="008A7C6D">
        <w:rPr>
          <w:rFonts w:ascii="Arial" w:hAnsi="Arial" w:cs="Arial"/>
          <w:sz w:val="20"/>
          <w:szCs w:val="20"/>
        </w:rPr>
        <w:t xml:space="preserve"> </w:t>
      </w:r>
      <w:r w:rsidRPr="00117C8D">
        <w:rPr>
          <w:rFonts w:ascii="Arial" w:hAnsi="Arial" w:cs="Arial"/>
          <w:sz w:val="20"/>
          <w:szCs w:val="20"/>
        </w:rPr>
        <w:t>podobnym charakterze, w terminie do 3 dni od dnia wystąpienia powyższych okoliczności;</w:t>
      </w:r>
    </w:p>
    <w:p w14:paraId="3CD518E5" w14:textId="49FFAB26" w:rsidR="00117C8D" w:rsidRPr="008A7C6D" w:rsidRDefault="00117C8D" w:rsidP="009D3F46">
      <w:pPr>
        <w:pStyle w:val="Tekstpodstawowy"/>
        <w:numPr>
          <w:ilvl w:val="2"/>
          <w:numId w:val="32"/>
        </w:numPr>
        <w:autoSpaceDE w:val="0"/>
        <w:autoSpaceDN w:val="0"/>
        <w:spacing w:after="60"/>
        <w:ind w:left="567"/>
        <w:rPr>
          <w:rFonts w:ascii="Arial" w:hAnsi="Arial" w:cs="Arial"/>
          <w:sz w:val="20"/>
          <w:szCs w:val="20"/>
        </w:rPr>
      </w:pPr>
      <w:r w:rsidRPr="008A7C6D">
        <w:rPr>
          <w:rFonts w:ascii="Arial" w:hAnsi="Arial" w:cs="Arial"/>
          <w:sz w:val="20"/>
          <w:szCs w:val="20"/>
        </w:rPr>
        <w:t xml:space="preserve">toczącym  się  wobec </w:t>
      </w:r>
      <w:r w:rsidR="008A7C6D" w:rsidRPr="008A7C6D">
        <w:rPr>
          <w:rFonts w:ascii="Arial" w:hAnsi="Arial" w:cs="Arial"/>
          <w:sz w:val="20"/>
          <w:szCs w:val="20"/>
        </w:rPr>
        <w:t>niego</w:t>
      </w:r>
      <w:r w:rsidRPr="008A7C6D">
        <w:rPr>
          <w:rFonts w:ascii="Arial" w:hAnsi="Arial" w:cs="Arial"/>
          <w:sz w:val="20"/>
          <w:szCs w:val="20"/>
        </w:rPr>
        <w:t xml:space="preserve"> jakimkolwiek postępowaniu egzekucyjnym, karnym skarbowym, </w:t>
      </w:r>
      <w:r w:rsidR="003542F3">
        <w:rPr>
          <w:rFonts w:ascii="Arial" w:hAnsi="Arial" w:cs="Arial"/>
          <w:sz w:val="20"/>
          <w:szCs w:val="20"/>
        </w:rPr>
        <w:br/>
      </w:r>
      <w:r w:rsidRPr="008A7C6D">
        <w:rPr>
          <w:rFonts w:ascii="Arial" w:hAnsi="Arial" w:cs="Arial"/>
          <w:sz w:val="20"/>
          <w:szCs w:val="20"/>
        </w:rPr>
        <w:t>o</w:t>
      </w:r>
      <w:r w:rsidR="003542F3">
        <w:rPr>
          <w:rFonts w:ascii="Arial" w:hAnsi="Arial" w:cs="Arial"/>
          <w:sz w:val="20"/>
          <w:szCs w:val="20"/>
        </w:rPr>
        <w:t xml:space="preserve"> </w:t>
      </w:r>
      <w:r w:rsidRPr="008A7C6D">
        <w:rPr>
          <w:rFonts w:ascii="Arial" w:hAnsi="Arial" w:cs="Arial"/>
          <w:sz w:val="20"/>
          <w:szCs w:val="20"/>
        </w:rPr>
        <w:t>posiadaniu zajętych wierzytelności, w terminie do 3 dni od dnia wystąpienia powyższych okoliczności oraz pisemnego powiadamiania Instytucji Pośredniczącej w terminie do 3 dni od daty powzięcia przez Beneficjenta informacji</w:t>
      </w:r>
      <w:r w:rsidR="008A7C6D">
        <w:rPr>
          <w:rFonts w:ascii="Arial" w:hAnsi="Arial" w:cs="Arial"/>
          <w:sz w:val="20"/>
          <w:szCs w:val="20"/>
        </w:rPr>
        <w:t>,</w:t>
      </w:r>
      <w:r w:rsidRPr="008A7C6D">
        <w:rPr>
          <w:rFonts w:ascii="Arial" w:hAnsi="Arial" w:cs="Arial"/>
          <w:sz w:val="20"/>
          <w:szCs w:val="20"/>
        </w:rPr>
        <w:t xml:space="preserve"> o każdej zmianie w tym zakresie;</w:t>
      </w:r>
    </w:p>
    <w:p w14:paraId="34FF4F35" w14:textId="376BFCC8" w:rsidR="00903CED" w:rsidRDefault="008A7C6D" w:rsidP="009D3F46">
      <w:pPr>
        <w:pStyle w:val="Tekstpodstawowy"/>
        <w:numPr>
          <w:ilvl w:val="0"/>
          <w:numId w:val="26"/>
        </w:numPr>
        <w:autoSpaceDE w:val="0"/>
        <w:autoSpaceDN w:val="0"/>
        <w:spacing w:after="60"/>
        <w:rPr>
          <w:rFonts w:ascii="Arial" w:hAnsi="Arial" w:cs="Arial"/>
          <w:sz w:val="20"/>
          <w:szCs w:val="20"/>
        </w:rPr>
      </w:pPr>
      <w:r>
        <w:rPr>
          <w:rFonts w:ascii="Arial" w:hAnsi="Arial" w:cs="Arial"/>
          <w:sz w:val="20"/>
          <w:szCs w:val="20"/>
        </w:rPr>
        <w:t xml:space="preserve">Beneficjent dokonuje </w:t>
      </w:r>
      <w:r w:rsidR="00117C8D" w:rsidRPr="00117C8D">
        <w:rPr>
          <w:rFonts w:ascii="Arial" w:hAnsi="Arial" w:cs="Arial"/>
          <w:sz w:val="20"/>
          <w:szCs w:val="20"/>
        </w:rPr>
        <w:t>weryfikacji spełnienia</w:t>
      </w:r>
      <w:r w:rsidR="003542F3">
        <w:rPr>
          <w:rFonts w:ascii="Arial" w:hAnsi="Arial" w:cs="Arial"/>
          <w:sz w:val="20"/>
          <w:szCs w:val="20"/>
        </w:rPr>
        <w:t xml:space="preserve"> </w:t>
      </w:r>
      <w:r w:rsidR="00117C8D" w:rsidRPr="00117C8D">
        <w:rPr>
          <w:rFonts w:ascii="Arial" w:hAnsi="Arial" w:cs="Arial"/>
          <w:sz w:val="20"/>
          <w:szCs w:val="20"/>
        </w:rPr>
        <w:t xml:space="preserve">przez uczestnika kryteriów kwalifikowalności  uprawniających do udziału  w  Projekcie,  co  jest  potwierdzone  właściwym  dokumentem  wydanym  przez uprawniony w tym zakresie organ, w zależności od kryterium uprawniającego daną osobę lub podmiot do udziału w Projekcie, tj.: </w:t>
      </w:r>
      <w:r w:rsidR="000D3E9A">
        <w:rPr>
          <w:rFonts w:ascii="Arial" w:hAnsi="Arial" w:cs="Arial"/>
          <w:sz w:val="20"/>
          <w:szCs w:val="20"/>
        </w:rPr>
        <w:t>m.in.</w:t>
      </w:r>
      <w:r w:rsidR="00117C8D" w:rsidRPr="00117C8D">
        <w:rPr>
          <w:rFonts w:ascii="Arial" w:hAnsi="Arial" w:cs="Arial"/>
          <w:sz w:val="20"/>
          <w:szCs w:val="20"/>
        </w:rPr>
        <w:t xml:space="preserve"> orzeczeniem lub zaświadczeniem; W przypadku gdy </w:t>
      </w:r>
      <w:r w:rsidR="00117C8D" w:rsidRPr="00117C8D">
        <w:rPr>
          <w:rFonts w:ascii="Arial" w:hAnsi="Arial" w:cs="Arial"/>
          <w:sz w:val="20"/>
          <w:szCs w:val="20"/>
        </w:rPr>
        <w:lastRenderedPageBreak/>
        <w:t>dokumenty w ww. zakresie nie są wydawane, dopuszcza się potwierdzanie</w:t>
      </w:r>
      <w:r>
        <w:rPr>
          <w:rFonts w:ascii="Arial" w:hAnsi="Arial" w:cs="Arial"/>
          <w:sz w:val="20"/>
          <w:szCs w:val="20"/>
        </w:rPr>
        <w:t xml:space="preserve"> </w:t>
      </w:r>
      <w:r w:rsidR="00117C8D" w:rsidRPr="00117C8D">
        <w:rPr>
          <w:rFonts w:ascii="Arial" w:hAnsi="Arial" w:cs="Arial"/>
          <w:sz w:val="20"/>
          <w:szCs w:val="20"/>
        </w:rPr>
        <w:t xml:space="preserve">spełnienia  kryteriów  kwalifikowalności  uprawniających  do  udziału  w  projekcie  poprzez złożenie oświadczenia </w:t>
      </w:r>
      <w:r w:rsidR="00B05C7D">
        <w:rPr>
          <w:rFonts w:ascii="Arial" w:hAnsi="Arial" w:cs="Arial"/>
          <w:sz w:val="20"/>
          <w:szCs w:val="20"/>
        </w:rPr>
        <w:t xml:space="preserve">podpisanego </w:t>
      </w:r>
      <w:r w:rsidR="00117C8D" w:rsidRPr="00117C8D">
        <w:rPr>
          <w:rFonts w:ascii="Arial" w:hAnsi="Arial" w:cs="Arial"/>
          <w:sz w:val="20"/>
          <w:szCs w:val="20"/>
        </w:rPr>
        <w:t>przez uczestnika Projektu</w:t>
      </w:r>
      <w:r>
        <w:rPr>
          <w:rFonts w:ascii="Arial" w:hAnsi="Arial" w:cs="Arial"/>
          <w:sz w:val="20"/>
          <w:szCs w:val="20"/>
        </w:rPr>
        <w:t>;</w:t>
      </w:r>
    </w:p>
    <w:p w14:paraId="66502E6D" w14:textId="12237EA7" w:rsidR="00790C4D" w:rsidRPr="00790C4D" w:rsidRDefault="00790C4D" w:rsidP="00B54872">
      <w:pPr>
        <w:pStyle w:val="Akapitzlist"/>
        <w:numPr>
          <w:ilvl w:val="0"/>
          <w:numId w:val="26"/>
        </w:numPr>
        <w:jc w:val="both"/>
        <w:rPr>
          <w:rFonts w:ascii="Arial" w:hAnsi="Arial" w:cs="Arial"/>
          <w:sz w:val="20"/>
          <w:szCs w:val="20"/>
        </w:rPr>
      </w:pPr>
      <w:r w:rsidRPr="00790C4D">
        <w:rPr>
          <w:rFonts w:ascii="Arial" w:hAnsi="Arial" w:cs="Arial"/>
          <w:sz w:val="20"/>
          <w:szCs w:val="20"/>
        </w:rPr>
        <w:t>Beneficjent zapewni, że uczestnik projektu nie otrzymuje jednocześnie wsparcia w więcej niż jednym projekcie z zakresu aktywizacji społeczno-zawodowej dofinansowanym ze środków EFS+. Beneficjent zobowiązany jest informować uczestników projektu o braku możliwości jednoczesnego otrzymywania wsparcia w więcej niż jednym projekcie z zakresu aktywizacji społeczno-zawodowej dofinansowanym ze środków EFS+. Informacja taka musi zostać zawarta np. w dokumentach dotyczących zasad i kryteriów rekrutacji za które odpowiada Beneficjent, a które upublicznione są dla potencjalnych uczestników projektu. Fakt informowania uczestników projektu podlegać może kontroli IP FEPZ. Beneficjent w celu weryfikacji podwójnego finansowania wsparcia zobowiązany jest do dokonania weryfikacja krzyżowej z wykorzystaniem aplikacji SM EFS względem każdego uczestnika projektu, najpóźniej  przed udzieleniem mu pierwszej formy wsparcia  w projekcie. W przypadku wystąpienia sytuacji podwójnego wsparcia w momencie dodania nowego uczestnika projektu do bazy monitorowania lub aktualizacji danych uczestnika w bazie, Beneficjent zobowiązany jest niezwłocznie przekazać do IP informacj</w:t>
      </w:r>
      <w:r w:rsidR="00B54872">
        <w:rPr>
          <w:rFonts w:ascii="Arial" w:hAnsi="Arial" w:cs="Arial"/>
          <w:sz w:val="20"/>
          <w:szCs w:val="20"/>
        </w:rPr>
        <w:t>ę</w:t>
      </w:r>
      <w:r w:rsidRPr="00790C4D">
        <w:rPr>
          <w:rFonts w:ascii="Arial" w:hAnsi="Arial" w:cs="Arial"/>
          <w:sz w:val="20"/>
          <w:szCs w:val="20"/>
        </w:rPr>
        <w:t xml:space="preserve"> o tym fakcie.  Ponad to, Beneficjent zobowiązany jest potwierdzić fakt przeprowadzenia wyżej opisanej weryfikacji w postępie rzeczowym wniosku o płatność . </w:t>
      </w:r>
      <w:r>
        <w:rPr>
          <w:rStyle w:val="Odwoanieprzypisudolnego"/>
          <w:rFonts w:ascii="Arial" w:hAnsi="Arial" w:cs="Arial"/>
          <w:sz w:val="20"/>
          <w:szCs w:val="20"/>
        </w:rPr>
        <w:footnoteReference w:id="36"/>
      </w:r>
    </w:p>
    <w:p w14:paraId="26EF3E53" w14:textId="0D17860E" w:rsidR="00B263AD" w:rsidRDefault="00647938" w:rsidP="009D3F46">
      <w:pPr>
        <w:pStyle w:val="Tekstpodstawowy"/>
        <w:numPr>
          <w:ilvl w:val="0"/>
          <w:numId w:val="26"/>
        </w:numPr>
        <w:autoSpaceDE w:val="0"/>
        <w:autoSpaceDN w:val="0"/>
        <w:spacing w:after="60"/>
        <w:rPr>
          <w:rFonts w:ascii="Arial" w:hAnsi="Arial" w:cs="Arial"/>
          <w:sz w:val="20"/>
          <w:szCs w:val="20"/>
        </w:rPr>
      </w:pPr>
      <w:r w:rsidRPr="00D407FD">
        <w:rPr>
          <w:rFonts w:ascii="Arial" w:hAnsi="Arial" w:cs="Arial"/>
          <w:sz w:val="20"/>
          <w:szCs w:val="20"/>
        </w:rPr>
        <w:t>Beneficjent</w:t>
      </w:r>
      <w:r w:rsidR="008A7C6D" w:rsidRPr="00D407FD">
        <w:rPr>
          <w:rFonts w:ascii="Arial" w:hAnsi="Arial" w:cs="Arial"/>
          <w:sz w:val="20"/>
          <w:szCs w:val="20"/>
        </w:rPr>
        <w:t xml:space="preserve"> zobowiązany jest </w:t>
      </w:r>
      <w:r w:rsidRPr="00D407FD">
        <w:rPr>
          <w:rFonts w:ascii="Arial" w:hAnsi="Arial" w:cs="Arial"/>
          <w:sz w:val="20"/>
          <w:szCs w:val="20"/>
        </w:rPr>
        <w:t>pisemnie</w:t>
      </w:r>
      <w:r w:rsidR="008A7C6D" w:rsidRPr="00D407FD">
        <w:rPr>
          <w:rFonts w:ascii="Arial" w:hAnsi="Arial" w:cs="Arial"/>
          <w:sz w:val="20"/>
          <w:szCs w:val="20"/>
        </w:rPr>
        <w:t xml:space="preserve"> poinformow</w:t>
      </w:r>
      <w:r w:rsidR="00033790" w:rsidRPr="00D407FD">
        <w:rPr>
          <w:rFonts w:ascii="Arial" w:hAnsi="Arial" w:cs="Arial"/>
          <w:sz w:val="20"/>
          <w:szCs w:val="20"/>
        </w:rPr>
        <w:t>a</w:t>
      </w:r>
      <w:r w:rsidRPr="00D407FD">
        <w:rPr>
          <w:rFonts w:ascii="Arial" w:hAnsi="Arial" w:cs="Arial"/>
          <w:sz w:val="20"/>
          <w:szCs w:val="20"/>
        </w:rPr>
        <w:t>ć</w:t>
      </w:r>
      <w:r w:rsidR="008A7C6D" w:rsidRPr="00D407FD">
        <w:rPr>
          <w:rFonts w:ascii="Arial" w:hAnsi="Arial" w:cs="Arial"/>
          <w:sz w:val="20"/>
          <w:szCs w:val="20"/>
        </w:rPr>
        <w:t xml:space="preserve"> IP za pośrednictwem </w:t>
      </w:r>
      <w:r w:rsidR="009B1EE6" w:rsidRPr="00D407FD">
        <w:rPr>
          <w:rFonts w:ascii="Arial" w:hAnsi="Arial" w:cs="Arial"/>
          <w:sz w:val="20"/>
          <w:szCs w:val="20"/>
        </w:rPr>
        <w:t>SL</w:t>
      </w:r>
      <w:r w:rsidR="005E2AA1" w:rsidRPr="00D407FD">
        <w:rPr>
          <w:rFonts w:ascii="Arial" w:hAnsi="Arial" w:cs="Arial"/>
          <w:sz w:val="20"/>
          <w:szCs w:val="20"/>
        </w:rPr>
        <w:t>2021</w:t>
      </w:r>
      <w:r w:rsidR="003C6B93" w:rsidRPr="00D407FD">
        <w:rPr>
          <w:rFonts w:ascii="Arial" w:hAnsi="Arial" w:cs="Arial"/>
          <w:sz w:val="20"/>
          <w:szCs w:val="20"/>
        </w:rPr>
        <w:t>-</w:t>
      </w:r>
      <w:r w:rsidR="00FC35C7" w:rsidRPr="00D407FD">
        <w:rPr>
          <w:rFonts w:ascii="Arial" w:hAnsi="Arial" w:cs="Arial"/>
          <w:sz w:val="20"/>
          <w:szCs w:val="20"/>
        </w:rPr>
        <w:t>P</w:t>
      </w:r>
      <w:r w:rsidR="003C6B93" w:rsidRPr="00D407FD">
        <w:rPr>
          <w:rFonts w:ascii="Arial" w:hAnsi="Arial" w:cs="Arial"/>
          <w:sz w:val="20"/>
          <w:szCs w:val="20"/>
        </w:rPr>
        <w:t>rojekty</w:t>
      </w:r>
      <w:r w:rsidR="009B1EE6" w:rsidRPr="00D407FD">
        <w:rPr>
          <w:rFonts w:ascii="Arial" w:hAnsi="Arial" w:cs="Arial"/>
          <w:sz w:val="20"/>
          <w:szCs w:val="20"/>
        </w:rPr>
        <w:t xml:space="preserve"> </w:t>
      </w:r>
      <w:r w:rsidR="007A6D07">
        <w:rPr>
          <w:rFonts w:ascii="Arial" w:hAnsi="Arial" w:cs="Arial"/>
          <w:sz w:val="20"/>
          <w:szCs w:val="20"/>
        </w:rPr>
        <w:t xml:space="preserve">                        </w:t>
      </w:r>
      <w:r w:rsidR="009B1EE6" w:rsidRPr="00D407FD">
        <w:rPr>
          <w:rFonts w:ascii="Arial" w:hAnsi="Arial" w:cs="Arial"/>
          <w:sz w:val="20"/>
          <w:szCs w:val="20"/>
        </w:rPr>
        <w:t>o terminie i miejscu</w:t>
      </w:r>
      <w:r w:rsidRPr="00D407FD">
        <w:rPr>
          <w:rFonts w:ascii="Arial" w:hAnsi="Arial" w:cs="Arial"/>
          <w:sz w:val="20"/>
          <w:szCs w:val="20"/>
        </w:rPr>
        <w:t xml:space="preserve"> otwarcia utworzonego w ramach rezultatów projektu </w:t>
      </w:r>
      <w:r w:rsidRPr="00D407FD">
        <w:rPr>
          <w:rFonts w:ascii="Arial" w:hAnsi="Arial" w:cs="Arial"/>
          <w:i/>
          <w:sz w:val="20"/>
          <w:szCs w:val="20"/>
          <w:highlight w:val="lightGray"/>
        </w:rPr>
        <w:t>[wskazać zgodnie z zapisami wniosku</w:t>
      </w:r>
      <w:r w:rsidR="00FF0F6D" w:rsidRPr="00D407FD">
        <w:rPr>
          <w:rFonts w:ascii="Arial" w:hAnsi="Arial" w:cs="Arial"/>
          <w:i/>
          <w:sz w:val="20"/>
          <w:szCs w:val="20"/>
          <w:highlight w:val="lightGray"/>
        </w:rPr>
        <w:t xml:space="preserve"> – np. przedszkola/szkoły/mieszkania wspomaganego </w:t>
      </w:r>
      <w:proofErr w:type="spellStart"/>
      <w:r w:rsidR="00FF0F6D" w:rsidRPr="00D407FD">
        <w:rPr>
          <w:rFonts w:ascii="Arial" w:hAnsi="Arial" w:cs="Arial"/>
          <w:i/>
          <w:sz w:val="20"/>
          <w:szCs w:val="20"/>
          <w:highlight w:val="lightGray"/>
        </w:rPr>
        <w:t>itp</w:t>
      </w:r>
      <w:proofErr w:type="spellEnd"/>
      <w:r w:rsidR="00FF0F6D" w:rsidRPr="00D407FD">
        <w:rPr>
          <w:rFonts w:ascii="Arial" w:hAnsi="Arial" w:cs="Arial"/>
          <w:i/>
          <w:sz w:val="20"/>
          <w:szCs w:val="20"/>
          <w:highlight w:val="lightGray"/>
        </w:rPr>
        <w:t>…</w:t>
      </w:r>
      <w:r w:rsidRPr="00D407FD">
        <w:rPr>
          <w:rFonts w:ascii="Arial" w:hAnsi="Arial" w:cs="Arial"/>
          <w:i/>
          <w:sz w:val="20"/>
          <w:szCs w:val="20"/>
          <w:highlight w:val="lightGray"/>
        </w:rPr>
        <w:t xml:space="preserve">] </w:t>
      </w:r>
      <w:r w:rsidR="009B1EE6" w:rsidRPr="00D407FD">
        <w:rPr>
          <w:rFonts w:ascii="Arial" w:hAnsi="Arial" w:cs="Arial"/>
          <w:sz w:val="20"/>
          <w:szCs w:val="20"/>
        </w:rPr>
        <w:t xml:space="preserve">w terminie do 7 dni przed tym </w:t>
      </w:r>
      <w:r w:rsidRPr="00D407FD">
        <w:rPr>
          <w:rFonts w:ascii="Arial" w:hAnsi="Arial" w:cs="Arial"/>
          <w:sz w:val="20"/>
          <w:szCs w:val="20"/>
        </w:rPr>
        <w:t>wydarzeniem</w:t>
      </w:r>
      <w:r w:rsidR="009B1EE6" w:rsidRPr="00D407FD">
        <w:rPr>
          <w:rFonts w:ascii="Arial" w:hAnsi="Arial" w:cs="Arial"/>
          <w:sz w:val="20"/>
          <w:szCs w:val="20"/>
        </w:rPr>
        <w:t>.</w:t>
      </w:r>
      <w:r w:rsidR="00FF0F6D">
        <w:rPr>
          <w:rStyle w:val="Odwoanieprzypisudolnego"/>
          <w:rFonts w:ascii="Arial" w:hAnsi="Arial" w:cs="Arial"/>
          <w:sz w:val="20"/>
          <w:szCs w:val="20"/>
        </w:rPr>
        <w:footnoteReference w:id="37"/>
      </w:r>
    </w:p>
    <w:p w14:paraId="01A96497" w14:textId="2852CBCC" w:rsidR="00415E04" w:rsidRPr="00E467AA" w:rsidRDefault="00884811" w:rsidP="00B370EC">
      <w:pPr>
        <w:pStyle w:val="Tekstpodstawowy"/>
        <w:numPr>
          <w:ilvl w:val="0"/>
          <w:numId w:val="26"/>
        </w:numPr>
        <w:autoSpaceDE w:val="0"/>
        <w:autoSpaceDN w:val="0"/>
        <w:spacing w:after="60"/>
        <w:rPr>
          <w:rFonts w:ascii="Arial" w:hAnsi="Arial" w:cs="Arial"/>
          <w:sz w:val="20"/>
          <w:szCs w:val="20"/>
        </w:rPr>
      </w:pPr>
      <w:bookmarkStart w:id="22" w:name="_Hlk136332117"/>
      <w:r w:rsidRPr="00E467AA">
        <w:rPr>
          <w:rFonts w:ascii="Arial" w:hAnsi="Arial" w:cs="Arial"/>
          <w:sz w:val="20"/>
          <w:szCs w:val="20"/>
        </w:rPr>
        <w:t>Po podpisaniu umowy Instytucja Pośrednicząca przekazuje Beneficjentowi za pomocą SL2021-Projekty wzór harmonogramu udzielania wsparcia w Projekcie, a Beneficjent jest zobowiązany, przed rozpoczęciem udzielania wsparcia,  do jego wypełnienia i zamieszczenia na stronie internetowej Projektu, o ile taka istnieje, wraz z podaniem Instytucji Pośredniczącej dokładnego miejsca jego zamieszczenia (hiperłącza internetowego). W przypadku, gdy strona internetowa Projektu nie istnieje, Beneficjent przekazuje harmonogram udzielenia wsparcia Instytucji Pośredniczącej z wykorzystaniem SL2021-Projekty</w:t>
      </w:r>
      <w:r w:rsidR="00A770DE" w:rsidRPr="00E467AA">
        <w:rPr>
          <w:rFonts w:ascii="Arial" w:hAnsi="Arial" w:cs="Arial"/>
          <w:sz w:val="20"/>
          <w:szCs w:val="20"/>
        </w:rPr>
        <w:t>;</w:t>
      </w:r>
    </w:p>
    <w:p w14:paraId="0B612688" w14:textId="74E3D71E" w:rsidR="00884811" w:rsidRPr="00E467AA" w:rsidRDefault="00884811" w:rsidP="00596006">
      <w:pPr>
        <w:pStyle w:val="Akapitzlist"/>
        <w:numPr>
          <w:ilvl w:val="0"/>
          <w:numId w:val="26"/>
        </w:numPr>
        <w:jc w:val="both"/>
        <w:rPr>
          <w:rFonts w:ascii="Arial" w:hAnsi="Arial" w:cs="Arial"/>
          <w:sz w:val="20"/>
          <w:szCs w:val="20"/>
        </w:rPr>
      </w:pPr>
      <w:bookmarkStart w:id="23" w:name="_Hlk136332130"/>
      <w:bookmarkEnd w:id="22"/>
      <w:r w:rsidRPr="00E467AA">
        <w:rPr>
          <w:rFonts w:ascii="Arial" w:hAnsi="Arial" w:cs="Arial"/>
          <w:sz w:val="20"/>
          <w:szCs w:val="20"/>
        </w:rPr>
        <w:t>Beneficjent jest zobowiązany do bieżącego aktualizowania informacji zawartych w harmonogramie, o którym mowa w ust. 15. Niedopełnienie tego obowiązku może skutkować obniżeniem stawki kosztów pośrednich, zgodnie z § 5 ust. 2.</w:t>
      </w:r>
    </w:p>
    <w:p w14:paraId="317AA2F6" w14:textId="4CEE46D3" w:rsidR="00884811" w:rsidRPr="00E467AA" w:rsidRDefault="00884811" w:rsidP="00596006">
      <w:pPr>
        <w:pStyle w:val="Akapitzlist"/>
        <w:numPr>
          <w:ilvl w:val="0"/>
          <w:numId w:val="26"/>
        </w:numPr>
        <w:jc w:val="both"/>
        <w:rPr>
          <w:rFonts w:ascii="Arial" w:hAnsi="Arial" w:cs="Arial"/>
          <w:sz w:val="20"/>
          <w:szCs w:val="20"/>
        </w:rPr>
      </w:pPr>
      <w:bookmarkStart w:id="24" w:name="_Hlk136332138"/>
      <w:bookmarkEnd w:id="23"/>
      <w:r w:rsidRPr="00E467AA">
        <w:rPr>
          <w:rFonts w:ascii="Arial" w:hAnsi="Arial" w:cs="Arial"/>
          <w:sz w:val="20"/>
          <w:szCs w:val="20"/>
        </w:rPr>
        <w:t>Beneficjent jest zobowiązany do współpracy z podmiotami zewnętrznymi, realizującymi badania ewaluacyjne na zlecenie Instytucji Zarządzającej, Instytucji Pośredniczącej lub innego podmiotu, który zawarł umowę lub porozumienie z Instytucją Zarządzającą lub Instytucją Pośredniczącą  na realizację ewaluacji. Beneficjent jest zobowiązany do udzielania każdorazowo na wniosek tych podmiotów dokumentów i informacji na temat realizacji Projektu, niezbędnych do przeprowadzenia badania ewaluacyjnego.</w:t>
      </w:r>
    </w:p>
    <w:p w14:paraId="6C1FF9D2" w14:textId="644B5F80" w:rsidR="00327356" w:rsidRPr="00E467AA" w:rsidRDefault="00853C1D" w:rsidP="00596006">
      <w:pPr>
        <w:pStyle w:val="Akapitzlist"/>
        <w:numPr>
          <w:ilvl w:val="0"/>
          <w:numId w:val="26"/>
        </w:numPr>
        <w:jc w:val="both"/>
        <w:rPr>
          <w:rFonts w:ascii="Arial" w:hAnsi="Arial" w:cs="Arial"/>
          <w:sz w:val="20"/>
          <w:szCs w:val="20"/>
        </w:rPr>
      </w:pPr>
      <w:r w:rsidRPr="00853C1D">
        <w:rPr>
          <w:rFonts w:ascii="Arial" w:hAnsi="Arial" w:cs="Arial"/>
          <w:sz w:val="20"/>
          <w:szCs w:val="20"/>
        </w:rPr>
        <w:t xml:space="preserve">Beneficjent zobowiązany jest do podjęcia wszelkich działań w celu zapobieżenia powstania nadużyć finansowych, w tym  konfliktu interesów, które mogłyby mieć wpływ na bezstronną                  </w:t>
      </w:r>
      <w:r>
        <w:rPr>
          <w:rFonts w:ascii="Arial" w:hAnsi="Arial" w:cs="Arial"/>
          <w:sz w:val="20"/>
          <w:szCs w:val="20"/>
        </w:rPr>
        <w:t xml:space="preserve">                        </w:t>
      </w:r>
      <w:r w:rsidRPr="00853C1D">
        <w:rPr>
          <w:rFonts w:ascii="Arial" w:hAnsi="Arial" w:cs="Arial"/>
          <w:sz w:val="20"/>
          <w:szCs w:val="20"/>
        </w:rPr>
        <w:t xml:space="preserve">     i obiektywną realizację Umowy i Projektu, w tym w szczególności przy podejmowaniu działań finansowych oraz wyłanianiu wykonawcy dla zamówień przewidzianych w ramach realizowanego Projektu, bez względu na wysokość kwoty zamówienia. W przypadku zidentyfikowania konfliktu interesów lub podejrzenia konfliktu interesów, Beneficjent  zobowiązany jest do poinformowania </w:t>
      </w:r>
      <w:r>
        <w:rPr>
          <w:rFonts w:ascii="Arial" w:hAnsi="Arial" w:cs="Arial"/>
          <w:sz w:val="20"/>
          <w:szCs w:val="20"/>
        </w:rPr>
        <w:t xml:space="preserve">                </w:t>
      </w:r>
      <w:r w:rsidRPr="00853C1D">
        <w:rPr>
          <w:rFonts w:ascii="Arial" w:hAnsi="Arial" w:cs="Arial"/>
          <w:sz w:val="20"/>
          <w:szCs w:val="20"/>
        </w:rPr>
        <w:t>o tym fakcie IP oraz do podjęcia środków zaradczych mających na celu zapobieżenie ewentualnej szkodzie lub naprawienie szkody spowodowanej przez konflikt interesów.</w:t>
      </w:r>
    </w:p>
    <w:p w14:paraId="2B8BD595" w14:textId="7F6515EF" w:rsidR="00853C1D" w:rsidRPr="00853C1D" w:rsidRDefault="00853C1D" w:rsidP="00853C1D">
      <w:pPr>
        <w:pStyle w:val="Akapitzlist"/>
        <w:numPr>
          <w:ilvl w:val="0"/>
          <w:numId w:val="26"/>
        </w:numPr>
        <w:jc w:val="both"/>
        <w:rPr>
          <w:rFonts w:ascii="Arial" w:hAnsi="Arial" w:cs="Arial"/>
          <w:sz w:val="20"/>
          <w:szCs w:val="20"/>
        </w:rPr>
      </w:pPr>
      <w:r w:rsidRPr="00853C1D">
        <w:rPr>
          <w:rFonts w:ascii="Arial" w:hAnsi="Arial" w:cs="Arial"/>
          <w:sz w:val="20"/>
          <w:szCs w:val="20"/>
        </w:rPr>
        <w:t xml:space="preserve">Beneficjent zobowiązany jest  przestrzegania norm prawnych, etycznych i moralnych, zasad rzetelności, obiektywizmu i uczciwości. Beneficjent  jest zobowiązany do realizacji Projektu </w:t>
      </w:r>
      <w:r>
        <w:rPr>
          <w:rFonts w:ascii="Arial" w:hAnsi="Arial" w:cs="Arial"/>
          <w:sz w:val="20"/>
          <w:szCs w:val="20"/>
        </w:rPr>
        <w:t xml:space="preserve">                              </w:t>
      </w:r>
      <w:r w:rsidRPr="00853C1D">
        <w:rPr>
          <w:rFonts w:ascii="Arial" w:hAnsi="Arial" w:cs="Arial"/>
          <w:sz w:val="20"/>
          <w:szCs w:val="20"/>
        </w:rPr>
        <w:t xml:space="preserve">z należytą starannością, w szczególności ponosząc wszelkie wydatki w Projekcie celowo, rzetelnie, racjonalnie i oszczędnie oraz do uzyskiwania najlepszych efektów z danych nakładów, zgodnie </w:t>
      </w:r>
      <w:r>
        <w:rPr>
          <w:rFonts w:ascii="Arial" w:hAnsi="Arial" w:cs="Arial"/>
          <w:sz w:val="20"/>
          <w:szCs w:val="20"/>
        </w:rPr>
        <w:t xml:space="preserve">                   </w:t>
      </w:r>
      <w:r w:rsidRPr="00853C1D">
        <w:rPr>
          <w:rFonts w:ascii="Arial" w:hAnsi="Arial" w:cs="Arial"/>
          <w:sz w:val="20"/>
          <w:szCs w:val="20"/>
        </w:rPr>
        <w:t>z obowiązującymi przepisami prawa i procedurami w ramach Programu oraz w sposób, który zapewni prawidłową i terminową realizację Projektu i osiągnięcie celów (produktów i rezultatów) zakładanych we wniosku o dofinansowanie.</w:t>
      </w:r>
    </w:p>
    <w:bookmarkEnd w:id="24"/>
    <w:p w14:paraId="6DD61BFE" w14:textId="77777777" w:rsidR="00415E04" w:rsidRDefault="00415E04" w:rsidP="00350F7A">
      <w:pPr>
        <w:pStyle w:val="Tekstpodstawowy"/>
        <w:spacing w:after="60"/>
        <w:jc w:val="center"/>
        <w:rPr>
          <w:rFonts w:ascii="Arial" w:hAnsi="Arial" w:cs="Arial"/>
          <w:i/>
          <w:sz w:val="20"/>
          <w:szCs w:val="20"/>
        </w:rPr>
      </w:pPr>
    </w:p>
    <w:p w14:paraId="3239B51D" w14:textId="77777777" w:rsidR="00464EE9" w:rsidRPr="00464EE9" w:rsidRDefault="00464EE9" w:rsidP="00C2112A">
      <w:pPr>
        <w:pStyle w:val="Tekstpodstawowy"/>
        <w:spacing w:line="360" w:lineRule="auto"/>
        <w:jc w:val="center"/>
        <w:rPr>
          <w:rFonts w:ascii="Arial" w:hAnsi="Arial" w:cs="Arial"/>
          <w:sz w:val="20"/>
          <w:szCs w:val="20"/>
        </w:rPr>
      </w:pPr>
      <w:r w:rsidRPr="00464EE9">
        <w:rPr>
          <w:rFonts w:ascii="Arial" w:hAnsi="Arial" w:cs="Arial"/>
          <w:sz w:val="20"/>
          <w:szCs w:val="20"/>
        </w:rPr>
        <w:lastRenderedPageBreak/>
        <w:t>§ 4a</w:t>
      </w:r>
    </w:p>
    <w:p w14:paraId="10A87337" w14:textId="77777777" w:rsidR="00464EE9" w:rsidRDefault="00464EE9" w:rsidP="009D3F46">
      <w:pPr>
        <w:pStyle w:val="Tekstpodstawowy"/>
        <w:numPr>
          <w:ilvl w:val="6"/>
          <w:numId w:val="26"/>
        </w:numPr>
        <w:tabs>
          <w:tab w:val="clear" w:pos="4680"/>
        </w:tabs>
        <w:spacing w:after="60"/>
        <w:ind w:left="284" w:hanging="284"/>
        <w:rPr>
          <w:rFonts w:ascii="Arial" w:hAnsi="Arial" w:cs="Arial"/>
          <w:sz w:val="20"/>
          <w:szCs w:val="20"/>
        </w:rPr>
      </w:pPr>
      <w:r>
        <w:rPr>
          <w:rFonts w:ascii="Arial" w:hAnsi="Arial" w:cs="Arial"/>
          <w:sz w:val="20"/>
          <w:szCs w:val="20"/>
        </w:rPr>
        <w:t>Beneficjent zobowiązuje się do realizacji projektu według następujących warunków:</w:t>
      </w:r>
    </w:p>
    <w:p w14:paraId="2958D156" w14:textId="77777777" w:rsidR="00FE0866" w:rsidRPr="00464EE9" w:rsidRDefault="00464EE9" w:rsidP="009D3F46">
      <w:pPr>
        <w:pStyle w:val="Tekstpodstawowy"/>
        <w:numPr>
          <w:ilvl w:val="0"/>
          <w:numId w:val="62"/>
        </w:numPr>
        <w:spacing w:after="60"/>
        <w:rPr>
          <w:rFonts w:ascii="Arial" w:hAnsi="Arial" w:cs="Arial"/>
          <w:i/>
          <w:sz w:val="20"/>
          <w:szCs w:val="20"/>
        </w:rPr>
      </w:pPr>
      <w:r w:rsidRPr="00464EE9">
        <w:rPr>
          <w:rFonts w:ascii="Arial" w:hAnsi="Arial" w:cs="Arial"/>
          <w:i/>
          <w:sz w:val="20"/>
          <w:szCs w:val="20"/>
        </w:rPr>
        <w:t>[należy wskazać dodatkowe wymogi wynikające z wytycznych obszarowych, zaleceń</w:t>
      </w:r>
      <w:r>
        <w:rPr>
          <w:rFonts w:ascii="Arial" w:hAnsi="Arial" w:cs="Arial"/>
          <w:i/>
          <w:sz w:val="20"/>
          <w:szCs w:val="20"/>
        </w:rPr>
        <w:t xml:space="preserve"> </w:t>
      </w:r>
      <w:r>
        <w:rPr>
          <w:rFonts w:ascii="Arial" w:hAnsi="Arial" w:cs="Arial"/>
          <w:i/>
          <w:sz w:val="20"/>
          <w:szCs w:val="20"/>
        </w:rPr>
        <w:br/>
        <w:t xml:space="preserve">i rekomendacji nie ujętych w ramach kryteriów naboru] </w:t>
      </w:r>
      <w:r>
        <w:rPr>
          <w:rStyle w:val="Odwoanieprzypisudolnego"/>
          <w:rFonts w:ascii="Arial" w:hAnsi="Arial" w:cs="Arial"/>
          <w:i/>
          <w:sz w:val="20"/>
          <w:szCs w:val="20"/>
        </w:rPr>
        <w:footnoteReference w:id="38"/>
      </w:r>
      <w:r w:rsidRPr="00464EE9">
        <w:rPr>
          <w:rFonts w:ascii="Arial" w:hAnsi="Arial" w:cs="Arial"/>
          <w:i/>
          <w:sz w:val="20"/>
          <w:szCs w:val="20"/>
        </w:rPr>
        <w:t>.</w:t>
      </w:r>
    </w:p>
    <w:p w14:paraId="4F63873D" w14:textId="77777777" w:rsidR="00464EE9" w:rsidRPr="00FE0866" w:rsidRDefault="00464EE9" w:rsidP="00350F7A">
      <w:pPr>
        <w:pStyle w:val="Tekstpodstawowy"/>
        <w:spacing w:after="60"/>
        <w:jc w:val="center"/>
        <w:rPr>
          <w:rFonts w:ascii="Arial" w:hAnsi="Arial" w:cs="Arial"/>
          <w:sz w:val="20"/>
          <w:szCs w:val="20"/>
        </w:rPr>
      </w:pPr>
    </w:p>
    <w:p w14:paraId="38481570" w14:textId="77777777" w:rsidR="009D490C" w:rsidRPr="002A4AA8" w:rsidRDefault="003E0F1C" w:rsidP="00C2112A">
      <w:pPr>
        <w:pStyle w:val="Tekstpodstawowy"/>
        <w:spacing w:after="60" w:line="360" w:lineRule="auto"/>
        <w:jc w:val="center"/>
        <w:rPr>
          <w:rFonts w:ascii="Arial" w:hAnsi="Arial" w:cs="Arial"/>
          <w:sz w:val="20"/>
          <w:szCs w:val="20"/>
        </w:rPr>
      </w:pPr>
      <w:bookmarkStart w:id="25" w:name="_Hlk122521944"/>
      <w:r w:rsidRPr="002A4AA8">
        <w:rPr>
          <w:rFonts w:ascii="Arial" w:hAnsi="Arial" w:cs="Arial"/>
          <w:sz w:val="20"/>
          <w:szCs w:val="20"/>
        </w:rPr>
        <w:t xml:space="preserve">§ </w:t>
      </w:r>
      <w:r w:rsidR="00E5290B" w:rsidRPr="002A4AA8">
        <w:rPr>
          <w:rFonts w:ascii="Arial" w:hAnsi="Arial" w:cs="Arial"/>
          <w:sz w:val="20"/>
          <w:szCs w:val="20"/>
        </w:rPr>
        <w:t>5</w:t>
      </w:r>
      <w:r w:rsidRPr="002A4AA8">
        <w:rPr>
          <w:rFonts w:ascii="Arial" w:hAnsi="Arial" w:cs="Arial"/>
          <w:sz w:val="20"/>
          <w:szCs w:val="20"/>
        </w:rPr>
        <w:t xml:space="preserve">. </w:t>
      </w:r>
    </w:p>
    <w:bookmarkEnd w:id="25"/>
    <w:p w14:paraId="406B4134" w14:textId="272337FE" w:rsidR="009D490C" w:rsidRPr="002A4AA8" w:rsidRDefault="001720CE" w:rsidP="00350F7A">
      <w:pPr>
        <w:numPr>
          <w:ilvl w:val="0"/>
          <w:numId w:val="16"/>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W związku z realizacją Projektu Beneficjentowi przysługują</w:t>
      </w:r>
      <w:r w:rsidR="00512B48" w:rsidRPr="002A4AA8">
        <w:rPr>
          <w:rFonts w:ascii="Arial" w:hAnsi="Arial" w:cs="Arial"/>
          <w:sz w:val="20"/>
          <w:szCs w:val="20"/>
        </w:rPr>
        <w:t>,</w:t>
      </w:r>
      <w:r w:rsidRPr="002A4AA8">
        <w:rPr>
          <w:rFonts w:ascii="Arial" w:hAnsi="Arial" w:cs="Arial"/>
          <w:sz w:val="20"/>
          <w:szCs w:val="20"/>
        </w:rPr>
        <w:t xml:space="preserve"> </w:t>
      </w:r>
      <w:r w:rsidR="00512B48" w:rsidRPr="002A4AA8">
        <w:rPr>
          <w:rFonts w:ascii="Arial" w:hAnsi="Arial" w:cs="Arial"/>
          <w:sz w:val="20"/>
          <w:szCs w:val="20"/>
        </w:rPr>
        <w:t xml:space="preserve">zgodnie z </w:t>
      </w:r>
      <w:r w:rsidR="00B16985" w:rsidRPr="002A4AA8">
        <w:rPr>
          <w:rFonts w:ascii="Arial" w:hAnsi="Arial" w:cs="Arial"/>
          <w:i/>
          <w:sz w:val="20"/>
          <w:szCs w:val="20"/>
        </w:rPr>
        <w:t>W</w:t>
      </w:r>
      <w:r w:rsidR="00512B48" w:rsidRPr="002A4AA8">
        <w:rPr>
          <w:rFonts w:ascii="Arial" w:hAnsi="Arial" w:cs="Arial"/>
          <w:i/>
          <w:sz w:val="20"/>
          <w:szCs w:val="20"/>
        </w:rPr>
        <w:t>ytycznymi</w:t>
      </w:r>
      <w:r w:rsidR="00B16985" w:rsidRPr="002A4AA8">
        <w:rPr>
          <w:rFonts w:ascii="Arial" w:hAnsi="Arial" w:cs="Arial"/>
          <w:i/>
          <w:sz w:val="20"/>
          <w:szCs w:val="20"/>
        </w:rPr>
        <w:t xml:space="preserve"> </w:t>
      </w:r>
      <w:r w:rsidR="00A03AA3">
        <w:rPr>
          <w:rFonts w:ascii="Arial" w:hAnsi="Arial" w:cs="Arial"/>
          <w:i/>
          <w:sz w:val="20"/>
          <w:szCs w:val="20"/>
        </w:rPr>
        <w:t>dotyczącymi</w:t>
      </w:r>
      <w:r w:rsidR="00B16985" w:rsidRPr="002A4AA8">
        <w:rPr>
          <w:rFonts w:ascii="Arial" w:hAnsi="Arial" w:cs="Arial"/>
          <w:i/>
          <w:sz w:val="20"/>
          <w:szCs w:val="20"/>
        </w:rPr>
        <w:t xml:space="preserve"> kwalifikowalności</w:t>
      </w:r>
      <w:r w:rsidR="00512B48" w:rsidRPr="002A4AA8">
        <w:rPr>
          <w:rFonts w:ascii="Arial" w:hAnsi="Arial" w:cs="Arial"/>
          <w:sz w:val="20"/>
          <w:szCs w:val="20"/>
        </w:rPr>
        <w:t xml:space="preserve">, </w:t>
      </w:r>
      <w:r w:rsidRPr="002A4AA8">
        <w:rPr>
          <w:rFonts w:ascii="Arial" w:hAnsi="Arial" w:cs="Arial"/>
          <w:sz w:val="20"/>
          <w:szCs w:val="20"/>
        </w:rPr>
        <w:t>k</w:t>
      </w:r>
      <w:r w:rsidR="009D490C" w:rsidRPr="002A4AA8">
        <w:rPr>
          <w:rFonts w:ascii="Arial" w:hAnsi="Arial" w:cs="Arial"/>
          <w:sz w:val="20"/>
          <w:szCs w:val="20"/>
        </w:rPr>
        <w:t xml:space="preserve">oszty pośrednie rozliczane ryczałtem </w:t>
      </w:r>
      <w:r w:rsidRPr="002A4AA8">
        <w:rPr>
          <w:rFonts w:ascii="Arial" w:hAnsi="Arial" w:cs="Arial"/>
          <w:sz w:val="20"/>
          <w:szCs w:val="20"/>
        </w:rPr>
        <w:t xml:space="preserve">w wysokości </w:t>
      </w:r>
      <w:r w:rsidR="009D490C" w:rsidRPr="002A4AA8">
        <w:rPr>
          <w:rFonts w:ascii="Arial" w:hAnsi="Arial" w:cs="Arial"/>
          <w:sz w:val="20"/>
          <w:szCs w:val="20"/>
        </w:rPr>
        <w:t>………% poniesionych, udokumentowanych i zatwierdzonych w ramach Projektu wydatków bezpośrednich</w:t>
      </w:r>
      <w:r w:rsidRPr="002A4AA8">
        <w:rPr>
          <w:rFonts w:ascii="Arial" w:hAnsi="Arial" w:cs="Arial"/>
          <w:sz w:val="20"/>
          <w:szCs w:val="20"/>
        </w:rPr>
        <w:t>,</w:t>
      </w:r>
      <w:r w:rsidR="009D490C" w:rsidRPr="002A4AA8">
        <w:rPr>
          <w:rFonts w:ascii="Arial" w:hAnsi="Arial" w:cs="Arial"/>
          <w:sz w:val="20"/>
          <w:szCs w:val="20"/>
        </w:rPr>
        <w:t xml:space="preserve"> z zastrzeżeniem ust. </w:t>
      </w:r>
      <w:r w:rsidR="00157FB9" w:rsidRPr="002A4AA8">
        <w:rPr>
          <w:rFonts w:ascii="Arial" w:hAnsi="Arial" w:cs="Arial"/>
          <w:sz w:val="20"/>
          <w:szCs w:val="20"/>
        </w:rPr>
        <w:t xml:space="preserve">2 i </w:t>
      </w:r>
      <w:r w:rsidR="009D490C" w:rsidRPr="002A4AA8">
        <w:rPr>
          <w:rFonts w:ascii="Arial" w:hAnsi="Arial" w:cs="Arial"/>
          <w:sz w:val="20"/>
          <w:szCs w:val="20"/>
        </w:rPr>
        <w:t>3.</w:t>
      </w:r>
    </w:p>
    <w:p w14:paraId="6DB147B9" w14:textId="79E27B28" w:rsidR="003B784D" w:rsidRPr="002A4AA8" w:rsidRDefault="00D27EF3" w:rsidP="003B784D">
      <w:pPr>
        <w:numPr>
          <w:ilvl w:val="0"/>
          <w:numId w:val="16"/>
        </w:numPr>
        <w:tabs>
          <w:tab w:val="clear" w:pos="360"/>
          <w:tab w:val="num" w:pos="284"/>
        </w:tabs>
        <w:spacing w:after="60"/>
        <w:ind w:left="284" w:hanging="284"/>
        <w:jc w:val="both"/>
        <w:rPr>
          <w:rFonts w:ascii="Arial" w:hAnsi="Arial" w:cs="Arial"/>
          <w:sz w:val="20"/>
          <w:szCs w:val="20"/>
        </w:rPr>
      </w:pPr>
      <w:r w:rsidRPr="002A4AA8">
        <w:rPr>
          <w:rFonts w:ascii="Arial" w:hAnsi="Arial" w:cs="Arial"/>
          <w:iCs/>
          <w:sz w:val="20"/>
          <w:szCs w:val="20"/>
        </w:rPr>
        <w:t>Instytucja Pośrednicząca</w:t>
      </w:r>
      <w:r w:rsidR="008B6377" w:rsidRPr="002A4AA8">
        <w:rPr>
          <w:rFonts w:ascii="Arial" w:hAnsi="Arial" w:cs="Arial"/>
          <w:sz w:val="20"/>
          <w:szCs w:val="20"/>
        </w:rPr>
        <w:t xml:space="preserve"> może obniżyć stawkę ryczałtową kosztów pośrednich</w:t>
      </w:r>
      <w:r w:rsidR="003B784D" w:rsidRPr="002A4AA8">
        <w:rPr>
          <w:rFonts w:ascii="Arial" w:hAnsi="Arial" w:cs="Arial"/>
          <w:sz w:val="20"/>
          <w:szCs w:val="20"/>
        </w:rPr>
        <w:t xml:space="preserve">, podczas zatwierdzania wniosku </w:t>
      </w:r>
      <w:r w:rsidR="005B2B98">
        <w:rPr>
          <w:rFonts w:ascii="Arial" w:hAnsi="Arial" w:cs="Arial"/>
          <w:sz w:val="20"/>
          <w:szCs w:val="20"/>
        </w:rPr>
        <w:t>o płatność, o którym mowa w § 12</w:t>
      </w:r>
      <w:r w:rsidR="003B784D" w:rsidRPr="002A4AA8">
        <w:rPr>
          <w:rFonts w:ascii="Arial" w:hAnsi="Arial" w:cs="Arial"/>
          <w:sz w:val="20"/>
          <w:szCs w:val="20"/>
        </w:rPr>
        <w:t xml:space="preserve"> ust. 8,</w:t>
      </w:r>
      <w:r w:rsidR="008B6377" w:rsidRPr="002A4AA8">
        <w:rPr>
          <w:rFonts w:ascii="Arial" w:hAnsi="Arial" w:cs="Arial"/>
          <w:sz w:val="20"/>
          <w:szCs w:val="20"/>
        </w:rPr>
        <w:t xml:space="preserve"> w przypadkach rażącego naruszenia przez </w:t>
      </w:r>
      <w:r w:rsidR="00591762" w:rsidRPr="002A4AA8">
        <w:rPr>
          <w:rFonts w:ascii="Arial" w:hAnsi="Arial" w:cs="Arial"/>
          <w:sz w:val="20"/>
          <w:szCs w:val="20"/>
        </w:rPr>
        <w:t>B</w:t>
      </w:r>
      <w:r w:rsidR="008B6377" w:rsidRPr="002A4AA8">
        <w:rPr>
          <w:rFonts w:ascii="Arial" w:hAnsi="Arial" w:cs="Arial"/>
          <w:sz w:val="20"/>
          <w:szCs w:val="20"/>
        </w:rPr>
        <w:t xml:space="preserve">eneficjenta </w:t>
      </w:r>
      <w:r w:rsidR="00907106" w:rsidRPr="002A4AA8">
        <w:rPr>
          <w:rFonts w:ascii="Arial" w:hAnsi="Arial" w:cs="Arial"/>
          <w:sz w:val="20"/>
          <w:szCs w:val="20"/>
        </w:rPr>
        <w:t xml:space="preserve">postanowień </w:t>
      </w:r>
      <w:r w:rsidR="00591762" w:rsidRPr="002A4AA8">
        <w:rPr>
          <w:rFonts w:ascii="Arial" w:hAnsi="Arial" w:cs="Arial"/>
          <w:sz w:val="20"/>
          <w:szCs w:val="20"/>
        </w:rPr>
        <w:t xml:space="preserve">umowy w zakresie </w:t>
      </w:r>
      <w:r w:rsidR="008B6377" w:rsidRPr="002A4AA8">
        <w:rPr>
          <w:rFonts w:ascii="Arial" w:hAnsi="Arial" w:cs="Arial"/>
          <w:sz w:val="20"/>
          <w:szCs w:val="20"/>
        </w:rPr>
        <w:t>zarządzania projektem</w:t>
      </w:r>
      <w:r w:rsidR="003B784D" w:rsidRPr="002A4AA8">
        <w:rPr>
          <w:rFonts w:ascii="Arial" w:hAnsi="Arial" w:cs="Arial"/>
          <w:sz w:val="20"/>
          <w:szCs w:val="20"/>
        </w:rPr>
        <w:t>, w szczególności gdy:</w:t>
      </w:r>
    </w:p>
    <w:p w14:paraId="45196A42" w14:textId="79EAC1DE"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 xml:space="preserve">wystąpiły znaczne opóźnienia w realizacji Projektu względem harmonogramu realizacji projektu określonego we Wniosku lub Projekt jest realizowany nieprawidłowo wskutek rażącego </w:t>
      </w:r>
      <w:r w:rsidR="007A6D07">
        <w:rPr>
          <w:rFonts w:ascii="Arial" w:hAnsi="Arial" w:cs="Arial"/>
          <w:sz w:val="20"/>
          <w:szCs w:val="20"/>
        </w:rPr>
        <w:t xml:space="preserve">                             </w:t>
      </w:r>
      <w:r w:rsidRPr="002A4AA8">
        <w:rPr>
          <w:rFonts w:ascii="Arial" w:hAnsi="Arial" w:cs="Arial"/>
          <w:sz w:val="20"/>
          <w:szCs w:val="20"/>
        </w:rPr>
        <w:t>i powtarzającego się zaniedbania lub zaniechania działań przez Beneficjenta;</w:t>
      </w:r>
    </w:p>
    <w:p w14:paraId="7B0E4F19"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nie przedkłada wniosków o płatność lub dokumentów źródłowych w terminie zgodnym z umową lub w terminie wyznaczonym przez Instytucję Pośredniczącą lub przedkłada wielokrotnie wniosek o płatność niskiej jakości (niekompletny, z tymi samymi błędami);</w:t>
      </w:r>
    </w:p>
    <w:p w14:paraId="6EFD6C36"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odmówił poddania się kontroli lub odmówił przekazania dokumentów i informacji na wezwanie Instytucji Pośredniczącej bez przedstawienia racjonalnego wyjaśnienia;</w:t>
      </w:r>
    </w:p>
    <w:p w14:paraId="0B2D56D2" w14:textId="47C630DE"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 xml:space="preserve">Beneficjent rażąco naruszył </w:t>
      </w:r>
      <w:r w:rsidR="007A6B15" w:rsidRPr="002A4AA8">
        <w:rPr>
          <w:rFonts w:ascii="Arial" w:hAnsi="Arial" w:cs="Arial"/>
          <w:sz w:val="20"/>
          <w:szCs w:val="20"/>
        </w:rPr>
        <w:t>zasad</w:t>
      </w:r>
      <w:r w:rsidR="007A6B15">
        <w:rPr>
          <w:rFonts w:ascii="Arial" w:hAnsi="Arial" w:cs="Arial"/>
          <w:sz w:val="20"/>
          <w:szCs w:val="20"/>
        </w:rPr>
        <w:t>y</w:t>
      </w:r>
      <w:r w:rsidRPr="002A4AA8">
        <w:rPr>
          <w:rFonts w:ascii="Arial" w:hAnsi="Arial" w:cs="Arial"/>
          <w:sz w:val="20"/>
          <w:szCs w:val="20"/>
        </w:rPr>
        <w:t xml:space="preserve"> </w:t>
      </w:r>
      <w:r w:rsidR="007A6B15" w:rsidRPr="007A6B15">
        <w:rPr>
          <w:rFonts w:ascii="Arial" w:hAnsi="Arial" w:cs="Arial"/>
          <w:sz w:val="20"/>
          <w:szCs w:val="20"/>
        </w:rPr>
        <w:t xml:space="preserve">horyzontalne, wskazane w § 4 ust.1 pkt 7 oraz nie dochował obowiązków w zakresie </w:t>
      </w:r>
      <w:r w:rsidR="007A6B15" w:rsidRPr="007A6B15">
        <w:rPr>
          <w:rFonts w:ascii="Arial" w:hAnsi="Arial" w:cs="Arial"/>
          <w:i/>
          <w:sz w:val="20"/>
          <w:szCs w:val="20"/>
        </w:rPr>
        <w:t>Standardu dostępności dla polityki spójności</w:t>
      </w:r>
      <w:r w:rsidR="007A6B15" w:rsidRPr="007A6B15">
        <w:rPr>
          <w:rFonts w:ascii="Arial" w:hAnsi="Arial" w:cs="Arial"/>
          <w:sz w:val="20"/>
          <w:szCs w:val="20"/>
        </w:rPr>
        <w:t xml:space="preserve">, określonych w załączniku nr 2 do </w:t>
      </w:r>
      <w:r w:rsidR="007A6B15" w:rsidRPr="007A6B15">
        <w:rPr>
          <w:rFonts w:ascii="Arial" w:hAnsi="Arial" w:cs="Arial"/>
          <w:i/>
          <w:sz w:val="20"/>
          <w:szCs w:val="20"/>
        </w:rPr>
        <w:t>Wytycznych dotyczących zasad równościowych</w:t>
      </w:r>
      <w:r w:rsidR="007A6B15" w:rsidRPr="002A4AA8">
        <w:rPr>
          <w:rFonts w:ascii="Arial" w:hAnsi="Arial" w:cs="Arial"/>
          <w:sz w:val="20"/>
          <w:szCs w:val="20"/>
        </w:rPr>
        <w:t>;</w:t>
      </w:r>
    </w:p>
    <w:p w14:paraId="65686BDC"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nie usunął nieprawidłowości stwierdzonych w trakcie kontroli, które nie dotyczą zwrotu wydatków niekwalifikowalnych;</w:t>
      </w:r>
    </w:p>
    <w:p w14:paraId="57D4E0B4" w14:textId="0D27DF92"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nie wprowadza danych do systemu teleinformatycznego SL20</w:t>
      </w:r>
      <w:r w:rsidR="00A03AA3">
        <w:rPr>
          <w:rFonts w:ascii="Arial" w:hAnsi="Arial" w:cs="Arial"/>
          <w:sz w:val="20"/>
          <w:szCs w:val="20"/>
        </w:rPr>
        <w:t>21</w:t>
      </w:r>
      <w:r w:rsidR="003C6B93">
        <w:rPr>
          <w:rFonts w:ascii="Arial" w:hAnsi="Arial" w:cs="Arial"/>
          <w:sz w:val="20"/>
          <w:szCs w:val="20"/>
        </w:rPr>
        <w:t>-</w:t>
      </w:r>
      <w:r w:rsidR="00E12EC4">
        <w:rPr>
          <w:rFonts w:ascii="Arial" w:hAnsi="Arial" w:cs="Arial"/>
          <w:sz w:val="20"/>
          <w:szCs w:val="20"/>
        </w:rPr>
        <w:t>P</w:t>
      </w:r>
      <w:r w:rsidR="003C6B93">
        <w:rPr>
          <w:rFonts w:ascii="Arial" w:hAnsi="Arial" w:cs="Arial"/>
          <w:sz w:val="20"/>
          <w:szCs w:val="20"/>
        </w:rPr>
        <w:t>rojekty</w:t>
      </w:r>
      <w:r w:rsidRPr="002A4AA8">
        <w:rPr>
          <w:rFonts w:ascii="Arial" w:hAnsi="Arial" w:cs="Arial"/>
          <w:sz w:val="20"/>
          <w:szCs w:val="20"/>
        </w:rPr>
        <w:t xml:space="preserve"> lub wprowadza te dane z błędami lub ze znacznym opóźnieniem;</w:t>
      </w:r>
    </w:p>
    <w:p w14:paraId="1CBD322F"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zarządza Projektem niezgodnie z ustaloną we Wniosku strukturą zarządzania;</w:t>
      </w:r>
    </w:p>
    <w:p w14:paraId="213AF1EB" w14:textId="51E0F0A1" w:rsidR="00E1471B"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 xml:space="preserve">Beneficjent nie dopełnia obowiązku zamieszczania na stronie internetowej projektu, o ile taka istnieje, lub nie przekazuje do Instytucji Pośredniczącej szczegółowego harmonogramu udzielania wsparcia, o którym mowa w § </w:t>
      </w:r>
      <w:r w:rsidR="002A32A3">
        <w:rPr>
          <w:rFonts w:ascii="Arial" w:hAnsi="Arial" w:cs="Arial"/>
          <w:sz w:val="20"/>
          <w:szCs w:val="20"/>
        </w:rPr>
        <w:t>4</w:t>
      </w:r>
      <w:r w:rsidRPr="002A4AA8">
        <w:rPr>
          <w:rFonts w:ascii="Arial" w:hAnsi="Arial" w:cs="Arial"/>
          <w:sz w:val="20"/>
          <w:szCs w:val="20"/>
        </w:rPr>
        <w:t xml:space="preserve"> ust. </w:t>
      </w:r>
      <w:r w:rsidR="002A32A3">
        <w:rPr>
          <w:rFonts w:ascii="Arial" w:hAnsi="Arial" w:cs="Arial"/>
          <w:sz w:val="20"/>
          <w:szCs w:val="20"/>
        </w:rPr>
        <w:t>15</w:t>
      </w:r>
      <w:r w:rsidR="00E1471B" w:rsidRPr="002A4AA8">
        <w:rPr>
          <w:rFonts w:ascii="Arial" w:hAnsi="Arial" w:cs="Arial"/>
          <w:sz w:val="20"/>
          <w:szCs w:val="20"/>
        </w:rPr>
        <w:t>;</w:t>
      </w:r>
    </w:p>
    <w:p w14:paraId="6D5F8ABA" w14:textId="56441B79" w:rsidR="008B6377" w:rsidRDefault="00E1471B"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nie realizuje obowiązku zapisanego w § 1</w:t>
      </w:r>
      <w:r w:rsidR="002A32A3">
        <w:rPr>
          <w:rFonts w:ascii="Arial" w:hAnsi="Arial" w:cs="Arial"/>
          <w:sz w:val="20"/>
          <w:szCs w:val="20"/>
        </w:rPr>
        <w:t>6</w:t>
      </w:r>
      <w:r w:rsidR="00BB14BE" w:rsidRPr="002A4AA8">
        <w:rPr>
          <w:rFonts w:ascii="Arial" w:hAnsi="Arial" w:cs="Arial"/>
          <w:sz w:val="20"/>
          <w:szCs w:val="20"/>
        </w:rPr>
        <w:t xml:space="preserve"> ust. 4</w:t>
      </w:r>
      <w:r w:rsidR="0043220B" w:rsidRPr="002A4AA8">
        <w:rPr>
          <w:rFonts w:ascii="Arial" w:hAnsi="Arial" w:cs="Arial"/>
          <w:sz w:val="20"/>
          <w:szCs w:val="20"/>
        </w:rPr>
        <w:t>.</w:t>
      </w:r>
    </w:p>
    <w:p w14:paraId="0559F0EB" w14:textId="584E5197" w:rsidR="008F4DB8" w:rsidRPr="002A4AA8" w:rsidRDefault="008F4DB8" w:rsidP="003B784D">
      <w:pPr>
        <w:pStyle w:val="Akapitzlist"/>
        <w:numPr>
          <w:ilvl w:val="1"/>
          <w:numId w:val="16"/>
        </w:numPr>
        <w:spacing w:after="60"/>
        <w:jc w:val="both"/>
        <w:rPr>
          <w:rFonts w:ascii="Arial" w:hAnsi="Arial" w:cs="Arial"/>
          <w:sz w:val="20"/>
          <w:szCs w:val="20"/>
        </w:rPr>
      </w:pPr>
      <w:r>
        <w:rPr>
          <w:rFonts w:ascii="Arial" w:hAnsi="Arial" w:cs="Arial"/>
          <w:sz w:val="20"/>
          <w:szCs w:val="20"/>
        </w:rPr>
        <w:t xml:space="preserve">Beneficjent nie poinformował IP o miejscu i terminie osiągnięcia rezultatów projektu zgodnie </w:t>
      </w:r>
      <w:r w:rsidR="007A6D07">
        <w:rPr>
          <w:rFonts w:ascii="Arial" w:hAnsi="Arial" w:cs="Arial"/>
          <w:sz w:val="20"/>
          <w:szCs w:val="20"/>
        </w:rPr>
        <w:t xml:space="preserve">                 </w:t>
      </w:r>
      <w:r>
        <w:rPr>
          <w:rFonts w:ascii="Arial" w:hAnsi="Arial" w:cs="Arial"/>
          <w:sz w:val="20"/>
          <w:szCs w:val="20"/>
        </w:rPr>
        <w:t xml:space="preserve">z </w:t>
      </w:r>
      <w:r w:rsidRPr="008F4DB8">
        <w:rPr>
          <w:rFonts w:ascii="Arial" w:hAnsi="Arial" w:cs="Arial"/>
          <w:sz w:val="20"/>
          <w:szCs w:val="20"/>
        </w:rPr>
        <w:t>§</w:t>
      </w:r>
      <w:r w:rsidR="00021EC5">
        <w:rPr>
          <w:rFonts w:ascii="Arial" w:hAnsi="Arial" w:cs="Arial"/>
          <w:sz w:val="20"/>
          <w:szCs w:val="20"/>
        </w:rPr>
        <w:t xml:space="preserve"> </w:t>
      </w:r>
      <w:r>
        <w:rPr>
          <w:rFonts w:ascii="Arial" w:hAnsi="Arial" w:cs="Arial"/>
          <w:sz w:val="20"/>
          <w:szCs w:val="20"/>
        </w:rPr>
        <w:t>4</w:t>
      </w:r>
      <w:r w:rsidR="00D72B7C">
        <w:rPr>
          <w:rFonts w:ascii="Arial" w:hAnsi="Arial" w:cs="Arial"/>
          <w:sz w:val="20"/>
          <w:szCs w:val="20"/>
        </w:rPr>
        <w:t xml:space="preserve"> </w:t>
      </w:r>
      <w:r>
        <w:rPr>
          <w:rFonts w:ascii="Arial" w:hAnsi="Arial" w:cs="Arial"/>
          <w:sz w:val="20"/>
          <w:szCs w:val="20"/>
        </w:rPr>
        <w:t>pkt 1</w:t>
      </w:r>
      <w:r w:rsidR="003D7E5C">
        <w:rPr>
          <w:rFonts w:ascii="Arial" w:hAnsi="Arial" w:cs="Arial"/>
          <w:sz w:val="20"/>
          <w:szCs w:val="20"/>
        </w:rPr>
        <w:t>4</w:t>
      </w:r>
      <w:r>
        <w:rPr>
          <w:rFonts w:ascii="Arial" w:hAnsi="Arial" w:cs="Arial"/>
          <w:sz w:val="20"/>
          <w:szCs w:val="20"/>
        </w:rPr>
        <w:t>.</w:t>
      </w:r>
    </w:p>
    <w:p w14:paraId="667C17D9" w14:textId="00B305C8" w:rsidR="00592771" w:rsidRPr="002A4AA8" w:rsidRDefault="00592771" w:rsidP="00350F7A">
      <w:pPr>
        <w:numPr>
          <w:ilvl w:val="0"/>
          <w:numId w:val="16"/>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dokonania zmian w projekcie skutkujących zmianą łącznej wysokości wydatków kwalifikowalnych Projektu stawka kosztów pośrednich rozliczanych ryczałtem musi pozostać zgodna ze stawką właściwą dla danej wartości Projektu, zgodnie z </w:t>
      </w:r>
      <w:r w:rsidRPr="002A4AA8">
        <w:rPr>
          <w:rFonts w:ascii="Arial" w:hAnsi="Arial" w:cs="Arial"/>
          <w:i/>
          <w:sz w:val="20"/>
          <w:szCs w:val="20"/>
        </w:rPr>
        <w:t xml:space="preserve">Wytycznymi </w:t>
      </w:r>
      <w:r w:rsidR="00FF79C5">
        <w:rPr>
          <w:rFonts w:ascii="Arial" w:hAnsi="Arial" w:cs="Arial"/>
          <w:i/>
          <w:sz w:val="20"/>
          <w:szCs w:val="20"/>
        </w:rPr>
        <w:t>dotyczącymi</w:t>
      </w:r>
      <w:r w:rsidRPr="002A4AA8">
        <w:rPr>
          <w:rFonts w:ascii="Arial" w:hAnsi="Arial" w:cs="Arial"/>
          <w:i/>
          <w:sz w:val="20"/>
          <w:szCs w:val="20"/>
        </w:rPr>
        <w:t xml:space="preserve"> kwalifikowalności</w:t>
      </w:r>
      <w:r w:rsidRPr="002A4AA8">
        <w:rPr>
          <w:rFonts w:ascii="Arial" w:hAnsi="Arial" w:cs="Arial"/>
          <w:sz w:val="20"/>
          <w:szCs w:val="20"/>
        </w:rPr>
        <w:t>.</w:t>
      </w:r>
    </w:p>
    <w:p w14:paraId="41ABCDAD" w14:textId="77777777" w:rsidR="009D490C" w:rsidRPr="002A4AA8" w:rsidRDefault="009D490C" w:rsidP="00350F7A">
      <w:pPr>
        <w:pStyle w:val="xl33"/>
        <w:autoSpaceDE/>
        <w:autoSpaceDN/>
        <w:spacing w:before="0" w:after="60"/>
        <w:rPr>
          <w:rFonts w:ascii="Arial" w:hAnsi="Arial" w:cs="Arial"/>
          <w:szCs w:val="20"/>
        </w:rPr>
      </w:pPr>
    </w:p>
    <w:p w14:paraId="76FE4AA0" w14:textId="77777777" w:rsidR="009D490C" w:rsidRPr="002A4AA8" w:rsidRDefault="009D490C" w:rsidP="00C2112A">
      <w:pPr>
        <w:spacing w:after="60" w:line="360" w:lineRule="auto"/>
        <w:jc w:val="center"/>
        <w:rPr>
          <w:rFonts w:ascii="Arial" w:hAnsi="Arial" w:cs="Arial"/>
          <w:sz w:val="20"/>
          <w:szCs w:val="20"/>
        </w:rPr>
      </w:pPr>
      <w:r w:rsidRPr="002A4AA8">
        <w:rPr>
          <w:rFonts w:ascii="Arial" w:hAnsi="Arial" w:cs="Arial"/>
          <w:sz w:val="20"/>
          <w:szCs w:val="20"/>
        </w:rPr>
        <w:t>§ 6.</w:t>
      </w:r>
    </w:p>
    <w:p w14:paraId="1481C1BB" w14:textId="64F747B0" w:rsidR="009D490C" w:rsidRPr="005E2AA1" w:rsidRDefault="00D27EF3" w:rsidP="00350F7A">
      <w:pPr>
        <w:numPr>
          <w:ilvl w:val="0"/>
          <w:numId w:val="8"/>
        </w:numPr>
        <w:tabs>
          <w:tab w:val="clear" w:pos="360"/>
          <w:tab w:val="num" w:pos="284"/>
        </w:tabs>
        <w:spacing w:after="60"/>
        <w:ind w:left="284" w:hanging="284"/>
        <w:jc w:val="both"/>
        <w:rPr>
          <w:rFonts w:ascii="Arial" w:hAnsi="Arial" w:cs="Arial"/>
          <w:i/>
          <w:iCs/>
          <w:sz w:val="20"/>
          <w:szCs w:val="20"/>
        </w:rPr>
      </w:pPr>
      <w:r w:rsidRPr="002A4AA8">
        <w:rPr>
          <w:rFonts w:ascii="Arial" w:hAnsi="Arial" w:cs="Arial"/>
          <w:sz w:val="20"/>
          <w:szCs w:val="20"/>
        </w:rPr>
        <w:t>Instytucja Pośrednicząca</w:t>
      </w:r>
      <w:r w:rsidR="009D490C" w:rsidRPr="002A4AA8">
        <w:rPr>
          <w:rFonts w:ascii="Arial" w:hAnsi="Arial" w:cs="Arial"/>
          <w:sz w:val="20"/>
          <w:szCs w:val="20"/>
        </w:rPr>
        <w:t xml:space="preserve"> nie ponosi odpowiedzialności wobec osób trzecich za szkody powstałe w związku z realizacją Projektu</w:t>
      </w:r>
      <w:r w:rsidR="003B784D" w:rsidRPr="002A4AA8">
        <w:rPr>
          <w:rFonts w:ascii="Arial" w:hAnsi="Arial" w:cs="Arial"/>
          <w:sz w:val="20"/>
          <w:szCs w:val="20"/>
        </w:rPr>
        <w:t xml:space="preserve">, </w:t>
      </w:r>
      <w:r w:rsidR="003B784D" w:rsidRPr="005E2AA1">
        <w:rPr>
          <w:rFonts w:ascii="Arial" w:hAnsi="Arial" w:cs="Arial"/>
          <w:i/>
          <w:iCs/>
          <w:sz w:val="20"/>
          <w:szCs w:val="20"/>
        </w:rPr>
        <w:t>w szczególności</w:t>
      </w:r>
      <w:r w:rsidR="00F253E9" w:rsidRPr="005E2AA1">
        <w:rPr>
          <w:rFonts w:ascii="Arial" w:hAnsi="Arial" w:cs="Arial"/>
          <w:i/>
          <w:iCs/>
          <w:sz w:val="20"/>
          <w:szCs w:val="20"/>
        </w:rPr>
        <w:t xml:space="preserve"> w przypadku realizacji projektu w formie partnerstwa</w:t>
      </w:r>
      <w:r w:rsidR="003B784D" w:rsidRPr="005E2AA1">
        <w:rPr>
          <w:rFonts w:ascii="Arial" w:hAnsi="Arial" w:cs="Arial"/>
          <w:i/>
          <w:iCs/>
          <w:sz w:val="20"/>
          <w:szCs w:val="20"/>
        </w:rPr>
        <w:t xml:space="preserve"> Instytucja Pośrednicząca nie ponosi odpowiedzialności za działania lub zaniechania Beneficjenta wobec Partnera/ów</w:t>
      </w:r>
      <w:r w:rsidR="00021EC5">
        <w:rPr>
          <w:rFonts w:ascii="Arial" w:hAnsi="Arial" w:cs="Arial"/>
          <w:i/>
          <w:iCs/>
          <w:sz w:val="20"/>
          <w:szCs w:val="20"/>
        </w:rPr>
        <w:t>.</w:t>
      </w:r>
      <w:r w:rsidR="00415E04">
        <w:rPr>
          <w:rStyle w:val="Odwoanieprzypisudolnego"/>
          <w:rFonts w:ascii="Arial" w:hAnsi="Arial" w:cs="Arial"/>
          <w:i/>
          <w:iCs/>
          <w:sz w:val="20"/>
          <w:szCs w:val="20"/>
        </w:rPr>
        <w:footnoteReference w:id="39"/>
      </w:r>
    </w:p>
    <w:p w14:paraId="50F1E219" w14:textId="14E1C601" w:rsidR="009D490C" w:rsidRPr="005E2AA1" w:rsidRDefault="009D490C" w:rsidP="00350F7A">
      <w:pPr>
        <w:numPr>
          <w:ilvl w:val="0"/>
          <w:numId w:val="8"/>
        </w:numPr>
        <w:tabs>
          <w:tab w:val="clear" w:pos="360"/>
          <w:tab w:val="num" w:pos="284"/>
        </w:tabs>
        <w:spacing w:after="60"/>
        <w:ind w:left="284" w:hanging="284"/>
        <w:jc w:val="both"/>
        <w:rPr>
          <w:rFonts w:ascii="Arial" w:hAnsi="Arial" w:cs="Arial"/>
          <w:i/>
          <w:iCs/>
          <w:sz w:val="20"/>
          <w:szCs w:val="20"/>
        </w:rPr>
      </w:pPr>
      <w:r w:rsidRPr="005E2AA1">
        <w:rPr>
          <w:rFonts w:ascii="Arial" w:hAnsi="Arial" w:cs="Arial"/>
          <w:i/>
          <w:iCs/>
          <w:sz w:val="20"/>
          <w:szCs w:val="20"/>
        </w:rPr>
        <w:t xml:space="preserve">W przypadku realizowania Projektu przez Beneficjenta działającego w formie partnerstwa, umowa </w:t>
      </w:r>
      <w:r w:rsidR="007A6D07">
        <w:rPr>
          <w:rFonts w:ascii="Arial" w:hAnsi="Arial" w:cs="Arial"/>
          <w:i/>
          <w:iCs/>
          <w:sz w:val="20"/>
          <w:szCs w:val="20"/>
        </w:rPr>
        <w:t xml:space="preserve">         </w:t>
      </w:r>
      <w:r w:rsidR="002E5222" w:rsidRPr="005E2AA1">
        <w:rPr>
          <w:rFonts w:ascii="Arial" w:hAnsi="Arial" w:cs="Arial"/>
          <w:i/>
          <w:iCs/>
          <w:sz w:val="20"/>
          <w:szCs w:val="20"/>
        </w:rPr>
        <w:t xml:space="preserve">o </w:t>
      </w:r>
      <w:r w:rsidRPr="005E2AA1">
        <w:rPr>
          <w:rFonts w:ascii="Arial" w:hAnsi="Arial" w:cs="Arial"/>
          <w:i/>
          <w:iCs/>
          <w:sz w:val="20"/>
          <w:szCs w:val="20"/>
        </w:rPr>
        <w:t>partnerstw</w:t>
      </w:r>
      <w:r w:rsidR="002E5222" w:rsidRPr="005E2AA1">
        <w:rPr>
          <w:rFonts w:ascii="Arial" w:hAnsi="Arial" w:cs="Arial"/>
          <w:i/>
          <w:iCs/>
          <w:sz w:val="20"/>
          <w:szCs w:val="20"/>
        </w:rPr>
        <w:t>ie</w:t>
      </w:r>
      <w:r w:rsidRPr="005E2AA1">
        <w:rPr>
          <w:rFonts w:ascii="Arial" w:hAnsi="Arial" w:cs="Arial"/>
          <w:i/>
          <w:iCs/>
          <w:sz w:val="20"/>
          <w:szCs w:val="20"/>
        </w:rPr>
        <w:t xml:space="preserve"> określa odpowiedzialność Beneficjenta oraz Partnerów wobec osób trzecich </w:t>
      </w:r>
      <w:r w:rsidRPr="005E2AA1">
        <w:rPr>
          <w:rFonts w:ascii="Arial" w:hAnsi="Arial" w:cs="Arial"/>
          <w:i/>
          <w:iCs/>
          <w:sz w:val="20"/>
          <w:szCs w:val="20"/>
        </w:rPr>
        <w:br/>
        <w:t>za działania wynikające z niniejszej umowy.</w:t>
      </w:r>
      <w:r w:rsidR="00415E04">
        <w:rPr>
          <w:rStyle w:val="Odwoanieprzypisudolnego"/>
          <w:rFonts w:ascii="Arial" w:hAnsi="Arial" w:cs="Arial"/>
          <w:i/>
          <w:iCs/>
          <w:sz w:val="20"/>
          <w:szCs w:val="20"/>
        </w:rPr>
        <w:footnoteReference w:id="40"/>
      </w:r>
    </w:p>
    <w:p w14:paraId="6A7BB7A4" w14:textId="3AB9E684" w:rsidR="008F4DB8" w:rsidRPr="005E2AA1" w:rsidRDefault="008F4DB8" w:rsidP="00350F7A">
      <w:pPr>
        <w:numPr>
          <w:ilvl w:val="0"/>
          <w:numId w:val="8"/>
        </w:numPr>
        <w:tabs>
          <w:tab w:val="clear" w:pos="360"/>
          <w:tab w:val="num" w:pos="284"/>
        </w:tabs>
        <w:spacing w:after="60"/>
        <w:ind w:left="284" w:hanging="284"/>
        <w:jc w:val="both"/>
        <w:rPr>
          <w:rFonts w:ascii="Arial" w:hAnsi="Arial" w:cs="Arial"/>
          <w:i/>
          <w:iCs/>
          <w:sz w:val="20"/>
          <w:szCs w:val="20"/>
        </w:rPr>
      </w:pPr>
      <w:r w:rsidRPr="005E2AA1">
        <w:rPr>
          <w:rFonts w:ascii="Arial" w:hAnsi="Arial" w:cs="Arial"/>
          <w:i/>
          <w:iCs/>
          <w:sz w:val="20"/>
          <w:szCs w:val="20"/>
        </w:rPr>
        <w:lastRenderedPageBreak/>
        <w:t>Beneficjent i Partner</w:t>
      </w:r>
      <w:r w:rsidR="002C4484">
        <w:rPr>
          <w:rFonts w:ascii="Arial" w:hAnsi="Arial" w:cs="Arial"/>
          <w:i/>
          <w:iCs/>
          <w:sz w:val="20"/>
          <w:szCs w:val="20"/>
        </w:rPr>
        <w:t xml:space="preserve"> (jeśli dotyczy)</w:t>
      </w:r>
      <w:r w:rsidRPr="005E2AA1">
        <w:rPr>
          <w:rFonts w:ascii="Arial" w:hAnsi="Arial" w:cs="Arial"/>
          <w:i/>
          <w:iCs/>
          <w:sz w:val="20"/>
          <w:szCs w:val="20"/>
        </w:rPr>
        <w:t xml:space="preserve"> zobowiązani są do przestrzegania zasad wspólnego zarządzania Projektem zgodnie z zawartym porozumieniem lub Umową o partnerstwie, o której mowa w art. 39 ustawy wdrożeniowej.</w:t>
      </w:r>
      <w:r w:rsidR="00415E04">
        <w:rPr>
          <w:rStyle w:val="Odwoanieprzypisudolnego"/>
          <w:rFonts w:ascii="Arial" w:hAnsi="Arial" w:cs="Arial"/>
          <w:i/>
          <w:iCs/>
          <w:sz w:val="20"/>
          <w:szCs w:val="20"/>
        </w:rPr>
        <w:footnoteReference w:id="41"/>
      </w:r>
    </w:p>
    <w:p w14:paraId="2740F143" w14:textId="36B8D5B7" w:rsidR="00F253E9" w:rsidRPr="005E2AA1" w:rsidRDefault="00F253E9" w:rsidP="00350F7A">
      <w:pPr>
        <w:numPr>
          <w:ilvl w:val="0"/>
          <w:numId w:val="8"/>
        </w:numPr>
        <w:tabs>
          <w:tab w:val="clear" w:pos="360"/>
          <w:tab w:val="num" w:pos="284"/>
        </w:tabs>
        <w:spacing w:after="60"/>
        <w:ind w:left="284" w:hanging="284"/>
        <w:jc w:val="both"/>
        <w:rPr>
          <w:rFonts w:ascii="Arial" w:hAnsi="Arial" w:cs="Arial"/>
          <w:i/>
          <w:iCs/>
          <w:sz w:val="20"/>
          <w:szCs w:val="20"/>
        </w:rPr>
      </w:pPr>
      <w:r w:rsidRPr="005E2AA1">
        <w:rPr>
          <w:rFonts w:ascii="Arial" w:hAnsi="Arial" w:cs="Arial"/>
          <w:i/>
          <w:iCs/>
          <w:sz w:val="20"/>
          <w:szCs w:val="20"/>
        </w:rPr>
        <w:t>Uprawnienia i zobowiązania Beneficjenta wynikające z Umowy stosuje się odpowiednio do Partnera, który w stosunku do Instytucji Pośredniczącej wykonuje je za pośrednictwem Beneficjenta</w:t>
      </w:r>
      <w:r w:rsidR="002C4484">
        <w:rPr>
          <w:rStyle w:val="Odwoanieprzypisudolnego"/>
          <w:rFonts w:ascii="Arial" w:hAnsi="Arial" w:cs="Arial"/>
          <w:i/>
          <w:iCs/>
          <w:sz w:val="20"/>
          <w:szCs w:val="20"/>
        </w:rPr>
        <w:footnoteReference w:id="42"/>
      </w:r>
      <w:r w:rsidRPr="005E2AA1">
        <w:rPr>
          <w:rFonts w:ascii="Arial" w:hAnsi="Arial" w:cs="Arial"/>
          <w:i/>
          <w:iCs/>
          <w:sz w:val="20"/>
          <w:szCs w:val="20"/>
        </w:rPr>
        <w:t>.</w:t>
      </w:r>
    </w:p>
    <w:p w14:paraId="01745349" w14:textId="78CAE8E9" w:rsidR="00F253E9" w:rsidRPr="002A4AA8" w:rsidRDefault="00F253E9" w:rsidP="00350F7A">
      <w:pPr>
        <w:numPr>
          <w:ilvl w:val="0"/>
          <w:numId w:val="8"/>
        </w:numPr>
        <w:tabs>
          <w:tab w:val="clear" w:pos="360"/>
          <w:tab w:val="num" w:pos="284"/>
        </w:tabs>
        <w:spacing w:after="60"/>
        <w:ind w:left="284" w:hanging="284"/>
        <w:jc w:val="both"/>
        <w:rPr>
          <w:rFonts w:ascii="Arial" w:hAnsi="Arial" w:cs="Arial"/>
          <w:sz w:val="20"/>
          <w:szCs w:val="20"/>
        </w:rPr>
      </w:pPr>
      <w:r w:rsidRPr="005E2AA1">
        <w:rPr>
          <w:rFonts w:ascii="Arial" w:hAnsi="Arial" w:cs="Arial"/>
          <w:i/>
          <w:iCs/>
          <w:sz w:val="20"/>
          <w:szCs w:val="20"/>
        </w:rPr>
        <w:t>Beneficjent ponosi odpowiedzialność za działania lub zaniechania Partnera i jest jedynym podmiotem uprawnionym do kontaktu z Instytucją Pośredniczącą.</w:t>
      </w:r>
      <w:r w:rsidR="005E2AA1" w:rsidRPr="005E2AA1">
        <w:rPr>
          <w:rFonts w:ascii="Arial" w:hAnsi="Arial" w:cs="Arial"/>
          <w:sz w:val="20"/>
          <w:szCs w:val="20"/>
          <w:vertAlign w:val="superscript"/>
        </w:rPr>
        <w:t xml:space="preserve"> </w:t>
      </w:r>
      <w:r w:rsidR="005E2AA1" w:rsidRPr="00F253E9">
        <w:rPr>
          <w:rFonts w:ascii="Arial" w:hAnsi="Arial" w:cs="Arial"/>
          <w:sz w:val="20"/>
          <w:szCs w:val="20"/>
          <w:vertAlign w:val="superscript"/>
        </w:rPr>
        <w:footnoteReference w:id="43"/>
      </w:r>
    </w:p>
    <w:p w14:paraId="66ABD6FB" w14:textId="0C356AFF" w:rsidR="009D490C" w:rsidRDefault="009D490C" w:rsidP="00350F7A">
      <w:pPr>
        <w:spacing w:after="60"/>
        <w:rPr>
          <w:rFonts w:ascii="Arial" w:hAnsi="Arial" w:cs="Arial"/>
          <w:sz w:val="20"/>
          <w:szCs w:val="20"/>
        </w:rPr>
      </w:pPr>
    </w:p>
    <w:p w14:paraId="3DE3377E" w14:textId="77777777" w:rsidR="00053B22" w:rsidRPr="00053B22" w:rsidRDefault="00053B22" w:rsidP="00C2112A">
      <w:pPr>
        <w:spacing w:after="60" w:line="360" w:lineRule="auto"/>
        <w:jc w:val="center"/>
        <w:rPr>
          <w:rFonts w:ascii="Arial" w:eastAsia="Times New Roman" w:hAnsi="Arial" w:cs="Arial"/>
          <w:b/>
          <w:sz w:val="20"/>
          <w:szCs w:val="20"/>
          <w:lang w:eastAsia="pl-PL"/>
        </w:rPr>
      </w:pPr>
      <w:r w:rsidRPr="00053B22">
        <w:rPr>
          <w:rFonts w:ascii="Arial" w:eastAsia="Times New Roman" w:hAnsi="Arial" w:cs="Arial"/>
          <w:b/>
          <w:sz w:val="20"/>
          <w:szCs w:val="20"/>
          <w:lang w:eastAsia="pl-PL"/>
        </w:rPr>
        <w:t>Stawki jednostkowe</w:t>
      </w:r>
    </w:p>
    <w:p w14:paraId="50D4A215" w14:textId="77777777" w:rsidR="009D490C" w:rsidRPr="002A4AA8" w:rsidRDefault="009D490C" w:rsidP="00C2112A">
      <w:pPr>
        <w:keepNext/>
        <w:spacing w:after="60" w:line="360" w:lineRule="auto"/>
        <w:jc w:val="center"/>
        <w:rPr>
          <w:rFonts w:ascii="Arial" w:hAnsi="Arial" w:cs="Arial"/>
          <w:sz w:val="20"/>
          <w:szCs w:val="20"/>
        </w:rPr>
      </w:pPr>
      <w:r w:rsidRPr="002A4AA8">
        <w:rPr>
          <w:rFonts w:ascii="Arial" w:hAnsi="Arial" w:cs="Arial"/>
          <w:sz w:val="20"/>
          <w:szCs w:val="20"/>
        </w:rPr>
        <w:t>§ 7.</w:t>
      </w:r>
    </w:p>
    <w:p w14:paraId="085ADA25" w14:textId="539E2D63" w:rsidR="00053B22" w:rsidRPr="00053B22" w:rsidRDefault="00053B22" w:rsidP="00053B22">
      <w:pPr>
        <w:numPr>
          <w:ilvl w:val="0"/>
          <w:numId w:val="88"/>
        </w:numPr>
        <w:autoSpaceDE w:val="0"/>
        <w:autoSpaceDN w:val="0"/>
        <w:spacing w:after="60" w:line="276" w:lineRule="auto"/>
        <w:jc w:val="both"/>
        <w:rPr>
          <w:rFonts w:ascii="Arial" w:eastAsia="Times New Roman" w:hAnsi="Arial" w:cs="Arial"/>
          <w:sz w:val="20"/>
          <w:szCs w:val="20"/>
        </w:rPr>
      </w:pPr>
      <w:r w:rsidRPr="00053B22">
        <w:rPr>
          <w:rFonts w:ascii="Arial" w:eastAsia="Times New Roman" w:hAnsi="Arial" w:cs="Arial"/>
          <w:sz w:val="20"/>
          <w:szCs w:val="20"/>
        </w:rPr>
        <w:t xml:space="preserve">Beneficjent rozlicza usługi objęte stawkami jednostkowymi, zgodnie z </w:t>
      </w:r>
      <w:r w:rsidRPr="00053B22">
        <w:rPr>
          <w:rFonts w:ascii="Arial" w:eastAsia="Times New Roman" w:hAnsi="Arial" w:cs="Arial"/>
          <w:i/>
          <w:sz w:val="20"/>
          <w:szCs w:val="20"/>
        </w:rPr>
        <w:t xml:space="preserve">Regulaminem </w:t>
      </w:r>
      <w:r w:rsidR="001A66BD">
        <w:rPr>
          <w:rFonts w:ascii="Arial" w:eastAsia="Times New Roman" w:hAnsi="Arial" w:cs="Arial"/>
          <w:i/>
          <w:sz w:val="20"/>
          <w:szCs w:val="20"/>
        </w:rPr>
        <w:t>wyboru projektów</w:t>
      </w:r>
      <w:r w:rsidR="001A66BD" w:rsidRPr="00053B22">
        <w:rPr>
          <w:rFonts w:ascii="Arial" w:eastAsia="Times New Roman" w:hAnsi="Arial" w:cs="Arial"/>
          <w:i/>
          <w:sz w:val="20"/>
          <w:szCs w:val="20"/>
        </w:rPr>
        <w:t xml:space="preserve"> </w:t>
      </w:r>
      <w:r w:rsidRPr="00053B22">
        <w:rPr>
          <w:rFonts w:ascii="Arial" w:eastAsia="Times New Roman" w:hAnsi="Arial" w:cs="Arial"/>
          <w:sz w:val="20"/>
          <w:szCs w:val="20"/>
        </w:rPr>
        <w:t xml:space="preserve">oraz </w:t>
      </w:r>
      <w:r w:rsidRPr="00053B22">
        <w:rPr>
          <w:rFonts w:ascii="Arial" w:eastAsia="Times New Roman" w:hAnsi="Arial" w:cs="Arial"/>
          <w:i/>
          <w:sz w:val="20"/>
          <w:szCs w:val="20"/>
        </w:rPr>
        <w:t>Wytycznymi</w:t>
      </w:r>
      <w:r w:rsidRPr="00053B22">
        <w:rPr>
          <w:rFonts w:ascii="Arial" w:eastAsia="Times New Roman" w:hAnsi="Arial" w:cs="Arial"/>
          <w:sz w:val="20"/>
          <w:szCs w:val="20"/>
        </w:rPr>
        <w:t xml:space="preserve"> wskazanymi w § 1 ust. </w:t>
      </w:r>
      <w:r w:rsidR="005B2B98">
        <w:rPr>
          <w:rFonts w:ascii="Arial" w:eastAsia="Times New Roman" w:hAnsi="Arial" w:cs="Arial"/>
          <w:sz w:val="20"/>
          <w:szCs w:val="20"/>
        </w:rPr>
        <w:t>3</w:t>
      </w:r>
      <w:r w:rsidR="00CA7992">
        <w:rPr>
          <w:rFonts w:ascii="Arial" w:eastAsia="Times New Roman" w:hAnsi="Arial" w:cs="Arial"/>
          <w:sz w:val="20"/>
          <w:szCs w:val="20"/>
        </w:rPr>
        <w:t>8</w:t>
      </w:r>
      <w:r w:rsidR="005B2B98">
        <w:rPr>
          <w:rFonts w:ascii="Arial" w:eastAsia="Times New Roman" w:hAnsi="Arial" w:cs="Arial"/>
          <w:sz w:val="20"/>
          <w:szCs w:val="20"/>
        </w:rPr>
        <w:t xml:space="preserve"> lit.</w:t>
      </w:r>
      <w:r w:rsidRPr="00053B22">
        <w:rPr>
          <w:rFonts w:ascii="Arial" w:eastAsia="Times New Roman" w:hAnsi="Arial" w:cs="Arial"/>
          <w:sz w:val="20"/>
          <w:szCs w:val="20"/>
        </w:rPr>
        <w:t xml:space="preserve"> </w:t>
      </w:r>
      <w:r w:rsidR="00047118">
        <w:rPr>
          <w:rFonts w:ascii="Arial" w:eastAsia="Times New Roman" w:hAnsi="Arial" w:cs="Arial"/>
          <w:sz w:val="20"/>
          <w:szCs w:val="20"/>
        </w:rPr>
        <w:t>d</w:t>
      </w:r>
      <w:r w:rsidR="005B2B98">
        <w:rPr>
          <w:rFonts w:ascii="Arial" w:eastAsia="Times New Roman" w:hAnsi="Arial" w:cs="Arial"/>
          <w:sz w:val="20"/>
          <w:szCs w:val="20"/>
        </w:rPr>
        <w:t>)</w:t>
      </w:r>
      <w:r w:rsidRPr="00053B22">
        <w:rPr>
          <w:rFonts w:ascii="Arial" w:eastAsia="Times New Roman" w:hAnsi="Arial" w:cs="Arial"/>
          <w:sz w:val="20"/>
          <w:szCs w:val="20"/>
        </w:rPr>
        <w:t xml:space="preserve"> oraz zgodnie z zatwierdzonym wnioskiem</w:t>
      </w:r>
      <w:r w:rsidR="00872119">
        <w:rPr>
          <w:rFonts w:ascii="Arial" w:eastAsia="Times New Roman" w:hAnsi="Arial" w:cs="Arial"/>
          <w:sz w:val="20"/>
          <w:szCs w:val="20"/>
        </w:rPr>
        <w:t xml:space="preserve"> </w:t>
      </w:r>
      <w:r w:rsidRPr="00053B22">
        <w:rPr>
          <w:rFonts w:ascii="Arial" w:eastAsia="Times New Roman" w:hAnsi="Arial" w:cs="Arial"/>
          <w:sz w:val="20"/>
          <w:szCs w:val="20"/>
        </w:rPr>
        <w:t>o dofinansowanie projektu, tj.:</w:t>
      </w:r>
      <w:r w:rsidRPr="00053B22">
        <w:rPr>
          <w:rFonts w:ascii="Arial" w:eastAsia="Times New Roman" w:hAnsi="Arial" w:cs="Arial"/>
          <w:sz w:val="20"/>
          <w:szCs w:val="20"/>
          <w:vertAlign w:val="superscript"/>
        </w:rPr>
        <w:footnoteReference w:id="44"/>
      </w:r>
    </w:p>
    <w:p w14:paraId="206F811B" w14:textId="77777777" w:rsidR="00053B22" w:rsidRPr="00053B22" w:rsidRDefault="00053B22" w:rsidP="00053B22">
      <w:pPr>
        <w:numPr>
          <w:ilvl w:val="0"/>
          <w:numId w:val="90"/>
        </w:numPr>
        <w:autoSpaceDE w:val="0"/>
        <w:autoSpaceDN w:val="0"/>
        <w:spacing w:after="60" w:line="276" w:lineRule="auto"/>
        <w:ind w:left="567" w:hanging="141"/>
        <w:jc w:val="both"/>
        <w:rPr>
          <w:rFonts w:ascii="Arial" w:eastAsia="Times New Roman" w:hAnsi="Arial" w:cs="Arial"/>
          <w:sz w:val="20"/>
          <w:szCs w:val="20"/>
        </w:rPr>
      </w:pPr>
      <w:r w:rsidRPr="00053B22">
        <w:rPr>
          <w:rFonts w:ascii="Arial" w:eastAsia="Times New Roman" w:hAnsi="Arial" w:cs="Arial"/>
          <w:sz w:val="20"/>
          <w:szCs w:val="20"/>
        </w:rPr>
        <w:t>[</w:t>
      </w:r>
      <w:r w:rsidRPr="00053B22">
        <w:rPr>
          <w:rFonts w:ascii="Arial" w:eastAsia="Times New Roman" w:hAnsi="Arial" w:cs="Arial"/>
          <w:sz w:val="20"/>
          <w:szCs w:val="20"/>
          <w:highlight w:val="lightGray"/>
        </w:rPr>
        <w:t>nazwa usługi objętej stawką jednostkową</w:t>
      </w:r>
      <w:r w:rsidRPr="00053B22">
        <w:rPr>
          <w:rFonts w:ascii="Arial" w:eastAsia="Times New Roman" w:hAnsi="Arial" w:cs="Arial"/>
          <w:sz w:val="20"/>
          <w:szCs w:val="20"/>
        </w:rPr>
        <w:t xml:space="preserve">] o wartości jednostkowej </w:t>
      </w:r>
      <w:r w:rsidRPr="00053B22">
        <w:rPr>
          <w:rFonts w:ascii="Arial" w:eastAsia="Times New Roman" w:hAnsi="Arial" w:cs="Arial"/>
          <w:sz w:val="20"/>
          <w:szCs w:val="20"/>
          <w:highlight w:val="lightGray"/>
        </w:rPr>
        <w:t>…..</w:t>
      </w:r>
      <w:r w:rsidRPr="00053B22">
        <w:rPr>
          <w:rFonts w:ascii="Arial" w:eastAsia="Times New Roman" w:hAnsi="Arial" w:cs="Arial"/>
          <w:sz w:val="20"/>
          <w:szCs w:val="20"/>
        </w:rPr>
        <w:t xml:space="preserve"> zł;</w:t>
      </w:r>
    </w:p>
    <w:p w14:paraId="70B89D1B" w14:textId="77777777" w:rsidR="00053B22" w:rsidRPr="00053B22" w:rsidRDefault="00053B22" w:rsidP="00053B22">
      <w:pPr>
        <w:numPr>
          <w:ilvl w:val="0"/>
          <w:numId w:val="90"/>
        </w:numPr>
        <w:tabs>
          <w:tab w:val="num" w:pos="1800"/>
        </w:tabs>
        <w:autoSpaceDE w:val="0"/>
        <w:autoSpaceDN w:val="0"/>
        <w:spacing w:after="60" w:line="276" w:lineRule="auto"/>
        <w:ind w:left="709" w:hanging="283"/>
        <w:jc w:val="both"/>
        <w:rPr>
          <w:rFonts w:ascii="Arial" w:eastAsia="Times New Roman" w:hAnsi="Arial" w:cs="Arial"/>
          <w:sz w:val="20"/>
          <w:szCs w:val="20"/>
        </w:rPr>
      </w:pPr>
      <w:r w:rsidRPr="00053B22">
        <w:rPr>
          <w:rFonts w:ascii="Arial" w:eastAsia="Times New Roman" w:hAnsi="Arial" w:cs="Arial"/>
          <w:sz w:val="20"/>
          <w:szCs w:val="20"/>
        </w:rPr>
        <w:t>[</w:t>
      </w:r>
      <w:r w:rsidRPr="00053B22">
        <w:rPr>
          <w:rFonts w:ascii="Arial" w:eastAsia="Times New Roman" w:hAnsi="Arial" w:cs="Arial"/>
          <w:sz w:val="20"/>
          <w:szCs w:val="20"/>
          <w:highlight w:val="lightGray"/>
        </w:rPr>
        <w:t>nazwa usługi objętej stawką jednostkową</w:t>
      </w:r>
      <w:r w:rsidRPr="00053B22">
        <w:rPr>
          <w:rFonts w:ascii="Arial" w:eastAsia="Times New Roman" w:hAnsi="Arial" w:cs="Arial"/>
          <w:sz w:val="20"/>
          <w:szCs w:val="20"/>
        </w:rPr>
        <w:t xml:space="preserve">] o wartości jednostkowej </w:t>
      </w:r>
      <w:r w:rsidRPr="00053B22">
        <w:rPr>
          <w:rFonts w:ascii="Arial" w:eastAsia="Times New Roman" w:hAnsi="Arial" w:cs="Arial"/>
          <w:sz w:val="20"/>
          <w:szCs w:val="20"/>
          <w:highlight w:val="lightGray"/>
        </w:rPr>
        <w:t>…..</w:t>
      </w:r>
      <w:r w:rsidRPr="00053B22">
        <w:rPr>
          <w:rFonts w:ascii="Arial" w:eastAsia="Times New Roman" w:hAnsi="Arial" w:cs="Arial"/>
          <w:sz w:val="20"/>
          <w:szCs w:val="20"/>
        </w:rPr>
        <w:t xml:space="preserve"> zł;</w:t>
      </w:r>
    </w:p>
    <w:p w14:paraId="75700CC4" w14:textId="77777777" w:rsidR="00053B22" w:rsidRPr="00053B22" w:rsidRDefault="00053B22" w:rsidP="00053B22">
      <w:pPr>
        <w:numPr>
          <w:ilvl w:val="0"/>
          <w:numId w:val="88"/>
        </w:numPr>
        <w:autoSpaceDE w:val="0"/>
        <w:autoSpaceDN w:val="0"/>
        <w:spacing w:after="60" w:line="276" w:lineRule="auto"/>
        <w:jc w:val="both"/>
        <w:rPr>
          <w:rFonts w:ascii="Arial" w:eastAsia="Times New Roman" w:hAnsi="Arial" w:cs="Arial"/>
          <w:sz w:val="20"/>
          <w:szCs w:val="20"/>
        </w:rPr>
      </w:pPr>
      <w:r w:rsidRPr="00053B22">
        <w:rPr>
          <w:rFonts w:ascii="Arial" w:eastAsia="Times New Roman" w:hAnsi="Arial" w:cs="Arial"/>
          <w:sz w:val="20"/>
          <w:szCs w:val="20"/>
        </w:rPr>
        <w:t>Dokumentami potwierdzającymi wykonanie stawki jednostkowej, o której mowa w ust. 1 są:</w:t>
      </w:r>
      <w:r w:rsidRPr="00053B22">
        <w:rPr>
          <w:rFonts w:ascii="Arial" w:eastAsia="Times New Roman" w:hAnsi="Arial" w:cs="Arial"/>
          <w:sz w:val="20"/>
          <w:szCs w:val="20"/>
          <w:vertAlign w:val="superscript"/>
        </w:rPr>
        <w:footnoteReference w:id="45"/>
      </w:r>
    </w:p>
    <w:p w14:paraId="66A6B40F" w14:textId="77777777" w:rsidR="00053B22" w:rsidRPr="00053B22" w:rsidRDefault="00053B22" w:rsidP="00053B22">
      <w:pPr>
        <w:numPr>
          <w:ilvl w:val="0"/>
          <w:numId w:val="89"/>
        </w:numPr>
        <w:autoSpaceDE w:val="0"/>
        <w:autoSpaceDN w:val="0"/>
        <w:spacing w:after="60" w:line="276" w:lineRule="auto"/>
        <w:ind w:left="709"/>
        <w:jc w:val="both"/>
        <w:rPr>
          <w:rFonts w:ascii="Arial" w:eastAsia="Times New Roman" w:hAnsi="Arial" w:cs="Arial"/>
          <w:sz w:val="20"/>
          <w:szCs w:val="20"/>
        </w:rPr>
      </w:pPr>
      <w:r w:rsidRPr="00053B22">
        <w:rPr>
          <w:rFonts w:ascii="Arial" w:eastAsia="Times New Roman" w:hAnsi="Arial" w:cs="Arial"/>
          <w:sz w:val="20"/>
          <w:szCs w:val="20"/>
        </w:rPr>
        <w:t>W ramach stawki jednostkowej wskazanej w ust. 1 pkt 1):</w:t>
      </w:r>
    </w:p>
    <w:p w14:paraId="2456A334" w14:textId="4941C4C1" w:rsidR="00053B22" w:rsidRPr="00053B22" w:rsidRDefault="00053B22" w:rsidP="0039322F">
      <w:pPr>
        <w:numPr>
          <w:ilvl w:val="1"/>
          <w:numId w:val="89"/>
        </w:numPr>
        <w:autoSpaceDE w:val="0"/>
        <w:autoSpaceDN w:val="0"/>
        <w:spacing w:after="60" w:line="276" w:lineRule="auto"/>
        <w:ind w:left="1134"/>
        <w:jc w:val="both"/>
        <w:rPr>
          <w:rFonts w:ascii="Arial" w:eastAsia="Times New Roman" w:hAnsi="Arial" w:cs="Arial"/>
          <w:sz w:val="20"/>
          <w:szCs w:val="20"/>
        </w:rPr>
      </w:pPr>
      <w:r w:rsidRPr="00053B22">
        <w:rPr>
          <w:rFonts w:ascii="Arial" w:eastAsia="Times New Roman" w:hAnsi="Arial" w:cs="Arial"/>
          <w:sz w:val="20"/>
          <w:szCs w:val="20"/>
        </w:rPr>
        <w:t xml:space="preserve">załączone do wniosku o płatność: Oświadczenie o wykonaniu stawki jednostkowej, stanowiące </w:t>
      </w:r>
      <w:r w:rsidRPr="00A27BE2">
        <w:rPr>
          <w:rFonts w:ascii="Arial" w:eastAsia="Times New Roman" w:hAnsi="Arial" w:cs="Arial"/>
          <w:sz w:val="20"/>
          <w:szCs w:val="20"/>
        </w:rPr>
        <w:t xml:space="preserve">załącznik nr </w:t>
      </w:r>
      <w:r w:rsidR="0092060E" w:rsidRPr="00A27BE2">
        <w:rPr>
          <w:rFonts w:ascii="Arial" w:eastAsia="Times New Roman" w:hAnsi="Arial" w:cs="Arial"/>
          <w:sz w:val="20"/>
          <w:szCs w:val="20"/>
        </w:rPr>
        <w:t>1</w:t>
      </w:r>
      <w:r w:rsidR="0092060E">
        <w:rPr>
          <w:rFonts w:ascii="Arial" w:eastAsia="Times New Roman" w:hAnsi="Arial" w:cs="Arial"/>
          <w:sz w:val="20"/>
          <w:szCs w:val="20"/>
        </w:rPr>
        <w:t>6</w:t>
      </w:r>
      <w:r w:rsidR="0092060E" w:rsidRPr="00053B22">
        <w:rPr>
          <w:rFonts w:ascii="Arial" w:eastAsia="Times New Roman" w:hAnsi="Arial" w:cs="Arial"/>
          <w:sz w:val="20"/>
          <w:szCs w:val="20"/>
        </w:rPr>
        <w:t xml:space="preserve"> </w:t>
      </w:r>
      <w:r w:rsidRPr="00053B22">
        <w:rPr>
          <w:rFonts w:ascii="Arial" w:eastAsia="Times New Roman" w:hAnsi="Arial" w:cs="Arial"/>
          <w:sz w:val="20"/>
          <w:szCs w:val="20"/>
        </w:rPr>
        <w:t xml:space="preserve">do niniejszej umowy; </w:t>
      </w:r>
      <w:r w:rsidRPr="00053B22">
        <w:rPr>
          <w:rFonts w:ascii="Arial" w:eastAsia="Times New Roman" w:hAnsi="Arial" w:cs="Arial"/>
          <w:sz w:val="20"/>
          <w:szCs w:val="20"/>
          <w:highlight w:val="lightGray"/>
        </w:rPr>
        <w:t xml:space="preserve">dokumenty właściwe dla specyfiki zrealizowanych działań np.: potwierdzona za zgodność </w:t>
      </w:r>
      <w:r w:rsidRPr="00053B22">
        <w:rPr>
          <w:rFonts w:ascii="Arial" w:eastAsia="Times New Roman" w:hAnsi="Arial" w:cs="Arial"/>
          <w:sz w:val="20"/>
          <w:szCs w:val="20"/>
          <w:highlight w:val="lightGray"/>
        </w:rPr>
        <w:br/>
        <w:t>z oryginałem kserokopia list odbioru certyfikatu/zaświadczenia o ukończeniu szkolenia językowego, listy obecności itd., na podstawie których sporządzono oświadczenie</w:t>
      </w:r>
      <w:r w:rsidRPr="00053B22">
        <w:rPr>
          <w:rFonts w:ascii="Arial" w:eastAsia="Times New Roman" w:hAnsi="Arial" w:cs="Arial"/>
          <w:sz w:val="20"/>
          <w:szCs w:val="20"/>
        </w:rPr>
        <w:t>;</w:t>
      </w:r>
      <w:r w:rsidRPr="00053B22">
        <w:rPr>
          <w:rFonts w:ascii="Arial" w:eastAsia="Times New Roman" w:hAnsi="Arial" w:cs="Arial"/>
          <w:sz w:val="20"/>
          <w:szCs w:val="20"/>
          <w:vertAlign w:val="superscript"/>
        </w:rPr>
        <w:footnoteReference w:id="46"/>
      </w:r>
    </w:p>
    <w:p w14:paraId="2ABFD01E" w14:textId="77777777" w:rsidR="00053B22" w:rsidRPr="00053B22" w:rsidRDefault="00053B22" w:rsidP="0039322F">
      <w:pPr>
        <w:numPr>
          <w:ilvl w:val="1"/>
          <w:numId w:val="89"/>
        </w:numPr>
        <w:autoSpaceDE w:val="0"/>
        <w:autoSpaceDN w:val="0"/>
        <w:spacing w:after="60" w:line="276" w:lineRule="auto"/>
        <w:ind w:left="1134"/>
        <w:jc w:val="both"/>
        <w:rPr>
          <w:rFonts w:ascii="Arial" w:eastAsia="Times New Roman" w:hAnsi="Arial" w:cs="Arial"/>
          <w:sz w:val="20"/>
          <w:szCs w:val="20"/>
        </w:rPr>
      </w:pPr>
      <w:r w:rsidRPr="00053B22">
        <w:rPr>
          <w:rFonts w:ascii="Arial" w:eastAsia="Times New Roman" w:hAnsi="Arial" w:cs="Arial"/>
          <w:sz w:val="20"/>
          <w:szCs w:val="20"/>
        </w:rPr>
        <w:t>Dostępne podczas kontroli na miejscu</w:t>
      </w:r>
      <w:r w:rsidRPr="00053B22">
        <w:rPr>
          <w:rFonts w:ascii="Arial" w:eastAsia="Times New Roman" w:hAnsi="Arial" w:cs="Arial"/>
          <w:sz w:val="20"/>
          <w:szCs w:val="20"/>
          <w:vertAlign w:val="superscript"/>
        </w:rPr>
        <w:footnoteReference w:id="47"/>
      </w:r>
      <w:r w:rsidRPr="00053B22">
        <w:rPr>
          <w:rFonts w:ascii="Arial" w:eastAsia="Times New Roman" w:hAnsi="Arial" w:cs="Arial"/>
          <w:sz w:val="20"/>
          <w:szCs w:val="20"/>
        </w:rPr>
        <w:t>:</w:t>
      </w:r>
    </w:p>
    <w:p w14:paraId="1B9FDAA7" w14:textId="77777777" w:rsidR="00053B22" w:rsidRPr="00053B22" w:rsidRDefault="00053B22" w:rsidP="00053B22">
      <w:pPr>
        <w:autoSpaceDE w:val="0"/>
        <w:autoSpaceDN w:val="0"/>
        <w:spacing w:after="60"/>
        <w:ind w:left="1785"/>
        <w:jc w:val="both"/>
        <w:rPr>
          <w:rFonts w:ascii="Arial" w:eastAsia="Times New Roman" w:hAnsi="Arial" w:cs="Arial"/>
          <w:sz w:val="20"/>
          <w:szCs w:val="20"/>
        </w:rPr>
      </w:pPr>
      <w:r w:rsidRPr="00053B22">
        <w:rPr>
          <w:rFonts w:ascii="Arial" w:eastAsia="Times New Roman" w:hAnsi="Arial" w:cs="Arial"/>
          <w:sz w:val="20"/>
          <w:szCs w:val="20"/>
          <w:highlight w:val="lightGray"/>
        </w:rPr>
        <w:t>- [należy wskazać dokumenty właściwe dla specyfiki zrealizowanych działań, np.: indywidualny plan działań, listy obecności itd.]</w:t>
      </w:r>
    </w:p>
    <w:p w14:paraId="5E9404A5" w14:textId="77777777" w:rsidR="00053B22" w:rsidRPr="00053B22" w:rsidRDefault="00053B22" w:rsidP="00053B22">
      <w:pPr>
        <w:numPr>
          <w:ilvl w:val="0"/>
          <w:numId w:val="89"/>
        </w:numPr>
        <w:autoSpaceDE w:val="0"/>
        <w:autoSpaceDN w:val="0"/>
        <w:spacing w:after="60" w:line="276" w:lineRule="auto"/>
        <w:ind w:left="709"/>
        <w:jc w:val="both"/>
        <w:rPr>
          <w:rFonts w:ascii="Arial" w:eastAsia="Times New Roman" w:hAnsi="Arial" w:cs="Arial"/>
          <w:sz w:val="20"/>
          <w:szCs w:val="20"/>
        </w:rPr>
      </w:pPr>
      <w:r w:rsidRPr="00053B22">
        <w:rPr>
          <w:rFonts w:ascii="Arial" w:eastAsia="Times New Roman" w:hAnsi="Arial" w:cs="Arial"/>
          <w:sz w:val="20"/>
          <w:szCs w:val="20"/>
        </w:rPr>
        <w:t>W ramach stawki jednostkowej wskazanej w ust. 1 pkt 2):</w:t>
      </w:r>
    </w:p>
    <w:p w14:paraId="6F830ED2" w14:textId="04429595" w:rsidR="00053B22" w:rsidRPr="00053B22" w:rsidRDefault="00053B22" w:rsidP="0039322F">
      <w:pPr>
        <w:numPr>
          <w:ilvl w:val="1"/>
          <w:numId w:val="89"/>
        </w:numPr>
        <w:autoSpaceDE w:val="0"/>
        <w:autoSpaceDN w:val="0"/>
        <w:spacing w:after="60" w:line="276" w:lineRule="auto"/>
        <w:ind w:left="1134"/>
        <w:jc w:val="both"/>
        <w:rPr>
          <w:rFonts w:ascii="Arial" w:eastAsia="Times New Roman" w:hAnsi="Arial" w:cs="Arial"/>
          <w:sz w:val="20"/>
          <w:szCs w:val="20"/>
        </w:rPr>
      </w:pPr>
      <w:r w:rsidRPr="00053B22">
        <w:rPr>
          <w:rFonts w:ascii="Arial" w:eastAsia="Times New Roman" w:hAnsi="Arial" w:cs="Arial"/>
          <w:sz w:val="20"/>
          <w:szCs w:val="20"/>
        </w:rPr>
        <w:t xml:space="preserve">załączone do wniosku o płatność: Oświadczenie o wykonaniu stawki jednostkowej, stanowiące </w:t>
      </w:r>
      <w:r w:rsidRPr="00A27BE2">
        <w:rPr>
          <w:rFonts w:ascii="Arial" w:eastAsia="Times New Roman" w:hAnsi="Arial" w:cs="Arial"/>
          <w:sz w:val="20"/>
          <w:szCs w:val="20"/>
        </w:rPr>
        <w:t xml:space="preserve">załącznik nr </w:t>
      </w:r>
      <w:r w:rsidR="00F145B9" w:rsidRPr="00A27BE2">
        <w:rPr>
          <w:rFonts w:ascii="Arial" w:eastAsia="Times New Roman" w:hAnsi="Arial" w:cs="Arial"/>
          <w:sz w:val="20"/>
          <w:szCs w:val="20"/>
        </w:rPr>
        <w:t>1</w:t>
      </w:r>
      <w:r w:rsidR="00F145B9">
        <w:rPr>
          <w:rFonts w:ascii="Arial" w:eastAsia="Times New Roman" w:hAnsi="Arial" w:cs="Arial"/>
          <w:sz w:val="20"/>
          <w:szCs w:val="20"/>
        </w:rPr>
        <w:t>6</w:t>
      </w:r>
      <w:r w:rsidR="00F145B9" w:rsidRPr="00053B22">
        <w:rPr>
          <w:rFonts w:ascii="Arial" w:eastAsia="Times New Roman" w:hAnsi="Arial" w:cs="Arial"/>
          <w:sz w:val="20"/>
          <w:szCs w:val="20"/>
        </w:rPr>
        <w:t xml:space="preserve"> </w:t>
      </w:r>
      <w:r w:rsidRPr="00053B22">
        <w:rPr>
          <w:rFonts w:ascii="Arial" w:eastAsia="Times New Roman" w:hAnsi="Arial" w:cs="Arial"/>
          <w:sz w:val="20"/>
          <w:szCs w:val="20"/>
        </w:rPr>
        <w:t xml:space="preserve">do niniejszej umowy; </w:t>
      </w:r>
      <w:r w:rsidRPr="00053B22">
        <w:rPr>
          <w:rFonts w:ascii="Arial" w:eastAsia="Times New Roman" w:hAnsi="Arial" w:cs="Arial"/>
          <w:sz w:val="20"/>
          <w:szCs w:val="20"/>
          <w:highlight w:val="lightGray"/>
        </w:rPr>
        <w:t xml:space="preserve">dokumenty właściwe dla specyfiki zrealizowanych działań np.: potwierdzona za zgodność </w:t>
      </w:r>
      <w:r w:rsidRPr="00053B22">
        <w:rPr>
          <w:rFonts w:ascii="Arial" w:eastAsia="Times New Roman" w:hAnsi="Arial" w:cs="Arial"/>
          <w:sz w:val="20"/>
          <w:szCs w:val="20"/>
          <w:highlight w:val="lightGray"/>
        </w:rPr>
        <w:br/>
        <w:t>z oryginałem kserokopia list odbioru certyfikatu/zaświadczenia o ukończeniu szkolenia językowego, listy obecności itd., na podstawie których sporządzono oświadczenie</w:t>
      </w:r>
      <w:r w:rsidRPr="00053B22">
        <w:rPr>
          <w:rFonts w:ascii="Arial" w:eastAsia="Times New Roman" w:hAnsi="Arial" w:cs="Arial"/>
          <w:sz w:val="20"/>
          <w:szCs w:val="20"/>
        </w:rPr>
        <w:t>;</w:t>
      </w:r>
      <w:r w:rsidRPr="00053B22">
        <w:rPr>
          <w:rFonts w:ascii="Arial" w:eastAsia="Times New Roman" w:hAnsi="Arial" w:cs="Arial"/>
          <w:sz w:val="20"/>
          <w:szCs w:val="20"/>
          <w:vertAlign w:val="superscript"/>
        </w:rPr>
        <w:footnoteReference w:id="48"/>
      </w:r>
    </w:p>
    <w:p w14:paraId="11DC892D" w14:textId="77777777" w:rsidR="00053B22" w:rsidRPr="00053B22" w:rsidRDefault="00053B22" w:rsidP="0039322F">
      <w:pPr>
        <w:numPr>
          <w:ilvl w:val="1"/>
          <w:numId w:val="89"/>
        </w:numPr>
        <w:autoSpaceDE w:val="0"/>
        <w:autoSpaceDN w:val="0"/>
        <w:spacing w:after="60" w:line="276" w:lineRule="auto"/>
        <w:ind w:left="1134"/>
        <w:jc w:val="both"/>
        <w:rPr>
          <w:rFonts w:ascii="Arial" w:eastAsia="Times New Roman" w:hAnsi="Arial" w:cs="Arial"/>
          <w:sz w:val="20"/>
          <w:szCs w:val="20"/>
        </w:rPr>
      </w:pPr>
      <w:r w:rsidRPr="00053B22">
        <w:rPr>
          <w:rFonts w:ascii="Arial" w:eastAsia="Times New Roman" w:hAnsi="Arial" w:cs="Arial"/>
          <w:sz w:val="20"/>
          <w:szCs w:val="20"/>
        </w:rPr>
        <w:t>Dostępne podczas kontroli na miejscu</w:t>
      </w:r>
      <w:r w:rsidRPr="00053B22">
        <w:rPr>
          <w:rFonts w:ascii="Arial" w:eastAsia="Times New Roman" w:hAnsi="Arial" w:cs="Arial"/>
          <w:sz w:val="20"/>
          <w:szCs w:val="20"/>
          <w:vertAlign w:val="superscript"/>
        </w:rPr>
        <w:footnoteReference w:id="49"/>
      </w:r>
      <w:r w:rsidRPr="00053B22">
        <w:rPr>
          <w:rFonts w:ascii="Arial" w:eastAsia="Times New Roman" w:hAnsi="Arial" w:cs="Arial"/>
          <w:sz w:val="20"/>
          <w:szCs w:val="20"/>
        </w:rPr>
        <w:t>:</w:t>
      </w:r>
    </w:p>
    <w:p w14:paraId="548732A0" w14:textId="77777777" w:rsidR="00053B22" w:rsidRPr="00053B22" w:rsidRDefault="00053B22" w:rsidP="0039322F">
      <w:pPr>
        <w:autoSpaceDE w:val="0"/>
        <w:autoSpaceDN w:val="0"/>
        <w:spacing w:after="60"/>
        <w:ind w:left="1134"/>
        <w:jc w:val="both"/>
        <w:rPr>
          <w:rFonts w:ascii="Arial" w:eastAsia="Times New Roman" w:hAnsi="Arial" w:cs="Arial"/>
          <w:sz w:val="20"/>
          <w:szCs w:val="20"/>
        </w:rPr>
      </w:pPr>
      <w:r w:rsidRPr="00053B22">
        <w:rPr>
          <w:rFonts w:ascii="Arial" w:eastAsia="Times New Roman" w:hAnsi="Arial" w:cs="Arial"/>
          <w:sz w:val="20"/>
          <w:szCs w:val="20"/>
          <w:highlight w:val="lightGray"/>
        </w:rPr>
        <w:t>- [należy wskazać dokumenty właściwe dla specyfiki zrealizowanych działań, np.: indywidualny plan działań, listy obecności itd.]</w:t>
      </w:r>
    </w:p>
    <w:p w14:paraId="61AE1591" w14:textId="42F21362" w:rsidR="00053B22" w:rsidRDefault="00053B22" w:rsidP="00053B22">
      <w:pPr>
        <w:numPr>
          <w:ilvl w:val="0"/>
          <w:numId w:val="88"/>
        </w:numPr>
        <w:spacing w:after="60" w:line="276" w:lineRule="auto"/>
        <w:jc w:val="both"/>
        <w:rPr>
          <w:rFonts w:ascii="Arial" w:eastAsia="Times New Roman" w:hAnsi="Arial" w:cs="Arial"/>
          <w:sz w:val="20"/>
          <w:szCs w:val="20"/>
          <w:lang w:eastAsia="pl-PL"/>
        </w:rPr>
      </w:pPr>
      <w:r w:rsidRPr="00053B22">
        <w:rPr>
          <w:rFonts w:ascii="Arial" w:eastAsia="Times New Roman" w:hAnsi="Arial" w:cs="Arial"/>
          <w:sz w:val="20"/>
          <w:szCs w:val="20"/>
          <w:lang w:eastAsia="pl-PL"/>
        </w:rPr>
        <w:t xml:space="preserve">Kwota wydatków kwalifikowalnych w projekcie, rozliczonych stawkami jednostkowymi ustalana jest na podstawie przemnożenia ustalonej stawki jednostkowej dla danego typu usługi, </w:t>
      </w:r>
      <w:bookmarkStart w:id="26" w:name="_Hlk139282715"/>
      <w:r w:rsidRPr="00053B22">
        <w:rPr>
          <w:rFonts w:ascii="Arial" w:eastAsia="Times New Roman" w:hAnsi="Arial" w:cs="Arial"/>
          <w:sz w:val="20"/>
          <w:szCs w:val="20"/>
          <w:lang w:eastAsia="pl-PL"/>
        </w:rPr>
        <w:t>wskazanej w ust. 1</w:t>
      </w:r>
      <w:bookmarkEnd w:id="26"/>
      <w:r w:rsidRPr="00053B22">
        <w:rPr>
          <w:rFonts w:ascii="Arial" w:eastAsia="Times New Roman" w:hAnsi="Arial" w:cs="Arial"/>
          <w:sz w:val="20"/>
          <w:szCs w:val="20"/>
          <w:lang w:eastAsia="pl-PL"/>
        </w:rPr>
        <w:t>, przez liczbę usług faktycznie zrealizowanych w ramach projektu.</w:t>
      </w:r>
    </w:p>
    <w:p w14:paraId="5BDE81D3" w14:textId="4082BF41" w:rsidR="002D093C" w:rsidRPr="00053B22" w:rsidRDefault="002D093C" w:rsidP="00053B22">
      <w:pPr>
        <w:numPr>
          <w:ilvl w:val="0"/>
          <w:numId w:val="88"/>
        </w:numPr>
        <w:spacing w:after="60" w:line="276" w:lineRule="auto"/>
        <w:jc w:val="both"/>
        <w:rPr>
          <w:rFonts w:ascii="Arial" w:eastAsia="Times New Roman" w:hAnsi="Arial" w:cs="Arial"/>
          <w:sz w:val="20"/>
          <w:szCs w:val="20"/>
          <w:lang w:eastAsia="pl-PL"/>
        </w:rPr>
      </w:pPr>
      <w:r>
        <w:rPr>
          <w:rFonts w:ascii="Arial" w:eastAsia="Times New Roman" w:hAnsi="Arial" w:cs="Arial"/>
          <w:sz w:val="20"/>
          <w:szCs w:val="20"/>
          <w:lang w:eastAsia="pl-PL"/>
        </w:rPr>
        <w:t>Indeksacja stawki jednostkowej,</w:t>
      </w:r>
      <w:r w:rsidRPr="002D093C">
        <w:t xml:space="preserve"> </w:t>
      </w:r>
      <w:r w:rsidRPr="002D093C">
        <w:rPr>
          <w:rFonts w:ascii="Arial" w:eastAsia="Times New Roman" w:hAnsi="Arial" w:cs="Arial"/>
          <w:sz w:val="20"/>
          <w:szCs w:val="20"/>
          <w:lang w:eastAsia="pl-PL"/>
        </w:rPr>
        <w:t>wskazanej w ust. 1</w:t>
      </w:r>
      <w:r>
        <w:rPr>
          <w:rFonts w:ascii="Arial" w:eastAsia="Times New Roman" w:hAnsi="Arial" w:cs="Arial"/>
          <w:sz w:val="20"/>
          <w:szCs w:val="20"/>
          <w:lang w:eastAsia="pl-PL"/>
        </w:rPr>
        <w:t xml:space="preserve">, jest przeprowadzana każdego roku, zgodnie z zakresem wskazanym w </w:t>
      </w:r>
      <w:r w:rsidRPr="002D093C">
        <w:rPr>
          <w:rFonts w:ascii="Arial" w:eastAsia="Times New Roman" w:hAnsi="Arial" w:cs="Arial"/>
          <w:i/>
          <w:sz w:val="20"/>
          <w:szCs w:val="20"/>
          <w:lang w:eastAsia="pl-PL"/>
        </w:rPr>
        <w:t>Wytycznych dotyczących realizacji projektów z udziałem środków Europejskiego Funduszu Społecznego Plus</w:t>
      </w:r>
      <w:r w:rsidR="006C653C" w:rsidRPr="006C653C">
        <w:t xml:space="preserve"> </w:t>
      </w:r>
      <w:r w:rsidR="006C653C" w:rsidRPr="006C653C">
        <w:rPr>
          <w:rFonts w:ascii="Arial" w:eastAsia="Times New Roman" w:hAnsi="Arial" w:cs="Arial"/>
          <w:i/>
          <w:sz w:val="20"/>
          <w:szCs w:val="20"/>
          <w:lang w:eastAsia="pl-PL"/>
        </w:rPr>
        <w:t>w regionalnych programach na lata 2021–2027</w:t>
      </w:r>
      <w:r>
        <w:rPr>
          <w:rFonts w:ascii="Arial" w:eastAsia="Times New Roman" w:hAnsi="Arial" w:cs="Arial"/>
          <w:sz w:val="20"/>
          <w:szCs w:val="20"/>
          <w:lang w:eastAsia="pl-PL"/>
        </w:rPr>
        <w:t xml:space="preserve">. </w:t>
      </w:r>
    </w:p>
    <w:p w14:paraId="6E7E35AA" w14:textId="77777777" w:rsidR="00053B22" w:rsidRPr="00053B22" w:rsidRDefault="00053B22" w:rsidP="00053B22">
      <w:pPr>
        <w:numPr>
          <w:ilvl w:val="0"/>
          <w:numId w:val="88"/>
        </w:numPr>
        <w:spacing w:after="200" w:line="276" w:lineRule="auto"/>
        <w:jc w:val="both"/>
        <w:rPr>
          <w:rFonts w:ascii="Arial" w:eastAsia="Times New Roman" w:hAnsi="Arial" w:cs="Arial"/>
          <w:sz w:val="20"/>
          <w:szCs w:val="20"/>
        </w:rPr>
      </w:pPr>
      <w:r w:rsidRPr="00053B22">
        <w:rPr>
          <w:rFonts w:ascii="Arial" w:eastAsia="Times New Roman" w:hAnsi="Arial" w:cs="Arial"/>
          <w:sz w:val="20"/>
          <w:szCs w:val="20"/>
          <w:lang w:eastAsia="pl-PL"/>
        </w:rPr>
        <w:lastRenderedPageBreak/>
        <w:t xml:space="preserve">W zakresie wskaźników, innych niż bezpośrednio związanych z wykonaniem stawki jednostkowej, określonych we Wniosku, stosuje się regułę proporcjonalności, o której mowa w </w:t>
      </w:r>
      <w:r w:rsidRPr="00053B22">
        <w:rPr>
          <w:rFonts w:ascii="Arial" w:eastAsia="Times New Roman" w:hAnsi="Arial" w:cs="Arial"/>
          <w:i/>
          <w:sz w:val="20"/>
          <w:szCs w:val="20"/>
          <w:lang w:eastAsia="pl-PL"/>
        </w:rPr>
        <w:t xml:space="preserve">Wytycznych </w:t>
      </w:r>
      <w:r w:rsidR="00A1505A">
        <w:rPr>
          <w:rFonts w:ascii="Arial" w:eastAsia="Times New Roman" w:hAnsi="Arial" w:cs="Arial"/>
          <w:i/>
          <w:sz w:val="20"/>
          <w:szCs w:val="20"/>
          <w:lang w:eastAsia="pl-PL"/>
        </w:rPr>
        <w:t>dotyczących</w:t>
      </w:r>
      <w:r w:rsidRPr="00053B22">
        <w:rPr>
          <w:rFonts w:ascii="Arial" w:eastAsia="Times New Roman" w:hAnsi="Arial" w:cs="Arial"/>
          <w:i/>
          <w:sz w:val="20"/>
          <w:szCs w:val="20"/>
          <w:lang w:eastAsia="pl-PL"/>
        </w:rPr>
        <w:t xml:space="preserve"> kwalifikowalności.</w:t>
      </w:r>
      <w:r w:rsidRPr="00053B22">
        <w:rPr>
          <w:rFonts w:ascii="Arial" w:eastAsia="Times New Roman" w:hAnsi="Arial" w:cs="Arial"/>
          <w:sz w:val="20"/>
          <w:szCs w:val="20"/>
        </w:rPr>
        <w:t xml:space="preserve"> </w:t>
      </w:r>
    </w:p>
    <w:p w14:paraId="6963559E" w14:textId="2789156A" w:rsidR="009D490C" w:rsidRPr="002A4AA8" w:rsidRDefault="009D490C" w:rsidP="00C2112A">
      <w:pPr>
        <w:keepNext/>
        <w:spacing w:after="60" w:line="360" w:lineRule="auto"/>
        <w:jc w:val="center"/>
        <w:rPr>
          <w:rFonts w:ascii="Arial" w:hAnsi="Arial" w:cs="Arial"/>
          <w:b/>
          <w:sz w:val="20"/>
          <w:szCs w:val="20"/>
        </w:rPr>
      </w:pPr>
      <w:r w:rsidRPr="002A4AA8">
        <w:rPr>
          <w:rFonts w:ascii="Arial" w:hAnsi="Arial" w:cs="Arial"/>
          <w:b/>
          <w:sz w:val="20"/>
          <w:szCs w:val="20"/>
        </w:rPr>
        <w:t>Płatności</w:t>
      </w:r>
    </w:p>
    <w:p w14:paraId="3890EDEB" w14:textId="77777777" w:rsidR="009D490C" w:rsidRPr="002A4AA8" w:rsidRDefault="009D490C" w:rsidP="00C2112A">
      <w:pPr>
        <w:keepNext/>
        <w:spacing w:after="60" w:line="360" w:lineRule="auto"/>
        <w:jc w:val="center"/>
        <w:rPr>
          <w:rFonts w:ascii="Arial" w:hAnsi="Arial" w:cs="Arial"/>
          <w:sz w:val="20"/>
          <w:szCs w:val="20"/>
        </w:rPr>
      </w:pPr>
      <w:r w:rsidRPr="002A4AA8">
        <w:rPr>
          <w:rFonts w:ascii="Arial" w:hAnsi="Arial" w:cs="Arial"/>
          <w:sz w:val="20"/>
          <w:szCs w:val="20"/>
        </w:rPr>
        <w:t xml:space="preserve">§ </w:t>
      </w:r>
      <w:r w:rsidR="00053B22">
        <w:rPr>
          <w:rFonts w:ascii="Arial" w:hAnsi="Arial" w:cs="Arial"/>
          <w:sz w:val="20"/>
          <w:szCs w:val="20"/>
        </w:rPr>
        <w:t>8</w:t>
      </w:r>
      <w:r w:rsidRPr="002A4AA8">
        <w:rPr>
          <w:rFonts w:ascii="Arial" w:hAnsi="Arial" w:cs="Arial"/>
          <w:sz w:val="20"/>
          <w:szCs w:val="20"/>
        </w:rPr>
        <w:t>.</w:t>
      </w:r>
    </w:p>
    <w:p w14:paraId="63B6573C" w14:textId="77777777" w:rsidR="00D813B3" w:rsidRPr="002A4AA8" w:rsidRDefault="009D490C" w:rsidP="00350F7A">
      <w:pPr>
        <w:keepNext/>
        <w:numPr>
          <w:ilvl w:val="0"/>
          <w:numId w:val="15"/>
        </w:numPr>
        <w:spacing w:after="60"/>
        <w:jc w:val="both"/>
        <w:rPr>
          <w:rFonts w:ascii="Arial" w:hAnsi="Arial" w:cs="Arial"/>
          <w:sz w:val="20"/>
          <w:szCs w:val="20"/>
        </w:rPr>
      </w:pPr>
      <w:r w:rsidRPr="002A4AA8">
        <w:rPr>
          <w:rFonts w:ascii="Arial" w:hAnsi="Arial" w:cs="Arial"/>
          <w:sz w:val="20"/>
          <w:szCs w:val="20"/>
        </w:rPr>
        <w:t xml:space="preserve">Beneficjent zobowiązuje się do prowadzenia wyodrębnionej ewidencji </w:t>
      </w:r>
      <w:r w:rsidR="007D49C0" w:rsidRPr="002A4AA8">
        <w:rPr>
          <w:rFonts w:ascii="Arial" w:hAnsi="Arial" w:cs="Arial"/>
          <w:sz w:val="20"/>
          <w:szCs w:val="20"/>
        </w:rPr>
        <w:t>księgowej</w:t>
      </w:r>
      <w:r w:rsidR="007D49C0" w:rsidRPr="002A4AA8">
        <w:rPr>
          <w:rStyle w:val="Odwoanieprzypisudolnego"/>
          <w:rFonts w:ascii="Arial" w:hAnsi="Arial" w:cs="Arial"/>
          <w:sz w:val="20"/>
          <w:szCs w:val="20"/>
        </w:rPr>
        <w:footnoteReference w:id="50"/>
      </w:r>
      <w:r w:rsidR="007D49C0" w:rsidRPr="002A4AA8">
        <w:rPr>
          <w:rFonts w:ascii="Arial" w:hAnsi="Arial" w:cs="Arial"/>
          <w:sz w:val="20"/>
          <w:szCs w:val="20"/>
        </w:rPr>
        <w:t xml:space="preserve"> </w:t>
      </w:r>
      <w:r w:rsidRPr="002A4AA8">
        <w:rPr>
          <w:rFonts w:ascii="Arial" w:hAnsi="Arial" w:cs="Arial"/>
          <w:sz w:val="20"/>
          <w:szCs w:val="20"/>
        </w:rPr>
        <w:t xml:space="preserve">Projektu </w:t>
      </w:r>
      <w:r w:rsidRPr="002A4AA8">
        <w:rPr>
          <w:rFonts w:ascii="Arial" w:hAnsi="Arial" w:cs="Arial"/>
          <w:sz w:val="20"/>
          <w:szCs w:val="20"/>
        </w:rPr>
        <w:br/>
        <w:t xml:space="preserve">w sposób przejrzysty, tak aby możliwa była identyfikacja poszczególnych operacji związanych </w:t>
      </w:r>
      <w:r w:rsidR="00592BC0" w:rsidRPr="002A4AA8">
        <w:rPr>
          <w:rFonts w:ascii="Arial" w:hAnsi="Arial" w:cs="Arial"/>
          <w:sz w:val="20"/>
          <w:szCs w:val="20"/>
        </w:rPr>
        <w:br/>
      </w:r>
      <w:r w:rsidRPr="002A4AA8">
        <w:rPr>
          <w:rFonts w:ascii="Arial" w:hAnsi="Arial" w:cs="Arial"/>
          <w:sz w:val="20"/>
          <w:szCs w:val="20"/>
        </w:rPr>
        <w:t>z Projektem</w:t>
      </w:r>
      <w:r w:rsidR="00485B90" w:rsidRPr="002A4AA8">
        <w:rPr>
          <w:rFonts w:ascii="Arial" w:hAnsi="Arial" w:cs="Arial"/>
          <w:sz w:val="20"/>
          <w:szCs w:val="20"/>
        </w:rPr>
        <w:t xml:space="preserve">, </w:t>
      </w:r>
      <w:r w:rsidR="00157FB9" w:rsidRPr="002A4AA8">
        <w:rPr>
          <w:rFonts w:ascii="Arial" w:hAnsi="Arial" w:cs="Arial"/>
          <w:sz w:val="20"/>
          <w:szCs w:val="20"/>
        </w:rPr>
        <w:t xml:space="preserve">z wyłączeniem </w:t>
      </w:r>
      <w:r w:rsidR="001E6817" w:rsidRPr="002A4AA8">
        <w:rPr>
          <w:rFonts w:ascii="Arial" w:hAnsi="Arial" w:cs="Arial"/>
          <w:sz w:val="20"/>
          <w:szCs w:val="20"/>
        </w:rPr>
        <w:t>kosztów pośrednich, o których mowa w § 5</w:t>
      </w:r>
      <w:r w:rsidRPr="002A4AA8">
        <w:rPr>
          <w:rFonts w:ascii="Arial" w:hAnsi="Arial" w:cs="Arial"/>
          <w:sz w:val="20"/>
          <w:szCs w:val="20"/>
        </w:rPr>
        <w:t>.</w:t>
      </w:r>
    </w:p>
    <w:p w14:paraId="653D8631" w14:textId="5D51C327" w:rsidR="00A53CB8" w:rsidRPr="002A4AA8" w:rsidRDefault="00A53CB8" w:rsidP="00350F7A">
      <w:pPr>
        <w:numPr>
          <w:ilvl w:val="0"/>
          <w:numId w:val="15"/>
        </w:numPr>
        <w:spacing w:after="60"/>
        <w:jc w:val="both"/>
        <w:rPr>
          <w:rFonts w:ascii="Arial" w:hAnsi="Arial" w:cs="Arial"/>
          <w:sz w:val="20"/>
          <w:szCs w:val="20"/>
        </w:rPr>
      </w:pPr>
      <w:bookmarkStart w:id="27" w:name="_Hlk126934944"/>
      <w:r w:rsidRPr="002A4AA8">
        <w:rPr>
          <w:rFonts w:ascii="Arial" w:hAnsi="Arial" w:cs="Arial"/>
          <w:sz w:val="20"/>
          <w:szCs w:val="20"/>
        </w:rPr>
        <w:t xml:space="preserve">Beneficjent zobowiązuje się do takiego opisywania dokumentacji księgowej </w:t>
      </w:r>
      <w:r w:rsidR="001F6E63" w:rsidRPr="002A4AA8">
        <w:rPr>
          <w:rFonts w:ascii="Arial" w:hAnsi="Arial" w:cs="Arial"/>
          <w:sz w:val="20"/>
          <w:szCs w:val="20"/>
        </w:rPr>
        <w:t>P</w:t>
      </w:r>
      <w:r w:rsidRPr="002A4AA8">
        <w:rPr>
          <w:rFonts w:ascii="Arial" w:hAnsi="Arial" w:cs="Arial"/>
          <w:sz w:val="20"/>
          <w:szCs w:val="20"/>
        </w:rPr>
        <w:t xml:space="preserve">rojektu, </w:t>
      </w:r>
      <w:r w:rsidR="001F6E63" w:rsidRPr="002A4AA8">
        <w:rPr>
          <w:rFonts w:ascii="Arial" w:hAnsi="Arial" w:cs="Arial"/>
          <w:sz w:val="20"/>
          <w:szCs w:val="20"/>
        </w:rPr>
        <w:t xml:space="preserve">o której mowa w ust. 1, </w:t>
      </w:r>
      <w:r w:rsidRPr="002A4AA8">
        <w:rPr>
          <w:rFonts w:ascii="Arial" w:hAnsi="Arial" w:cs="Arial"/>
          <w:sz w:val="20"/>
          <w:szCs w:val="20"/>
        </w:rPr>
        <w:t>aby widoczny był związek z Projektem</w:t>
      </w:r>
      <w:r w:rsidR="008B2E1B">
        <w:rPr>
          <w:rFonts w:ascii="Arial" w:hAnsi="Arial" w:cs="Arial"/>
          <w:sz w:val="20"/>
          <w:szCs w:val="20"/>
        </w:rPr>
        <w:t>, wskazując co najmniej numer projektu, którego dokumentacja dotyczy</w:t>
      </w:r>
      <w:r w:rsidRPr="002A4AA8">
        <w:rPr>
          <w:rFonts w:ascii="Arial" w:hAnsi="Arial" w:cs="Arial"/>
          <w:sz w:val="20"/>
          <w:szCs w:val="20"/>
        </w:rPr>
        <w:t>.</w:t>
      </w:r>
    </w:p>
    <w:bookmarkEnd w:id="27"/>
    <w:p w14:paraId="0451E723" w14:textId="1210C08E" w:rsidR="009D490C" w:rsidRPr="00F253E9" w:rsidRDefault="009D490C" w:rsidP="00350F7A">
      <w:pPr>
        <w:numPr>
          <w:ilvl w:val="0"/>
          <w:numId w:val="15"/>
        </w:numPr>
        <w:spacing w:after="60"/>
        <w:jc w:val="both"/>
        <w:rPr>
          <w:rFonts w:ascii="Arial" w:hAnsi="Arial" w:cs="Arial"/>
          <w:i/>
          <w:sz w:val="20"/>
          <w:szCs w:val="20"/>
        </w:rPr>
      </w:pPr>
      <w:r w:rsidRPr="00F253E9">
        <w:rPr>
          <w:rFonts w:ascii="Arial" w:hAnsi="Arial" w:cs="Arial"/>
          <w:i/>
          <w:sz w:val="20"/>
          <w:szCs w:val="20"/>
        </w:rPr>
        <w:t>Obowiązk</w:t>
      </w:r>
      <w:r w:rsidR="00A53CB8" w:rsidRPr="00F253E9">
        <w:rPr>
          <w:rFonts w:ascii="Arial" w:hAnsi="Arial" w:cs="Arial"/>
          <w:i/>
          <w:sz w:val="20"/>
          <w:szCs w:val="20"/>
        </w:rPr>
        <w:t>i</w:t>
      </w:r>
      <w:r w:rsidRPr="00F253E9">
        <w:rPr>
          <w:rFonts w:ascii="Arial" w:hAnsi="Arial" w:cs="Arial"/>
          <w:i/>
          <w:sz w:val="20"/>
          <w:szCs w:val="20"/>
        </w:rPr>
        <w:t>, o który</w:t>
      </w:r>
      <w:r w:rsidR="00A53CB8" w:rsidRPr="00F253E9">
        <w:rPr>
          <w:rFonts w:ascii="Arial" w:hAnsi="Arial" w:cs="Arial"/>
          <w:i/>
          <w:sz w:val="20"/>
          <w:szCs w:val="20"/>
        </w:rPr>
        <w:t>ch</w:t>
      </w:r>
      <w:r w:rsidRPr="00F253E9">
        <w:rPr>
          <w:rFonts w:ascii="Arial" w:hAnsi="Arial" w:cs="Arial"/>
          <w:i/>
          <w:sz w:val="20"/>
          <w:szCs w:val="20"/>
        </w:rPr>
        <w:t xml:space="preserve"> mowa w ust. 1</w:t>
      </w:r>
      <w:r w:rsidR="00A53CB8" w:rsidRPr="00F253E9">
        <w:rPr>
          <w:rFonts w:ascii="Arial" w:hAnsi="Arial" w:cs="Arial"/>
          <w:i/>
          <w:sz w:val="20"/>
          <w:szCs w:val="20"/>
        </w:rPr>
        <w:t xml:space="preserve"> i 2</w:t>
      </w:r>
      <w:r w:rsidRPr="00F253E9">
        <w:rPr>
          <w:rFonts w:ascii="Arial" w:hAnsi="Arial" w:cs="Arial"/>
          <w:i/>
          <w:sz w:val="20"/>
          <w:szCs w:val="20"/>
        </w:rPr>
        <w:t>, dotycz</w:t>
      </w:r>
      <w:r w:rsidR="00A53CB8" w:rsidRPr="00F253E9">
        <w:rPr>
          <w:rFonts w:ascii="Arial" w:hAnsi="Arial" w:cs="Arial"/>
          <w:i/>
          <w:sz w:val="20"/>
          <w:szCs w:val="20"/>
        </w:rPr>
        <w:t>ą</w:t>
      </w:r>
      <w:r w:rsidRPr="00F253E9">
        <w:rPr>
          <w:rFonts w:ascii="Arial" w:hAnsi="Arial" w:cs="Arial"/>
          <w:i/>
          <w:sz w:val="20"/>
          <w:szCs w:val="20"/>
        </w:rPr>
        <w:t xml:space="preserve"> </w:t>
      </w:r>
      <w:r w:rsidR="0003481D" w:rsidRPr="00F253E9">
        <w:rPr>
          <w:rFonts w:ascii="Arial" w:hAnsi="Arial" w:cs="Arial"/>
          <w:i/>
          <w:sz w:val="20"/>
          <w:szCs w:val="20"/>
        </w:rPr>
        <w:t xml:space="preserve">każdego z </w:t>
      </w:r>
      <w:r w:rsidRPr="00F253E9">
        <w:rPr>
          <w:rFonts w:ascii="Arial" w:hAnsi="Arial" w:cs="Arial"/>
          <w:i/>
          <w:sz w:val="20"/>
          <w:szCs w:val="20"/>
        </w:rPr>
        <w:t>Partnerów</w:t>
      </w:r>
      <w:r w:rsidR="008B2E1B">
        <w:rPr>
          <w:rFonts w:ascii="Arial" w:hAnsi="Arial" w:cs="Arial"/>
          <w:i/>
          <w:sz w:val="20"/>
          <w:szCs w:val="20"/>
        </w:rPr>
        <w:t>/Realizatorów</w:t>
      </w:r>
      <w:r w:rsidRPr="00F253E9">
        <w:rPr>
          <w:rFonts w:ascii="Arial" w:hAnsi="Arial" w:cs="Arial"/>
          <w:i/>
          <w:sz w:val="20"/>
          <w:szCs w:val="20"/>
        </w:rPr>
        <w:t>, w zakresie tej części Projektu, za której realizację odpowiada</w:t>
      </w:r>
      <w:r w:rsidR="0003481D" w:rsidRPr="00F253E9">
        <w:rPr>
          <w:rFonts w:ascii="Arial" w:hAnsi="Arial" w:cs="Arial"/>
          <w:i/>
          <w:sz w:val="20"/>
          <w:szCs w:val="20"/>
        </w:rPr>
        <w:t xml:space="preserve"> dany Partner</w:t>
      </w:r>
      <w:r w:rsidR="008B2E1B">
        <w:rPr>
          <w:rFonts w:ascii="Arial" w:hAnsi="Arial" w:cs="Arial"/>
          <w:i/>
          <w:sz w:val="20"/>
          <w:szCs w:val="20"/>
        </w:rPr>
        <w:t>/Realizator</w:t>
      </w:r>
      <w:r w:rsidRPr="00F253E9">
        <w:rPr>
          <w:rStyle w:val="Odwoanieprzypisudolnego"/>
          <w:rFonts w:ascii="Arial" w:hAnsi="Arial" w:cs="Arial"/>
          <w:i/>
          <w:sz w:val="20"/>
          <w:szCs w:val="20"/>
        </w:rPr>
        <w:footnoteReference w:id="51"/>
      </w:r>
      <w:r w:rsidRPr="00F253E9">
        <w:rPr>
          <w:rFonts w:ascii="Arial" w:hAnsi="Arial" w:cs="Arial"/>
          <w:i/>
          <w:sz w:val="20"/>
          <w:szCs w:val="20"/>
        </w:rPr>
        <w:t>.</w:t>
      </w:r>
    </w:p>
    <w:p w14:paraId="551CDB51" w14:textId="77777777" w:rsidR="009D490C" w:rsidRPr="002A4AA8" w:rsidRDefault="009D490C" w:rsidP="00350F7A">
      <w:pPr>
        <w:spacing w:after="60"/>
        <w:jc w:val="center"/>
        <w:rPr>
          <w:rFonts w:ascii="Arial" w:hAnsi="Arial" w:cs="Arial"/>
          <w:sz w:val="20"/>
          <w:szCs w:val="20"/>
        </w:rPr>
      </w:pPr>
    </w:p>
    <w:p w14:paraId="4F1695B5" w14:textId="51073E53" w:rsidR="009D490C" w:rsidRPr="002A4AA8" w:rsidRDefault="009D490C" w:rsidP="00C2112A">
      <w:pPr>
        <w:keepNext/>
        <w:spacing w:after="60" w:line="360" w:lineRule="auto"/>
        <w:jc w:val="center"/>
        <w:rPr>
          <w:rFonts w:ascii="Arial" w:hAnsi="Arial" w:cs="Arial"/>
          <w:sz w:val="20"/>
          <w:szCs w:val="20"/>
        </w:rPr>
      </w:pPr>
      <w:r w:rsidRPr="002A4AA8">
        <w:rPr>
          <w:rFonts w:ascii="Arial" w:hAnsi="Arial" w:cs="Arial"/>
          <w:sz w:val="20"/>
          <w:szCs w:val="20"/>
        </w:rPr>
        <w:t xml:space="preserve">§ </w:t>
      </w:r>
      <w:r w:rsidR="001F2513">
        <w:rPr>
          <w:rFonts w:ascii="Arial" w:hAnsi="Arial" w:cs="Arial"/>
          <w:sz w:val="20"/>
          <w:szCs w:val="20"/>
        </w:rPr>
        <w:t>9</w:t>
      </w:r>
      <w:r w:rsidRPr="002A4AA8">
        <w:rPr>
          <w:rFonts w:ascii="Arial" w:hAnsi="Arial" w:cs="Arial"/>
          <w:sz w:val="20"/>
          <w:szCs w:val="20"/>
        </w:rPr>
        <w:t>.</w:t>
      </w:r>
    </w:p>
    <w:p w14:paraId="307A0E15" w14:textId="1DEEE68C" w:rsidR="009D490C" w:rsidRPr="002A4AA8" w:rsidRDefault="009D490C" w:rsidP="00D928CB">
      <w:pPr>
        <w:keepNext/>
        <w:numPr>
          <w:ilvl w:val="3"/>
          <w:numId w:val="2"/>
        </w:numPr>
        <w:tabs>
          <w:tab w:val="clear" w:pos="540"/>
        </w:tabs>
        <w:spacing w:after="60"/>
        <w:ind w:left="284" w:hanging="284"/>
        <w:jc w:val="both"/>
        <w:rPr>
          <w:rFonts w:ascii="Arial" w:hAnsi="Arial" w:cs="Arial"/>
          <w:sz w:val="20"/>
          <w:szCs w:val="20"/>
        </w:rPr>
      </w:pPr>
      <w:r w:rsidRPr="002A4AA8">
        <w:rPr>
          <w:rFonts w:ascii="Arial" w:hAnsi="Arial" w:cs="Arial"/>
          <w:sz w:val="20"/>
          <w:szCs w:val="20"/>
        </w:rPr>
        <w:t xml:space="preserve">Dofinansowanie, o którym mowa w § 2 </w:t>
      </w:r>
      <w:r w:rsidR="00F833B0" w:rsidRPr="002A4AA8">
        <w:rPr>
          <w:rFonts w:ascii="Arial" w:hAnsi="Arial" w:cs="Arial"/>
          <w:sz w:val="20"/>
          <w:szCs w:val="20"/>
        </w:rPr>
        <w:t xml:space="preserve">ust. </w:t>
      </w:r>
      <w:r w:rsidR="00DC5B56" w:rsidRPr="002A4AA8">
        <w:rPr>
          <w:rFonts w:ascii="Arial" w:hAnsi="Arial" w:cs="Arial"/>
          <w:sz w:val="20"/>
          <w:szCs w:val="20"/>
        </w:rPr>
        <w:t>2 pkt 1</w:t>
      </w:r>
      <w:r w:rsidR="001E6817" w:rsidRPr="002A4AA8">
        <w:rPr>
          <w:rFonts w:ascii="Arial" w:hAnsi="Arial" w:cs="Arial"/>
          <w:sz w:val="20"/>
          <w:szCs w:val="20"/>
        </w:rPr>
        <w:t>,</w:t>
      </w:r>
      <w:r w:rsidR="00F833B0" w:rsidRPr="002A4AA8">
        <w:rPr>
          <w:rFonts w:ascii="Arial" w:hAnsi="Arial" w:cs="Arial"/>
          <w:sz w:val="20"/>
          <w:szCs w:val="20"/>
        </w:rPr>
        <w:t xml:space="preserve"> </w:t>
      </w:r>
      <w:r w:rsidRPr="002A4AA8">
        <w:rPr>
          <w:rFonts w:ascii="Arial" w:hAnsi="Arial" w:cs="Arial"/>
          <w:sz w:val="20"/>
          <w:szCs w:val="20"/>
        </w:rPr>
        <w:t xml:space="preserve">jest wypłacane w formie zaliczki w wysokości określonej w harmonogramie płatności stanowiącym załącznik nr </w:t>
      </w:r>
      <w:r w:rsidR="003E52D8" w:rsidRPr="002A4AA8">
        <w:rPr>
          <w:rFonts w:ascii="Arial" w:hAnsi="Arial" w:cs="Arial"/>
          <w:sz w:val="20"/>
          <w:szCs w:val="20"/>
        </w:rPr>
        <w:t>4</w:t>
      </w:r>
      <w:r w:rsidRPr="002A4AA8">
        <w:rPr>
          <w:rFonts w:ascii="Arial" w:hAnsi="Arial" w:cs="Arial"/>
          <w:sz w:val="20"/>
          <w:szCs w:val="20"/>
        </w:rPr>
        <w:t xml:space="preserve"> do umowy, z zastrzeżeniem ust. 3 i § </w:t>
      </w:r>
      <w:r w:rsidR="001F2513">
        <w:rPr>
          <w:rFonts w:ascii="Arial" w:hAnsi="Arial" w:cs="Arial"/>
          <w:sz w:val="20"/>
          <w:szCs w:val="20"/>
        </w:rPr>
        <w:t>10</w:t>
      </w:r>
      <w:r w:rsidRPr="002A4AA8">
        <w:rPr>
          <w:rFonts w:ascii="Arial" w:hAnsi="Arial" w:cs="Arial"/>
          <w:sz w:val="20"/>
          <w:szCs w:val="20"/>
        </w:rPr>
        <w:t xml:space="preserve">. W szczególnie uzasadnionych przypadkach dofinansowanie może być wypłacane w formie refundacji kosztów poniesionych przez </w:t>
      </w:r>
      <w:r w:rsidR="00701DEB" w:rsidRPr="002A4AA8">
        <w:rPr>
          <w:rFonts w:ascii="Arial" w:hAnsi="Arial" w:cs="Arial"/>
          <w:sz w:val="20"/>
          <w:szCs w:val="20"/>
        </w:rPr>
        <w:t>B</w:t>
      </w:r>
      <w:r w:rsidRPr="002A4AA8">
        <w:rPr>
          <w:rFonts w:ascii="Arial" w:hAnsi="Arial" w:cs="Arial"/>
          <w:sz w:val="20"/>
          <w:szCs w:val="20"/>
        </w:rPr>
        <w:t>eneficjenta</w:t>
      </w:r>
      <w:r w:rsidR="00701DEB" w:rsidRPr="002A4AA8">
        <w:rPr>
          <w:rFonts w:ascii="Arial" w:hAnsi="Arial" w:cs="Arial"/>
          <w:sz w:val="20"/>
          <w:szCs w:val="20"/>
        </w:rPr>
        <w:t xml:space="preserve"> </w:t>
      </w:r>
      <w:r w:rsidR="00701DEB" w:rsidRPr="00F253E9">
        <w:rPr>
          <w:rFonts w:ascii="Arial" w:hAnsi="Arial" w:cs="Arial"/>
          <w:i/>
          <w:sz w:val="20"/>
          <w:szCs w:val="20"/>
        </w:rPr>
        <w:t>lub Partnerów</w:t>
      </w:r>
      <w:r w:rsidR="00701DEB" w:rsidRPr="002A4AA8">
        <w:rPr>
          <w:rStyle w:val="Odwoanieprzypisudolnego"/>
          <w:rFonts w:ascii="Arial" w:hAnsi="Arial" w:cs="Arial"/>
          <w:sz w:val="20"/>
          <w:szCs w:val="20"/>
        </w:rPr>
        <w:footnoteReference w:id="52"/>
      </w:r>
      <w:r w:rsidRPr="002A4AA8">
        <w:rPr>
          <w:rFonts w:ascii="Arial" w:hAnsi="Arial" w:cs="Arial"/>
          <w:sz w:val="20"/>
          <w:szCs w:val="20"/>
        </w:rPr>
        <w:t>.</w:t>
      </w:r>
    </w:p>
    <w:p w14:paraId="557B007D" w14:textId="0A343556" w:rsidR="003123ED" w:rsidRPr="002A4AA8" w:rsidRDefault="003123ED" w:rsidP="009D3F46">
      <w:pPr>
        <w:numPr>
          <w:ilvl w:val="2"/>
          <w:numId w:val="46"/>
        </w:numPr>
        <w:spacing w:before="120" w:after="60"/>
        <w:ind w:left="284" w:hanging="284"/>
        <w:jc w:val="both"/>
        <w:rPr>
          <w:rFonts w:ascii="Arial" w:hAnsi="Arial" w:cs="Arial"/>
          <w:sz w:val="20"/>
          <w:szCs w:val="20"/>
        </w:rPr>
      </w:pPr>
      <w:r w:rsidRPr="002A4AA8">
        <w:rPr>
          <w:rFonts w:ascii="Arial" w:hAnsi="Arial" w:cs="Arial"/>
          <w:sz w:val="20"/>
          <w:szCs w:val="20"/>
        </w:rPr>
        <w:t>Beneficjent sporządza harmonogram płatności, o którym mowa w ust. 1, w porozumieniu z Instytucją Pośredniczącą uwzględniając przy tym, że wysokość transzy zaliczki na dany okres nie przekracza środków niezbędnych dla prawidłowej realizacji danego etapu projektu oraz wynika ze szczegółowego budżetu i harmonogramu realizacji Projektu.</w:t>
      </w:r>
      <w:r w:rsidR="004F3360">
        <w:rPr>
          <w:rFonts w:ascii="Arial" w:hAnsi="Arial" w:cs="Arial"/>
          <w:sz w:val="20"/>
          <w:szCs w:val="20"/>
        </w:rPr>
        <w:t xml:space="preserve"> </w:t>
      </w:r>
      <w:r w:rsidR="007076BA" w:rsidRPr="002A4AA8">
        <w:rPr>
          <w:rFonts w:ascii="Arial" w:hAnsi="Arial" w:cs="Arial"/>
          <w:sz w:val="20"/>
          <w:szCs w:val="20"/>
        </w:rPr>
        <w:t xml:space="preserve">Wzór harmonogramu stanowi załącznik nr 4 do umowy. </w:t>
      </w:r>
    </w:p>
    <w:p w14:paraId="6ACE9279" w14:textId="2AEBC2F5" w:rsidR="003123ED" w:rsidRPr="002A4AA8" w:rsidRDefault="00392068" w:rsidP="009D3F46">
      <w:pPr>
        <w:numPr>
          <w:ilvl w:val="2"/>
          <w:numId w:val="46"/>
        </w:numPr>
        <w:spacing w:before="120" w:after="60"/>
        <w:ind w:left="284" w:hanging="284"/>
        <w:jc w:val="both"/>
        <w:rPr>
          <w:rFonts w:ascii="Arial" w:hAnsi="Arial" w:cs="Arial"/>
          <w:sz w:val="20"/>
          <w:szCs w:val="20"/>
        </w:rPr>
      </w:pPr>
      <w:r w:rsidRPr="002A4AA8">
        <w:rPr>
          <w:rFonts w:ascii="Arial" w:hAnsi="Arial" w:cs="Arial"/>
          <w:sz w:val="20"/>
          <w:szCs w:val="20"/>
        </w:rPr>
        <w:t>Niezwłocznie po podpisaniu umowy Beneficjent przekazuje harmonogram płatności</w:t>
      </w:r>
      <w:r w:rsidR="00204E65" w:rsidRPr="002A4AA8">
        <w:rPr>
          <w:rFonts w:ascii="Arial" w:hAnsi="Arial" w:cs="Arial"/>
          <w:sz w:val="20"/>
          <w:szCs w:val="20"/>
        </w:rPr>
        <w:t xml:space="preserve">, </w:t>
      </w:r>
      <w:r w:rsidRPr="002A4AA8">
        <w:rPr>
          <w:rFonts w:ascii="Arial" w:hAnsi="Arial" w:cs="Arial"/>
          <w:sz w:val="20"/>
          <w:szCs w:val="20"/>
        </w:rPr>
        <w:t>o którym mowa w ust. 2</w:t>
      </w:r>
      <w:r w:rsidR="00E9696C" w:rsidRPr="002A4AA8">
        <w:rPr>
          <w:rFonts w:ascii="Arial" w:hAnsi="Arial" w:cs="Arial"/>
          <w:sz w:val="20"/>
          <w:szCs w:val="20"/>
        </w:rPr>
        <w:t>,</w:t>
      </w:r>
      <w:r w:rsidR="00204E65" w:rsidRPr="002A4AA8">
        <w:rPr>
          <w:rFonts w:ascii="Arial" w:hAnsi="Arial" w:cs="Arial"/>
          <w:sz w:val="20"/>
          <w:szCs w:val="20"/>
        </w:rPr>
        <w:t xml:space="preserve"> (w uzasadnionych przypadkach zaktualizowany)</w:t>
      </w:r>
      <w:r w:rsidRPr="002A4AA8">
        <w:rPr>
          <w:rFonts w:ascii="Arial" w:hAnsi="Arial" w:cs="Arial"/>
          <w:sz w:val="20"/>
          <w:szCs w:val="20"/>
        </w:rPr>
        <w:t xml:space="preserve"> za pośrednictwem SL20</w:t>
      </w:r>
      <w:r w:rsidR="00F253E9">
        <w:rPr>
          <w:rFonts w:ascii="Arial" w:hAnsi="Arial" w:cs="Arial"/>
          <w:sz w:val="20"/>
          <w:szCs w:val="20"/>
        </w:rPr>
        <w:t>21</w:t>
      </w:r>
      <w:r w:rsidR="003C6B93">
        <w:rPr>
          <w:rFonts w:ascii="Arial" w:hAnsi="Arial" w:cs="Arial"/>
          <w:sz w:val="20"/>
          <w:szCs w:val="20"/>
        </w:rPr>
        <w:t>-</w:t>
      </w:r>
      <w:r w:rsidR="00814442">
        <w:rPr>
          <w:rFonts w:ascii="Arial" w:hAnsi="Arial" w:cs="Arial"/>
          <w:sz w:val="20"/>
          <w:szCs w:val="20"/>
        </w:rPr>
        <w:t>P</w:t>
      </w:r>
      <w:r w:rsidR="003C6B93">
        <w:rPr>
          <w:rFonts w:ascii="Arial" w:hAnsi="Arial" w:cs="Arial"/>
          <w:sz w:val="20"/>
          <w:szCs w:val="20"/>
        </w:rPr>
        <w:t>rojekty</w:t>
      </w:r>
      <w:r w:rsidRPr="002A4AA8">
        <w:rPr>
          <w:rFonts w:ascii="Arial" w:hAnsi="Arial" w:cs="Arial"/>
          <w:sz w:val="20"/>
          <w:szCs w:val="20"/>
        </w:rPr>
        <w:t xml:space="preserve">, chyba że z przyczyn technicznych nie jest to możliwe. W takim przypadku stosuje się § </w:t>
      </w:r>
      <w:r w:rsidR="001F2513" w:rsidRPr="002A4AA8">
        <w:rPr>
          <w:rFonts w:ascii="Arial" w:hAnsi="Arial" w:cs="Arial"/>
          <w:sz w:val="20"/>
          <w:szCs w:val="20"/>
        </w:rPr>
        <w:t>1</w:t>
      </w:r>
      <w:r w:rsidR="001F2513">
        <w:rPr>
          <w:rFonts w:ascii="Arial" w:hAnsi="Arial" w:cs="Arial"/>
          <w:sz w:val="20"/>
          <w:szCs w:val="20"/>
        </w:rPr>
        <w:t>6</w:t>
      </w:r>
      <w:r w:rsidRPr="002A4AA8">
        <w:rPr>
          <w:rFonts w:ascii="Arial" w:hAnsi="Arial" w:cs="Arial"/>
          <w:sz w:val="20"/>
          <w:szCs w:val="20"/>
        </w:rPr>
        <w:t xml:space="preserve"> ust. </w:t>
      </w:r>
      <w:r w:rsidR="00CC5B73">
        <w:rPr>
          <w:rFonts w:ascii="Arial" w:hAnsi="Arial" w:cs="Arial"/>
          <w:sz w:val="20"/>
          <w:szCs w:val="20"/>
        </w:rPr>
        <w:t>5</w:t>
      </w:r>
      <w:r w:rsidRPr="002A4AA8">
        <w:rPr>
          <w:rFonts w:ascii="Arial" w:hAnsi="Arial" w:cs="Arial"/>
          <w:sz w:val="20"/>
          <w:szCs w:val="20"/>
        </w:rPr>
        <w:t>.</w:t>
      </w:r>
      <w:r w:rsidR="00204E65" w:rsidRPr="002A4AA8">
        <w:rPr>
          <w:rFonts w:ascii="Arial" w:hAnsi="Arial" w:cs="Arial"/>
          <w:sz w:val="20"/>
          <w:szCs w:val="20"/>
        </w:rPr>
        <w:t xml:space="preserve"> </w:t>
      </w:r>
    </w:p>
    <w:p w14:paraId="11D62EB6" w14:textId="5FE3D248"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Harmonogram płatności, o którym mowa w ust. 1, może podlegać aktualizacji za pośrednictwem SL20</w:t>
      </w:r>
      <w:r w:rsidR="00F253E9">
        <w:rPr>
          <w:rFonts w:ascii="Arial" w:hAnsi="Arial" w:cs="Arial"/>
          <w:sz w:val="20"/>
          <w:szCs w:val="20"/>
        </w:rPr>
        <w:t>21</w:t>
      </w:r>
      <w:r w:rsidR="003C6B93">
        <w:rPr>
          <w:rFonts w:ascii="Arial" w:hAnsi="Arial" w:cs="Arial"/>
          <w:sz w:val="20"/>
          <w:szCs w:val="20"/>
        </w:rPr>
        <w:t>-</w:t>
      </w:r>
      <w:r w:rsidR="00CC5B73">
        <w:rPr>
          <w:rFonts w:ascii="Arial" w:hAnsi="Arial" w:cs="Arial"/>
          <w:sz w:val="20"/>
          <w:szCs w:val="20"/>
        </w:rPr>
        <w:t>P</w:t>
      </w:r>
      <w:r w:rsidR="003C6B93">
        <w:rPr>
          <w:rFonts w:ascii="Arial" w:hAnsi="Arial" w:cs="Arial"/>
          <w:sz w:val="20"/>
          <w:szCs w:val="20"/>
        </w:rPr>
        <w:t>rojekty</w:t>
      </w:r>
      <w:r w:rsidR="005A19AD">
        <w:rPr>
          <w:rStyle w:val="Odwoanieprzypisudolnego"/>
          <w:rFonts w:ascii="Arial" w:hAnsi="Arial" w:cs="Arial"/>
          <w:sz w:val="20"/>
          <w:szCs w:val="20"/>
        </w:rPr>
        <w:footnoteReference w:id="53"/>
      </w:r>
      <w:r w:rsidRPr="002A4AA8">
        <w:rPr>
          <w:rFonts w:ascii="Arial" w:hAnsi="Arial" w:cs="Arial"/>
          <w:sz w:val="20"/>
          <w:szCs w:val="20"/>
        </w:rPr>
        <w:t>, chyba że z przyczyn technicznych nie jest to możliwe. W takim przypadku stosuje się</w:t>
      </w:r>
      <w:r w:rsidR="00945A40">
        <w:rPr>
          <w:rFonts w:ascii="Arial" w:hAnsi="Arial" w:cs="Arial"/>
          <w:sz w:val="20"/>
          <w:szCs w:val="20"/>
        </w:rPr>
        <w:t xml:space="preserve"> </w:t>
      </w:r>
      <w:r w:rsidRPr="002A4AA8">
        <w:rPr>
          <w:rFonts w:ascii="Arial" w:hAnsi="Arial" w:cs="Arial"/>
          <w:sz w:val="20"/>
          <w:szCs w:val="20"/>
        </w:rPr>
        <w:t xml:space="preserve">§ </w:t>
      </w:r>
      <w:r w:rsidR="00F33962" w:rsidRPr="002A4AA8">
        <w:rPr>
          <w:rFonts w:ascii="Arial" w:hAnsi="Arial" w:cs="Arial"/>
          <w:sz w:val="20"/>
          <w:szCs w:val="20"/>
        </w:rPr>
        <w:t>1</w:t>
      </w:r>
      <w:r w:rsidR="005B2B98">
        <w:rPr>
          <w:rFonts w:ascii="Arial" w:hAnsi="Arial" w:cs="Arial"/>
          <w:sz w:val="20"/>
          <w:szCs w:val="20"/>
        </w:rPr>
        <w:t>6</w:t>
      </w:r>
      <w:r w:rsidRPr="002A4AA8">
        <w:rPr>
          <w:rFonts w:ascii="Arial" w:hAnsi="Arial" w:cs="Arial"/>
          <w:sz w:val="20"/>
          <w:szCs w:val="20"/>
        </w:rPr>
        <w:t xml:space="preserve"> ust. </w:t>
      </w:r>
      <w:r w:rsidR="005A19AD">
        <w:rPr>
          <w:rFonts w:ascii="Arial" w:hAnsi="Arial" w:cs="Arial"/>
          <w:sz w:val="20"/>
          <w:szCs w:val="20"/>
        </w:rPr>
        <w:t>5</w:t>
      </w:r>
      <w:r w:rsidRPr="002A4AA8">
        <w:rPr>
          <w:rFonts w:ascii="Arial" w:hAnsi="Arial" w:cs="Arial"/>
          <w:sz w:val="20"/>
          <w:szCs w:val="20"/>
        </w:rPr>
        <w:t xml:space="preserve">, przy czym formularz </w:t>
      </w:r>
      <w:r w:rsidR="00F33962" w:rsidRPr="002A4AA8">
        <w:rPr>
          <w:rFonts w:ascii="Arial" w:hAnsi="Arial" w:cs="Arial"/>
          <w:sz w:val="20"/>
          <w:szCs w:val="20"/>
        </w:rPr>
        <w:t xml:space="preserve">w </w:t>
      </w:r>
      <w:r w:rsidRPr="002A4AA8">
        <w:rPr>
          <w:rFonts w:ascii="Arial" w:hAnsi="Arial" w:cs="Arial"/>
          <w:sz w:val="20"/>
          <w:szCs w:val="20"/>
        </w:rPr>
        <w:t xml:space="preserve">wersji papierowej harmonogramu płatności jest zgodny z załącznikiem nr </w:t>
      </w:r>
      <w:r w:rsidR="00913B80" w:rsidRPr="002A4AA8">
        <w:rPr>
          <w:rFonts w:ascii="Arial" w:hAnsi="Arial" w:cs="Arial"/>
          <w:sz w:val="20"/>
          <w:szCs w:val="20"/>
        </w:rPr>
        <w:t>4</w:t>
      </w:r>
      <w:r w:rsidRPr="002A4AA8">
        <w:rPr>
          <w:rFonts w:ascii="Arial" w:hAnsi="Arial" w:cs="Arial"/>
          <w:sz w:val="20"/>
          <w:szCs w:val="20"/>
        </w:rPr>
        <w:t xml:space="preserve"> do umowy. Aktualizacja ta jest skuteczna, pod warunkiem akceptacji przez Instytucję Pośredniczącą i nie wymaga formy aneksu do umowy. Instytucja Pośrednicząca akceptuje lub odrzuca zmianę harmonogramu płatności w SL20</w:t>
      </w:r>
      <w:r w:rsidR="00F253E9">
        <w:rPr>
          <w:rFonts w:ascii="Arial" w:hAnsi="Arial" w:cs="Arial"/>
          <w:sz w:val="20"/>
          <w:szCs w:val="20"/>
        </w:rPr>
        <w:t>21</w:t>
      </w:r>
      <w:r w:rsidR="003C6B93">
        <w:rPr>
          <w:rFonts w:ascii="Arial" w:hAnsi="Arial" w:cs="Arial"/>
          <w:sz w:val="20"/>
          <w:szCs w:val="20"/>
        </w:rPr>
        <w:t>-</w:t>
      </w:r>
      <w:r w:rsidR="005A19AD">
        <w:rPr>
          <w:rFonts w:ascii="Arial" w:hAnsi="Arial" w:cs="Arial"/>
          <w:sz w:val="20"/>
          <w:szCs w:val="20"/>
        </w:rPr>
        <w:t>P</w:t>
      </w:r>
      <w:r w:rsidR="003C6B93">
        <w:rPr>
          <w:rFonts w:ascii="Arial" w:hAnsi="Arial" w:cs="Arial"/>
          <w:sz w:val="20"/>
          <w:szCs w:val="20"/>
        </w:rPr>
        <w:t>rojekty</w:t>
      </w:r>
      <w:r w:rsidRPr="002A4AA8">
        <w:rPr>
          <w:rFonts w:ascii="Arial" w:hAnsi="Arial" w:cs="Arial"/>
          <w:sz w:val="20"/>
          <w:szCs w:val="20"/>
        </w:rPr>
        <w:t xml:space="preserve"> w terminie 10 dni roboczych od jej otrzymania. Do momentu akceptacji harmonogramu płatności, obowiązujący jest harmonogram płatności uprzednio zatwierdzony przez IP.</w:t>
      </w:r>
    </w:p>
    <w:p w14:paraId="60CAAE3E" w14:textId="0FEED566"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Harmonogram płatności </w:t>
      </w:r>
      <w:r w:rsidR="0057380B">
        <w:rPr>
          <w:rFonts w:ascii="Arial" w:hAnsi="Arial" w:cs="Arial"/>
          <w:sz w:val="20"/>
          <w:szCs w:val="20"/>
        </w:rPr>
        <w:t>powinien</w:t>
      </w:r>
      <w:r w:rsidR="0057380B" w:rsidRPr="002A4AA8">
        <w:rPr>
          <w:rFonts w:ascii="Arial" w:hAnsi="Arial" w:cs="Arial"/>
          <w:sz w:val="20"/>
          <w:szCs w:val="20"/>
        </w:rPr>
        <w:t xml:space="preserve"> </w:t>
      </w:r>
      <w:r w:rsidRPr="002A4AA8">
        <w:rPr>
          <w:rFonts w:ascii="Arial" w:hAnsi="Arial" w:cs="Arial"/>
          <w:sz w:val="20"/>
          <w:szCs w:val="20"/>
        </w:rPr>
        <w:t xml:space="preserve">być aktualizowany </w:t>
      </w:r>
      <w:bookmarkStart w:id="28" w:name="_Hlk138922987"/>
      <w:r w:rsidRPr="002A4AA8">
        <w:rPr>
          <w:rFonts w:ascii="Arial" w:hAnsi="Arial" w:cs="Arial"/>
          <w:sz w:val="20"/>
          <w:szCs w:val="20"/>
        </w:rPr>
        <w:t>przed upływem okresu rozliczeniowego</w:t>
      </w:r>
      <w:bookmarkEnd w:id="28"/>
      <w:r w:rsidRPr="002A4AA8">
        <w:rPr>
          <w:rFonts w:ascii="Arial" w:hAnsi="Arial" w:cs="Arial"/>
          <w:sz w:val="20"/>
          <w:szCs w:val="20"/>
        </w:rPr>
        <w:t>, którego aktualizacja dotyczy.</w:t>
      </w:r>
    </w:p>
    <w:p w14:paraId="5A8B6E38" w14:textId="3FDE48F3"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do realizacji projektu na podstawie </w:t>
      </w:r>
      <w:r w:rsidR="00BC5A74" w:rsidRPr="002A4AA8">
        <w:rPr>
          <w:rFonts w:ascii="Arial" w:hAnsi="Arial" w:cs="Arial"/>
          <w:sz w:val="20"/>
          <w:szCs w:val="20"/>
        </w:rPr>
        <w:t xml:space="preserve">zatwierdzonego </w:t>
      </w:r>
      <w:r w:rsidRPr="002A4AA8">
        <w:rPr>
          <w:rFonts w:ascii="Arial" w:hAnsi="Arial" w:cs="Arial"/>
          <w:sz w:val="20"/>
          <w:szCs w:val="20"/>
        </w:rPr>
        <w:t xml:space="preserve">wniosku </w:t>
      </w:r>
      <w:r w:rsidR="007A6D07">
        <w:rPr>
          <w:rFonts w:ascii="Arial" w:hAnsi="Arial" w:cs="Arial"/>
          <w:sz w:val="20"/>
          <w:szCs w:val="20"/>
        </w:rPr>
        <w:t xml:space="preserve">                                  </w:t>
      </w:r>
      <w:r w:rsidRPr="002A4AA8">
        <w:rPr>
          <w:rFonts w:ascii="Arial" w:hAnsi="Arial" w:cs="Arial"/>
          <w:sz w:val="20"/>
          <w:szCs w:val="20"/>
        </w:rPr>
        <w:t xml:space="preserve">o dofinansowanie. W przypadku dokonania zmian w projekcie, o których mowa w § </w:t>
      </w:r>
      <w:r w:rsidR="001F2513" w:rsidRPr="002A4AA8">
        <w:rPr>
          <w:rFonts w:ascii="Arial" w:hAnsi="Arial" w:cs="Arial"/>
          <w:sz w:val="20"/>
          <w:szCs w:val="20"/>
        </w:rPr>
        <w:t>2</w:t>
      </w:r>
      <w:r w:rsidR="001F2513">
        <w:rPr>
          <w:rFonts w:ascii="Arial" w:hAnsi="Arial" w:cs="Arial"/>
          <w:sz w:val="20"/>
          <w:szCs w:val="20"/>
        </w:rPr>
        <w:t>4</w:t>
      </w:r>
      <w:r w:rsidRPr="002A4AA8">
        <w:rPr>
          <w:rFonts w:ascii="Arial" w:hAnsi="Arial" w:cs="Arial"/>
          <w:sz w:val="20"/>
          <w:szCs w:val="20"/>
        </w:rPr>
        <w:t xml:space="preserve"> umowy, Beneficjent zobowiązuje się do realizacji projektu zgodnie z</w:t>
      </w:r>
      <w:r w:rsidR="00DC7F33" w:rsidRPr="002A4AA8">
        <w:rPr>
          <w:rFonts w:ascii="Arial" w:hAnsi="Arial" w:cs="Arial"/>
          <w:sz w:val="20"/>
          <w:szCs w:val="20"/>
        </w:rPr>
        <w:t xml:space="preserve">e zmienionym </w:t>
      </w:r>
      <w:r w:rsidRPr="002A4AA8">
        <w:rPr>
          <w:rFonts w:ascii="Arial" w:hAnsi="Arial" w:cs="Arial"/>
          <w:sz w:val="20"/>
          <w:szCs w:val="20"/>
        </w:rPr>
        <w:t xml:space="preserve">wnioskiem </w:t>
      </w:r>
      <w:r w:rsidR="007A6D07">
        <w:rPr>
          <w:rFonts w:ascii="Arial" w:hAnsi="Arial" w:cs="Arial"/>
          <w:sz w:val="20"/>
          <w:szCs w:val="20"/>
        </w:rPr>
        <w:t xml:space="preserve">                                       </w:t>
      </w:r>
      <w:r w:rsidRPr="002A4AA8">
        <w:rPr>
          <w:rFonts w:ascii="Arial" w:hAnsi="Arial" w:cs="Arial"/>
          <w:sz w:val="20"/>
          <w:szCs w:val="20"/>
        </w:rPr>
        <w:t>o dofinansowanie projektu.</w:t>
      </w:r>
    </w:p>
    <w:p w14:paraId="32103130" w14:textId="564B5DD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do przestrzegania limitów wydatków </w:t>
      </w:r>
      <w:r w:rsidR="00524F0C" w:rsidRPr="00524F0C">
        <w:rPr>
          <w:rFonts w:ascii="Arial" w:hAnsi="Arial" w:cs="Arial"/>
          <w:sz w:val="20"/>
          <w:szCs w:val="20"/>
        </w:rPr>
        <w:t>wykazanych</w:t>
      </w:r>
      <w:r w:rsidRPr="002A4AA8">
        <w:rPr>
          <w:rFonts w:ascii="Arial" w:hAnsi="Arial" w:cs="Arial"/>
          <w:sz w:val="20"/>
          <w:szCs w:val="20"/>
        </w:rPr>
        <w:t xml:space="preserve"> w</w:t>
      </w:r>
      <w:r w:rsidR="00524F0C">
        <w:rPr>
          <w:rFonts w:ascii="Arial" w:hAnsi="Arial" w:cs="Arial"/>
          <w:sz w:val="20"/>
          <w:szCs w:val="20"/>
        </w:rPr>
        <w:t xml:space="preserve"> budżecie projektu w</w:t>
      </w:r>
      <w:r w:rsidRPr="002A4AA8">
        <w:rPr>
          <w:rFonts w:ascii="Arial" w:hAnsi="Arial" w:cs="Arial"/>
          <w:sz w:val="20"/>
          <w:szCs w:val="20"/>
        </w:rPr>
        <w:t xml:space="preserve"> odniesieniu do każdego zadania.</w:t>
      </w:r>
    </w:p>
    <w:p w14:paraId="323BC5EC" w14:textId="7777777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lastRenderedPageBreak/>
        <w:t>Beneficjent może ponosić i rozliczać wydatki, które nie zostały uwzględnione w szczegółowym budżecie projektu pod warunkiem, że są bezpośrednio związane z realizacją zaplanowanych zadań, są efektywne, racjonalne oraz niezbędne do osiągnięcia celów projektu.</w:t>
      </w:r>
    </w:p>
    <w:p w14:paraId="2C137069" w14:textId="23B026B4"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Transze dofinansowania są przekazywane na następujący wyodrębniony dla projektu </w:t>
      </w:r>
      <w:bookmarkStart w:id="29" w:name="_Hlk126936286"/>
      <w:r w:rsidRPr="002A4AA8">
        <w:rPr>
          <w:rFonts w:ascii="Arial" w:hAnsi="Arial" w:cs="Arial"/>
          <w:sz w:val="20"/>
          <w:szCs w:val="20"/>
        </w:rPr>
        <w:t xml:space="preserve">rachunek </w:t>
      </w:r>
      <w:r w:rsidR="00FF3A2F" w:rsidRPr="002A4AA8">
        <w:t>płatniczy</w:t>
      </w:r>
      <w:r w:rsidR="00FF3A2F" w:rsidRPr="002A4AA8" w:rsidDel="00FF3A2F">
        <w:rPr>
          <w:rFonts w:ascii="Arial" w:hAnsi="Arial" w:cs="Arial"/>
          <w:sz w:val="20"/>
          <w:szCs w:val="20"/>
        </w:rPr>
        <w:t xml:space="preserve"> </w:t>
      </w:r>
      <w:r w:rsidRPr="002A4AA8">
        <w:rPr>
          <w:rFonts w:ascii="Arial" w:hAnsi="Arial" w:cs="Arial"/>
          <w:sz w:val="20"/>
          <w:szCs w:val="20"/>
        </w:rPr>
        <w:t>Beneficjenta</w:t>
      </w:r>
      <w:bookmarkEnd w:id="29"/>
      <w:r w:rsidR="009B3135" w:rsidRPr="002A4AA8">
        <w:rPr>
          <w:rFonts w:ascii="Arial" w:hAnsi="Arial" w:cs="Arial"/>
          <w:sz w:val="20"/>
          <w:szCs w:val="20"/>
        </w:rPr>
        <w:t>,</w:t>
      </w:r>
      <w:r w:rsidRPr="002A4AA8">
        <w:rPr>
          <w:rFonts w:ascii="Arial" w:hAnsi="Arial" w:cs="Arial"/>
          <w:sz w:val="20"/>
          <w:szCs w:val="20"/>
        </w:rPr>
        <w:t>:</w:t>
      </w:r>
      <w:r w:rsidRPr="002A4AA8">
        <w:rPr>
          <w:rFonts w:ascii="Arial" w:hAnsi="Arial" w:cs="Arial"/>
          <w:sz w:val="20"/>
          <w:szCs w:val="20"/>
          <w:vertAlign w:val="superscript"/>
        </w:rPr>
        <w:footnoteReference w:id="54"/>
      </w:r>
    </w:p>
    <w:p w14:paraId="00CC2B50" w14:textId="10F01D3E" w:rsidR="003123ED" w:rsidRPr="002A4AA8" w:rsidRDefault="003123ED" w:rsidP="00350F7A">
      <w:pPr>
        <w:spacing w:before="120" w:after="60"/>
        <w:ind w:left="357"/>
        <w:jc w:val="both"/>
        <w:rPr>
          <w:rFonts w:ascii="Arial" w:hAnsi="Arial" w:cs="Arial"/>
          <w:sz w:val="20"/>
          <w:szCs w:val="20"/>
        </w:rPr>
      </w:pPr>
      <w:r w:rsidRPr="002A4AA8">
        <w:rPr>
          <w:rFonts w:ascii="Arial" w:hAnsi="Arial" w:cs="Arial"/>
          <w:sz w:val="20"/>
          <w:szCs w:val="20"/>
        </w:rPr>
        <w:t xml:space="preserve">Nazwa właściciela rachunku </w:t>
      </w:r>
      <w:r w:rsidR="00FF3A2F" w:rsidRPr="002A4AA8">
        <w:rPr>
          <w:rFonts w:ascii="Arial" w:hAnsi="Arial" w:cs="Arial"/>
          <w:sz w:val="20"/>
          <w:szCs w:val="20"/>
        </w:rPr>
        <w:t>płatniczego</w:t>
      </w:r>
      <w:r w:rsidR="002842C6" w:rsidRPr="002842C6">
        <w:t xml:space="preserve"> </w:t>
      </w:r>
      <w:r w:rsidR="002842C6" w:rsidRPr="002842C6">
        <w:rPr>
          <w:rFonts w:ascii="Arial" w:hAnsi="Arial" w:cs="Arial"/>
          <w:sz w:val="20"/>
          <w:szCs w:val="20"/>
        </w:rPr>
        <w:t>Beneficjenta</w:t>
      </w:r>
      <w:r w:rsidRPr="002A4AA8">
        <w:rPr>
          <w:rFonts w:ascii="Arial" w:hAnsi="Arial" w:cs="Arial"/>
          <w:sz w:val="20"/>
          <w:szCs w:val="20"/>
        </w:rPr>
        <w:t xml:space="preserve">: ………………………… </w:t>
      </w:r>
    </w:p>
    <w:p w14:paraId="33A65443" w14:textId="19A6C79E" w:rsidR="003123ED" w:rsidRPr="002A4AA8" w:rsidRDefault="003123ED" w:rsidP="00350F7A">
      <w:pPr>
        <w:spacing w:before="120" w:after="60"/>
        <w:ind w:left="357"/>
        <w:jc w:val="both"/>
        <w:rPr>
          <w:rFonts w:ascii="Arial" w:hAnsi="Arial" w:cs="Arial"/>
          <w:sz w:val="20"/>
          <w:szCs w:val="20"/>
        </w:rPr>
      </w:pPr>
      <w:r w:rsidRPr="002A4AA8">
        <w:rPr>
          <w:rFonts w:ascii="Arial" w:hAnsi="Arial" w:cs="Arial"/>
          <w:sz w:val="20"/>
          <w:szCs w:val="20"/>
        </w:rPr>
        <w:t xml:space="preserve">Nr rachunku </w:t>
      </w:r>
      <w:r w:rsidR="00FF3A2F" w:rsidRPr="002A4AA8">
        <w:rPr>
          <w:rFonts w:ascii="Arial" w:hAnsi="Arial" w:cs="Arial"/>
          <w:sz w:val="20"/>
          <w:szCs w:val="20"/>
        </w:rPr>
        <w:t>płatniczego</w:t>
      </w:r>
      <w:r w:rsidR="002842C6" w:rsidRPr="002842C6">
        <w:t xml:space="preserve"> </w:t>
      </w:r>
      <w:bookmarkStart w:id="30" w:name="_Hlk158971793"/>
      <w:r w:rsidR="002842C6" w:rsidRPr="002842C6">
        <w:rPr>
          <w:rFonts w:ascii="Arial" w:hAnsi="Arial" w:cs="Arial"/>
          <w:sz w:val="20"/>
          <w:szCs w:val="20"/>
        </w:rPr>
        <w:t>Beneficjenta</w:t>
      </w:r>
      <w:bookmarkEnd w:id="30"/>
      <w:r w:rsidRPr="002A4AA8">
        <w:rPr>
          <w:rFonts w:ascii="Arial" w:hAnsi="Arial" w:cs="Arial"/>
          <w:sz w:val="20"/>
          <w:szCs w:val="20"/>
        </w:rPr>
        <w:t xml:space="preserve">: …………………………….. </w:t>
      </w:r>
    </w:p>
    <w:p w14:paraId="0EFB4AA9" w14:textId="77777777" w:rsidR="003123ED" w:rsidRPr="002A4AA8" w:rsidRDefault="003123ED" w:rsidP="009D3F46">
      <w:pPr>
        <w:numPr>
          <w:ilvl w:val="0"/>
          <w:numId w:val="47"/>
        </w:numPr>
        <w:spacing w:before="120" w:after="60"/>
        <w:ind w:left="1071" w:hanging="357"/>
        <w:jc w:val="both"/>
        <w:rPr>
          <w:rFonts w:ascii="Arial" w:hAnsi="Arial" w:cs="Arial"/>
          <w:sz w:val="20"/>
          <w:szCs w:val="20"/>
        </w:rPr>
      </w:pPr>
      <w:r w:rsidRPr="002A4AA8">
        <w:rPr>
          <w:rFonts w:ascii="Arial" w:hAnsi="Arial" w:cs="Arial"/>
          <w:sz w:val="20"/>
          <w:szCs w:val="20"/>
        </w:rPr>
        <w:t xml:space="preserve">za pośrednictwem rachunku </w:t>
      </w:r>
      <w:r w:rsidR="00FF3A2F" w:rsidRPr="002A4AA8">
        <w:rPr>
          <w:rFonts w:ascii="Arial" w:hAnsi="Arial" w:cs="Arial"/>
          <w:sz w:val="20"/>
          <w:szCs w:val="20"/>
        </w:rPr>
        <w:t xml:space="preserve">płatniczego </w:t>
      </w:r>
      <w:bookmarkStart w:id="31" w:name="_Hlk158971529"/>
      <w:r w:rsidRPr="002A4AA8">
        <w:rPr>
          <w:rFonts w:ascii="Arial" w:hAnsi="Arial" w:cs="Arial"/>
          <w:sz w:val="20"/>
          <w:szCs w:val="20"/>
        </w:rPr>
        <w:t>transferowego</w:t>
      </w:r>
      <w:bookmarkEnd w:id="31"/>
      <w:r w:rsidRPr="002A4AA8">
        <w:rPr>
          <w:rFonts w:ascii="Arial" w:hAnsi="Arial" w:cs="Arial"/>
          <w:sz w:val="20"/>
          <w:szCs w:val="20"/>
        </w:rPr>
        <w:t>:</w:t>
      </w:r>
    </w:p>
    <w:p w14:paraId="596BFCD6" w14:textId="5551C30C" w:rsidR="003123ED" w:rsidRPr="002A4AA8" w:rsidRDefault="003123ED" w:rsidP="00350F7A">
      <w:pPr>
        <w:spacing w:before="120" w:after="60"/>
        <w:ind w:left="357"/>
        <w:jc w:val="both"/>
        <w:rPr>
          <w:rFonts w:ascii="Arial" w:hAnsi="Arial" w:cs="Arial"/>
          <w:sz w:val="20"/>
          <w:szCs w:val="20"/>
        </w:rPr>
      </w:pPr>
      <w:r w:rsidRPr="002A4AA8">
        <w:rPr>
          <w:rFonts w:ascii="Arial" w:hAnsi="Arial" w:cs="Arial"/>
          <w:sz w:val="20"/>
          <w:szCs w:val="20"/>
        </w:rPr>
        <w:t xml:space="preserve">Nazwa właściciela rachunku </w:t>
      </w:r>
      <w:r w:rsidR="00FF3A2F" w:rsidRPr="002A4AA8">
        <w:rPr>
          <w:rFonts w:ascii="Arial" w:hAnsi="Arial" w:cs="Arial"/>
          <w:sz w:val="20"/>
          <w:szCs w:val="20"/>
        </w:rPr>
        <w:t>płatniczego</w:t>
      </w:r>
      <w:r w:rsidR="002842C6" w:rsidRPr="002842C6">
        <w:t xml:space="preserve"> </w:t>
      </w:r>
      <w:r w:rsidR="002842C6" w:rsidRPr="002842C6">
        <w:rPr>
          <w:rFonts w:ascii="Arial" w:hAnsi="Arial" w:cs="Arial"/>
          <w:sz w:val="20"/>
          <w:szCs w:val="20"/>
        </w:rPr>
        <w:t>transferowego</w:t>
      </w:r>
      <w:r w:rsidRPr="002A4AA8">
        <w:rPr>
          <w:rFonts w:ascii="Arial" w:hAnsi="Arial" w:cs="Arial"/>
          <w:sz w:val="20"/>
          <w:szCs w:val="20"/>
        </w:rPr>
        <w:t xml:space="preserve">: ………………………………………. </w:t>
      </w:r>
    </w:p>
    <w:p w14:paraId="1ECF9238" w14:textId="4441E735" w:rsidR="003123ED" w:rsidRPr="002A4AA8" w:rsidRDefault="003123ED" w:rsidP="00350F7A">
      <w:pPr>
        <w:spacing w:before="120" w:after="60"/>
        <w:ind w:left="357"/>
        <w:jc w:val="both"/>
        <w:rPr>
          <w:rFonts w:ascii="Arial" w:hAnsi="Arial" w:cs="Arial"/>
          <w:sz w:val="20"/>
          <w:szCs w:val="20"/>
        </w:rPr>
      </w:pPr>
      <w:r w:rsidRPr="002A4AA8">
        <w:rPr>
          <w:rFonts w:ascii="Arial" w:hAnsi="Arial" w:cs="Arial"/>
          <w:sz w:val="20"/>
          <w:szCs w:val="20"/>
        </w:rPr>
        <w:t xml:space="preserve">Nr rachunku </w:t>
      </w:r>
      <w:r w:rsidR="00FF3A2F" w:rsidRPr="002A4AA8">
        <w:rPr>
          <w:rFonts w:ascii="Arial" w:hAnsi="Arial" w:cs="Arial"/>
          <w:sz w:val="20"/>
          <w:szCs w:val="20"/>
        </w:rPr>
        <w:t>płatniczego</w:t>
      </w:r>
      <w:r w:rsidR="002842C6" w:rsidRPr="002842C6">
        <w:t xml:space="preserve"> </w:t>
      </w:r>
      <w:r w:rsidR="002842C6" w:rsidRPr="002842C6">
        <w:rPr>
          <w:rFonts w:ascii="Arial" w:hAnsi="Arial" w:cs="Arial"/>
          <w:sz w:val="20"/>
          <w:szCs w:val="20"/>
        </w:rPr>
        <w:t>transferowego</w:t>
      </w:r>
      <w:r w:rsidRPr="002A4AA8">
        <w:rPr>
          <w:rFonts w:ascii="Arial" w:hAnsi="Arial" w:cs="Arial"/>
          <w:sz w:val="20"/>
          <w:szCs w:val="20"/>
        </w:rPr>
        <w:t xml:space="preserve">: …………………………………………… </w:t>
      </w:r>
    </w:p>
    <w:p w14:paraId="1C2942DE" w14:textId="2C528B8E" w:rsidR="003123ED" w:rsidRPr="006A0757" w:rsidRDefault="003123ED" w:rsidP="009D3F46">
      <w:pPr>
        <w:numPr>
          <w:ilvl w:val="0"/>
          <w:numId w:val="47"/>
        </w:numPr>
        <w:spacing w:before="120" w:after="60"/>
        <w:ind w:left="1071" w:hanging="357"/>
        <w:jc w:val="both"/>
        <w:rPr>
          <w:rFonts w:ascii="Arial" w:hAnsi="Arial" w:cs="Arial"/>
          <w:sz w:val="20"/>
          <w:szCs w:val="20"/>
        </w:rPr>
      </w:pPr>
      <w:r w:rsidRPr="006A0757">
        <w:rPr>
          <w:rFonts w:ascii="Arial" w:hAnsi="Arial" w:cs="Arial"/>
          <w:sz w:val="20"/>
          <w:szCs w:val="20"/>
        </w:rPr>
        <w:t>dane rachunku wyodrębnionego przez realizatora projektu</w:t>
      </w:r>
      <w:r w:rsidR="00B47CFE" w:rsidRPr="006A0757">
        <w:rPr>
          <w:rStyle w:val="Odwoanieprzypisudolnego"/>
          <w:rFonts w:ascii="Arial" w:hAnsi="Arial" w:cs="Arial"/>
          <w:sz w:val="20"/>
          <w:szCs w:val="20"/>
        </w:rPr>
        <w:footnoteReference w:id="55"/>
      </w:r>
      <w:r w:rsidRPr="006A0757">
        <w:rPr>
          <w:rFonts w:ascii="Arial" w:hAnsi="Arial" w:cs="Arial"/>
          <w:sz w:val="20"/>
          <w:szCs w:val="20"/>
        </w:rPr>
        <w:t>:</w:t>
      </w:r>
    </w:p>
    <w:p w14:paraId="75F6EDED" w14:textId="79085094" w:rsidR="003123ED" w:rsidRPr="002A4AA8" w:rsidRDefault="003123ED" w:rsidP="00350F7A">
      <w:pPr>
        <w:spacing w:before="120" w:after="60"/>
        <w:ind w:left="357"/>
        <w:jc w:val="both"/>
        <w:rPr>
          <w:rFonts w:ascii="Arial" w:hAnsi="Arial" w:cs="Arial"/>
          <w:sz w:val="20"/>
          <w:szCs w:val="20"/>
        </w:rPr>
      </w:pPr>
      <w:r w:rsidRPr="002A4AA8">
        <w:rPr>
          <w:rFonts w:ascii="Arial" w:hAnsi="Arial" w:cs="Arial"/>
          <w:sz w:val="20"/>
          <w:szCs w:val="20"/>
        </w:rPr>
        <w:t>Nazwa właściciela rachunku: ……………………………………………….</w:t>
      </w:r>
    </w:p>
    <w:p w14:paraId="1D128E8B" w14:textId="08ABB6F3" w:rsidR="003123ED" w:rsidRPr="002A4AA8" w:rsidRDefault="003123ED" w:rsidP="00350F7A">
      <w:pPr>
        <w:spacing w:before="120" w:after="60"/>
        <w:ind w:left="357"/>
        <w:jc w:val="both"/>
        <w:rPr>
          <w:rFonts w:ascii="Arial" w:hAnsi="Arial" w:cs="Arial"/>
          <w:sz w:val="20"/>
          <w:szCs w:val="20"/>
        </w:rPr>
      </w:pPr>
      <w:r w:rsidRPr="002A4AA8">
        <w:rPr>
          <w:rFonts w:ascii="Arial" w:hAnsi="Arial" w:cs="Arial"/>
          <w:sz w:val="20"/>
          <w:szCs w:val="20"/>
        </w:rPr>
        <w:t>Nr rachunku: …………………………………………..</w:t>
      </w:r>
    </w:p>
    <w:p w14:paraId="6125BA21" w14:textId="539D900B" w:rsidR="003F4D16"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Transze dofinansowania, o których mowa w § </w:t>
      </w:r>
      <w:r w:rsidR="001F2513">
        <w:rPr>
          <w:rFonts w:ascii="Arial" w:hAnsi="Arial" w:cs="Arial"/>
          <w:sz w:val="20"/>
          <w:szCs w:val="20"/>
        </w:rPr>
        <w:t>10</w:t>
      </w:r>
      <w:r w:rsidRPr="002A4AA8">
        <w:rPr>
          <w:rFonts w:ascii="Arial" w:hAnsi="Arial" w:cs="Arial"/>
          <w:sz w:val="20"/>
          <w:szCs w:val="20"/>
        </w:rPr>
        <w:t xml:space="preserve"> ust. 1 umowy, z rachunku </w:t>
      </w:r>
      <w:r w:rsidR="00FF3A2F" w:rsidRPr="002A4AA8">
        <w:rPr>
          <w:rFonts w:ascii="Arial" w:hAnsi="Arial" w:cs="Arial"/>
          <w:sz w:val="20"/>
          <w:szCs w:val="20"/>
        </w:rPr>
        <w:t xml:space="preserve">płatniczego </w:t>
      </w:r>
      <w:r w:rsidRPr="002A4AA8">
        <w:rPr>
          <w:rFonts w:ascii="Arial" w:hAnsi="Arial" w:cs="Arial"/>
          <w:sz w:val="20"/>
          <w:szCs w:val="20"/>
        </w:rPr>
        <w:t xml:space="preserve">transferowego, o którym mowa w ust. </w:t>
      </w:r>
      <w:r w:rsidR="00FB6A30">
        <w:rPr>
          <w:rFonts w:ascii="Arial" w:hAnsi="Arial" w:cs="Arial"/>
          <w:sz w:val="20"/>
          <w:szCs w:val="20"/>
        </w:rPr>
        <w:t>9</w:t>
      </w:r>
      <w:r w:rsidRPr="002A4AA8">
        <w:rPr>
          <w:rFonts w:ascii="Arial" w:hAnsi="Arial" w:cs="Arial"/>
          <w:sz w:val="20"/>
          <w:szCs w:val="20"/>
        </w:rPr>
        <w:t xml:space="preserve"> są przekazywane bez zbędnej zwłoki na wyodrębniony dla projektu rachunek </w:t>
      </w:r>
      <w:r w:rsidR="00FF3A2F" w:rsidRPr="00226F59">
        <w:rPr>
          <w:rFonts w:ascii="Arial" w:hAnsi="Arial" w:cs="Arial"/>
          <w:sz w:val="20"/>
          <w:szCs w:val="20"/>
        </w:rPr>
        <w:t>płatniczy</w:t>
      </w:r>
      <w:r w:rsidR="00632744" w:rsidRPr="00632744">
        <w:t xml:space="preserve"> </w:t>
      </w:r>
      <w:r w:rsidR="00632744" w:rsidRPr="00632744">
        <w:rPr>
          <w:rFonts w:ascii="Arial" w:hAnsi="Arial" w:cs="Arial"/>
          <w:sz w:val="20"/>
          <w:szCs w:val="20"/>
        </w:rPr>
        <w:t>Beneficjenta</w:t>
      </w:r>
      <w:r w:rsidRPr="002A4AA8">
        <w:rPr>
          <w:rFonts w:ascii="Arial" w:hAnsi="Arial" w:cs="Arial"/>
          <w:sz w:val="20"/>
          <w:szCs w:val="20"/>
        </w:rPr>
        <w:t>.</w:t>
      </w:r>
      <w:r w:rsidRPr="002A4AA8">
        <w:rPr>
          <w:rFonts w:ascii="Arial" w:hAnsi="Arial" w:cs="Arial"/>
          <w:sz w:val="20"/>
          <w:szCs w:val="20"/>
          <w:vertAlign w:val="superscript"/>
        </w:rPr>
        <w:footnoteReference w:id="56"/>
      </w:r>
    </w:p>
    <w:p w14:paraId="5E6D0C7E" w14:textId="555436B5" w:rsidR="00524F0C" w:rsidRPr="00524F0C" w:rsidRDefault="003F4D16" w:rsidP="009D3F46">
      <w:pPr>
        <w:numPr>
          <w:ilvl w:val="2"/>
          <w:numId w:val="46"/>
        </w:numPr>
        <w:spacing w:before="120" w:after="60"/>
        <w:ind w:left="357" w:hanging="357"/>
        <w:jc w:val="both"/>
        <w:rPr>
          <w:rFonts w:ascii="Arial" w:hAnsi="Arial" w:cs="Arial"/>
          <w:bCs/>
          <w:sz w:val="20"/>
          <w:szCs w:val="20"/>
        </w:rPr>
      </w:pPr>
      <w:r>
        <w:rPr>
          <w:rFonts w:ascii="Arial" w:hAnsi="Arial" w:cs="Arial"/>
          <w:bCs/>
          <w:sz w:val="20"/>
          <w:szCs w:val="20"/>
        </w:rPr>
        <w:t>B</w:t>
      </w:r>
      <w:r w:rsidRPr="003F4D16">
        <w:rPr>
          <w:rFonts w:ascii="Arial" w:hAnsi="Arial" w:cs="Arial"/>
          <w:bCs/>
          <w:sz w:val="20"/>
          <w:szCs w:val="20"/>
        </w:rPr>
        <w:t xml:space="preserve">eneficjent </w:t>
      </w:r>
      <w:r>
        <w:rPr>
          <w:rFonts w:ascii="Arial" w:hAnsi="Arial" w:cs="Arial"/>
          <w:bCs/>
          <w:sz w:val="20"/>
          <w:szCs w:val="20"/>
        </w:rPr>
        <w:t xml:space="preserve">co do zasady </w:t>
      </w:r>
      <w:r w:rsidRPr="003F4D16">
        <w:rPr>
          <w:rFonts w:ascii="Arial" w:hAnsi="Arial" w:cs="Arial"/>
          <w:bCs/>
          <w:sz w:val="20"/>
          <w:szCs w:val="20"/>
        </w:rPr>
        <w:t xml:space="preserve">ma obowiązek ponosić wydatki </w:t>
      </w:r>
      <w:r>
        <w:rPr>
          <w:rFonts w:ascii="Arial" w:hAnsi="Arial" w:cs="Arial"/>
          <w:bCs/>
          <w:sz w:val="20"/>
          <w:szCs w:val="20"/>
        </w:rPr>
        <w:t xml:space="preserve">wyłącznie </w:t>
      </w:r>
      <w:r w:rsidRPr="003F4D16">
        <w:rPr>
          <w:rFonts w:ascii="Arial" w:hAnsi="Arial" w:cs="Arial"/>
          <w:bCs/>
          <w:sz w:val="20"/>
          <w:szCs w:val="20"/>
        </w:rPr>
        <w:t>z rachun</w:t>
      </w:r>
      <w:r>
        <w:rPr>
          <w:rFonts w:ascii="Arial" w:hAnsi="Arial" w:cs="Arial"/>
          <w:bCs/>
          <w:sz w:val="20"/>
          <w:szCs w:val="20"/>
        </w:rPr>
        <w:t>ku</w:t>
      </w:r>
      <w:r w:rsidRPr="003F4D16">
        <w:rPr>
          <w:rFonts w:ascii="Arial" w:hAnsi="Arial" w:cs="Arial"/>
          <w:bCs/>
          <w:sz w:val="20"/>
          <w:szCs w:val="20"/>
        </w:rPr>
        <w:t xml:space="preserve"> płatnicz</w:t>
      </w:r>
      <w:r>
        <w:rPr>
          <w:rFonts w:ascii="Arial" w:hAnsi="Arial" w:cs="Arial"/>
          <w:bCs/>
          <w:sz w:val="20"/>
          <w:szCs w:val="20"/>
        </w:rPr>
        <w:t>ego</w:t>
      </w:r>
      <w:r w:rsidR="00632744" w:rsidRPr="00632744">
        <w:t xml:space="preserve"> </w:t>
      </w:r>
      <w:r w:rsidR="00632744" w:rsidRPr="00632744">
        <w:rPr>
          <w:rFonts w:ascii="Arial" w:hAnsi="Arial" w:cs="Arial"/>
          <w:bCs/>
          <w:sz w:val="20"/>
          <w:szCs w:val="20"/>
        </w:rPr>
        <w:t>Beneficjenta</w:t>
      </w:r>
      <w:r>
        <w:rPr>
          <w:rFonts w:ascii="Arial" w:hAnsi="Arial" w:cs="Arial"/>
          <w:bCs/>
          <w:sz w:val="20"/>
          <w:szCs w:val="20"/>
        </w:rPr>
        <w:t>. T</w:t>
      </w:r>
      <w:r w:rsidRPr="003F4D16">
        <w:rPr>
          <w:rFonts w:ascii="Arial" w:hAnsi="Arial" w:cs="Arial"/>
          <w:bCs/>
          <w:sz w:val="20"/>
          <w:szCs w:val="20"/>
        </w:rPr>
        <w:t xml:space="preserve">ylko w </w:t>
      </w:r>
      <w:r>
        <w:rPr>
          <w:rFonts w:ascii="Arial" w:hAnsi="Arial" w:cs="Arial"/>
          <w:bCs/>
          <w:sz w:val="20"/>
          <w:szCs w:val="20"/>
        </w:rPr>
        <w:t xml:space="preserve">szczególnie </w:t>
      </w:r>
      <w:r w:rsidRPr="003F4D16">
        <w:rPr>
          <w:rFonts w:ascii="Arial" w:hAnsi="Arial" w:cs="Arial"/>
          <w:bCs/>
          <w:sz w:val="20"/>
          <w:szCs w:val="20"/>
        </w:rPr>
        <w:t xml:space="preserve">uzasadnionych przypadkach wydatki mogą być ponoszone z konta innego, niż </w:t>
      </w:r>
      <w:r w:rsidR="00632744">
        <w:rPr>
          <w:rFonts w:ascii="Arial" w:hAnsi="Arial" w:cs="Arial"/>
          <w:bCs/>
          <w:sz w:val="20"/>
          <w:szCs w:val="20"/>
        </w:rPr>
        <w:t>ww</w:t>
      </w:r>
      <w:r>
        <w:rPr>
          <w:rFonts w:ascii="Arial" w:hAnsi="Arial" w:cs="Arial"/>
          <w:bCs/>
          <w:sz w:val="20"/>
          <w:szCs w:val="20"/>
        </w:rPr>
        <w:t>.</w:t>
      </w:r>
      <w:r w:rsidR="00524F0C" w:rsidRPr="00524F0C">
        <w:rPr>
          <w:rFonts w:ascii="Arial" w:hAnsi="Arial" w:cs="Arial"/>
          <w:sz w:val="20"/>
          <w:szCs w:val="20"/>
        </w:rPr>
        <w:t xml:space="preserve"> </w:t>
      </w:r>
      <w:r w:rsidR="00524F0C" w:rsidRPr="00524F0C">
        <w:rPr>
          <w:rFonts w:ascii="Arial" w:hAnsi="Arial" w:cs="Arial"/>
          <w:bCs/>
          <w:sz w:val="20"/>
          <w:szCs w:val="20"/>
        </w:rPr>
        <w:t xml:space="preserve">W </w:t>
      </w:r>
      <w:r w:rsidR="00524F0C">
        <w:rPr>
          <w:rFonts w:ascii="Arial" w:hAnsi="Arial" w:cs="Arial"/>
          <w:bCs/>
          <w:sz w:val="20"/>
          <w:szCs w:val="20"/>
        </w:rPr>
        <w:t xml:space="preserve">takim </w:t>
      </w:r>
      <w:r w:rsidR="00524F0C" w:rsidRPr="00524F0C">
        <w:rPr>
          <w:rFonts w:ascii="Arial" w:hAnsi="Arial" w:cs="Arial"/>
          <w:bCs/>
          <w:sz w:val="20"/>
          <w:szCs w:val="20"/>
        </w:rPr>
        <w:t xml:space="preserve">przypadku, </w:t>
      </w:r>
      <w:r w:rsidR="00D341B7">
        <w:rPr>
          <w:rFonts w:ascii="Arial" w:hAnsi="Arial" w:cs="Arial"/>
          <w:bCs/>
          <w:sz w:val="20"/>
          <w:szCs w:val="20"/>
        </w:rPr>
        <w:t>B</w:t>
      </w:r>
      <w:r w:rsidR="00524F0C" w:rsidRPr="00524F0C">
        <w:rPr>
          <w:rFonts w:ascii="Arial" w:hAnsi="Arial" w:cs="Arial"/>
          <w:bCs/>
          <w:sz w:val="20"/>
          <w:szCs w:val="20"/>
        </w:rPr>
        <w:t>eneficjent dokonuje refundacji kwoty w możliwie najkrótszym czasie. IP może uznać wydatki za niekwalifikowalne, jeśli nie istnieje uzasadniona przyczyna ich poniesienia z innego rachunku bankowego.</w:t>
      </w:r>
    </w:p>
    <w:p w14:paraId="68DD2A9C" w14:textId="60DFC2BF" w:rsidR="003123ED"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niezwłocznie poinformować IP o zmianie wszystkich rachunków, o których mowa w ust. </w:t>
      </w:r>
      <w:r w:rsidR="00F71D21">
        <w:rPr>
          <w:rFonts w:ascii="Arial" w:hAnsi="Arial" w:cs="Arial"/>
          <w:sz w:val="20"/>
          <w:szCs w:val="20"/>
        </w:rPr>
        <w:t>9</w:t>
      </w:r>
      <w:r w:rsidRPr="002A4AA8">
        <w:rPr>
          <w:rFonts w:ascii="Arial" w:hAnsi="Arial" w:cs="Arial"/>
          <w:sz w:val="20"/>
          <w:szCs w:val="20"/>
        </w:rPr>
        <w:t xml:space="preserve"> niniejszego paragrafu. Przedmiotowa zmiana skutkuje koniecznością aneksowania umowy o dofinansowanie projektu.</w:t>
      </w:r>
    </w:p>
    <w:p w14:paraId="180A2008" w14:textId="40E3DD4B" w:rsidR="00632744" w:rsidRPr="002A4AA8" w:rsidRDefault="00632744" w:rsidP="009D3F46">
      <w:pPr>
        <w:numPr>
          <w:ilvl w:val="2"/>
          <w:numId w:val="46"/>
        </w:numPr>
        <w:spacing w:before="120" w:after="60"/>
        <w:ind w:left="357" w:hanging="357"/>
        <w:jc w:val="both"/>
        <w:rPr>
          <w:rFonts w:ascii="Arial" w:hAnsi="Arial" w:cs="Arial"/>
          <w:sz w:val="20"/>
          <w:szCs w:val="20"/>
        </w:rPr>
      </w:pPr>
      <w:r w:rsidRPr="00632744">
        <w:rPr>
          <w:rFonts w:ascii="Arial" w:hAnsi="Arial" w:cs="Arial"/>
          <w:sz w:val="20"/>
          <w:szCs w:val="20"/>
        </w:rPr>
        <w:t>Zwroty środków w ramach dotacji celowej oraz budżetu środków europejskich dokonywane są na rachunek IP o numerze … [</w:t>
      </w:r>
      <w:r w:rsidRPr="00632744">
        <w:rPr>
          <w:rFonts w:ascii="Arial" w:hAnsi="Arial" w:cs="Arial"/>
          <w:i/>
          <w:sz w:val="20"/>
          <w:szCs w:val="20"/>
          <w:highlight w:val="lightGray"/>
        </w:rPr>
        <w:t>uzupełnić zgodnie z rachunkiem depozytowym dla danego Działania</w:t>
      </w:r>
      <w:r>
        <w:rPr>
          <w:rFonts w:ascii="Arial" w:hAnsi="Arial" w:cs="Arial"/>
          <w:sz w:val="20"/>
          <w:szCs w:val="20"/>
        </w:rPr>
        <w:t>];</w:t>
      </w:r>
    </w:p>
    <w:p w14:paraId="07B89218" w14:textId="62720809" w:rsidR="003123ED" w:rsidRPr="00A22E4B" w:rsidRDefault="003123ED" w:rsidP="009D3F46">
      <w:pPr>
        <w:numPr>
          <w:ilvl w:val="2"/>
          <w:numId w:val="46"/>
        </w:numPr>
        <w:spacing w:before="120" w:after="60"/>
        <w:ind w:left="357" w:hanging="357"/>
        <w:jc w:val="both"/>
        <w:rPr>
          <w:rFonts w:ascii="Arial" w:hAnsi="Arial" w:cs="Arial"/>
          <w:sz w:val="20"/>
          <w:szCs w:val="20"/>
        </w:rPr>
      </w:pPr>
      <w:bookmarkStart w:id="33" w:name="_Hlk135307937"/>
      <w:r w:rsidRPr="00A22E4B">
        <w:rPr>
          <w:rFonts w:ascii="Arial" w:hAnsi="Arial" w:cs="Arial"/>
          <w:sz w:val="20"/>
          <w:szCs w:val="20"/>
        </w:rPr>
        <w:t>Odsetki bankowe od przekazanych Beneficjentowi transz dofinansowania podlegają zwrotowi</w:t>
      </w:r>
      <w:r w:rsidR="00CB7DA8" w:rsidRPr="00A22E4B">
        <w:rPr>
          <w:rStyle w:val="Odwoanieprzypisudolnego"/>
          <w:rFonts w:ascii="Arial" w:hAnsi="Arial" w:cs="Arial"/>
          <w:sz w:val="20"/>
          <w:szCs w:val="20"/>
        </w:rPr>
        <w:footnoteReference w:id="57"/>
      </w:r>
      <w:r w:rsidRPr="00A22E4B">
        <w:rPr>
          <w:rFonts w:ascii="Arial" w:hAnsi="Arial" w:cs="Arial"/>
          <w:sz w:val="20"/>
          <w:szCs w:val="20"/>
        </w:rPr>
        <w:t xml:space="preserve"> na rachunek IP na koniec roku budżetowego, a w przypadku końcowego wniosku o płatność przed upływem 30 dni kalendarzowych od dnia zakończenia okresu realizacji projektu, o ile przepisy odrębne nie stanowią inaczej</w:t>
      </w:r>
      <w:r w:rsidR="00B263F5" w:rsidRPr="00A22E4B">
        <w:rPr>
          <w:rFonts w:ascii="Arial" w:hAnsi="Arial" w:cs="Arial"/>
          <w:sz w:val="20"/>
          <w:szCs w:val="20"/>
        </w:rPr>
        <w:t xml:space="preserve"> </w:t>
      </w:r>
      <w:r w:rsidR="00CB7DA8">
        <w:rPr>
          <w:rStyle w:val="Odwoanieprzypisudolnego"/>
          <w:rFonts w:ascii="Arial" w:hAnsi="Arial" w:cs="Arial"/>
          <w:sz w:val="20"/>
          <w:szCs w:val="20"/>
        </w:rPr>
        <w:footnoteReference w:id="58"/>
      </w:r>
      <w:r w:rsidR="00CB7DA8">
        <w:rPr>
          <w:rFonts w:ascii="Arial" w:hAnsi="Arial" w:cs="Arial"/>
          <w:sz w:val="20"/>
          <w:szCs w:val="20"/>
        </w:rPr>
        <w:t xml:space="preserve"> </w:t>
      </w:r>
      <w:r w:rsidR="00B263F5" w:rsidRPr="00A22E4B">
        <w:rPr>
          <w:rFonts w:ascii="Arial" w:hAnsi="Arial" w:cs="Arial"/>
          <w:sz w:val="20"/>
          <w:szCs w:val="20"/>
          <w:vertAlign w:val="superscript"/>
        </w:rPr>
        <w:footnoteReference w:id="59"/>
      </w:r>
      <w:r w:rsidRPr="00A22E4B">
        <w:rPr>
          <w:rFonts w:ascii="Arial" w:hAnsi="Arial" w:cs="Arial"/>
          <w:sz w:val="20"/>
          <w:szCs w:val="20"/>
        </w:rPr>
        <w:t>.</w:t>
      </w:r>
    </w:p>
    <w:bookmarkEnd w:id="33"/>
    <w:p w14:paraId="4EC95A04" w14:textId="01C0EA04" w:rsidR="00913B80"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przekazuje informacje o odsetkach, o których mowa w ust. </w:t>
      </w:r>
      <w:r w:rsidR="00984C52" w:rsidRPr="002A4AA8">
        <w:rPr>
          <w:rFonts w:ascii="Arial" w:hAnsi="Arial" w:cs="Arial"/>
          <w:sz w:val="20"/>
          <w:szCs w:val="20"/>
        </w:rPr>
        <w:t>1</w:t>
      </w:r>
      <w:r w:rsidR="00984C52">
        <w:rPr>
          <w:rFonts w:ascii="Arial" w:hAnsi="Arial" w:cs="Arial"/>
          <w:sz w:val="20"/>
          <w:szCs w:val="20"/>
        </w:rPr>
        <w:t>4</w:t>
      </w:r>
      <w:r w:rsidR="00984C52" w:rsidRPr="002A4AA8">
        <w:rPr>
          <w:rFonts w:ascii="Arial" w:hAnsi="Arial" w:cs="Arial"/>
          <w:sz w:val="20"/>
          <w:szCs w:val="20"/>
        </w:rPr>
        <w:t xml:space="preserve"> </w:t>
      </w:r>
      <w:r w:rsidRPr="002A4AA8">
        <w:rPr>
          <w:rFonts w:ascii="Arial" w:hAnsi="Arial" w:cs="Arial"/>
          <w:sz w:val="20"/>
          <w:szCs w:val="20"/>
        </w:rPr>
        <w:t>we wniosku o płatność.</w:t>
      </w:r>
      <w:r w:rsidRPr="002A4AA8">
        <w:rPr>
          <w:rFonts w:ascii="Arial" w:hAnsi="Arial" w:cs="Arial"/>
          <w:sz w:val="20"/>
          <w:szCs w:val="20"/>
          <w:vertAlign w:val="superscript"/>
        </w:rPr>
        <w:footnoteReference w:id="60"/>
      </w:r>
    </w:p>
    <w:p w14:paraId="5CFB7DF3" w14:textId="7FB2F008" w:rsidR="00524F0C" w:rsidRPr="00E467AA" w:rsidRDefault="00913B80" w:rsidP="009D3F46">
      <w:pPr>
        <w:numPr>
          <w:ilvl w:val="2"/>
          <w:numId w:val="46"/>
        </w:numPr>
        <w:tabs>
          <w:tab w:val="num" w:pos="2160"/>
        </w:tabs>
        <w:spacing w:before="120" w:after="60"/>
        <w:ind w:left="357" w:hanging="357"/>
        <w:jc w:val="both"/>
        <w:rPr>
          <w:rFonts w:ascii="Arial" w:hAnsi="Arial" w:cs="Arial"/>
          <w:sz w:val="20"/>
          <w:szCs w:val="20"/>
        </w:rPr>
      </w:pPr>
      <w:r w:rsidRPr="002A4AA8">
        <w:rPr>
          <w:rFonts w:ascii="Arial" w:hAnsi="Arial" w:cs="Arial"/>
          <w:sz w:val="20"/>
          <w:szCs w:val="20"/>
        </w:rPr>
        <w:t xml:space="preserve">Beneficjent </w:t>
      </w:r>
      <w:r w:rsidRPr="00425086">
        <w:rPr>
          <w:rFonts w:ascii="Arial" w:hAnsi="Arial" w:cs="Arial"/>
          <w:i/>
          <w:sz w:val="20"/>
          <w:szCs w:val="20"/>
        </w:rPr>
        <w:t>oraz Partnerzy</w:t>
      </w:r>
      <w:r w:rsidRPr="002A4AA8">
        <w:rPr>
          <w:rFonts w:ascii="Arial" w:hAnsi="Arial" w:cs="Arial"/>
          <w:sz w:val="20"/>
          <w:szCs w:val="20"/>
        </w:rPr>
        <w:t xml:space="preserve"> nie mo</w:t>
      </w:r>
      <w:r w:rsidR="00425086">
        <w:rPr>
          <w:rFonts w:ascii="Arial" w:hAnsi="Arial" w:cs="Arial"/>
          <w:sz w:val="20"/>
          <w:szCs w:val="20"/>
        </w:rPr>
        <w:t>że/</w:t>
      </w:r>
      <w:r w:rsidR="00425086" w:rsidRPr="00425086">
        <w:rPr>
          <w:rFonts w:ascii="Arial" w:hAnsi="Arial" w:cs="Arial"/>
          <w:i/>
          <w:sz w:val="20"/>
          <w:szCs w:val="20"/>
        </w:rPr>
        <w:t>mo</w:t>
      </w:r>
      <w:r w:rsidRPr="00425086">
        <w:rPr>
          <w:rFonts w:ascii="Arial" w:hAnsi="Arial" w:cs="Arial"/>
          <w:i/>
          <w:sz w:val="20"/>
          <w:szCs w:val="20"/>
        </w:rPr>
        <w:t>gą</w:t>
      </w:r>
      <w:r w:rsidR="00FC5F85">
        <w:rPr>
          <w:rStyle w:val="Odwoanieprzypisudolnego"/>
          <w:rFonts w:ascii="Arial" w:hAnsi="Arial" w:cs="Arial"/>
          <w:sz w:val="20"/>
          <w:szCs w:val="20"/>
        </w:rPr>
        <w:footnoteReference w:id="61"/>
      </w:r>
      <w:r w:rsidRPr="002A4AA8">
        <w:rPr>
          <w:rFonts w:ascii="Arial" w:hAnsi="Arial" w:cs="Arial"/>
          <w:sz w:val="20"/>
          <w:szCs w:val="20"/>
        </w:rPr>
        <w:t xml:space="preserve"> przeznaczać otrzymanych transz dofinansowania na cele inne niż związane z projektem, w szczególności na tymczasowe finansowanie swojej </w:t>
      </w:r>
      <w:r w:rsidRPr="00E467AA">
        <w:rPr>
          <w:rFonts w:ascii="Arial" w:hAnsi="Arial" w:cs="Arial"/>
          <w:sz w:val="20"/>
          <w:szCs w:val="20"/>
        </w:rPr>
        <w:t xml:space="preserve">podstawowej, poza projektowej działalności. W przypadku naruszenia powyższej zasady stosuję się § </w:t>
      </w:r>
      <w:r w:rsidR="0013732A" w:rsidRPr="0037466E">
        <w:rPr>
          <w:rFonts w:ascii="Arial" w:hAnsi="Arial" w:cs="Arial"/>
          <w:sz w:val="20"/>
          <w:szCs w:val="20"/>
        </w:rPr>
        <w:t>1</w:t>
      </w:r>
      <w:r w:rsidR="0013732A">
        <w:rPr>
          <w:rFonts w:ascii="Arial" w:hAnsi="Arial" w:cs="Arial"/>
          <w:sz w:val="20"/>
          <w:szCs w:val="20"/>
        </w:rPr>
        <w:t>3</w:t>
      </w:r>
      <w:r w:rsidRPr="00E467AA">
        <w:rPr>
          <w:rFonts w:ascii="Arial" w:hAnsi="Arial" w:cs="Arial"/>
          <w:sz w:val="20"/>
          <w:szCs w:val="20"/>
        </w:rPr>
        <w:t>.</w:t>
      </w:r>
    </w:p>
    <w:p w14:paraId="2A2D83E4" w14:textId="0EAF7180" w:rsidR="00CD0912" w:rsidRPr="00E467AA" w:rsidRDefault="00596006" w:rsidP="008C608A">
      <w:pPr>
        <w:numPr>
          <w:ilvl w:val="2"/>
          <w:numId w:val="46"/>
        </w:numPr>
        <w:tabs>
          <w:tab w:val="num" w:pos="2160"/>
        </w:tabs>
        <w:spacing w:before="120" w:after="60"/>
        <w:ind w:left="357" w:hanging="357"/>
        <w:jc w:val="both"/>
        <w:rPr>
          <w:rFonts w:ascii="Arial" w:hAnsi="Arial" w:cs="Arial"/>
          <w:sz w:val="20"/>
          <w:szCs w:val="20"/>
        </w:rPr>
      </w:pPr>
      <w:bookmarkStart w:id="34" w:name="_Hlk136333109"/>
      <w:r w:rsidRPr="00E467AA">
        <w:rPr>
          <w:rFonts w:ascii="Arial" w:hAnsi="Arial" w:cs="Arial"/>
          <w:sz w:val="20"/>
          <w:szCs w:val="20"/>
        </w:rPr>
        <w:t xml:space="preserve">Partner </w:t>
      </w:r>
      <w:r w:rsidR="008C608A" w:rsidRPr="00E467AA">
        <w:rPr>
          <w:rFonts w:ascii="Arial" w:hAnsi="Arial" w:cs="Arial"/>
          <w:sz w:val="20"/>
          <w:szCs w:val="20"/>
        </w:rPr>
        <w:t xml:space="preserve">co do zasady ma obowiązek ponosić wydatki wyłącznie z rachunku płatniczego, wyodrębnionego dla projektu przez </w:t>
      </w:r>
      <w:r w:rsidR="00FB6A30" w:rsidRPr="00E467AA">
        <w:rPr>
          <w:rFonts w:ascii="Arial" w:hAnsi="Arial" w:cs="Arial"/>
          <w:sz w:val="20"/>
          <w:szCs w:val="20"/>
        </w:rPr>
        <w:t>P</w:t>
      </w:r>
      <w:r w:rsidR="008C608A" w:rsidRPr="00E467AA">
        <w:rPr>
          <w:rFonts w:ascii="Arial" w:hAnsi="Arial" w:cs="Arial"/>
          <w:sz w:val="20"/>
          <w:szCs w:val="20"/>
        </w:rPr>
        <w:t>artnera i wskazanego w zawartej umowie partnerstwa.</w:t>
      </w:r>
      <w:r w:rsidR="003F29E1" w:rsidRPr="003F29E1">
        <w:t xml:space="preserve"> </w:t>
      </w:r>
      <w:bookmarkStart w:id="35" w:name="_Hlk139029395"/>
      <w:r w:rsidR="003F29E1" w:rsidRPr="003F29E1">
        <w:rPr>
          <w:rFonts w:ascii="Arial" w:hAnsi="Arial" w:cs="Arial"/>
          <w:sz w:val="20"/>
          <w:szCs w:val="20"/>
        </w:rPr>
        <w:t xml:space="preserve">IP może </w:t>
      </w:r>
      <w:r w:rsidR="003F29E1" w:rsidRPr="003F29E1">
        <w:rPr>
          <w:rFonts w:ascii="Arial" w:hAnsi="Arial" w:cs="Arial"/>
          <w:sz w:val="20"/>
          <w:szCs w:val="20"/>
        </w:rPr>
        <w:lastRenderedPageBreak/>
        <w:t>uznać wydatki za niekwalifikowalne, jeśli nie istnieje uzasadniona przyczyna ich poniesienia z innego rachunku bankowego</w:t>
      </w:r>
      <w:bookmarkEnd w:id="35"/>
      <w:r w:rsidR="003F29E1" w:rsidRPr="003F29E1">
        <w:rPr>
          <w:rFonts w:ascii="Arial" w:hAnsi="Arial" w:cs="Arial"/>
          <w:sz w:val="20"/>
          <w:szCs w:val="20"/>
        </w:rPr>
        <w:t>.</w:t>
      </w:r>
      <w:r w:rsidR="00B670E5" w:rsidRPr="00E467AA">
        <w:rPr>
          <w:rStyle w:val="Odwoanieprzypisudolnego"/>
          <w:rFonts w:ascii="Arial" w:hAnsi="Arial" w:cs="Arial"/>
          <w:sz w:val="20"/>
          <w:szCs w:val="20"/>
        </w:rPr>
        <w:footnoteReference w:id="62"/>
      </w:r>
    </w:p>
    <w:bookmarkEnd w:id="34"/>
    <w:p w14:paraId="5EED431F" w14:textId="77777777" w:rsidR="00982CE5" w:rsidRDefault="00982CE5" w:rsidP="00C2112A">
      <w:pPr>
        <w:spacing w:after="60" w:line="360" w:lineRule="auto"/>
        <w:jc w:val="center"/>
        <w:rPr>
          <w:rFonts w:ascii="Arial" w:hAnsi="Arial" w:cs="Arial"/>
          <w:sz w:val="20"/>
          <w:szCs w:val="20"/>
        </w:rPr>
      </w:pPr>
    </w:p>
    <w:p w14:paraId="36DCF4EB" w14:textId="16734365" w:rsidR="009D490C" w:rsidRPr="00E467AA" w:rsidRDefault="009D490C" w:rsidP="00C2112A">
      <w:pPr>
        <w:spacing w:after="60" w:line="360" w:lineRule="auto"/>
        <w:jc w:val="center"/>
        <w:rPr>
          <w:rFonts w:ascii="Arial" w:hAnsi="Arial" w:cs="Arial"/>
          <w:sz w:val="20"/>
          <w:szCs w:val="20"/>
        </w:rPr>
      </w:pPr>
      <w:r w:rsidRPr="00E467AA">
        <w:rPr>
          <w:rFonts w:ascii="Arial" w:hAnsi="Arial" w:cs="Arial"/>
          <w:sz w:val="20"/>
          <w:szCs w:val="20"/>
        </w:rPr>
        <w:t xml:space="preserve">§ </w:t>
      </w:r>
      <w:r w:rsidR="00246B72">
        <w:rPr>
          <w:rFonts w:ascii="Arial" w:hAnsi="Arial" w:cs="Arial"/>
          <w:sz w:val="20"/>
          <w:szCs w:val="20"/>
        </w:rPr>
        <w:t>10</w:t>
      </w:r>
      <w:r w:rsidRPr="00E467AA">
        <w:rPr>
          <w:rFonts w:ascii="Arial" w:hAnsi="Arial" w:cs="Arial"/>
          <w:sz w:val="20"/>
          <w:szCs w:val="20"/>
        </w:rPr>
        <w:t>.</w:t>
      </w:r>
    </w:p>
    <w:p w14:paraId="55ACB356" w14:textId="77777777" w:rsidR="009D490C" w:rsidRPr="00E467AA" w:rsidRDefault="009D490C" w:rsidP="009D3F46">
      <w:pPr>
        <w:pStyle w:val="Tekstpodstawowy"/>
        <w:numPr>
          <w:ilvl w:val="0"/>
          <w:numId w:val="28"/>
        </w:numPr>
        <w:tabs>
          <w:tab w:val="clear" w:pos="900"/>
        </w:tabs>
        <w:autoSpaceDE w:val="0"/>
        <w:autoSpaceDN w:val="0"/>
        <w:spacing w:after="60"/>
        <w:rPr>
          <w:rFonts w:ascii="Arial" w:hAnsi="Arial" w:cs="Arial"/>
          <w:sz w:val="20"/>
          <w:szCs w:val="20"/>
        </w:rPr>
      </w:pPr>
      <w:r w:rsidRPr="00E467AA">
        <w:rPr>
          <w:rFonts w:ascii="Arial" w:hAnsi="Arial" w:cs="Arial"/>
          <w:sz w:val="20"/>
          <w:szCs w:val="20"/>
        </w:rPr>
        <w:t xml:space="preserve">Strony ustalają następujące warunki przekazania transzy dofinansowania, z zastrzeżeniem </w:t>
      </w:r>
      <w:r w:rsidRPr="00E467AA">
        <w:rPr>
          <w:rFonts w:ascii="Arial" w:hAnsi="Arial" w:cs="Arial"/>
          <w:sz w:val="20"/>
          <w:szCs w:val="20"/>
        </w:rPr>
        <w:br/>
        <w:t>ust. 2-</w:t>
      </w:r>
      <w:r w:rsidR="00352AA4" w:rsidRPr="00E467AA">
        <w:rPr>
          <w:rFonts w:ascii="Arial" w:hAnsi="Arial" w:cs="Arial"/>
          <w:sz w:val="20"/>
          <w:szCs w:val="20"/>
        </w:rPr>
        <w:t>4</w:t>
      </w:r>
      <w:r w:rsidRPr="00E467AA">
        <w:rPr>
          <w:rFonts w:ascii="Arial" w:hAnsi="Arial" w:cs="Arial"/>
          <w:sz w:val="20"/>
          <w:szCs w:val="20"/>
        </w:rPr>
        <w:t>:</w:t>
      </w:r>
    </w:p>
    <w:p w14:paraId="5D68CD85" w14:textId="0558D91F" w:rsidR="009D490C" w:rsidRPr="00E467AA" w:rsidRDefault="009D490C" w:rsidP="009D3F46">
      <w:pPr>
        <w:numPr>
          <w:ilvl w:val="1"/>
          <w:numId w:val="28"/>
        </w:numPr>
        <w:tabs>
          <w:tab w:val="left" w:pos="142"/>
        </w:tabs>
        <w:spacing w:after="60"/>
        <w:jc w:val="both"/>
        <w:rPr>
          <w:rFonts w:ascii="Arial" w:eastAsia="Times New Roman" w:hAnsi="Arial" w:cs="Arial"/>
          <w:sz w:val="20"/>
          <w:szCs w:val="20"/>
          <w:lang w:eastAsia="pl-PL"/>
        </w:rPr>
      </w:pPr>
      <w:r w:rsidRPr="00E467AA">
        <w:rPr>
          <w:rFonts w:ascii="Arial" w:hAnsi="Arial" w:cs="Arial"/>
          <w:sz w:val="20"/>
          <w:szCs w:val="20"/>
        </w:rPr>
        <w:t xml:space="preserve">pierwsza transza dofinansowania </w:t>
      </w:r>
      <w:r w:rsidR="00C3410E" w:rsidRPr="00E467AA">
        <w:rPr>
          <w:rFonts w:ascii="Arial" w:hAnsi="Arial" w:cs="Arial"/>
          <w:sz w:val="20"/>
          <w:szCs w:val="20"/>
        </w:rPr>
        <w:t xml:space="preserve">jest </w:t>
      </w:r>
      <w:r w:rsidRPr="00E467AA">
        <w:rPr>
          <w:rFonts w:ascii="Arial" w:hAnsi="Arial" w:cs="Arial"/>
          <w:sz w:val="20"/>
          <w:szCs w:val="20"/>
        </w:rPr>
        <w:t>przekazywana w wysokości określon</w:t>
      </w:r>
      <w:r w:rsidR="00202A09" w:rsidRPr="00E467AA">
        <w:rPr>
          <w:rFonts w:ascii="Arial" w:hAnsi="Arial" w:cs="Arial"/>
          <w:sz w:val="20"/>
          <w:szCs w:val="20"/>
        </w:rPr>
        <w:t>ej</w:t>
      </w:r>
      <w:r w:rsidRPr="00E467AA">
        <w:rPr>
          <w:rFonts w:ascii="Arial" w:hAnsi="Arial" w:cs="Arial"/>
          <w:sz w:val="20"/>
          <w:szCs w:val="20"/>
        </w:rPr>
        <w:t xml:space="preserve"> </w:t>
      </w:r>
      <w:r w:rsidR="00592BC0" w:rsidRPr="00E467AA">
        <w:rPr>
          <w:rFonts w:ascii="Arial" w:hAnsi="Arial" w:cs="Arial"/>
          <w:sz w:val="20"/>
          <w:szCs w:val="20"/>
        </w:rPr>
        <w:br/>
      </w:r>
      <w:r w:rsidR="002A24BB" w:rsidRPr="00E467AA">
        <w:rPr>
          <w:rFonts w:ascii="Arial" w:hAnsi="Arial" w:cs="Arial"/>
          <w:sz w:val="20"/>
          <w:szCs w:val="20"/>
        </w:rPr>
        <w:t>w</w:t>
      </w:r>
      <w:r w:rsidR="00E06D09" w:rsidRPr="00E467AA">
        <w:rPr>
          <w:rFonts w:ascii="Arial" w:hAnsi="Arial" w:cs="Arial"/>
          <w:sz w:val="20"/>
          <w:szCs w:val="20"/>
        </w:rPr>
        <w:t xml:space="preserve"> pierwszym</w:t>
      </w:r>
      <w:r w:rsidR="002A24BB" w:rsidRPr="00E467AA">
        <w:rPr>
          <w:rFonts w:ascii="Arial" w:hAnsi="Arial" w:cs="Arial"/>
          <w:sz w:val="20"/>
          <w:szCs w:val="20"/>
        </w:rPr>
        <w:t xml:space="preserve"> wniosku o płatność</w:t>
      </w:r>
      <w:r w:rsidRPr="00E467AA">
        <w:rPr>
          <w:rFonts w:ascii="Arial" w:hAnsi="Arial" w:cs="Arial"/>
          <w:sz w:val="20"/>
          <w:szCs w:val="20"/>
        </w:rPr>
        <w:t xml:space="preserve">, pod warunkiem wniesienia zabezpieczenia, o którym mowa w § </w:t>
      </w:r>
      <w:r w:rsidR="00246B72" w:rsidRPr="00246B72">
        <w:rPr>
          <w:rFonts w:ascii="Arial" w:hAnsi="Arial" w:cs="Arial"/>
          <w:i/>
          <w:sz w:val="20"/>
          <w:szCs w:val="20"/>
        </w:rPr>
        <w:t>15</w:t>
      </w:r>
      <w:r w:rsidR="005F0720" w:rsidRPr="00E467AA">
        <w:rPr>
          <w:rStyle w:val="Odwoanieprzypisudolnego"/>
          <w:rFonts w:ascii="Arial" w:hAnsi="Arial" w:cs="Arial"/>
          <w:sz w:val="20"/>
          <w:szCs w:val="20"/>
        </w:rPr>
        <w:footnoteReference w:id="63"/>
      </w:r>
      <w:r w:rsidR="00913B80" w:rsidRPr="00E467AA">
        <w:rPr>
          <w:rFonts w:ascii="Arial" w:hAnsi="Arial" w:cs="Arial"/>
          <w:sz w:val="20"/>
          <w:szCs w:val="20"/>
        </w:rPr>
        <w:t>;</w:t>
      </w:r>
    </w:p>
    <w:p w14:paraId="18A15B02" w14:textId="77777777" w:rsidR="00B263F5" w:rsidRPr="002A4AA8" w:rsidRDefault="00CD3AF4" w:rsidP="009D3F46">
      <w:pPr>
        <w:pStyle w:val="Akapitzlist"/>
        <w:numPr>
          <w:ilvl w:val="1"/>
          <w:numId w:val="28"/>
        </w:numPr>
        <w:spacing w:before="120" w:after="60"/>
        <w:jc w:val="both"/>
        <w:rPr>
          <w:rFonts w:ascii="Arial" w:hAnsi="Arial" w:cs="Arial"/>
          <w:sz w:val="20"/>
          <w:szCs w:val="20"/>
        </w:rPr>
      </w:pPr>
      <w:r w:rsidRPr="002A4AA8">
        <w:rPr>
          <w:rFonts w:ascii="Arial" w:hAnsi="Arial" w:cs="Arial"/>
          <w:sz w:val="20"/>
          <w:szCs w:val="20"/>
        </w:rPr>
        <w:t xml:space="preserve">kolejne </w:t>
      </w:r>
      <w:r w:rsidR="00AF44BE" w:rsidRPr="002A4AA8">
        <w:rPr>
          <w:rFonts w:ascii="Arial" w:hAnsi="Arial" w:cs="Arial"/>
          <w:sz w:val="20"/>
          <w:szCs w:val="20"/>
        </w:rPr>
        <w:t>transz</w:t>
      </w:r>
      <w:r w:rsidRPr="002A4AA8">
        <w:rPr>
          <w:rFonts w:ascii="Arial" w:hAnsi="Arial" w:cs="Arial"/>
          <w:sz w:val="20"/>
          <w:szCs w:val="20"/>
        </w:rPr>
        <w:t>e</w:t>
      </w:r>
      <w:r w:rsidR="00AF44BE" w:rsidRPr="002A4AA8">
        <w:rPr>
          <w:rFonts w:ascii="Arial" w:hAnsi="Arial" w:cs="Arial"/>
          <w:sz w:val="20"/>
          <w:szCs w:val="20"/>
        </w:rPr>
        <w:t xml:space="preserve"> </w:t>
      </w:r>
      <w:r w:rsidRPr="002A4AA8">
        <w:rPr>
          <w:rFonts w:ascii="Arial" w:hAnsi="Arial" w:cs="Arial"/>
          <w:sz w:val="20"/>
          <w:szCs w:val="20"/>
        </w:rPr>
        <w:t>dofinansowania</w:t>
      </w:r>
      <w:r w:rsidR="00AF44BE" w:rsidRPr="002A4AA8">
        <w:rPr>
          <w:rFonts w:ascii="Arial" w:hAnsi="Arial" w:cs="Arial"/>
          <w:sz w:val="20"/>
          <w:szCs w:val="20"/>
        </w:rPr>
        <w:t xml:space="preserve"> </w:t>
      </w:r>
      <w:r w:rsidRPr="002A4AA8">
        <w:rPr>
          <w:rFonts w:ascii="Arial" w:hAnsi="Arial" w:cs="Arial"/>
          <w:sz w:val="20"/>
          <w:szCs w:val="20"/>
        </w:rPr>
        <w:t xml:space="preserve">są </w:t>
      </w:r>
      <w:r w:rsidR="00AF44BE" w:rsidRPr="002A4AA8">
        <w:rPr>
          <w:rFonts w:ascii="Arial" w:hAnsi="Arial" w:cs="Arial"/>
          <w:sz w:val="20"/>
          <w:szCs w:val="20"/>
        </w:rPr>
        <w:t>przekazywan</w:t>
      </w:r>
      <w:r w:rsidRPr="002A4AA8">
        <w:rPr>
          <w:rFonts w:ascii="Arial" w:hAnsi="Arial" w:cs="Arial"/>
          <w:sz w:val="20"/>
          <w:szCs w:val="20"/>
        </w:rPr>
        <w:t>e</w:t>
      </w:r>
      <w:r w:rsidR="00AF44BE" w:rsidRPr="002A4AA8">
        <w:rPr>
          <w:rFonts w:ascii="Arial" w:hAnsi="Arial" w:cs="Arial"/>
          <w:sz w:val="20"/>
          <w:szCs w:val="20"/>
        </w:rPr>
        <w:t xml:space="preserve"> po</w:t>
      </w:r>
      <w:r w:rsidR="00B263F5" w:rsidRPr="002A4AA8">
        <w:rPr>
          <w:rFonts w:ascii="Arial" w:hAnsi="Arial" w:cs="Arial"/>
          <w:sz w:val="20"/>
          <w:szCs w:val="20"/>
        </w:rPr>
        <w:t>:</w:t>
      </w:r>
    </w:p>
    <w:p w14:paraId="012D2097" w14:textId="1A2F18FE" w:rsidR="00B263F5" w:rsidRPr="00A564E5" w:rsidRDefault="00CD3AF4" w:rsidP="009D3F46">
      <w:pPr>
        <w:pStyle w:val="Akapitzlist"/>
        <w:numPr>
          <w:ilvl w:val="2"/>
          <w:numId w:val="28"/>
        </w:numPr>
        <w:spacing w:before="120" w:after="60"/>
        <w:jc w:val="both"/>
        <w:rPr>
          <w:rFonts w:ascii="Arial" w:hAnsi="Arial" w:cs="Arial"/>
          <w:sz w:val="20"/>
          <w:szCs w:val="20"/>
        </w:rPr>
      </w:pPr>
      <w:r w:rsidRPr="00A564E5">
        <w:rPr>
          <w:rFonts w:ascii="Arial" w:hAnsi="Arial" w:cs="Arial"/>
          <w:sz w:val="20"/>
          <w:szCs w:val="20"/>
        </w:rPr>
        <w:t>zatwierdzeniu</w:t>
      </w:r>
      <w:r w:rsidR="00AF44BE" w:rsidRPr="00A564E5">
        <w:rPr>
          <w:rFonts w:ascii="Arial" w:hAnsi="Arial" w:cs="Arial"/>
          <w:sz w:val="20"/>
          <w:szCs w:val="20"/>
        </w:rPr>
        <w:t xml:space="preserve"> wniosku o płatność</w:t>
      </w:r>
      <w:r w:rsidRPr="00A564E5">
        <w:rPr>
          <w:rFonts w:ascii="Arial" w:hAnsi="Arial" w:cs="Arial"/>
          <w:sz w:val="20"/>
          <w:szCs w:val="20"/>
        </w:rPr>
        <w:t xml:space="preserve">, w którym </w:t>
      </w:r>
      <w:r w:rsidR="008772EE" w:rsidRPr="00A564E5">
        <w:rPr>
          <w:rFonts w:ascii="Arial" w:hAnsi="Arial" w:cs="Arial"/>
          <w:sz w:val="20"/>
          <w:szCs w:val="20"/>
        </w:rPr>
        <w:t xml:space="preserve">Beneficjent  </w:t>
      </w:r>
      <w:r w:rsidR="00B263F5" w:rsidRPr="00A564E5">
        <w:rPr>
          <w:rFonts w:ascii="Arial" w:hAnsi="Arial" w:cs="Arial"/>
          <w:sz w:val="20"/>
          <w:szCs w:val="20"/>
        </w:rPr>
        <w:t xml:space="preserve">potwierdza wydatkowanie </w:t>
      </w:r>
      <w:r w:rsidRPr="00A564E5">
        <w:rPr>
          <w:rFonts w:ascii="Arial" w:hAnsi="Arial" w:cs="Arial"/>
          <w:sz w:val="20"/>
          <w:szCs w:val="20"/>
        </w:rPr>
        <w:t>co najmniej 70% łącznej kwoty otrzymanych transz dofinansowania</w:t>
      </w:r>
      <w:r w:rsidR="00066B8D" w:rsidRPr="00A564E5">
        <w:rPr>
          <w:rFonts w:ascii="Arial" w:hAnsi="Arial" w:cs="Arial"/>
          <w:sz w:val="20"/>
          <w:szCs w:val="20"/>
        </w:rPr>
        <w:t>, z wyjątkiem części rozliczanej stawką jednostkową, o której mowa w § 7, co do której Beneficjent składa oświadczenie o wydatkowaniu 70% otrzymanych transz dofinansowania,</w:t>
      </w:r>
      <w:r w:rsidR="00066B8D" w:rsidRPr="00A564E5">
        <w:t xml:space="preserve"> </w:t>
      </w:r>
      <w:r w:rsidR="00066B8D" w:rsidRPr="00A564E5">
        <w:rPr>
          <w:rFonts w:ascii="Arial" w:hAnsi="Arial" w:cs="Arial"/>
          <w:sz w:val="20"/>
          <w:szCs w:val="20"/>
        </w:rPr>
        <w:t>zgodnie z § 11 ust. 4</w:t>
      </w:r>
    </w:p>
    <w:p w14:paraId="3B47F18F" w14:textId="77777777" w:rsidR="00B263F5" w:rsidRPr="002A4AA8" w:rsidRDefault="00B263F5" w:rsidP="00B263F5">
      <w:pPr>
        <w:pStyle w:val="Akapitzlist"/>
        <w:spacing w:before="120" w:after="60"/>
        <w:ind w:left="680"/>
        <w:jc w:val="both"/>
        <w:rPr>
          <w:rFonts w:ascii="Arial" w:hAnsi="Arial" w:cs="Arial"/>
          <w:sz w:val="20"/>
          <w:szCs w:val="20"/>
        </w:rPr>
      </w:pPr>
      <w:r w:rsidRPr="002A4AA8">
        <w:rPr>
          <w:rFonts w:ascii="Arial" w:hAnsi="Arial" w:cs="Arial"/>
          <w:sz w:val="20"/>
          <w:szCs w:val="20"/>
        </w:rPr>
        <w:t>oraz</w:t>
      </w:r>
    </w:p>
    <w:p w14:paraId="520AD756" w14:textId="3C8E341B" w:rsidR="00B263F5" w:rsidRPr="002A4AA8" w:rsidRDefault="00B263F5" w:rsidP="009D3F46">
      <w:pPr>
        <w:numPr>
          <w:ilvl w:val="2"/>
          <w:numId w:val="28"/>
        </w:numPr>
        <w:tabs>
          <w:tab w:val="left" w:pos="142"/>
        </w:tabs>
        <w:suppressAutoHyphens/>
        <w:spacing w:after="60"/>
        <w:jc w:val="both"/>
        <w:rPr>
          <w:rFonts w:ascii="Arial" w:hAnsi="Arial" w:cs="Arial"/>
          <w:sz w:val="20"/>
          <w:szCs w:val="20"/>
        </w:rPr>
      </w:pPr>
      <w:r w:rsidRPr="002A4AA8">
        <w:rPr>
          <w:rFonts w:ascii="Arial" w:hAnsi="Arial" w:cs="Arial"/>
          <w:sz w:val="20"/>
          <w:szCs w:val="20"/>
        </w:rPr>
        <w:t xml:space="preserve">zatwierdzeniu przez Instytucję Pośredniczącą wniosków o płatność złożonych za wcześniejsze okresy rozliczeniowe niż wniosek, o którym mowa w lit. a, zgodnie z § </w:t>
      </w:r>
      <w:r w:rsidR="00905D65" w:rsidRPr="002A4AA8">
        <w:rPr>
          <w:rFonts w:ascii="Arial" w:hAnsi="Arial" w:cs="Arial"/>
          <w:sz w:val="20"/>
          <w:szCs w:val="20"/>
        </w:rPr>
        <w:t>1</w:t>
      </w:r>
      <w:r w:rsidR="00905D65">
        <w:rPr>
          <w:rFonts w:ascii="Arial" w:hAnsi="Arial" w:cs="Arial"/>
          <w:sz w:val="20"/>
          <w:szCs w:val="20"/>
        </w:rPr>
        <w:t>2</w:t>
      </w:r>
      <w:r w:rsidRPr="002A4AA8">
        <w:rPr>
          <w:rFonts w:ascii="Arial" w:hAnsi="Arial" w:cs="Arial"/>
          <w:sz w:val="20"/>
          <w:szCs w:val="20"/>
        </w:rPr>
        <w:t xml:space="preserve"> ust. </w:t>
      </w:r>
      <w:r w:rsidR="00D8065C" w:rsidRPr="002A4AA8">
        <w:rPr>
          <w:rFonts w:ascii="Arial" w:hAnsi="Arial" w:cs="Arial"/>
          <w:sz w:val="20"/>
          <w:szCs w:val="20"/>
        </w:rPr>
        <w:t>8</w:t>
      </w:r>
      <w:r w:rsidRPr="002A4AA8">
        <w:rPr>
          <w:rStyle w:val="Znakiprzypiswdolnych"/>
          <w:rFonts w:ascii="Arial" w:hAnsi="Arial" w:cs="Arial"/>
          <w:sz w:val="20"/>
          <w:szCs w:val="20"/>
        </w:rPr>
        <w:footnoteReference w:id="64"/>
      </w:r>
      <w:r w:rsidRPr="002A4AA8">
        <w:rPr>
          <w:rFonts w:ascii="Arial" w:hAnsi="Arial" w:cs="Arial"/>
          <w:sz w:val="20"/>
          <w:szCs w:val="20"/>
        </w:rPr>
        <w:t>;</w:t>
      </w:r>
    </w:p>
    <w:p w14:paraId="04F3E220" w14:textId="479F27F9" w:rsidR="00AF44BE" w:rsidRPr="002A4AA8" w:rsidRDefault="00B263F5" w:rsidP="009D3F46">
      <w:pPr>
        <w:numPr>
          <w:ilvl w:val="1"/>
          <w:numId w:val="28"/>
        </w:numPr>
        <w:tabs>
          <w:tab w:val="left" w:pos="142"/>
        </w:tabs>
        <w:suppressAutoHyphens/>
        <w:spacing w:after="60"/>
        <w:jc w:val="both"/>
        <w:rPr>
          <w:rFonts w:ascii="Arial" w:hAnsi="Arial" w:cs="Arial"/>
          <w:sz w:val="20"/>
          <w:szCs w:val="20"/>
        </w:rPr>
      </w:pPr>
      <w:r w:rsidRPr="002A4AA8">
        <w:rPr>
          <w:rFonts w:ascii="Arial" w:hAnsi="Arial" w:cs="Arial"/>
          <w:sz w:val="20"/>
          <w:szCs w:val="20"/>
        </w:rPr>
        <w:t xml:space="preserve">potwierdzenie wydatków, o </w:t>
      </w:r>
      <w:r w:rsidR="00905D65" w:rsidRPr="002A4AA8">
        <w:rPr>
          <w:rFonts w:ascii="Arial" w:hAnsi="Arial" w:cs="Arial"/>
          <w:sz w:val="20"/>
          <w:szCs w:val="20"/>
        </w:rPr>
        <w:t>który</w:t>
      </w:r>
      <w:r w:rsidR="00905D65">
        <w:rPr>
          <w:rFonts w:ascii="Arial" w:hAnsi="Arial" w:cs="Arial"/>
          <w:sz w:val="20"/>
          <w:szCs w:val="20"/>
        </w:rPr>
        <w:t>ch</w:t>
      </w:r>
      <w:r w:rsidR="00397857">
        <w:rPr>
          <w:rFonts w:ascii="Arial" w:hAnsi="Arial" w:cs="Arial"/>
          <w:sz w:val="20"/>
          <w:szCs w:val="20"/>
        </w:rPr>
        <w:t xml:space="preserve"> </w:t>
      </w:r>
      <w:r w:rsidRPr="002A4AA8">
        <w:rPr>
          <w:rFonts w:ascii="Arial" w:hAnsi="Arial" w:cs="Arial"/>
          <w:sz w:val="20"/>
          <w:szCs w:val="20"/>
        </w:rPr>
        <w:t>mowa w pkt 2 lit. a, obejmuje wykazanie wydatków we wniosku o płatność oraz oświadczenie o poniesionej kwocie kosztów pośrednich</w:t>
      </w:r>
      <w:r w:rsidRPr="002A4AA8">
        <w:rPr>
          <w:rStyle w:val="Znakiprzypiswdolnych"/>
          <w:rFonts w:ascii="Arial" w:hAnsi="Arial" w:cs="Arial"/>
          <w:sz w:val="20"/>
          <w:szCs w:val="20"/>
        </w:rPr>
        <w:footnoteReference w:id="65"/>
      </w:r>
      <w:r w:rsidRPr="002A4AA8">
        <w:rPr>
          <w:rFonts w:ascii="Arial" w:hAnsi="Arial" w:cs="Arial"/>
          <w:sz w:val="20"/>
          <w:szCs w:val="20"/>
        </w:rPr>
        <w:t xml:space="preserve">; niezależnie od złożonego oświadczenia, Beneficjent jest zobowiązany rozliczyć koszty pośrednie co najmniej w tej kwocie zgodnie z </w:t>
      </w:r>
      <w:r w:rsidRPr="002A4AA8">
        <w:rPr>
          <w:rFonts w:ascii="Arial" w:hAnsi="Arial" w:cs="Arial"/>
          <w:i/>
          <w:sz w:val="20"/>
          <w:szCs w:val="20"/>
        </w:rPr>
        <w:t xml:space="preserve">Wytycznymi </w:t>
      </w:r>
      <w:r w:rsidR="00425086">
        <w:rPr>
          <w:rFonts w:ascii="Arial" w:hAnsi="Arial" w:cs="Arial"/>
          <w:i/>
          <w:sz w:val="20"/>
          <w:szCs w:val="20"/>
        </w:rPr>
        <w:t>dotyczącymi</w:t>
      </w:r>
      <w:r w:rsidRPr="002A4AA8">
        <w:rPr>
          <w:rFonts w:ascii="Arial" w:hAnsi="Arial" w:cs="Arial"/>
          <w:i/>
          <w:sz w:val="20"/>
          <w:szCs w:val="20"/>
        </w:rPr>
        <w:t xml:space="preserve"> kwalifikowalności</w:t>
      </w:r>
      <w:r w:rsidRPr="002A4AA8">
        <w:rPr>
          <w:rFonts w:ascii="Arial" w:hAnsi="Arial" w:cs="Arial"/>
          <w:sz w:val="20"/>
          <w:szCs w:val="20"/>
        </w:rPr>
        <w:t xml:space="preserve">, nie później niż </w:t>
      </w:r>
      <w:r w:rsidR="007A6D07">
        <w:rPr>
          <w:rFonts w:ascii="Arial" w:hAnsi="Arial" w:cs="Arial"/>
          <w:sz w:val="20"/>
          <w:szCs w:val="20"/>
        </w:rPr>
        <w:t xml:space="preserve">                     </w:t>
      </w:r>
      <w:r w:rsidRPr="002A4AA8">
        <w:rPr>
          <w:rFonts w:ascii="Arial" w:hAnsi="Arial" w:cs="Arial"/>
          <w:sz w:val="20"/>
          <w:szCs w:val="20"/>
        </w:rPr>
        <w:t>w końcowym wniosku o płatność.</w:t>
      </w:r>
    </w:p>
    <w:p w14:paraId="1B369DF9" w14:textId="3D026788" w:rsidR="00AF44BE" w:rsidRDefault="00AF44BE" w:rsidP="009D3F46">
      <w:pPr>
        <w:numPr>
          <w:ilvl w:val="0"/>
          <w:numId w:val="51"/>
        </w:numPr>
        <w:spacing w:before="120" w:after="60"/>
        <w:ind w:left="357" w:hanging="357"/>
        <w:jc w:val="both"/>
        <w:rPr>
          <w:rFonts w:ascii="Arial" w:hAnsi="Arial" w:cs="Arial"/>
          <w:sz w:val="20"/>
          <w:szCs w:val="20"/>
        </w:rPr>
      </w:pPr>
      <w:r w:rsidRPr="002A4AA8">
        <w:rPr>
          <w:rFonts w:ascii="Arial" w:hAnsi="Arial" w:cs="Arial"/>
          <w:sz w:val="20"/>
          <w:szCs w:val="20"/>
        </w:rPr>
        <w:t>Nie jest możliwe przekazanie kolejnej transzy dofinansowania w przypadku braku zatwierdzenia wniosku o płatność za poprzedni okres rozliczeniowy.</w:t>
      </w:r>
    </w:p>
    <w:p w14:paraId="204A9B4F" w14:textId="5271459F" w:rsidR="006F269F" w:rsidRPr="006F269F" w:rsidRDefault="006F269F" w:rsidP="009D3F46">
      <w:pPr>
        <w:pStyle w:val="Akapitzlist"/>
        <w:numPr>
          <w:ilvl w:val="0"/>
          <w:numId w:val="51"/>
        </w:numPr>
        <w:rPr>
          <w:rFonts w:ascii="Arial" w:eastAsiaTheme="minorHAnsi" w:hAnsi="Arial" w:cs="Arial"/>
          <w:sz w:val="20"/>
          <w:szCs w:val="20"/>
        </w:rPr>
      </w:pPr>
      <w:r w:rsidRPr="006F269F">
        <w:rPr>
          <w:rFonts w:ascii="Arial" w:eastAsiaTheme="minorHAnsi" w:hAnsi="Arial" w:cs="Arial"/>
          <w:sz w:val="20"/>
          <w:szCs w:val="20"/>
        </w:rPr>
        <w:t>W odniesieniu do zatwierdzanych wniosków o płatność:</w:t>
      </w:r>
    </w:p>
    <w:p w14:paraId="195723B7" w14:textId="3DD15975" w:rsidR="00AF44BE" w:rsidRPr="002A4AA8" w:rsidRDefault="006F269F" w:rsidP="009D3F46">
      <w:pPr>
        <w:numPr>
          <w:ilvl w:val="0"/>
          <w:numId w:val="49"/>
        </w:numPr>
        <w:spacing w:before="120" w:after="60"/>
        <w:jc w:val="both"/>
        <w:rPr>
          <w:rFonts w:ascii="Arial" w:hAnsi="Arial" w:cs="Arial"/>
          <w:sz w:val="20"/>
          <w:szCs w:val="20"/>
        </w:rPr>
      </w:pPr>
      <w:r>
        <w:rPr>
          <w:rFonts w:ascii="Arial" w:hAnsi="Arial" w:cs="Arial"/>
          <w:sz w:val="20"/>
          <w:szCs w:val="20"/>
        </w:rPr>
        <w:t>w</w:t>
      </w:r>
      <w:r w:rsidR="00AF44BE" w:rsidRPr="002A4AA8">
        <w:rPr>
          <w:rFonts w:ascii="Arial" w:hAnsi="Arial" w:cs="Arial"/>
          <w:sz w:val="20"/>
          <w:szCs w:val="20"/>
        </w:rPr>
        <w:t xml:space="preserve"> chwili zatwierdzania do wypłaty kolejnej transzy dofinansowania IP jest zobowiązana do uwzględnienia środków faktycznie przekazanych Beneficjentowi na dzień zatwierdzenia wniosku o płatność, w tym również po złożeniu przez Beneficjenta wniosku o płatność, co do których IP dokonała zlecenia płatności.</w:t>
      </w:r>
    </w:p>
    <w:p w14:paraId="3F01D72E" w14:textId="67D33F6F" w:rsidR="00AF44BE" w:rsidRPr="002A4AA8" w:rsidRDefault="006F269F" w:rsidP="009D3F46">
      <w:pPr>
        <w:numPr>
          <w:ilvl w:val="0"/>
          <w:numId w:val="49"/>
        </w:numPr>
        <w:spacing w:before="120" w:after="60"/>
        <w:jc w:val="both"/>
        <w:rPr>
          <w:rFonts w:ascii="Arial" w:hAnsi="Arial" w:cs="Arial"/>
          <w:sz w:val="20"/>
          <w:szCs w:val="20"/>
        </w:rPr>
      </w:pPr>
      <w:r>
        <w:rPr>
          <w:rFonts w:ascii="Arial" w:hAnsi="Arial" w:cs="Arial"/>
          <w:sz w:val="20"/>
          <w:szCs w:val="20"/>
        </w:rPr>
        <w:t>l</w:t>
      </w:r>
      <w:r w:rsidR="00AF44BE" w:rsidRPr="002A4AA8">
        <w:rPr>
          <w:rFonts w:ascii="Arial" w:hAnsi="Arial" w:cs="Arial"/>
          <w:sz w:val="20"/>
          <w:szCs w:val="20"/>
        </w:rPr>
        <w:t xml:space="preserve">imit 70% dofinansowania rozpatrywany jest kumulatywnie. IP dokonuje porównania rozliczonych dotychczas w ramach projektu wydatków, biorąc pod uwagę wydatki </w:t>
      </w:r>
      <w:r w:rsidR="007A6D07">
        <w:rPr>
          <w:rFonts w:ascii="Arial" w:hAnsi="Arial" w:cs="Arial"/>
          <w:sz w:val="20"/>
          <w:szCs w:val="20"/>
        </w:rPr>
        <w:t xml:space="preserve">                                     </w:t>
      </w:r>
      <w:r w:rsidR="00AF44BE" w:rsidRPr="002A4AA8">
        <w:rPr>
          <w:rFonts w:ascii="Arial" w:hAnsi="Arial" w:cs="Arial"/>
          <w:sz w:val="20"/>
          <w:szCs w:val="20"/>
        </w:rPr>
        <w:t xml:space="preserve">w zatwierdzonych uprzednio wnioskach o płatność, </w:t>
      </w:r>
      <w:r w:rsidR="008772EE" w:rsidRPr="002A4AA8">
        <w:rPr>
          <w:rFonts w:ascii="Arial" w:hAnsi="Arial" w:cs="Arial"/>
          <w:sz w:val="20"/>
          <w:szCs w:val="20"/>
        </w:rPr>
        <w:t>pomniejszon</w:t>
      </w:r>
      <w:r w:rsidR="008772EE">
        <w:rPr>
          <w:rFonts w:ascii="Arial" w:hAnsi="Arial" w:cs="Arial"/>
          <w:sz w:val="20"/>
          <w:szCs w:val="20"/>
        </w:rPr>
        <w:t>e</w:t>
      </w:r>
      <w:r w:rsidR="008772EE" w:rsidRPr="002A4AA8">
        <w:rPr>
          <w:rFonts w:ascii="Arial" w:hAnsi="Arial" w:cs="Arial"/>
          <w:sz w:val="20"/>
          <w:szCs w:val="20"/>
        </w:rPr>
        <w:t xml:space="preserve"> </w:t>
      </w:r>
      <w:r w:rsidR="00AF44BE" w:rsidRPr="002A4AA8">
        <w:rPr>
          <w:rFonts w:ascii="Arial" w:hAnsi="Arial" w:cs="Arial"/>
          <w:sz w:val="20"/>
          <w:szCs w:val="20"/>
        </w:rPr>
        <w:t>o stwierdzone wydatki niekwalifikowalne/nieprawidłowości.</w:t>
      </w:r>
    </w:p>
    <w:p w14:paraId="44A8E64A" w14:textId="77777777" w:rsidR="00AF44BE" w:rsidRPr="00A74711" w:rsidRDefault="00AF44BE" w:rsidP="009D3F46">
      <w:pPr>
        <w:numPr>
          <w:ilvl w:val="0"/>
          <w:numId w:val="51"/>
        </w:numPr>
        <w:spacing w:before="120" w:after="60"/>
        <w:ind w:left="357" w:hanging="357"/>
        <w:jc w:val="both"/>
        <w:rPr>
          <w:rFonts w:ascii="Arial" w:hAnsi="Arial" w:cs="Arial"/>
          <w:sz w:val="20"/>
          <w:szCs w:val="20"/>
        </w:rPr>
      </w:pPr>
      <w:r w:rsidRPr="00A74711">
        <w:rPr>
          <w:rFonts w:ascii="Arial" w:hAnsi="Arial" w:cs="Arial"/>
          <w:sz w:val="20"/>
          <w:szCs w:val="20"/>
        </w:rPr>
        <w:t>Transze dofinansowania wypłacane są:</w:t>
      </w:r>
    </w:p>
    <w:p w14:paraId="1E9771E9" w14:textId="521E291A" w:rsidR="00CD3AF4" w:rsidRPr="00A74711" w:rsidRDefault="00AF44BE" w:rsidP="009D3F46">
      <w:pPr>
        <w:numPr>
          <w:ilvl w:val="0"/>
          <w:numId w:val="50"/>
        </w:numPr>
        <w:spacing w:before="120" w:after="60"/>
        <w:jc w:val="both"/>
        <w:rPr>
          <w:rFonts w:ascii="Arial" w:hAnsi="Arial" w:cs="Arial"/>
          <w:sz w:val="20"/>
          <w:szCs w:val="20"/>
        </w:rPr>
      </w:pPr>
      <w:r w:rsidRPr="00A74711">
        <w:rPr>
          <w:rFonts w:ascii="Arial" w:hAnsi="Arial" w:cs="Arial"/>
          <w:sz w:val="20"/>
          <w:szCs w:val="20"/>
        </w:rPr>
        <w:t xml:space="preserve">w zakresie środków, o których mowa w § 2 ust. </w:t>
      </w:r>
      <w:r w:rsidR="00913B80" w:rsidRPr="00A74711">
        <w:rPr>
          <w:rFonts w:ascii="Arial" w:hAnsi="Arial" w:cs="Arial"/>
          <w:sz w:val="20"/>
          <w:szCs w:val="20"/>
        </w:rPr>
        <w:t>2</w:t>
      </w:r>
      <w:r w:rsidRPr="00A74711">
        <w:rPr>
          <w:rFonts w:ascii="Arial" w:hAnsi="Arial" w:cs="Arial"/>
          <w:sz w:val="20"/>
          <w:szCs w:val="20"/>
        </w:rPr>
        <w:t xml:space="preserve"> pkt 1</w:t>
      </w:r>
      <w:r w:rsidR="00FA6B8D" w:rsidRPr="00A74711">
        <w:rPr>
          <w:rFonts w:ascii="Arial" w:hAnsi="Arial" w:cs="Arial"/>
          <w:sz w:val="20"/>
          <w:szCs w:val="20"/>
        </w:rPr>
        <w:t xml:space="preserve"> lit. </w:t>
      </w:r>
      <w:r w:rsidR="009236E1" w:rsidRPr="00A74711">
        <w:rPr>
          <w:rFonts w:ascii="Arial" w:hAnsi="Arial" w:cs="Arial"/>
          <w:sz w:val="20"/>
          <w:szCs w:val="20"/>
        </w:rPr>
        <w:t>a</w:t>
      </w:r>
      <w:r w:rsidRPr="00A74711">
        <w:rPr>
          <w:rFonts w:ascii="Arial" w:hAnsi="Arial" w:cs="Arial"/>
          <w:sz w:val="20"/>
          <w:szCs w:val="20"/>
        </w:rPr>
        <w:t>, w terminie płatności, o którym mowa w § 2 pkt 5 rozporządzenia Ministra Finansów z dnia 21 grudnia 2012 r. w sprawie płatności w ramach programów finansowanych z udziałem środków europejskich oraz przekazywania informacji dotyczących tych płatności</w:t>
      </w:r>
      <w:r w:rsidRPr="00A74711">
        <w:rPr>
          <w:rFonts w:ascii="Arial" w:hAnsi="Arial" w:cs="Arial"/>
          <w:i/>
          <w:sz w:val="20"/>
          <w:szCs w:val="20"/>
        </w:rPr>
        <w:t xml:space="preserve"> </w:t>
      </w:r>
      <w:r w:rsidRPr="00A74711">
        <w:rPr>
          <w:rFonts w:ascii="Arial" w:hAnsi="Arial" w:cs="Arial"/>
          <w:sz w:val="20"/>
          <w:szCs w:val="20"/>
        </w:rPr>
        <w:t>(</w:t>
      </w:r>
      <w:proofErr w:type="spellStart"/>
      <w:r w:rsidR="00CC081D" w:rsidRPr="00A74711">
        <w:rPr>
          <w:rFonts w:ascii="Arial" w:hAnsi="Arial" w:cs="Arial"/>
          <w:sz w:val="20"/>
          <w:szCs w:val="20"/>
        </w:rPr>
        <w:t>t.j</w:t>
      </w:r>
      <w:proofErr w:type="spellEnd"/>
      <w:r w:rsidR="00CC081D" w:rsidRPr="00A74711">
        <w:rPr>
          <w:rFonts w:ascii="Arial" w:hAnsi="Arial" w:cs="Arial"/>
          <w:sz w:val="20"/>
          <w:szCs w:val="20"/>
        </w:rPr>
        <w:t xml:space="preserve">. Dz.U. z </w:t>
      </w:r>
      <w:r w:rsidR="005C3AE2" w:rsidRPr="00A74711">
        <w:rPr>
          <w:rFonts w:ascii="Arial" w:hAnsi="Arial" w:cs="Arial"/>
          <w:sz w:val="20"/>
          <w:szCs w:val="20"/>
        </w:rPr>
        <w:t>202</w:t>
      </w:r>
      <w:r w:rsidR="005C3AE2">
        <w:rPr>
          <w:rFonts w:ascii="Arial" w:hAnsi="Arial" w:cs="Arial"/>
          <w:sz w:val="20"/>
          <w:szCs w:val="20"/>
        </w:rPr>
        <w:t>4</w:t>
      </w:r>
      <w:r w:rsidR="005C3AE2" w:rsidRPr="00A74711">
        <w:rPr>
          <w:rFonts w:ascii="Arial" w:hAnsi="Arial" w:cs="Arial"/>
          <w:sz w:val="20"/>
          <w:szCs w:val="20"/>
        </w:rPr>
        <w:t xml:space="preserve"> </w:t>
      </w:r>
      <w:r w:rsidR="00CC081D" w:rsidRPr="00A74711">
        <w:rPr>
          <w:rFonts w:ascii="Arial" w:hAnsi="Arial" w:cs="Arial"/>
          <w:sz w:val="20"/>
          <w:szCs w:val="20"/>
        </w:rPr>
        <w:t xml:space="preserve">r., poz. </w:t>
      </w:r>
      <w:r w:rsidR="005C3AE2">
        <w:rPr>
          <w:rFonts w:ascii="Arial" w:hAnsi="Arial" w:cs="Arial"/>
          <w:sz w:val="20"/>
          <w:szCs w:val="20"/>
        </w:rPr>
        <w:t>869</w:t>
      </w:r>
      <w:r w:rsidR="00584B94" w:rsidRPr="00A74711">
        <w:rPr>
          <w:rFonts w:ascii="Arial" w:hAnsi="Arial" w:cs="Arial"/>
          <w:sz w:val="20"/>
          <w:szCs w:val="20"/>
        </w:rPr>
        <w:t>)</w:t>
      </w:r>
      <w:r w:rsidR="00063D4F" w:rsidRPr="00A74711">
        <w:rPr>
          <w:rFonts w:ascii="Arial" w:hAnsi="Arial" w:cs="Arial"/>
          <w:sz w:val="20"/>
          <w:szCs w:val="20"/>
        </w:rPr>
        <w:t>,</w:t>
      </w:r>
      <w:r w:rsidRPr="00A74711">
        <w:rPr>
          <w:rFonts w:ascii="Arial" w:hAnsi="Arial" w:cs="Arial"/>
          <w:sz w:val="20"/>
          <w:szCs w:val="20"/>
        </w:rPr>
        <w:t xml:space="preserve"> przy czym Instytucja Pośrednicząca zobowiązuje się do przekazania Bankowi Gospodarstwa Krajowego zlecenia płatności w </w:t>
      </w:r>
      <w:bookmarkStart w:id="37" w:name="_Hlk139624430"/>
      <w:r w:rsidR="001B217F" w:rsidRPr="00A74711">
        <w:rPr>
          <w:rFonts w:ascii="Arial" w:hAnsi="Arial" w:cs="Arial"/>
          <w:sz w:val="20"/>
          <w:szCs w:val="20"/>
        </w:rPr>
        <w:t>najbliższym</w:t>
      </w:r>
      <w:bookmarkEnd w:id="37"/>
      <w:r w:rsidR="001B217F" w:rsidRPr="00A74711">
        <w:rPr>
          <w:rFonts w:ascii="Arial" w:hAnsi="Arial" w:cs="Arial"/>
          <w:sz w:val="20"/>
          <w:szCs w:val="20"/>
        </w:rPr>
        <w:t xml:space="preserve"> </w:t>
      </w:r>
      <w:r w:rsidRPr="00A74711">
        <w:rPr>
          <w:rFonts w:ascii="Arial" w:hAnsi="Arial" w:cs="Arial"/>
          <w:sz w:val="20"/>
          <w:szCs w:val="20"/>
        </w:rPr>
        <w:t>terminie</w:t>
      </w:r>
      <w:r w:rsidR="001B217F" w:rsidRPr="00A74711">
        <w:t xml:space="preserve"> </w:t>
      </w:r>
      <w:bookmarkStart w:id="38" w:name="_Hlk139624445"/>
      <w:r w:rsidR="001B217F" w:rsidRPr="00A74711">
        <w:rPr>
          <w:rFonts w:ascii="Arial" w:hAnsi="Arial" w:cs="Arial"/>
          <w:sz w:val="20"/>
          <w:szCs w:val="20"/>
        </w:rPr>
        <w:t>określonym w Terminarzu płatności środków europejskich</w:t>
      </w:r>
      <w:bookmarkEnd w:id="38"/>
      <w:r w:rsidR="009424CD" w:rsidRPr="00A74711">
        <w:t xml:space="preserve"> </w:t>
      </w:r>
      <w:r w:rsidR="009424CD" w:rsidRPr="00A74711">
        <w:rPr>
          <w:rFonts w:ascii="Arial" w:hAnsi="Arial" w:cs="Arial"/>
          <w:sz w:val="20"/>
          <w:szCs w:val="20"/>
        </w:rPr>
        <w:t>następującym po zatwierdzeniu wniosku o płatność</w:t>
      </w:r>
      <w:r w:rsidR="00CD3AF4" w:rsidRPr="00A74711">
        <w:rPr>
          <w:rFonts w:ascii="Arial" w:hAnsi="Arial" w:cs="Arial"/>
          <w:sz w:val="20"/>
          <w:szCs w:val="20"/>
        </w:rPr>
        <w:t>;</w:t>
      </w:r>
    </w:p>
    <w:p w14:paraId="32F9C6FF" w14:textId="5A8CD63B" w:rsidR="00AF44BE" w:rsidRPr="00A74711" w:rsidRDefault="00AF44BE" w:rsidP="009D3F46">
      <w:pPr>
        <w:numPr>
          <w:ilvl w:val="0"/>
          <w:numId w:val="50"/>
        </w:numPr>
        <w:spacing w:before="120" w:after="60"/>
        <w:jc w:val="both"/>
        <w:rPr>
          <w:rFonts w:ascii="Arial" w:hAnsi="Arial" w:cs="Arial"/>
          <w:sz w:val="20"/>
          <w:szCs w:val="20"/>
        </w:rPr>
      </w:pPr>
      <w:r w:rsidRPr="00A74711">
        <w:rPr>
          <w:rFonts w:ascii="Arial" w:hAnsi="Arial" w:cs="Arial"/>
          <w:sz w:val="20"/>
          <w:szCs w:val="20"/>
        </w:rPr>
        <w:t xml:space="preserve">w zakresie środków, o których mowa w § 2 ust. </w:t>
      </w:r>
      <w:r w:rsidR="00913B80" w:rsidRPr="00A74711">
        <w:rPr>
          <w:rFonts w:ascii="Arial" w:hAnsi="Arial" w:cs="Arial"/>
          <w:sz w:val="20"/>
          <w:szCs w:val="20"/>
        </w:rPr>
        <w:t>2</w:t>
      </w:r>
      <w:r w:rsidRPr="00A74711">
        <w:rPr>
          <w:rFonts w:ascii="Arial" w:hAnsi="Arial" w:cs="Arial"/>
          <w:sz w:val="20"/>
          <w:szCs w:val="20"/>
        </w:rPr>
        <w:t xml:space="preserve"> pkt </w:t>
      </w:r>
      <w:r w:rsidR="009236E1" w:rsidRPr="00A74711">
        <w:rPr>
          <w:rFonts w:ascii="Arial" w:hAnsi="Arial" w:cs="Arial"/>
          <w:sz w:val="20"/>
          <w:szCs w:val="20"/>
        </w:rPr>
        <w:t>1</w:t>
      </w:r>
      <w:r w:rsidR="00FA6B8D" w:rsidRPr="00A74711">
        <w:rPr>
          <w:rFonts w:ascii="Arial" w:hAnsi="Arial" w:cs="Arial"/>
          <w:sz w:val="20"/>
          <w:szCs w:val="20"/>
        </w:rPr>
        <w:t xml:space="preserve"> lit. </w:t>
      </w:r>
      <w:r w:rsidR="009236E1" w:rsidRPr="00A74711">
        <w:rPr>
          <w:rFonts w:ascii="Arial" w:hAnsi="Arial" w:cs="Arial"/>
          <w:sz w:val="20"/>
          <w:szCs w:val="20"/>
        </w:rPr>
        <w:t>b</w:t>
      </w:r>
      <w:r w:rsidRPr="00A74711">
        <w:rPr>
          <w:rFonts w:ascii="Arial" w:hAnsi="Arial" w:cs="Arial"/>
          <w:sz w:val="20"/>
          <w:szCs w:val="20"/>
        </w:rPr>
        <w:t>, w terminie płatności, o którym mowa w pkt 1</w:t>
      </w:r>
      <w:r w:rsidR="001B217F" w:rsidRPr="00A74711">
        <w:rPr>
          <w:rFonts w:ascii="Arial" w:hAnsi="Arial" w:cs="Arial"/>
          <w:sz w:val="20"/>
          <w:szCs w:val="20"/>
        </w:rPr>
        <w:t xml:space="preserve"> </w:t>
      </w:r>
      <w:bookmarkStart w:id="39" w:name="_Hlk139624496"/>
      <w:r w:rsidR="001B217F" w:rsidRPr="00A74711">
        <w:rPr>
          <w:rFonts w:ascii="Arial" w:hAnsi="Arial" w:cs="Arial"/>
          <w:sz w:val="20"/>
          <w:szCs w:val="20"/>
        </w:rPr>
        <w:t>(w przypadku dostępności środków)</w:t>
      </w:r>
      <w:bookmarkEnd w:id="39"/>
      <w:r w:rsidRPr="00A74711">
        <w:rPr>
          <w:rFonts w:ascii="Arial" w:hAnsi="Arial" w:cs="Arial"/>
          <w:sz w:val="20"/>
          <w:szCs w:val="20"/>
        </w:rPr>
        <w:t>.</w:t>
      </w:r>
    </w:p>
    <w:p w14:paraId="3353E5D3" w14:textId="3FCD6987" w:rsidR="004E2B3A" w:rsidRPr="002A4AA8" w:rsidRDefault="004E2B3A" w:rsidP="009D3F46">
      <w:pPr>
        <w:pStyle w:val="Akapitzlist"/>
        <w:numPr>
          <w:ilvl w:val="0"/>
          <w:numId w:val="51"/>
        </w:numPr>
        <w:tabs>
          <w:tab w:val="left" w:pos="142"/>
        </w:tabs>
        <w:spacing w:after="60"/>
        <w:jc w:val="both"/>
        <w:rPr>
          <w:rFonts w:ascii="Arial" w:hAnsi="Arial" w:cs="Arial"/>
          <w:sz w:val="20"/>
          <w:szCs w:val="20"/>
        </w:rPr>
      </w:pPr>
      <w:r w:rsidRPr="002A4AA8">
        <w:rPr>
          <w:rFonts w:ascii="Arial" w:hAnsi="Arial" w:cs="Arial"/>
          <w:sz w:val="20"/>
          <w:szCs w:val="20"/>
        </w:rPr>
        <w:t xml:space="preserve">W przypadku niemożliwości dokonania wypłaty transzy dofinansowania spowodowanej okresowym brakiem środków, o których mowa w § 2 ust. 2 pkt 1, Beneficjent ma prawo renegocjować harmonogram realizacji projektu i harmonogram płatności, o których mowa odpowiednio w § 4 ust. 1 pkt 2 i § </w:t>
      </w:r>
      <w:r w:rsidR="00554347">
        <w:rPr>
          <w:rFonts w:ascii="Arial" w:hAnsi="Arial" w:cs="Arial"/>
          <w:sz w:val="20"/>
          <w:szCs w:val="20"/>
        </w:rPr>
        <w:t>9</w:t>
      </w:r>
      <w:r w:rsidRPr="002A4AA8">
        <w:rPr>
          <w:rFonts w:ascii="Arial" w:hAnsi="Arial" w:cs="Arial"/>
          <w:sz w:val="20"/>
          <w:szCs w:val="20"/>
        </w:rPr>
        <w:t xml:space="preserve"> ust. 1.</w:t>
      </w:r>
    </w:p>
    <w:p w14:paraId="34A4AA8B" w14:textId="73FD5006" w:rsidR="00AF44BE" w:rsidRPr="002A4AA8" w:rsidRDefault="00AF44BE" w:rsidP="009D3F46">
      <w:pPr>
        <w:numPr>
          <w:ilvl w:val="0"/>
          <w:numId w:val="51"/>
        </w:numPr>
        <w:spacing w:before="120" w:after="60"/>
        <w:ind w:left="357" w:hanging="357"/>
        <w:jc w:val="both"/>
        <w:rPr>
          <w:rFonts w:ascii="Arial" w:hAnsi="Arial" w:cs="Arial"/>
          <w:sz w:val="20"/>
          <w:szCs w:val="20"/>
        </w:rPr>
      </w:pPr>
      <w:r w:rsidRPr="002A4AA8">
        <w:rPr>
          <w:rFonts w:ascii="Arial" w:hAnsi="Arial" w:cs="Arial"/>
          <w:sz w:val="20"/>
          <w:szCs w:val="20"/>
        </w:rPr>
        <w:lastRenderedPageBreak/>
        <w:t>Beneficjent przedkłada wniosek o płatność oraz dokumenty niezbędne do rozliczenia Projektu za pośrednictwem SL20</w:t>
      </w:r>
      <w:r w:rsidR="006F76BC">
        <w:rPr>
          <w:rFonts w:ascii="Arial" w:hAnsi="Arial" w:cs="Arial"/>
          <w:sz w:val="20"/>
          <w:szCs w:val="20"/>
        </w:rPr>
        <w:t>21</w:t>
      </w:r>
      <w:r w:rsidR="00EC0EF4">
        <w:rPr>
          <w:rFonts w:ascii="Arial" w:hAnsi="Arial" w:cs="Arial"/>
          <w:sz w:val="20"/>
          <w:szCs w:val="20"/>
        </w:rPr>
        <w:t>-</w:t>
      </w:r>
      <w:r w:rsidR="00E12EC4">
        <w:rPr>
          <w:rFonts w:ascii="Arial" w:hAnsi="Arial" w:cs="Arial"/>
          <w:sz w:val="20"/>
          <w:szCs w:val="20"/>
        </w:rPr>
        <w:t>P</w:t>
      </w:r>
      <w:r w:rsidR="00EC0EF4">
        <w:rPr>
          <w:rFonts w:ascii="Arial" w:hAnsi="Arial" w:cs="Arial"/>
          <w:sz w:val="20"/>
          <w:szCs w:val="20"/>
        </w:rPr>
        <w:t>rojekty</w:t>
      </w:r>
      <w:r w:rsidRPr="002A4AA8">
        <w:rPr>
          <w:rFonts w:ascii="Arial" w:hAnsi="Arial" w:cs="Arial"/>
          <w:sz w:val="20"/>
          <w:szCs w:val="20"/>
        </w:rPr>
        <w:t xml:space="preserve">, chyba że z przyczyn technicznych nie jest to możliwe. W takim przypadku stosuje się § </w:t>
      </w:r>
      <w:r w:rsidR="006055CE" w:rsidRPr="002A4AA8">
        <w:rPr>
          <w:rFonts w:ascii="Arial" w:hAnsi="Arial" w:cs="Arial"/>
          <w:sz w:val="20"/>
          <w:szCs w:val="20"/>
        </w:rPr>
        <w:t>1</w:t>
      </w:r>
      <w:r w:rsidR="006055CE">
        <w:rPr>
          <w:rFonts w:ascii="Arial" w:hAnsi="Arial" w:cs="Arial"/>
          <w:sz w:val="20"/>
          <w:szCs w:val="20"/>
        </w:rPr>
        <w:t>6</w:t>
      </w:r>
      <w:r w:rsidRPr="002A4AA8">
        <w:rPr>
          <w:rFonts w:ascii="Arial" w:hAnsi="Arial" w:cs="Arial"/>
          <w:sz w:val="20"/>
          <w:szCs w:val="20"/>
        </w:rPr>
        <w:t xml:space="preserve"> ust. </w:t>
      </w:r>
      <w:r w:rsidR="000E71C2">
        <w:rPr>
          <w:rFonts w:ascii="Arial" w:hAnsi="Arial" w:cs="Arial"/>
          <w:sz w:val="20"/>
          <w:szCs w:val="20"/>
        </w:rPr>
        <w:t>5</w:t>
      </w:r>
      <w:r w:rsidRPr="002A4AA8">
        <w:rPr>
          <w:rFonts w:ascii="Arial" w:hAnsi="Arial" w:cs="Arial"/>
          <w:sz w:val="20"/>
          <w:szCs w:val="20"/>
        </w:rPr>
        <w:t xml:space="preserve">, przy czym wzór papierowej wersji wniosku o płatność określają </w:t>
      </w:r>
      <w:r w:rsidR="00015143" w:rsidRPr="002A4AA8">
        <w:rPr>
          <w:rFonts w:ascii="Arial" w:hAnsi="Arial" w:cs="Arial"/>
          <w:i/>
          <w:sz w:val="20"/>
          <w:szCs w:val="20"/>
        </w:rPr>
        <w:t xml:space="preserve">Wytyczne </w:t>
      </w:r>
      <w:r w:rsidR="00425086">
        <w:rPr>
          <w:rFonts w:ascii="Arial" w:hAnsi="Arial" w:cs="Arial"/>
          <w:i/>
          <w:sz w:val="20"/>
          <w:szCs w:val="20"/>
        </w:rPr>
        <w:t>dotyczące warunków</w:t>
      </w:r>
      <w:r w:rsidR="00015143" w:rsidRPr="002A4AA8">
        <w:rPr>
          <w:rFonts w:ascii="Arial" w:hAnsi="Arial" w:cs="Arial"/>
          <w:i/>
          <w:sz w:val="20"/>
          <w:szCs w:val="20"/>
        </w:rPr>
        <w:t xml:space="preserve"> gromadzenia i przekazywania danych</w:t>
      </w:r>
      <w:r w:rsidRPr="002A4AA8">
        <w:rPr>
          <w:rFonts w:ascii="Arial" w:hAnsi="Arial" w:cs="Arial"/>
          <w:sz w:val="20"/>
          <w:szCs w:val="20"/>
        </w:rPr>
        <w:t>.</w:t>
      </w:r>
      <w:r w:rsidR="001819F9" w:rsidRPr="002A4AA8">
        <w:rPr>
          <w:rFonts w:ascii="Arial" w:hAnsi="Arial" w:cs="Arial"/>
          <w:sz w:val="20"/>
          <w:szCs w:val="20"/>
        </w:rPr>
        <w:t xml:space="preserve"> Termin złożenia wniosku to data złożenia wniosku w systemie SL20</w:t>
      </w:r>
      <w:r w:rsidR="00A8086F">
        <w:rPr>
          <w:rFonts w:ascii="Arial" w:hAnsi="Arial" w:cs="Arial"/>
          <w:sz w:val="20"/>
          <w:szCs w:val="20"/>
        </w:rPr>
        <w:t>21</w:t>
      </w:r>
      <w:r w:rsidR="00EC0EF4">
        <w:rPr>
          <w:rFonts w:ascii="Arial" w:hAnsi="Arial" w:cs="Arial"/>
          <w:sz w:val="20"/>
          <w:szCs w:val="20"/>
        </w:rPr>
        <w:t>-</w:t>
      </w:r>
      <w:r w:rsidR="00E12EC4">
        <w:rPr>
          <w:rFonts w:ascii="Arial" w:hAnsi="Arial" w:cs="Arial"/>
          <w:sz w:val="20"/>
          <w:szCs w:val="20"/>
        </w:rPr>
        <w:t>P</w:t>
      </w:r>
      <w:r w:rsidR="00EC0EF4">
        <w:rPr>
          <w:rFonts w:ascii="Arial" w:hAnsi="Arial" w:cs="Arial"/>
          <w:sz w:val="20"/>
          <w:szCs w:val="20"/>
        </w:rPr>
        <w:t>rojekty</w:t>
      </w:r>
      <w:r w:rsidR="001819F9" w:rsidRPr="002A4AA8">
        <w:rPr>
          <w:rFonts w:ascii="Arial" w:hAnsi="Arial" w:cs="Arial"/>
          <w:sz w:val="20"/>
          <w:szCs w:val="20"/>
        </w:rPr>
        <w:t>.</w:t>
      </w:r>
    </w:p>
    <w:p w14:paraId="2C2F56A3" w14:textId="409FEFC8" w:rsidR="00B1485B" w:rsidRPr="002A4AA8" w:rsidRDefault="00AF44BE" w:rsidP="009D3F46">
      <w:pPr>
        <w:numPr>
          <w:ilvl w:val="0"/>
          <w:numId w:val="51"/>
        </w:numPr>
        <w:spacing w:before="120" w:after="60"/>
        <w:ind w:left="357" w:hanging="357"/>
        <w:jc w:val="both"/>
        <w:rPr>
          <w:rFonts w:ascii="Arial" w:hAnsi="Arial" w:cs="Arial"/>
          <w:sz w:val="20"/>
          <w:szCs w:val="20"/>
        </w:rPr>
      </w:pPr>
      <w:r w:rsidRPr="002A4AA8">
        <w:rPr>
          <w:rFonts w:ascii="Arial" w:hAnsi="Arial" w:cs="Arial"/>
          <w:sz w:val="20"/>
          <w:szCs w:val="20"/>
        </w:rPr>
        <w:t>Beneficjent zobowiązuje się do przedkładania</w:t>
      </w:r>
      <w:r w:rsidR="00A83761" w:rsidRPr="002A4AA8">
        <w:rPr>
          <w:rFonts w:ascii="Arial" w:hAnsi="Arial" w:cs="Arial"/>
          <w:sz w:val="20"/>
          <w:szCs w:val="20"/>
        </w:rPr>
        <w:t xml:space="preserve"> kompletnego </w:t>
      </w:r>
      <w:r w:rsidRPr="002A4AA8">
        <w:rPr>
          <w:rFonts w:ascii="Arial" w:hAnsi="Arial" w:cs="Arial"/>
          <w:sz w:val="20"/>
          <w:szCs w:val="20"/>
        </w:rPr>
        <w:t>wniosk</w:t>
      </w:r>
      <w:r w:rsidR="00A83761" w:rsidRPr="002A4AA8">
        <w:rPr>
          <w:rFonts w:ascii="Arial" w:hAnsi="Arial" w:cs="Arial"/>
          <w:sz w:val="20"/>
          <w:szCs w:val="20"/>
        </w:rPr>
        <w:t>u</w:t>
      </w:r>
      <w:r w:rsidRPr="002A4AA8">
        <w:rPr>
          <w:rFonts w:ascii="Arial" w:hAnsi="Arial" w:cs="Arial"/>
          <w:sz w:val="20"/>
          <w:szCs w:val="20"/>
        </w:rPr>
        <w:t xml:space="preserve"> o płatność, o którym mowa </w:t>
      </w:r>
      <w:r w:rsidRPr="002A4AA8">
        <w:rPr>
          <w:rFonts w:ascii="Arial" w:hAnsi="Arial" w:cs="Arial"/>
          <w:sz w:val="20"/>
          <w:szCs w:val="20"/>
        </w:rPr>
        <w:br/>
        <w:t xml:space="preserve">w § </w:t>
      </w:r>
      <w:r w:rsidR="0097425B" w:rsidRPr="002A4AA8">
        <w:rPr>
          <w:rFonts w:ascii="Arial" w:hAnsi="Arial" w:cs="Arial"/>
          <w:sz w:val="20"/>
          <w:szCs w:val="20"/>
        </w:rPr>
        <w:t>1</w:t>
      </w:r>
      <w:r w:rsidR="0097425B">
        <w:rPr>
          <w:rFonts w:ascii="Arial" w:hAnsi="Arial" w:cs="Arial"/>
          <w:sz w:val="20"/>
          <w:szCs w:val="20"/>
        </w:rPr>
        <w:t>2</w:t>
      </w:r>
      <w:r w:rsidR="00A83761" w:rsidRPr="002A4AA8">
        <w:rPr>
          <w:rFonts w:ascii="Arial" w:hAnsi="Arial" w:cs="Arial"/>
          <w:sz w:val="20"/>
          <w:szCs w:val="20"/>
        </w:rPr>
        <w:t>, którego i</w:t>
      </w:r>
      <w:r w:rsidR="00503E96" w:rsidRPr="002A4AA8">
        <w:rPr>
          <w:rFonts w:ascii="Arial" w:hAnsi="Arial" w:cs="Arial"/>
          <w:sz w:val="20"/>
          <w:szCs w:val="20"/>
        </w:rPr>
        <w:t xml:space="preserve">ntegralną </w:t>
      </w:r>
      <w:r w:rsidR="00CB5C2C" w:rsidRPr="002A4AA8">
        <w:rPr>
          <w:rFonts w:ascii="Arial" w:hAnsi="Arial" w:cs="Arial"/>
          <w:sz w:val="20"/>
          <w:szCs w:val="20"/>
        </w:rPr>
        <w:t>częś</w:t>
      </w:r>
      <w:r w:rsidR="00CB5C2C">
        <w:rPr>
          <w:rFonts w:ascii="Arial" w:hAnsi="Arial" w:cs="Arial"/>
          <w:sz w:val="20"/>
          <w:szCs w:val="20"/>
        </w:rPr>
        <w:t>ć</w:t>
      </w:r>
      <w:r w:rsidR="00CB5C2C" w:rsidRPr="002A4AA8">
        <w:rPr>
          <w:rFonts w:ascii="Arial" w:hAnsi="Arial" w:cs="Arial"/>
          <w:sz w:val="20"/>
          <w:szCs w:val="20"/>
        </w:rPr>
        <w:t xml:space="preserve"> </w:t>
      </w:r>
      <w:r w:rsidR="00CB5C2C">
        <w:rPr>
          <w:rFonts w:ascii="Arial" w:hAnsi="Arial" w:cs="Arial"/>
          <w:sz w:val="20"/>
          <w:szCs w:val="20"/>
        </w:rPr>
        <w:t>stanowią</w:t>
      </w:r>
      <w:r w:rsidR="00B1485B" w:rsidRPr="002A4AA8">
        <w:rPr>
          <w:rFonts w:ascii="Arial" w:hAnsi="Arial" w:cs="Arial"/>
          <w:sz w:val="20"/>
          <w:szCs w:val="20"/>
        </w:rPr>
        <w:t>:</w:t>
      </w:r>
    </w:p>
    <w:p w14:paraId="2F1B7146" w14:textId="45C78538" w:rsidR="00B1485B" w:rsidRPr="002A4AA8" w:rsidRDefault="00AF44BE" w:rsidP="0074383D">
      <w:pPr>
        <w:pStyle w:val="Akapitzlist"/>
        <w:numPr>
          <w:ilvl w:val="1"/>
          <w:numId w:val="16"/>
        </w:numPr>
        <w:jc w:val="both"/>
        <w:rPr>
          <w:rFonts w:ascii="Arial" w:hAnsi="Arial" w:cs="Arial"/>
          <w:sz w:val="20"/>
          <w:szCs w:val="20"/>
        </w:rPr>
      </w:pPr>
      <w:r w:rsidRPr="002A4AA8">
        <w:rPr>
          <w:rFonts w:ascii="Arial" w:hAnsi="Arial" w:cs="Arial"/>
          <w:sz w:val="20"/>
          <w:szCs w:val="20"/>
        </w:rPr>
        <w:t>informacj</w:t>
      </w:r>
      <w:r w:rsidR="00A83761" w:rsidRPr="002A4AA8">
        <w:rPr>
          <w:rFonts w:ascii="Arial" w:hAnsi="Arial" w:cs="Arial"/>
          <w:sz w:val="20"/>
          <w:szCs w:val="20"/>
        </w:rPr>
        <w:t>a</w:t>
      </w:r>
      <w:r w:rsidRPr="002A4AA8">
        <w:rPr>
          <w:rFonts w:ascii="Arial" w:hAnsi="Arial" w:cs="Arial"/>
          <w:sz w:val="20"/>
          <w:szCs w:val="20"/>
        </w:rPr>
        <w:t xml:space="preserve"> o wszystkich uczestnikach Projektu, na warunkach określonych w </w:t>
      </w:r>
      <w:r w:rsidRPr="002A4AA8">
        <w:rPr>
          <w:rFonts w:ascii="Arial" w:hAnsi="Arial" w:cs="Arial"/>
          <w:i/>
          <w:sz w:val="20"/>
          <w:szCs w:val="20"/>
        </w:rPr>
        <w:t>Wytycznych</w:t>
      </w:r>
      <w:r w:rsidRPr="002A4AA8">
        <w:rPr>
          <w:rFonts w:ascii="Arial" w:hAnsi="Arial" w:cs="Arial"/>
          <w:sz w:val="20"/>
          <w:szCs w:val="20"/>
        </w:rPr>
        <w:t xml:space="preserve">, o których mowa w § 1 </w:t>
      </w:r>
      <w:r w:rsidR="00A727EF" w:rsidRPr="002A4AA8">
        <w:rPr>
          <w:rFonts w:ascii="Arial" w:hAnsi="Arial" w:cs="Arial"/>
          <w:sz w:val="20"/>
          <w:szCs w:val="20"/>
        </w:rPr>
        <w:t xml:space="preserve">ust. 1 </w:t>
      </w:r>
      <w:r w:rsidRPr="002A4AA8">
        <w:rPr>
          <w:rFonts w:ascii="Arial" w:hAnsi="Arial" w:cs="Arial"/>
          <w:sz w:val="20"/>
          <w:szCs w:val="20"/>
        </w:rPr>
        <w:t xml:space="preserve">pkt </w:t>
      </w:r>
      <w:r w:rsidR="00F474BE">
        <w:rPr>
          <w:rFonts w:ascii="Arial" w:hAnsi="Arial" w:cs="Arial"/>
          <w:sz w:val="20"/>
          <w:szCs w:val="20"/>
        </w:rPr>
        <w:t xml:space="preserve">38 </w:t>
      </w:r>
      <w:proofErr w:type="spellStart"/>
      <w:r w:rsidR="005B2B98">
        <w:rPr>
          <w:rFonts w:ascii="Arial" w:hAnsi="Arial" w:cs="Arial"/>
          <w:sz w:val="20"/>
          <w:szCs w:val="20"/>
        </w:rPr>
        <w:t>li</w:t>
      </w:r>
      <w:r w:rsidR="00AB1C18">
        <w:rPr>
          <w:rFonts w:ascii="Arial" w:hAnsi="Arial" w:cs="Arial"/>
          <w:sz w:val="20"/>
          <w:szCs w:val="20"/>
        </w:rPr>
        <w:t>t</w:t>
      </w:r>
      <w:r w:rsidR="005B2B98">
        <w:rPr>
          <w:rFonts w:ascii="Arial" w:hAnsi="Arial" w:cs="Arial"/>
          <w:sz w:val="20"/>
          <w:szCs w:val="20"/>
        </w:rPr>
        <w:t>.c</w:t>
      </w:r>
      <w:proofErr w:type="spellEnd"/>
      <w:r w:rsidR="005B2B98">
        <w:rPr>
          <w:rFonts w:ascii="Arial" w:hAnsi="Arial" w:cs="Arial"/>
          <w:sz w:val="20"/>
          <w:szCs w:val="20"/>
        </w:rPr>
        <w:t>)</w:t>
      </w:r>
      <w:r w:rsidR="000E20D9" w:rsidRPr="002A4AA8">
        <w:rPr>
          <w:rFonts w:ascii="Arial" w:hAnsi="Arial" w:cs="Arial"/>
          <w:sz w:val="20"/>
          <w:szCs w:val="20"/>
        </w:rPr>
        <w:t>;</w:t>
      </w:r>
      <w:r w:rsidR="005B2B98">
        <w:rPr>
          <w:rFonts w:ascii="Arial" w:hAnsi="Arial" w:cs="Arial"/>
          <w:sz w:val="20"/>
          <w:szCs w:val="20"/>
        </w:rPr>
        <w:t>)</w:t>
      </w:r>
      <w:r w:rsidR="000E20D9" w:rsidRPr="002A4AA8">
        <w:rPr>
          <w:rFonts w:ascii="Arial" w:hAnsi="Arial" w:cs="Arial"/>
          <w:sz w:val="20"/>
          <w:szCs w:val="20"/>
        </w:rPr>
        <w:t>;</w:t>
      </w:r>
    </w:p>
    <w:p w14:paraId="3A57B142" w14:textId="77777777" w:rsidR="006055CE" w:rsidRPr="00A211C3" w:rsidRDefault="001E5379" w:rsidP="001E5379">
      <w:pPr>
        <w:pStyle w:val="Akapitzlist"/>
        <w:numPr>
          <w:ilvl w:val="1"/>
          <w:numId w:val="16"/>
        </w:numPr>
        <w:jc w:val="both"/>
        <w:rPr>
          <w:rFonts w:ascii="Arial" w:hAnsi="Arial" w:cs="Arial"/>
          <w:sz w:val="20"/>
          <w:szCs w:val="20"/>
        </w:rPr>
      </w:pPr>
      <w:r w:rsidRPr="00A211C3">
        <w:rPr>
          <w:rFonts w:ascii="Arial" w:hAnsi="Arial" w:cs="Arial"/>
          <w:sz w:val="20"/>
          <w:szCs w:val="20"/>
        </w:rPr>
        <w:t>dokumenty, o których mowa w § 7 ust. 2 pkt 1, jeśli we wniosku są rozliczane stawki jednostkowe;</w:t>
      </w:r>
    </w:p>
    <w:p w14:paraId="4AD55DE6" w14:textId="77777777" w:rsidR="00B1485B" w:rsidRPr="0075143A" w:rsidRDefault="00AF44BE" w:rsidP="0074383D">
      <w:pPr>
        <w:pStyle w:val="Akapitzlist"/>
        <w:numPr>
          <w:ilvl w:val="1"/>
          <w:numId w:val="16"/>
        </w:numPr>
        <w:jc w:val="both"/>
        <w:rPr>
          <w:rFonts w:ascii="Arial" w:hAnsi="Arial" w:cs="Arial"/>
          <w:sz w:val="20"/>
          <w:szCs w:val="20"/>
        </w:rPr>
      </w:pPr>
      <w:r w:rsidRPr="0075143A">
        <w:rPr>
          <w:rFonts w:ascii="Arial" w:hAnsi="Arial" w:cs="Arial"/>
          <w:sz w:val="20"/>
          <w:szCs w:val="20"/>
        </w:rPr>
        <w:t>dokument</w:t>
      </w:r>
      <w:r w:rsidR="00B1485B" w:rsidRPr="0075143A">
        <w:rPr>
          <w:rFonts w:ascii="Arial" w:hAnsi="Arial" w:cs="Arial"/>
          <w:sz w:val="20"/>
          <w:szCs w:val="20"/>
        </w:rPr>
        <w:t>y</w:t>
      </w:r>
      <w:r w:rsidRPr="0075143A">
        <w:rPr>
          <w:rFonts w:ascii="Arial" w:hAnsi="Arial" w:cs="Arial"/>
          <w:sz w:val="20"/>
          <w:szCs w:val="20"/>
        </w:rPr>
        <w:t xml:space="preserve"> związan</w:t>
      </w:r>
      <w:r w:rsidR="00B1485B" w:rsidRPr="0075143A">
        <w:rPr>
          <w:rFonts w:ascii="Arial" w:hAnsi="Arial" w:cs="Arial"/>
          <w:sz w:val="20"/>
          <w:szCs w:val="20"/>
        </w:rPr>
        <w:t>e</w:t>
      </w:r>
      <w:r w:rsidRPr="0075143A">
        <w:rPr>
          <w:rFonts w:ascii="Arial" w:hAnsi="Arial" w:cs="Arial"/>
          <w:sz w:val="20"/>
          <w:szCs w:val="20"/>
        </w:rPr>
        <w:t xml:space="preserve"> z wyborem wykonawców do realizacji zamówień o wartości równej lub wyższej niż próg określony </w:t>
      </w:r>
      <w:r w:rsidR="002B7373" w:rsidRPr="0075143A">
        <w:rPr>
          <w:rFonts w:ascii="Arial" w:hAnsi="Arial" w:cs="Arial"/>
          <w:sz w:val="20"/>
          <w:szCs w:val="20"/>
        </w:rPr>
        <w:t>zgodnie z</w:t>
      </w:r>
      <w:r w:rsidRPr="0075143A">
        <w:rPr>
          <w:rFonts w:ascii="Arial" w:hAnsi="Arial" w:cs="Arial"/>
          <w:sz w:val="20"/>
          <w:szCs w:val="20"/>
        </w:rPr>
        <w:t xml:space="preserve"> art. </w:t>
      </w:r>
      <w:r w:rsidR="00A94F69" w:rsidRPr="0075143A">
        <w:rPr>
          <w:rFonts w:ascii="Arial" w:hAnsi="Arial" w:cs="Arial"/>
          <w:sz w:val="20"/>
          <w:szCs w:val="20"/>
        </w:rPr>
        <w:t xml:space="preserve">3 </w:t>
      </w:r>
      <w:r w:rsidRPr="0075143A">
        <w:rPr>
          <w:rFonts w:ascii="Arial" w:hAnsi="Arial" w:cs="Arial"/>
          <w:sz w:val="20"/>
          <w:szCs w:val="20"/>
        </w:rPr>
        <w:t xml:space="preserve">ustawy </w:t>
      </w:r>
      <w:proofErr w:type="spellStart"/>
      <w:r w:rsidRPr="0075143A">
        <w:rPr>
          <w:rFonts w:ascii="Arial" w:hAnsi="Arial" w:cs="Arial"/>
          <w:sz w:val="20"/>
          <w:szCs w:val="20"/>
        </w:rPr>
        <w:t>Pzp</w:t>
      </w:r>
      <w:proofErr w:type="spellEnd"/>
      <w:r w:rsidRPr="00FE6C99">
        <w:rPr>
          <w:rStyle w:val="Odwoanieprzypisudolnego"/>
          <w:rFonts w:ascii="Arial" w:hAnsi="Arial" w:cs="Arial"/>
          <w:sz w:val="20"/>
          <w:szCs w:val="20"/>
        </w:rPr>
        <w:footnoteReference w:id="66"/>
      </w:r>
      <w:r w:rsidR="0093364C" w:rsidRPr="0075143A">
        <w:rPr>
          <w:rFonts w:ascii="Arial" w:hAnsi="Arial" w:cs="Arial"/>
          <w:sz w:val="20"/>
          <w:szCs w:val="20"/>
        </w:rPr>
        <w:t>;</w:t>
      </w:r>
    </w:p>
    <w:p w14:paraId="768027BA" w14:textId="23A2A4CF" w:rsidR="00B1485B" w:rsidRPr="002A4AA8" w:rsidRDefault="008C4AE7" w:rsidP="0074383D">
      <w:pPr>
        <w:pStyle w:val="Akapitzlist"/>
        <w:numPr>
          <w:ilvl w:val="1"/>
          <w:numId w:val="16"/>
        </w:numPr>
        <w:jc w:val="both"/>
        <w:rPr>
          <w:rFonts w:ascii="Arial" w:hAnsi="Arial" w:cs="Arial"/>
          <w:sz w:val="20"/>
          <w:szCs w:val="20"/>
        </w:rPr>
      </w:pPr>
      <w:r w:rsidRPr="002A4AA8">
        <w:rPr>
          <w:rFonts w:ascii="Arial" w:hAnsi="Arial" w:cs="Arial"/>
          <w:sz w:val="20"/>
          <w:szCs w:val="20"/>
        </w:rPr>
        <w:t>i</w:t>
      </w:r>
      <w:r w:rsidR="00B1485B" w:rsidRPr="002A4AA8">
        <w:rPr>
          <w:rFonts w:ascii="Arial" w:hAnsi="Arial" w:cs="Arial"/>
          <w:sz w:val="20"/>
          <w:szCs w:val="20"/>
        </w:rPr>
        <w:t>nformacja o personelu projektu zgodnie z zakresem określonym w Wytycznych, o</w:t>
      </w:r>
      <w:r w:rsidR="005B2B98">
        <w:rPr>
          <w:rFonts w:ascii="Arial" w:hAnsi="Arial" w:cs="Arial"/>
          <w:sz w:val="20"/>
          <w:szCs w:val="20"/>
        </w:rPr>
        <w:t xml:space="preserve"> których mowa w § 1 ust. 1 pkt </w:t>
      </w:r>
      <w:r w:rsidR="00F474BE">
        <w:rPr>
          <w:rFonts w:ascii="Arial" w:hAnsi="Arial" w:cs="Arial"/>
          <w:sz w:val="20"/>
          <w:szCs w:val="20"/>
        </w:rPr>
        <w:t>38</w:t>
      </w:r>
      <w:r w:rsidR="00F474BE" w:rsidRPr="002A4AA8">
        <w:rPr>
          <w:rFonts w:ascii="Arial" w:hAnsi="Arial" w:cs="Arial"/>
          <w:sz w:val="20"/>
          <w:szCs w:val="20"/>
        </w:rPr>
        <w:t xml:space="preserve"> </w:t>
      </w:r>
      <w:r w:rsidR="00B1485B" w:rsidRPr="002A4AA8">
        <w:rPr>
          <w:rFonts w:ascii="Arial" w:hAnsi="Arial" w:cs="Arial"/>
          <w:sz w:val="20"/>
          <w:szCs w:val="20"/>
        </w:rPr>
        <w:t xml:space="preserve">lit. </w:t>
      </w:r>
      <w:r w:rsidR="005B2B98">
        <w:rPr>
          <w:rFonts w:ascii="Arial" w:hAnsi="Arial" w:cs="Arial"/>
          <w:sz w:val="20"/>
          <w:szCs w:val="20"/>
        </w:rPr>
        <w:t>d</w:t>
      </w:r>
      <w:r w:rsidR="00B1485B" w:rsidRPr="002A4AA8">
        <w:rPr>
          <w:rFonts w:ascii="Arial" w:hAnsi="Arial" w:cs="Arial"/>
          <w:sz w:val="20"/>
          <w:szCs w:val="20"/>
        </w:rPr>
        <w:t>;</w:t>
      </w:r>
    </w:p>
    <w:p w14:paraId="38C69DB7" w14:textId="3533D7C8" w:rsidR="00EC4D25" w:rsidRPr="00EC4D25" w:rsidRDefault="0093364C" w:rsidP="00EC4D25">
      <w:pPr>
        <w:pStyle w:val="Akapitzlist"/>
        <w:numPr>
          <w:ilvl w:val="1"/>
          <w:numId w:val="16"/>
        </w:numPr>
        <w:jc w:val="both"/>
        <w:rPr>
          <w:rFonts w:ascii="Arial" w:hAnsi="Arial" w:cs="Arial"/>
          <w:sz w:val="20"/>
          <w:szCs w:val="20"/>
        </w:rPr>
      </w:pPr>
      <w:r w:rsidRPr="002A4AA8">
        <w:rPr>
          <w:rFonts w:ascii="Arial" w:hAnsi="Arial" w:cs="Arial"/>
          <w:sz w:val="20"/>
          <w:szCs w:val="20"/>
        </w:rPr>
        <w:t>oświadczeni</w:t>
      </w:r>
      <w:r w:rsidR="00B1485B" w:rsidRPr="002A4AA8">
        <w:rPr>
          <w:rFonts w:ascii="Arial" w:hAnsi="Arial" w:cs="Arial"/>
          <w:sz w:val="20"/>
          <w:szCs w:val="20"/>
        </w:rPr>
        <w:t>e</w:t>
      </w:r>
      <w:r w:rsidRPr="002A4AA8">
        <w:rPr>
          <w:rFonts w:ascii="Arial" w:hAnsi="Arial" w:cs="Arial"/>
          <w:sz w:val="20"/>
          <w:szCs w:val="20"/>
        </w:rPr>
        <w:t xml:space="preserve"> o podziale kwot</w:t>
      </w:r>
      <w:r w:rsidR="0080565D" w:rsidRPr="002A4AA8">
        <w:rPr>
          <w:rFonts w:ascii="Arial" w:hAnsi="Arial" w:cs="Arial"/>
          <w:sz w:val="20"/>
          <w:szCs w:val="20"/>
        </w:rPr>
        <w:t>y</w:t>
      </w:r>
      <w:r w:rsidRPr="002A4AA8">
        <w:rPr>
          <w:rFonts w:ascii="Arial" w:hAnsi="Arial" w:cs="Arial"/>
          <w:sz w:val="20"/>
          <w:szCs w:val="20"/>
        </w:rPr>
        <w:t xml:space="preserve"> dofinansowania na </w:t>
      </w:r>
      <w:r w:rsidR="00103C08" w:rsidRPr="002A4AA8">
        <w:rPr>
          <w:rFonts w:ascii="Arial" w:hAnsi="Arial" w:cs="Arial"/>
          <w:sz w:val="20"/>
          <w:szCs w:val="20"/>
        </w:rPr>
        <w:t>źródła finansowania</w:t>
      </w:r>
      <w:r w:rsidRPr="002A4AA8">
        <w:rPr>
          <w:rFonts w:ascii="Arial" w:hAnsi="Arial" w:cs="Arial"/>
          <w:sz w:val="20"/>
          <w:szCs w:val="20"/>
        </w:rPr>
        <w:t>, którego wzór stanow</w:t>
      </w:r>
      <w:r w:rsidR="004D5F6B" w:rsidRPr="002A4AA8">
        <w:rPr>
          <w:rFonts w:ascii="Arial" w:hAnsi="Arial" w:cs="Arial"/>
          <w:sz w:val="20"/>
          <w:szCs w:val="20"/>
        </w:rPr>
        <w:t xml:space="preserve">i załącznik nr </w:t>
      </w:r>
      <w:r w:rsidR="00314B6F" w:rsidRPr="002A4AA8">
        <w:rPr>
          <w:rFonts w:ascii="Arial" w:hAnsi="Arial" w:cs="Arial"/>
          <w:sz w:val="20"/>
          <w:szCs w:val="20"/>
        </w:rPr>
        <w:t>1</w:t>
      </w:r>
      <w:r w:rsidR="00314B6F">
        <w:rPr>
          <w:rFonts w:ascii="Arial" w:hAnsi="Arial" w:cs="Arial"/>
          <w:sz w:val="20"/>
          <w:szCs w:val="20"/>
        </w:rPr>
        <w:t>5</w:t>
      </w:r>
      <w:r w:rsidR="00314B6F" w:rsidRPr="002A4AA8">
        <w:rPr>
          <w:rFonts w:ascii="Arial" w:hAnsi="Arial" w:cs="Arial"/>
          <w:sz w:val="20"/>
          <w:szCs w:val="20"/>
        </w:rPr>
        <w:t xml:space="preserve"> </w:t>
      </w:r>
      <w:r w:rsidRPr="002A4AA8">
        <w:rPr>
          <w:rFonts w:ascii="Arial" w:hAnsi="Arial" w:cs="Arial"/>
          <w:sz w:val="20"/>
          <w:szCs w:val="20"/>
        </w:rPr>
        <w:t>do niniejszej umowy</w:t>
      </w:r>
      <w:r w:rsidRPr="002A4AA8">
        <w:rPr>
          <w:rStyle w:val="Odwoanieprzypisudolnego"/>
          <w:rFonts w:ascii="Arial" w:hAnsi="Arial" w:cs="Arial"/>
          <w:sz w:val="20"/>
          <w:szCs w:val="20"/>
        </w:rPr>
        <w:footnoteReference w:id="67"/>
      </w:r>
      <w:r w:rsidR="004D5F6B" w:rsidRPr="002A4AA8">
        <w:rPr>
          <w:rFonts w:ascii="Arial" w:hAnsi="Arial" w:cs="Arial"/>
          <w:sz w:val="20"/>
          <w:szCs w:val="20"/>
        </w:rPr>
        <w:t>.</w:t>
      </w:r>
    </w:p>
    <w:p w14:paraId="4B3677B6" w14:textId="77777777" w:rsidR="00D46AA2" w:rsidRPr="002A4AA8" w:rsidRDefault="00D46AA2" w:rsidP="00EC4D25">
      <w:pPr>
        <w:pStyle w:val="Akapitzlist"/>
        <w:numPr>
          <w:ilvl w:val="0"/>
          <w:numId w:val="57"/>
        </w:numPr>
        <w:spacing w:before="120" w:after="60"/>
        <w:jc w:val="both"/>
        <w:rPr>
          <w:rFonts w:ascii="Arial" w:hAnsi="Arial" w:cs="Arial"/>
          <w:sz w:val="20"/>
          <w:szCs w:val="20"/>
        </w:rPr>
      </w:pPr>
      <w:r w:rsidRPr="002A4AA8">
        <w:rPr>
          <w:rFonts w:ascii="Arial" w:hAnsi="Arial" w:cs="Arial"/>
          <w:sz w:val="20"/>
          <w:szCs w:val="20"/>
        </w:rPr>
        <w:t>IP może zawiesić wypłacanie transz dofinansowania w przypadku:</w:t>
      </w:r>
    </w:p>
    <w:p w14:paraId="039B6BAB" w14:textId="77777777" w:rsidR="00D46AA2"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 xml:space="preserve">nieprawidłowej realizacji projektu, w szczególności w przypadku opóźnienia w realizacji projektu wynikającej z winy Beneficjenta, w tym opóźnień w składaniu wniosków o płatność </w:t>
      </w:r>
      <w:r w:rsidRPr="002A4AA8">
        <w:rPr>
          <w:rFonts w:ascii="Arial" w:hAnsi="Arial" w:cs="Arial"/>
          <w:sz w:val="20"/>
          <w:szCs w:val="20"/>
        </w:rPr>
        <w:br/>
        <w:t>w stosunku do terminów przewidzianych umową,</w:t>
      </w:r>
    </w:p>
    <w:p w14:paraId="7C7E3DD5" w14:textId="77777777" w:rsidR="00D46AA2"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utrudniania kontroli realizacji projektu,</w:t>
      </w:r>
    </w:p>
    <w:p w14:paraId="121715DC" w14:textId="77777777" w:rsidR="00D46AA2"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dokumentowania realizacji projektu niezgodnie z postanowieniami niniejszej umowy,</w:t>
      </w:r>
    </w:p>
    <w:p w14:paraId="1AAE479B" w14:textId="77777777" w:rsidR="00D46AA2"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na wniosek instytucji kontrolnych,</w:t>
      </w:r>
    </w:p>
    <w:p w14:paraId="2AFDBF01" w14:textId="77777777" w:rsidR="000C0A58"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stwierdzenia nieprawidłowości w trakcie kontroli na miejscu realizacji projektu</w:t>
      </w:r>
      <w:r w:rsidR="000C0A58" w:rsidRPr="002A4AA8">
        <w:rPr>
          <w:rFonts w:ascii="Arial" w:hAnsi="Arial" w:cs="Arial"/>
          <w:sz w:val="20"/>
          <w:szCs w:val="20"/>
        </w:rPr>
        <w:t>,</w:t>
      </w:r>
    </w:p>
    <w:p w14:paraId="58DBBC90" w14:textId="416BAB86" w:rsidR="00EC4D25" w:rsidRPr="00EC4D25" w:rsidRDefault="000C0A58" w:rsidP="00EC4D25">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 xml:space="preserve">w przypadkach, o których mowa w § </w:t>
      </w:r>
      <w:r w:rsidR="00985D13" w:rsidRPr="002A4AA8">
        <w:rPr>
          <w:rFonts w:ascii="Arial" w:hAnsi="Arial" w:cs="Arial"/>
          <w:sz w:val="20"/>
          <w:szCs w:val="20"/>
        </w:rPr>
        <w:t>2</w:t>
      </w:r>
      <w:r w:rsidR="00985D13">
        <w:rPr>
          <w:rFonts w:ascii="Arial" w:hAnsi="Arial" w:cs="Arial"/>
          <w:sz w:val="20"/>
          <w:szCs w:val="20"/>
        </w:rPr>
        <w:t>9</w:t>
      </w:r>
      <w:r w:rsidR="00D46AA2" w:rsidRPr="002A4AA8">
        <w:rPr>
          <w:rFonts w:ascii="Arial" w:hAnsi="Arial" w:cs="Arial"/>
          <w:sz w:val="20"/>
          <w:szCs w:val="20"/>
        </w:rPr>
        <w:t>.</w:t>
      </w:r>
    </w:p>
    <w:p w14:paraId="74425C9D" w14:textId="1E6F3CA4" w:rsidR="00D46AA2" w:rsidRPr="002A4AA8" w:rsidRDefault="00D46AA2" w:rsidP="009D3F46">
      <w:pPr>
        <w:numPr>
          <w:ilvl w:val="0"/>
          <w:numId w:val="57"/>
        </w:numPr>
        <w:spacing w:before="120" w:after="60"/>
        <w:ind w:left="357" w:hanging="357"/>
        <w:jc w:val="both"/>
        <w:rPr>
          <w:rFonts w:ascii="Arial" w:hAnsi="Arial" w:cs="Arial"/>
          <w:sz w:val="20"/>
          <w:szCs w:val="20"/>
        </w:rPr>
      </w:pPr>
      <w:r w:rsidRPr="002A4AA8">
        <w:rPr>
          <w:rFonts w:ascii="Arial" w:hAnsi="Arial" w:cs="Arial"/>
          <w:sz w:val="20"/>
          <w:szCs w:val="20"/>
        </w:rPr>
        <w:t>Zawieszenie transz dofinan</w:t>
      </w:r>
      <w:r w:rsidR="00EE14E7" w:rsidRPr="002A4AA8">
        <w:rPr>
          <w:rFonts w:ascii="Arial" w:hAnsi="Arial" w:cs="Arial"/>
          <w:sz w:val="20"/>
          <w:szCs w:val="20"/>
        </w:rPr>
        <w:t xml:space="preserve">sowania, o których mowa w ust. </w:t>
      </w:r>
      <w:r w:rsidR="00EC4D25">
        <w:rPr>
          <w:rFonts w:ascii="Arial" w:hAnsi="Arial" w:cs="Arial"/>
          <w:sz w:val="20"/>
          <w:szCs w:val="20"/>
        </w:rPr>
        <w:t>8</w:t>
      </w:r>
      <w:r w:rsidRPr="002A4AA8">
        <w:rPr>
          <w:rFonts w:ascii="Arial" w:hAnsi="Arial" w:cs="Arial"/>
          <w:sz w:val="20"/>
          <w:szCs w:val="20"/>
        </w:rPr>
        <w:t xml:space="preserve"> niniejszego paragrafu, następuje wraz z pisemnym poinformowaniem Beneficjenta o przyczynach zawieszenia.</w:t>
      </w:r>
    </w:p>
    <w:p w14:paraId="30E7E05B" w14:textId="4A35C134" w:rsidR="00D46AA2" w:rsidRDefault="00D46AA2" w:rsidP="009D3F46">
      <w:pPr>
        <w:numPr>
          <w:ilvl w:val="0"/>
          <w:numId w:val="57"/>
        </w:numPr>
        <w:spacing w:before="120" w:after="60"/>
        <w:ind w:left="357" w:hanging="357"/>
        <w:jc w:val="both"/>
        <w:rPr>
          <w:rFonts w:ascii="Arial" w:hAnsi="Arial" w:cs="Arial"/>
          <w:sz w:val="20"/>
          <w:szCs w:val="20"/>
        </w:rPr>
      </w:pPr>
      <w:r w:rsidRPr="002A4AA8">
        <w:rPr>
          <w:rFonts w:ascii="Arial" w:hAnsi="Arial" w:cs="Arial"/>
          <w:sz w:val="20"/>
          <w:szCs w:val="20"/>
        </w:rPr>
        <w:t xml:space="preserve">Uruchomienie płatności </w:t>
      </w:r>
      <w:r w:rsidR="0090762F" w:rsidRPr="002A4AA8">
        <w:rPr>
          <w:rFonts w:ascii="Arial" w:hAnsi="Arial" w:cs="Arial"/>
          <w:sz w:val="20"/>
          <w:szCs w:val="20"/>
        </w:rPr>
        <w:t xml:space="preserve"> może </w:t>
      </w:r>
      <w:r w:rsidRPr="002A4AA8">
        <w:rPr>
          <w:rFonts w:ascii="Arial" w:hAnsi="Arial" w:cs="Arial"/>
          <w:sz w:val="20"/>
          <w:szCs w:val="20"/>
        </w:rPr>
        <w:t>nast</w:t>
      </w:r>
      <w:r w:rsidR="0090762F" w:rsidRPr="002A4AA8">
        <w:rPr>
          <w:rFonts w:ascii="Arial" w:hAnsi="Arial" w:cs="Arial"/>
          <w:sz w:val="20"/>
          <w:szCs w:val="20"/>
        </w:rPr>
        <w:t>ąpić</w:t>
      </w:r>
      <w:r w:rsidRPr="002A4AA8">
        <w:rPr>
          <w:rFonts w:ascii="Arial" w:hAnsi="Arial" w:cs="Arial"/>
          <w:sz w:val="20"/>
          <w:szCs w:val="20"/>
        </w:rPr>
        <w:t xml:space="preserve"> po usunięciu lub wyjaśnieni</w:t>
      </w:r>
      <w:r w:rsidR="009F0665" w:rsidRPr="002A4AA8">
        <w:rPr>
          <w:rFonts w:ascii="Arial" w:hAnsi="Arial" w:cs="Arial"/>
          <w:sz w:val="20"/>
          <w:szCs w:val="20"/>
        </w:rPr>
        <w:t xml:space="preserve">u przyczyn wymienionych w ust. </w:t>
      </w:r>
      <w:r w:rsidR="00EC4D25">
        <w:rPr>
          <w:rFonts w:ascii="Arial" w:hAnsi="Arial" w:cs="Arial"/>
          <w:sz w:val="20"/>
          <w:szCs w:val="20"/>
        </w:rPr>
        <w:t>8</w:t>
      </w:r>
      <w:r w:rsidRPr="002A4AA8">
        <w:rPr>
          <w:rFonts w:ascii="Arial" w:hAnsi="Arial" w:cs="Arial"/>
          <w:sz w:val="20"/>
          <w:szCs w:val="20"/>
        </w:rPr>
        <w:t>, w terminie określonym przez IP.</w:t>
      </w:r>
    </w:p>
    <w:p w14:paraId="4A96DD7F" w14:textId="7610A4D3" w:rsidR="000316DF" w:rsidRPr="000316DF" w:rsidRDefault="000316DF" w:rsidP="009D3F46">
      <w:pPr>
        <w:numPr>
          <w:ilvl w:val="0"/>
          <w:numId w:val="57"/>
        </w:numPr>
        <w:autoSpaceDE w:val="0"/>
        <w:autoSpaceDN w:val="0"/>
        <w:spacing w:before="120" w:after="120"/>
        <w:jc w:val="both"/>
        <w:rPr>
          <w:rFonts w:ascii="Arial" w:hAnsi="Arial" w:cs="Arial"/>
          <w:sz w:val="20"/>
          <w:szCs w:val="20"/>
        </w:rPr>
      </w:pPr>
      <w:r w:rsidRPr="00EA38E0">
        <w:rPr>
          <w:rFonts w:ascii="Arial" w:hAnsi="Arial" w:cs="Arial"/>
          <w:sz w:val="20"/>
          <w:szCs w:val="20"/>
        </w:rPr>
        <w:t xml:space="preserve">Instytucja Pośrednicząca nie ponosi odpowiedzialności za szkody wyrządzone w skutek zawieszania płatności spowodowanych okolicznościami, o których mowa w ust. </w:t>
      </w:r>
      <w:r w:rsidR="00EC4D25">
        <w:rPr>
          <w:rFonts w:ascii="Arial" w:hAnsi="Arial" w:cs="Arial"/>
          <w:sz w:val="20"/>
          <w:szCs w:val="20"/>
        </w:rPr>
        <w:t>8</w:t>
      </w:r>
      <w:r w:rsidRPr="00EA38E0">
        <w:rPr>
          <w:rFonts w:ascii="Arial" w:hAnsi="Arial" w:cs="Arial"/>
          <w:sz w:val="20"/>
          <w:szCs w:val="20"/>
        </w:rPr>
        <w:t xml:space="preserve">. </w:t>
      </w:r>
    </w:p>
    <w:p w14:paraId="5E0289D0" w14:textId="77777777" w:rsidR="00BD0C3D" w:rsidRPr="002A4AA8" w:rsidRDefault="00BD0C3D" w:rsidP="00350F7A">
      <w:pPr>
        <w:spacing w:after="60"/>
        <w:jc w:val="both"/>
        <w:rPr>
          <w:rFonts w:ascii="Arial" w:hAnsi="Arial" w:cs="Arial"/>
          <w:sz w:val="20"/>
          <w:szCs w:val="20"/>
        </w:rPr>
      </w:pPr>
    </w:p>
    <w:p w14:paraId="072B1A97" w14:textId="68CD955F" w:rsidR="009D490C" w:rsidRPr="002A4AA8" w:rsidRDefault="009D490C" w:rsidP="00C2112A">
      <w:pPr>
        <w:spacing w:after="60" w:line="360" w:lineRule="auto"/>
        <w:ind w:left="360"/>
        <w:jc w:val="center"/>
        <w:rPr>
          <w:rFonts w:ascii="Arial" w:hAnsi="Arial" w:cs="Arial"/>
          <w:sz w:val="20"/>
          <w:szCs w:val="20"/>
        </w:rPr>
      </w:pPr>
      <w:r w:rsidRPr="002A4AA8">
        <w:rPr>
          <w:rFonts w:ascii="Arial" w:hAnsi="Arial" w:cs="Arial"/>
          <w:sz w:val="20"/>
          <w:szCs w:val="20"/>
        </w:rPr>
        <w:t>§ 1</w:t>
      </w:r>
      <w:r w:rsidR="002B5EAE">
        <w:rPr>
          <w:rFonts w:ascii="Arial" w:hAnsi="Arial" w:cs="Arial"/>
          <w:sz w:val="20"/>
          <w:szCs w:val="20"/>
        </w:rPr>
        <w:t>1</w:t>
      </w:r>
      <w:r w:rsidRPr="002A4AA8">
        <w:rPr>
          <w:rFonts w:ascii="Arial" w:hAnsi="Arial" w:cs="Arial"/>
          <w:sz w:val="20"/>
          <w:szCs w:val="20"/>
        </w:rPr>
        <w:t>.</w:t>
      </w:r>
    </w:p>
    <w:p w14:paraId="1BA7BDB8" w14:textId="3746AAD9" w:rsidR="002A24BB" w:rsidRPr="002A4AA8" w:rsidRDefault="001C25D0" w:rsidP="00350F7A">
      <w:pPr>
        <w:numPr>
          <w:ilvl w:val="0"/>
          <w:numId w:val="10"/>
        </w:numPr>
        <w:spacing w:after="60"/>
        <w:jc w:val="both"/>
        <w:rPr>
          <w:rFonts w:ascii="Arial" w:hAnsi="Arial" w:cs="Arial"/>
          <w:sz w:val="20"/>
          <w:szCs w:val="20"/>
        </w:rPr>
      </w:pPr>
      <w:bookmarkStart w:id="40" w:name="_Hlk5346606"/>
      <w:r w:rsidRPr="002A4AA8">
        <w:rPr>
          <w:rFonts w:ascii="Arial" w:hAnsi="Arial" w:cs="Arial"/>
          <w:sz w:val="20"/>
          <w:szCs w:val="20"/>
        </w:rPr>
        <w:t xml:space="preserve">Beneficjent składa pierwszy wniosek o płatność, będący podstawą wypłaty pierwszej transzy dofinansowania, zgodnie § </w:t>
      </w:r>
      <w:r w:rsidR="00ED5E30">
        <w:rPr>
          <w:rFonts w:ascii="Arial" w:hAnsi="Arial" w:cs="Arial"/>
          <w:sz w:val="20"/>
          <w:szCs w:val="20"/>
        </w:rPr>
        <w:t>10</w:t>
      </w:r>
      <w:r w:rsidRPr="002A4AA8">
        <w:rPr>
          <w:rFonts w:ascii="Arial" w:hAnsi="Arial" w:cs="Arial"/>
          <w:sz w:val="20"/>
          <w:szCs w:val="20"/>
        </w:rPr>
        <w:t xml:space="preserve"> ust. 1 pkt 1, niezwłocznie po podpisaniu </w:t>
      </w:r>
      <w:r w:rsidR="00A53AA2" w:rsidRPr="002A4AA8">
        <w:rPr>
          <w:rFonts w:ascii="Arial" w:hAnsi="Arial" w:cs="Arial"/>
          <w:sz w:val="20"/>
          <w:szCs w:val="20"/>
        </w:rPr>
        <w:t xml:space="preserve">niniejszej </w:t>
      </w:r>
      <w:r w:rsidRPr="002A4AA8">
        <w:rPr>
          <w:rFonts w:ascii="Arial" w:hAnsi="Arial" w:cs="Arial"/>
          <w:sz w:val="20"/>
          <w:szCs w:val="20"/>
        </w:rPr>
        <w:t>umowy</w:t>
      </w:r>
      <w:r w:rsidR="007076BA" w:rsidRPr="002A4AA8">
        <w:rPr>
          <w:rFonts w:ascii="Arial" w:hAnsi="Arial" w:cs="Arial"/>
          <w:sz w:val="20"/>
          <w:szCs w:val="20"/>
        </w:rPr>
        <w:t xml:space="preserve"> </w:t>
      </w:r>
      <w:r w:rsidR="001E0A89" w:rsidRPr="002A4AA8">
        <w:rPr>
          <w:rFonts w:ascii="Arial" w:hAnsi="Arial" w:cs="Arial"/>
          <w:sz w:val="20"/>
          <w:szCs w:val="20"/>
        </w:rPr>
        <w:t>oraz zatwierdzeniu w systemie SL20</w:t>
      </w:r>
      <w:r w:rsidR="00AD4A48">
        <w:rPr>
          <w:rFonts w:ascii="Arial" w:hAnsi="Arial" w:cs="Arial"/>
          <w:sz w:val="20"/>
          <w:szCs w:val="20"/>
        </w:rPr>
        <w:t>21</w:t>
      </w:r>
      <w:r w:rsidR="00EC0EF4">
        <w:rPr>
          <w:rFonts w:ascii="Arial" w:hAnsi="Arial" w:cs="Arial"/>
          <w:sz w:val="20"/>
          <w:szCs w:val="20"/>
        </w:rPr>
        <w:t>-</w:t>
      </w:r>
      <w:r w:rsidR="00255128">
        <w:rPr>
          <w:rFonts w:ascii="Arial" w:hAnsi="Arial" w:cs="Arial"/>
          <w:sz w:val="20"/>
          <w:szCs w:val="20"/>
        </w:rPr>
        <w:t>P</w:t>
      </w:r>
      <w:r w:rsidR="00EC0EF4">
        <w:rPr>
          <w:rFonts w:ascii="Arial" w:hAnsi="Arial" w:cs="Arial"/>
          <w:sz w:val="20"/>
          <w:szCs w:val="20"/>
        </w:rPr>
        <w:t>rojekty</w:t>
      </w:r>
      <w:r w:rsidR="001E0A89" w:rsidRPr="002A4AA8">
        <w:rPr>
          <w:rFonts w:ascii="Arial" w:hAnsi="Arial" w:cs="Arial"/>
          <w:sz w:val="20"/>
          <w:szCs w:val="20"/>
        </w:rPr>
        <w:t xml:space="preserve"> </w:t>
      </w:r>
      <w:r w:rsidR="007076BA" w:rsidRPr="002A4AA8">
        <w:rPr>
          <w:rFonts w:ascii="Arial" w:hAnsi="Arial" w:cs="Arial"/>
          <w:sz w:val="20"/>
          <w:szCs w:val="20"/>
        </w:rPr>
        <w:t xml:space="preserve"> harmonogram</w:t>
      </w:r>
      <w:r w:rsidR="001E0A89" w:rsidRPr="002A4AA8">
        <w:rPr>
          <w:rFonts w:ascii="Arial" w:hAnsi="Arial" w:cs="Arial"/>
          <w:sz w:val="20"/>
          <w:szCs w:val="20"/>
        </w:rPr>
        <w:t>u</w:t>
      </w:r>
      <w:r w:rsidR="007076BA" w:rsidRPr="002A4AA8">
        <w:rPr>
          <w:rFonts w:ascii="Arial" w:hAnsi="Arial" w:cs="Arial"/>
          <w:sz w:val="20"/>
          <w:szCs w:val="20"/>
        </w:rPr>
        <w:t xml:space="preserve"> o którym mowa w § </w:t>
      </w:r>
      <w:r w:rsidR="00ED5E30">
        <w:rPr>
          <w:rFonts w:ascii="Arial" w:hAnsi="Arial" w:cs="Arial"/>
          <w:sz w:val="20"/>
          <w:szCs w:val="20"/>
        </w:rPr>
        <w:t>9</w:t>
      </w:r>
      <w:r w:rsidR="007076BA" w:rsidRPr="002A4AA8">
        <w:rPr>
          <w:rFonts w:ascii="Arial" w:hAnsi="Arial" w:cs="Arial"/>
          <w:sz w:val="20"/>
          <w:szCs w:val="20"/>
        </w:rPr>
        <w:t xml:space="preserve"> ust.</w:t>
      </w:r>
      <w:r w:rsidR="000E20D9" w:rsidRPr="002A4AA8">
        <w:rPr>
          <w:rFonts w:ascii="Arial" w:hAnsi="Arial" w:cs="Arial"/>
          <w:sz w:val="20"/>
          <w:szCs w:val="20"/>
        </w:rPr>
        <w:t xml:space="preserve"> </w:t>
      </w:r>
      <w:r w:rsidR="007076BA" w:rsidRPr="002A4AA8">
        <w:rPr>
          <w:rFonts w:ascii="Arial" w:hAnsi="Arial" w:cs="Arial"/>
          <w:sz w:val="20"/>
          <w:szCs w:val="20"/>
        </w:rPr>
        <w:t>2</w:t>
      </w:r>
      <w:r w:rsidR="001E0A89" w:rsidRPr="002A4AA8">
        <w:rPr>
          <w:rFonts w:ascii="Arial" w:hAnsi="Arial" w:cs="Arial"/>
          <w:sz w:val="20"/>
          <w:szCs w:val="20"/>
        </w:rPr>
        <w:t>.</w:t>
      </w:r>
    </w:p>
    <w:bookmarkEnd w:id="40"/>
    <w:p w14:paraId="0D25EB6D" w14:textId="55E0F2A2" w:rsidR="00255B93" w:rsidRPr="002A4AA8" w:rsidRDefault="00255B93" w:rsidP="00350F7A">
      <w:pPr>
        <w:numPr>
          <w:ilvl w:val="0"/>
          <w:numId w:val="10"/>
        </w:numPr>
        <w:spacing w:before="120" w:after="60"/>
        <w:jc w:val="both"/>
        <w:rPr>
          <w:rFonts w:ascii="Arial" w:hAnsi="Arial" w:cs="Arial"/>
          <w:sz w:val="20"/>
          <w:szCs w:val="20"/>
        </w:rPr>
      </w:pPr>
      <w:r w:rsidRPr="002A4AA8">
        <w:rPr>
          <w:rFonts w:ascii="Arial" w:hAnsi="Arial" w:cs="Arial"/>
          <w:sz w:val="20"/>
          <w:szCs w:val="20"/>
        </w:rPr>
        <w:t xml:space="preserve">Beneficjent składa drugi i kolejne wnioski o płatność za okresy rozliczeniowe, zgodnie </w:t>
      </w:r>
      <w:r w:rsidRPr="002A4AA8">
        <w:rPr>
          <w:rFonts w:ascii="Arial" w:hAnsi="Arial" w:cs="Arial"/>
          <w:sz w:val="20"/>
          <w:szCs w:val="20"/>
        </w:rPr>
        <w:br/>
        <w:t xml:space="preserve">z harmonogramem płatności, o którym mowa w § </w:t>
      </w:r>
      <w:r w:rsidR="00652159">
        <w:rPr>
          <w:rFonts w:ascii="Arial" w:hAnsi="Arial" w:cs="Arial"/>
          <w:sz w:val="20"/>
          <w:szCs w:val="20"/>
        </w:rPr>
        <w:t>9</w:t>
      </w:r>
      <w:r w:rsidRPr="002A4AA8">
        <w:rPr>
          <w:rFonts w:ascii="Arial" w:hAnsi="Arial" w:cs="Arial"/>
          <w:sz w:val="20"/>
          <w:szCs w:val="20"/>
        </w:rPr>
        <w:t xml:space="preserve"> ust. 1, w terminie</w:t>
      </w:r>
      <w:r w:rsidRPr="002A4AA8">
        <w:rPr>
          <w:rFonts w:ascii="Arial" w:hAnsi="Arial" w:cs="Arial"/>
          <w:sz w:val="20"/>
          <w:szCs w:val="20"/>
          <w:vertAlign w:val="superscript"/>
        </w:rPr>
        <w:footnoteReference w:id="68"/>
      </w:r>
      <w:r w:rsidRPr="002A4AA8">
        <w:rPr>
          <w:rFonts w:ascii="Arial" w:hAnsi="Arial" w:cs="Arial"/>
          <w:sz w:val="20"/>
          <w:szCs w:val="20"/>
        </w:rPr>
        <w:t xml:space="preserve"> do 10 dni</w:t>
      </w:r>
      <w:r w:rsidRPr="002A4AA8">
        <w:rPr>
          <w:rFonts w:ascii="Arial" w:hAnsi="Arial" w:cs="Arial"/>
          <w:sz w:val="20"/>
          <w:szCs w:val="20"/>
          <w:vertAlign w:val="superscript"/>
        </w:rPr>
        <w:footnoteReference w:id="69"/>
      </w:r>
      <w:r w:rsidRPr="002A4AA8">
        <w:rPr>
          <w:rFonts w:ascii="Arial" w:hAnsi="Arial" w:cs="Arial"/>
          <w:sz w:val="20"/>
          <w:szCs w:val="20"/>
        </w:rPr>
        <w:t xml:space="preserve"> roboczych od zakończenia okresu rozliczeniowego, z zastrzeżeniem, że końcowy wniosek o płatność przy jednoczesnym zwrocie niewykorzystanych transz dofinansowania na rachunek IP, składany jest </w:t>
      </w:r>
      <w:r w:rsidRPr="002A4AA8">
        <w:rPr>
          <w:rFonts w:ascii="Arial" w:hAnsi="Arial" w:cs="Arial"/>
          <w:sz w:val="20"/>
          <w:szCs w:val="20"/>
        </w:rPr>
        <w:br/>
        <w:t xml:space="preserve">w terminie do 30 dni kalendarzowych od dnia zakończenia okresu realizacji projektu. W przypadku niedokonania zwrotu w ww. terminie, stosuje się odpowiednio zapisy § </w:t>
      </w:r>
      <w:r w:rsidR="00652159" w:rsidRPr="002A4AA8">
        <w:rPr>
          <w:rFonts w:ascii="Arial" w:hAnsi="Arial" w:cs="Arial"/>
          <w:sz w:val="20"/>
          <w:szCs w:val="20"/>
        </w:rPr>
        <w:t>1</w:t>
      </w:r>
      <w:r w:rsidR="00652159">
        <w:rPr>
          <w:rFonts w:ascii="Arial" w:hAnsi="Arial" w:cs="Arial"/>
          <w:sz w:val="20"/>
          <w:szCs w:val="20"/>
        </w:rPr>
        <w:t>3</w:t>
      </w:r>
      <w:r w:rsidRPr="002A4AA8">
        <w:rPr>
          <w:rFonts w:ascii="Arial" w:hAnsi="Arial" w:cs="Arial"/>
          <w:sz w:val="20"/>
          <w:szCs w:val="20"/>
        </w:rPr>
        <w:t xml:space="preserve"> niniejszej umowy. Okres za jaki składany jest wniosek o płatność może zawierać niepełne miesiące/kwartały.</w:t>
      </w:r>
    </w:p>
    <w:p w14:paraId="02C57531" w14:textId="77777777" w:rsidR="009D490C" w:rsidRPr="00A22E4B" w:rsidRDefault="00041F77" w:rsidP="00350F7A">
      <w:pPr>
        <w:numPr>
          <w:ilvl w:val="0"/>
          <w:numId w:val="10"/>
        </w:numPr>
        <w:spacing w:after="60"/>
        <w:jc w:val="both"/>
        <w:rPr>
          <w:rFonts w:ascii="Arial" w:hAnsi="Arial" w:cs="Arial"/>
          <w:sz w:val="20"/>
          <w:szCs w:val="20"/>
        </w:rPr>
      </w:pPr>
      <w:r w:rsidRPr="002A4AA8">
        <w:rPr>
          <w:rFonts w:ascii="Arial" w:hAnsi="Arial" w:cs="Arial"/>
          <w:sz w:val="20"/>
          <w:szCs w:val="20"/>
        </w:rPr>
        <w:lastRenderedPageBreak/>
        <w:t>W przypadku</w:t>
      </w:r>
      <w:r w:rsidR="0072228A" w:rsidRPr="002A4AA8">
        <w:rPr>
          <w:rFonts w:ascii="Arial" w:hAnsi="Arial" w:cs="Arial"/>
          <w:sz w:val="20"/>
          <w:szCs w:val="20"/>
        </w:rPr>
        <w:t>,</w:t>
      </w:r>
      <w:r w:rsidRPr="002A4AA8">
        <w:rPr>
          <w:rFonts w:ascii="Arial" w:hAnsi="Arial" w:cs="Arial"/>
          <w:sz w:val="20"/>
          <w:szCs w:val="20"/>
        </w:rPr>
        <w:t xml:space="preserve"> gdy </w:t>
      </w:r>
      <w:r w:rsidR="00192771" w:rsidRPr="002A4AA8">
        <w:rPr>
          <w:rFonts w:ascii="Arial" w:hAnsi="Arial" w:cs="Arial"/>
          <w:sz w:val="20"/>
          <w:szCs w:val="20"/>
        </w:rPr>
        <w:t>W</w:t>
      </w:r>
      <w:r w:rsidRPr="002A4AA8">
        <w:rPr>
          <w:rFonts w:ascii="Arial" w:hAnsi="Arial" w:cs="Arial"/>
          <w:sz w:val="20"/>
          <w:szCs w:val="20"/>
        </w:rPr>
        <w:t xml:space="preserve">niosek przewiduje trwałość Projektu </w:t>
      </w:r>
      <w:r w:rsidR="00A47296" w:rsidRPr="002A4AA8">
        <w:rPr>
          <w:rFonts w:ascii="Arial" w:hAnsi="Arial" w:cs="Arial"/>
          <w:sz w:val="20"/>
          <w:szCs w:val="20"/>
        </w:rPr>
        <w:t>lub rezultatów</w:t>
      </w:r>
      <w:r w:rsidR="00DB4C7B" w:rsidRPr="002A4AA8">
        <w:rPr>
          <w:rFonts w:ascii="Arial" w:hAnsi="Arial" w:cs="Arial"/>
          <w:sz w:val="20"/>
          <w:szCs w:val="20"/>
        </w:rPr>
        <w:t>,</w:t>
      </w:r>
      <w:r w:rsidR="00A47296" w:rsidRPr="002A4AA8">
        <w:rPr>
          <w:rFonts w:ascii="Arial" w:hAnsi="Arial" w:cs="Arial"/>
          <w:sz w:val="20"/>
          <w:szCs w:val="20"/>
        </w:rPr>
        <w:t xml:space="preserve"> </w:t>
      </w:r>
      <w:r w:rsidRPr="002A4AA8">
        <w:rPr>
          <w:rFonts w:ascii="Arial" w:hAnsi="Arial" w:cs="Arial"/>
          <w:sz w:val="20"/>
          <w:szCs w:val="20"/>
        </w:rPr>
        <w:t xml:space="preserve">Beneficjent </w:t>
      </w:r>
      <w:r w:rsidR="0023732D" w:rsidRPr="002A4AA8">
        <w:rPr>
          <w:rFonts w:ascii="Arial" w:hAnsi="Arial" w:cs="Arial"/>
          <w:sz w:val="20"/>
          <w:szCs w:val="20"/>
        </w:rPr>
        <w:t xml:space="preserve">po okresie realizacji Projektu </w:t>
      </w:r>
      <w:r w:rsidR="00240416" w:rsidRPr="002A4AA8">
        <w:rPr>
          <w:rFonts w:ascii="Arial" w:hAnsi="Arial" w:cs="Arial"/>
          <w:sz w:val="20"/>
          <w:szCs w:val="20"/>
        </w:rPr>
        <w:t xml:space="preserve">jest </w:t>
      </w:r>
      <w:r w:rsidR="0023732D" w:rsidRPr="002A4AA8">
        <w:rPr>
          <w:rFonts w:ascii="Arial" w:hAnsi="Arial" w:cs="Arial"/>
          <w:sz w:val="20"/>
          <w:szCs w:val="20"/>
        </w:rPr>
        <w:t>zobowiązany do przedkładania do Instytucji Pośredniczącej</w:t>
      </w:r>
      <w:r w:rsidR="00166F9D" w:rsidRPr="002A4AA8">
        <w:rPr>
          <w:rFonts w:ascii="Arial" w:hAnsi="Arial" w:cs="Arial"/>
          <w:sz w:val="20"/>
          <w:szCs w:val="20"/>
        </w:rPr>
        <w:t>,</w:t>
      </w:r>
      <w:r w:rsidR="0023732D" w:rsidRPr="002A4AA8">
        <w:rPr>
          <w:rFonts w:ascii="Arial" w:hAnsi="Arial" w:cs="Arial"/>
          <w:sz w:val="20"/>
          <w:szCs w:val="20"/>
        </w:rPr>
        <w:t xml:space="preserve"> dokumentów potwierdzających zachowanie trwałości Projektu</w:t>
      </w:r>
      <w:r w:rsidR="00A47296" w:rsidRPr="002A4AA8">
        <w:rPr>
          <w:rFonts w:ascii="Arial" w:hAnsi="Arial" w:cs="Arial"/>
          <w:sz w:val="20"/>
          <w:szCs w:val="20"/>
        </w:rPr>
        <w:t xml:space="preserve"> lub rezultat</w:t>
      </w:r>
      <w:r w:rsidR="00564029" w:rsidRPr="002A4AA8">
        <w:rPr>
          <w:rFonts w:ascii="Arial" w:hAnsi="Arial" w:cs="Arial"/>
          <w:sz w:val="20"/>
          <w:szCs w:val="20"/>
        </w:rPr>
        <w:t>ów</w:t>
      </w:r>
      <w:r w:rsidR="0023732D" w:rsidRPr="002A4AA8">
        <w:rPr>
          <w:rFonts w:ascii="Arial" w:hAnsi="Arial" w:cs="Arial"/>
          <w:sz w:val="20"/>
          <w:szCs w:val="20"/>
        </w:rPr>
        <w:t xml:space="preserve">. </w:t>
      </w:r>
      <w:r w:rsidR="00D95E86" w:rsidRPr="002A4AA8">
        <w:rPr>
          <w:rFonts w:ascii="Arial" w:hAnsi="Arial" w:cs="Arial"/>
          <w:sz w:val="20"/>
          <w:szCs w:val="20"/>
        </w:rPr>
        <w:t>Z</w:t>
      </w:r>
      <w:r w:rsidR="00166F9D" w:rsidRPr="002A4AA8">
        <w:rPr>
          <w:rFonts w:ascii="Arial" w:hAnsi="Arial" w:cs="Arial"/>
          <w:sz w:val="20"/>
          <w:szCs w:val="20"/>
        </w:rPr>
        <w:t>akres</w:t>
      </w:r>
      <w:r w:rsidR="0023732D" w:rsidRPr="002A4AA8">
        <w:rPr>
          <w:rFonts w:ascii="Arial" w:hAnsi="Arial" w:cs="Arial"/>
          <w:sz w:val="20"/>
          <w:szCs w:val="20"/>
        </w:rPr>
        <w:t xml:space="preserve"> ww. dokumentów</w:t>
      </w:r>
      <w:r w:rsidR="000E739F" w:rsidRPr="002A4AA8">
        <w:rPr>
          <w:rFonts w:ascii="Arial" w:hAnsi="Arial" w:cs="Arial"/>
          <w:sz w:val="20"/>
          <w:szCs w:val="20"/>
        </w:rPr>
        <w:t xml:space="preserve">, </w:t>
      </w:r>
      <w:r w:rsidR="000E739F" w:rsidRPr="00A22E4B">
        <w:rPr>
          <w:rFonts w:ascii="Arial" w:hAnsi="Arial" w:cs="Arial"/>
          <w:sz w:val="20"/>
          <w:szCs w:val="20"/>
        </w:rPr>
        <w:t>częstotliwość ich przedkładania oraz termin ich przekazywania do Instytucji Pośredniczącej zostaną przez nią określone</w:t>
      </w:r>
      <w:r w:rsidR="0023732D" w:rsidRPr="00A22E4B">
        <w:rPr>
          <w:rFonts w:ascii="Arial" w:hAnsi="Arial" w:cs="Arial"/>
          <w:sz w:val="20"/>
          <w:szCs w:val="20"/>
        </w:rPr>
        <w:t xml:space="preserve"> nie później niż na miesiąc przed zakończeniem realizacji Projektu. </w:t>
      </w:r>
    </w:p>
    <w:p w14:paraId="0BAD968B" w14:textId="77777777" w:rsidR="00652159" w:rsidRPr="00652159" w:rsidRDefault="00652159" w:rsidP="005D0208">
      <w:pPr>
        <w:numPr>
          <w:ilvl w:val="0"/>
          <w:numId w:val="10"/>
        </w:numPr>
        <w:spacing w:after="60"/>
        <w:jc w:val="both"/>
        <w:rPr>
          <w:rFonts w:ascii="Arial" w:hAnsi="Arial" w:cs="Arial"/>
          <w:sz w:val="20"/>
          <w:szCs w:val="20"/>
        </w:rPr>
      </w:pPr>
      <w:r w:rsidRPr="00652159">
        <w:rPr>
          <w:rFonts w:ascii="Arial" w:hAnsi="Arial" w:cs="Arial"/>
          <w:sz w:val="20"/>
          <w:szCs w:val="20"/>
        </w:rPr>
        <w:t>Beneficjent oświadcza w drugim i kolejnych wnioskach o płatność o kwocie poniesionych w ramach Projektu wydatków bezpośrednich wchodzących w stawkę jednostkową i rozliczanych poza stawką oraz kosztów pośrednich oraz informuje o przebiegu postępu rzeczowego Projektu.</w:t>
      </w:r>
    </w:p>
    <w:p w14:paraId="1D750CA5" w14:textId="77777777" w:rsidR="00F3374E" w:rsidRPr="00A22E4B" w:rsidRDefault="00F3374E" w:rsidP="00350F7A">
      <w:pPr>
        <w:pStyle w:val="Pisma"/>
        <w:autoSpaceDE/>
        <w:autoSpaceDN/>
        <w:spacing w:after="60"/>
        <w:rPr>
          <w:rFonts w:ascii="Arial" w:hAnsi="Arial" w:cs="Arial"/>
          <w:szCs w:val="20"/>
        </w:rPr>
      </w:pPr>
    </w:p>
    <w:p w14:paraId="27F8ADA9" w14:textId="741EE0BE" w:rsidR="00ED5F61" w:rsidRPr="00A22E4B" w:rsidRDefault="00ED5F61" w:rsidP="00C2112A">
      <w:pPr>
        <w:pStyle w:val="Pisma"/>
        <w:autoSpaceDE/>
        <w:autoSpaceDN/>
        <w:spacing w:after="60" w:line="360" w:lineRule="auto"/>
        <w:jc w:val="center"/>
        <w:rPr>
          <w:rFonts w:ascii="Arial" w:hAnsi="Arial" w:cs="Arial"/>
          <w:szCs w:val="20"/>
        </w:rPr>
      </w:pPr>
      <w:r w:rsidRPr="00A22E4B">
        <w:rPr>
          <w:rFonts w:ascii="Arial" w:hAnsi="Arial" w:cs="Arial"/>
          <w:szCs w:val="20"/>
        </w:rPr>
        <w:t>§ 1</w:t>
      </w:r>
      <w:r w:rsidR="002B5EAE">
        <w:rPr>
          <w:rFonts w:ascii="Arial" w:hAnsi="Arial" w:cs="Arial"/>
          <w:szCs w:val="20"/>
        </w:rPr>
        <w:t>2</w:t>
      </w:r>
      <w:r w:rsidR="00E5290B" w:rsidRPr="00A22E4B">
        <w:rPr>
          <w:rFonts w:ascii="Arial" w:hAnsi="Arial" w:cs="Arial"/>
          <w:szCs w:val="20"/>
        </w:rPr>
        <w:t>.</w:t>
      </w:r>
    </w:p>
    <w:p w14:paraId="0A2B0689" w14:textId="5FA0C212" w:rsidR="007076BA" w:rsidRPr="00A22E4B" w:rsidRDefault="00E73039" w:rsidP="009D3F46">
      <w:pPr>
        <w:numPr>
          <w:ilvl w:val="0"/>
          <w:numId w:val="48"/>
        </w:numPr>
        <w:spacing w:before="120" w:after="60"/>
        <w:ind w:left="357" w:hanging="357"/>
        <w:jc w:val="both"/>
        <w:rPr>
          <w:rFonts w:ascii="Arial" w:hAnsi="Arial" w:cs="Arial"/>
          <w:sz w:val="20"/>
          <w:szCs w:val="20"/>
        </w:rPr>
      </w:pPr>
      <w:r w:rsidRPr="00A22E4B">
        <w:rPr>
          <w:rFonts w:ascii="Arial" w:hAnsi="Arial" w:cs="Arial"/>
          <w:sz w:val="20"/>
          <w:szCs w:val="20"/>
        </w:rPr>
        <w:t>Instytucja Pośredniczą</w:t>
      </w:r>
      <w:r w:rsidR="00AC0508" w:rsidRPr="00A22E4B">
        <w:rPr>
          <w:rFonts w:ascii="Arial" w:hAnsi="Arial" w:cs="Arial"/>
          <w:sz w:val="20"/>
          <w:szCs w:val="20"/>
        </w:rPr>
        <w:t>ca</w:t>
      </w:r>
      <w:r w:rsidRPr="00A22E4B">
        <w:rPr>
          <w:rFonts w:ascii="Arial" w:hAnsi="Arial" w:cs="Arial"/>
          <w:sz w:val="20"/>
          <w:szCs w:val="20"/>
        </w:rPr>
        <w:t xml:space="preserve"> dokonuje weryfikacji pierwszego wniosku o płatność w terminie 5 dni roboczych od dnia jego otrzymania.</w:t>
      </w:r>
      <w:r w:rsidR="007076BA" w:rsidRPr="00A22E4B">
        <w:rPr>
          <w:rFonts w:ascii="Arial" w:hAnsi="Arial" w:cs="Arial"/>
          <w:sz w:val="20"/>
          <w:szCs w:val="20"/>
        </w:rPr>
        <w:t xml:space="preserve"> Warunkiem przeprowadzenia weryfikacji jest dopełnienie przez Beneficjenta obowiązku, o któ</w:t>
      </w:r>
      <w:r w:rsidR="0036387E" w:rsidRPr="00A22E4B">
        <w:rPr>
          <w:rFonts w:ascii="Arial" w:hAnsi="Arial" w:cs="Arial"/>
          <w:sz w:val="20"/>
          <w:szCs w:val="20"/>
        </w:rPr>
        <w:t>rym</w:t>
      </w:r>
      <w:r w:rsidR="007076BA" w:rsidRPr="00A22E4B">
        <w:rPr>
          <w:rFonts w:ascii="Arial" w:hAnsi="Arial" w:cs="Arial"/>
          <w:sz w:val="20"/>
          <w:szCs w:val="20"/>
        </w:rPr>
        <w:t xml:space="preserve"> mowa w § </w:t>
      </w:r>
      <w:r w:rsidR="00984E54">
        <w:rPr>
          <w:rFonts w:ascii="Arial" w:hAnsi="Arial" w:cs="Arial"/>
          <w:sz w:val="20"/>
          <w:szCs w:val="20"/>
        </w:rPr>
        <w:t>9</w:t>
      </w:r>
      <w:r w:rsidR="007076BA" w:rsidRPr="00A22E4B">
        <w:rPr>
          <w:rFonts w:ascii="Arial" w:hAnsi="Arial" w:cs="Arial"/>
          <w:sz w:val="20"/>
          <w:szCs w:val="20"/>
        </w:rPr>
        <w:t xml:space="preserve"> ust.</w:t>
      </w:r>
      <w:r w:rsidR="000E20D9" w:rsidRPr="00A22E4B">
        <w:rPr>
          <w:rFonts w:ascii="Arial" w:hAnsi="Arial" w:cs="Arial"/>
          <w:sz w:val="20"/>
          <w:szCs w:val="20"/>
        </w:rPr>
        <w:t xml:space="preserve"> </w:t>
      </w:r>
      <w:r w:rsidR="00301276" w:rsidRPr="00A22E4B">
        <w:rPr>
          <w:rFonts w:ascii="Arial" w:hAnsi="Arial" w:cs="Arial"/>
          <w:sz w:val="20"/>
          <w:szCs w:val="20"/>
        </w:rPr>
        <w:t>3</w:t>
      </w:r>
      <w:r w:rsidR="007076BA" w:rsidRPr="00A22E4B">
        <w:rPr>
          <w:rFonts w:ascii="Arial" w:hAnsi="Arial" w:cs="Arial"/>
          <w:sz w:val="20"/>
          <w:szCs w:val="20"/>
        </w:rPr>
        <w:t xml:space="preserve">. </w:t>
      </w:r>
    </w:p>
    <w:p w14:paraId="2FA67CF4" w14:textId="788C1789" w:rsidR="006A0924" w:rsidRPr="00A22E4B" w:rsidRDefault="00D27EF3" w:rsidP="009D3F46">
      <w:pPr>
        <w:numPr>
          <w:ilvl w:val="0"/>
          <w:numId w:val="48"/>
        </w:numPr>
        <w:spacing w:before="120" w:after="60"/>
        <w:ind w:left="357" w:hanging="357"/>
        <w:jc w:val="both"/>
        <w:rPr>
          <w:rFonts w:ascii="Arial" w:hAnsi="Arial"/>
          <w:sz w:val="20"/>
        </w:rPr>
      </w:pPr>
      <w:r w:rsidRPr="00A22E4B">
        <w:rPr>
          <w:rFonts w:ascii="Arial" w:hAnsi="Arial" w:cs="Arial"/>
          <w:sz w:val="20"/>
          <w:szCs w:val="20"/>
        </w:rPr>
        <w:t>Instytucja Pośrednicząca</w:t>
      </w:r>
      <w:r w:rsidR="009D490C" w:rsidRPr="00A22E4B">
        <w:rPr>
          <w:rFonts w:ascii="Arial" w:hAnsi="Arial" w:cs="Arial"/>
          <w:sz w:val="20"/>
          <w:szCs w:val="20"/>
        </w:rPr>
        <w:t xml:space="preserve"> dokonuje weryfikacji </w:t>
      </w:r>
      <w:r w:rsidR="00E73039" w:rsidRPr="00A22E4B">
        <w:rPr>
          <w:rFonts w:ascii="Arial" w:hAnsi="Arial" w:cs="Arial"/>
          <w:sz w:val="20"/>
          <w:szCs w:val="20"/>
        </w:rPr>
        <w:t>drugiego i kolejnych wniosków</w:t>
      </w:r>
      <w:r w:rsidR="001F4276" w:rsidRPr="00A22E4B">
        <w:rPr>
          <w:rFonts w:ascii="Arial" w:hAnsi="Arial" w:cs="Arial"/>
          <w:sz w:val="20"/>
          <w:szCs w:val="20"/>
        </w:rPr>
        <w:t xml:space="preserve"> o płatność</w:t>
      </w:r>
      <w:r w:rsidR="00E73039" w:rsidRPr="00A22E4B">
        <w:rPr>
          <w:rFonts w:ascii="Arial" w:hAnsi="Arial" w:cs="Arial"/>
          <w:sz w:val="20"/>
          <w:szCs w:val="20"/>
        </w:rPr>
        <w:t xml:space="preserve"> </w:t>
      </w:r>
      <w:r w:rsidR="00ED5F61" w:rsidRPr="00A22E4B">
        <w:rPr>
          <w:rFonts w:ascii="Arial" w:hAnsi="Arial" w:cs="Arial"/>
          <w:sz w:val="20"/>
          <w:szCs w:val="20"/>
        </w:rPr>
        <w:t xml:space="preserve">w terminie </w:t>
      </w:r>
      <w:r w:rsidR="00974617">
        <w:rPr>
          <w:rFonts w:ascii="Arial" w:hAnsi="Arial" w:cs="Arial"/>
          <w:sz w:val="20"/>
          <w:szCs w:val="20"/>
        </w:rPr>
        <w:t>25</w:t>
      </w:r>
      <w:r w:rsidR="00ED5F61" w:rsidRPr="00A22E4B">
        <w:rPr>
          <w:rFonts w:ascii="Arial" w:hAnsi="Arial" w:cs="Arial"/>
          <w:sz w:val="20"/>
          <w:szCs w:val="20"/>
        </w:rPr>
        <w:t xml:space="preserve"> dni roboczych od dnia otrzymania</w:t>
      </w:r>
      <w:r w:rsidR="00A83761" w:rsidRPr="00A22E4B">
        <w:rPr>
          <w:rFonts w:ascii="Arial" w:hAnsi="Arial" w:cs="Arial"/>
          <w:sz w:val="20"/>
          <w:szCs w:val="20"/>
        </w:rPr>
        <w:t xml:space="preserve"> kompletnego wniosku</w:t>
      </w:r>
      <w:r w:rsidR="00357C18" w:rsidRPr="00A22E4B">
        <w:rPr>
          <w:rFonts w:ascii="Arial" w:hAnsi="Arial" w:cs="Arial"/>
          <w:sz w:val="20"/>
          <w:szCs w:val="20"/>
        </w:rPr>
        <w:t xml:space="preserve"> wraz z dokumentami wymienionymi w § </w:t>
      </w:r>
      <w:r w:rsidR="00974617">
        <w:rPr>
          <w:rFonts w:ascii="Arial" w:hAnsi="Arial" w:cs="Arial"/>
          <w:sz w:val="20"/>
          <w:szCs w:val="20"/>
        </w:rPr>
        <w:t>10</w:t>
      </w:r>
      <w:r w:rsidR="00357C18" w:rsidRPr="00A22E4B">
        <w:rPr>
          <w:rFonts w:ascii="Arial" w:hAnsi="Arial" w:cs="Arial"/>
          <w:sz w:val="20"/>
          <w:szCs w:val="20"/>
        </w:rPr>
        <w:t xml:space="preserve"> ust. </w:t>
      </w:r>
      <w:r w:rsidR="00974617">
        <w:rPr>
          <w:rFonts w:ascii="Arial" w:hAnsi="Arial" w:cs="Arial"/>
          <w:sz w:val="20"/>
          <w:szCs w:val="20"/>
        </w:rPr>
        <w:t>7</w:t>
      </w:r>
      <w:r w:rsidR="00957342" w:rsidRPr="00A22E4B">
        <w:rPr>
          <w:rFonts w:ascii="Arial" w:hAnsi="Arial" w:cs="Arial"/>
          <w:sz w:val="20"/>
          <w:szCs w:val="20"/>
        </w:rPr>
        <w:t xml:space="preserve"> oraz z dokumentami wskazanymi w ust. 3</w:t>
      </w:r>
      <w:r w:rsidR="003C5CC8" w:rsidRPr="00A22E4B">
        <w:rPr>
          <w:rFonts w:ascii="Arial" w:hAnsi="Arial" w:cs="Arial"/>
          <w:sz w:val="20"/>
          <w:szCs w:val="20"/>
        </w:rPr>
        <w:t>,</w:t>
      </w:r>
      <w:r w:rsidR="00C47054" w:rsidRPr="00A22E4B">
        <w:rPr>
          <w:rFonts w:ascii="Arial" w:hAnsi="Arial" w:cs="Arial"/>
          <w:sz w:val="20"/>
          <w:szCs w:val="20"/>
        </w:rPr>
        <w:t xml:space="preserve"> </w:t>
      </w:r>
      <w:r w:rsidR="0004046C" w:rsidRPr="00A22E4B">
        <w:rPr>
          <w:rFonts w:ascii="Arial" w:hAnsi="Arial" w:cs="Arial"/>
          <w:sz w:val="20"/>
          <w:szCs w:val="20"/>
        </w:rPr>
        <w:t>p</w:t>
      </w:r>
      <w:r w:rsidR="00DE63F2" w:rsidRPr="00A22E4B">
        <w:rPr>
          <w:rFonts w:ascii="Arial" w:hAnsi="Arial" w:cs="Arial"/>
          <w:sz w:val="20"/>
          <w:szCs w:val="20"/>
        </w:rPr>
        <w:t xml:space="preserve">rzy czym termin ten dotyczy pierwszej złożonej przez Beneficjenta wersji wniosku o płatność. Kolejne wersje wniosku o płatność podlegają weryfikacji w terminie do </w:t>
      </w:r>
      <w:r w:rsidR="00605D76">
        <w:rPr>
          <w:rFonts w:ascii="Arial" w:hAnsi="Arial" w:cs="Arial"/>
          <w:sz w:val="20"/>
          <w:szCs w:val="20"/>
        </w:rPr>
        <w:t>20</w:t>
      </w:r>
      <w:r w:rsidR="00605D76" w:rsidRPr="00A22E4B">
        <w:rPr>
          <w:rFonts w:ascii="Arial" w:hAnsi="Arial" w:cs="Arial"/>
          <w:sz w:val="20"/>
          <w:szCs w:val="20"/>
        </w:rPr>
        <w:t xml:space="preserve"> </w:t>
      </w:r>
      <w:r w:rsidR="00DE63F2" w:rsidRPr="00A22E4B">
        <w:rPr>
          <w:rFonts w:ascii="Arial" w:hAnsi="Arial" w:cs="Arial"/>
          <w:sz w:val="20"/>
          <w:szCs w:val="20"/>
        </w:rPr>
        <w:t>dni roboczych od daty ich otrzymania</w:t>
      </w:r>
      <w:r w:rsidR="009F36D8">
        <w:rPr>
          <w:rFonts w:ascii="Arial" w:hAnsi="Arial" w:cs="Arial"/>
          <w:sz w:val="20"/>
          <w:szCs w:val="20"/>
        </w:rPr>
        <w:t>.</w:t>
      </w:r>
      <w:r w:rsidR="006A0924" w:rsidRPr="00A22E4B">
        <w:rPr>
          <w:rFonts w:ascii="Arial" w:hAnsi="Arial" w:cs="Arial"/>
          <w:sz w:val="20"/>
          <w:szCs w:val="20"/>
        </w:rPr>
        <w:t xml:space="preserve"> </w:t>
      </w:r>
    </w:p>
    <w:p w14:paraId="2114658C" w14:textId="77777777" w:rsidR="00DE63F2" w:rsidRPr="00A22E4B" w:rsidRDefault="00DE63F2" w:rsidP="00350F7A">
      <w:pPr>
        <w:spacing w:before="120" w:after="60"/>
        <w:ind w:left="357"/>
        <w:jc w:val="both"/>
        <w:rPr>
          <w:rFonts w:ascii="Arial" w:hAnsi="Arial" w:cs="Arial"/>
          <w:sz w:val="20"/>
          <w:szCs w:val="20"/>
        </w:rPr>
      </w:pPr>
      <w:r w:rsidRPr="00A22E4B">
        <w:rPr>
          <w:rFonts w:ascii="Arial" w:hAnsi="Arial" w:cs="Arial"/>
          <w:sz w:val="20"/>
          <w:szCs w:val="20"/>
        </w:rPr>
        <w:t>W przypadku gdy:</w:t>
      </w:r>
    </w:p>
    <w:p w14:paraId="26887B96" w14:textId="4B7EB8D9" w:rsidR="00DE63F2" w:rsidRPr="009B1998" w:rsidRDefault="00DE63F2" w:rsidP="009D3F46">
      <w:pPr>
        <w:numPr>
          <w:ilvl w:val="0"/>
          <w:numId w:val="52"/>
        </w:numPr>
        <w:spacing w:before="120" w:after="60"/>
        <w:jc w:val="both"/>
        <w:rPr>
          <w:rFonts w:ascii="Arial" w:hAnsi="Arial" w:cs="Arial"/>
          <w:sz w:val="20"/>
          <w:szCs w:val="20"/>
        </w:rPr>
      </w:pPr>
      <w:r w:rsidRPr="00A22E4B">
        <w:rPr>
          <w:rFonts w:ascii="Arial" w:hAnsi="Arial" w:cs="Arial"/>
          <w:sz w:val="20"/>
          <w:szCs w:val="20"/>
        </w:rPr>
        <w:t>w ramach projektu jest dokonywana kontrola</w:t>
      </w:r>
      <w:r w:rsidR="00913B80" w:rsidRPr="00A22E4B">
        <w:rPr>
          <w:rFonts w:ascii="Arial" w:hAnsi="Arial" w:cs="Arial"/>
          <w:sz w:val="20"/>
          <w:szCs w:val="20"/>
        </w:rPr>
        <w:t xml:space="preserve"> na miejscu</w:t>
      </w:r>
      <w:r w:rsidRPr="00A22E4B">
        <w:rPr>
          <w:rFonts w:ascii="Arial" w:hAnsi="Arial" w:cs="Arial"/>
          <w:sz w:val="20"/>
          <w:szCs w:val="20"/>
        </w:rPr>
        <w:t xml:space="preserve"> i złożony został końcowy wniosek </w:t>
      </w:r>
      <w:r w:rsidR="007A6D07">
        <w:rPr>
          <w:rFonts w:ascii="Arial" w:hAnsi="Arial" w:cs="Arial"/>
          <w:sz w:val="20"/>
          <w:szCs w:val="20"/>
        </w:rPr>
        <w:t xml:space="preserve">                     </w:t>
      </w:r>
      <w:r w:rsidRPr="00A22E4B">
        <w:rPr>
          <w:rFonts w:ascii="Arial" w:hAnsi="Arial" w:cs="Arial"/>
          <w:sz w:val="20"/>
          <w:szCs w:val="20"/>
        </w:rPr>
        <w:t xml:space="preserve">o płatność, termin jego </w:t>
      </w:r>
      <w:r w:rsidR="003A6D35" w:rsidRPr="00A22E4B">
        <w:rPr>
          <w:rFonts w:ascii="Arial" w:hAnsi="Arial" w:cs="Arial"/>
          <w:sz w:val="20"/>
          <w:szCs w:val="20"/>
        </w:rPr>
        <w:t xml:space="preserve">zatwierdzenia </w:t>
      </w:r>
      <w:r w:rsidRPr="00A22E4B">
        <w:rPr>
          <w:rFonts w:ascii="Arial" w:hAnsi="Arial" w:cs="Arial"/>
          <w:sz w:val="20"/>
          <w:szCs w:val="20"/>
        </w:rPr>
        <w:t xml:space="preserve">ulega </w:t>
      </w:r>
      <w:r w:rsidR="005039B9" w:rsidRPr="00A22E4B">
        <w:rPr>
          <w:rFonts w:ascii="Arial" w:hAnsi="Arial" w:cs="Arial"/>
          <w:sz w:val="20"/>
          <w:szCs w:val="20"/>
        </w:rPr>
        <w:t>zawieszeniu</w:t>
      </w:r>
      <w:r w:rsidRPr="00A22E4B">
        <w:rPr>
          <w:rFonts w:ascii="Arial" w:hAnsi="Arial" w:cs="Arial"/>
          <w:sz w:val="20"/>
          <w:szCs w:val="20"/>
        </w:rPr>
        <w:t xml:space="preserve"> do dnia przekazania do IP informacji</w:t>
      </w:r>
      <w:r w:rsidRPr="009B1998">
        <w:rPr>
          <w:rFonts w:ascii="Arial" w:hAnsi="Arial" w:cs="Arial"/>
          <w:sz w:val="20"/>
          <w:szCs w:val="20"/>
        </w:rPr>
        <w:t xml:space="preserve"> </w:t>
      </w:r>
      <w:r w:rsidR="0004046C" w:rsidRPr="009B1998">
        <w:rPr>
          <w:rFonts w:ascii="Arial" w:hAnsi="Arial" w:cs="Arial"/>
          <w:sz w:val="20"/>
          <w:szCs w:val="20"/>
        </w:rPr>
        <w:t>o </w:t>
      </w:r>
      <w:r w:rsidRPr="009B1998">
        <w:rPr>
          <w:rFonts w:ascii="Arial" w:hAnsi="Arial" w:cs="Arial"/>
          <w:sz w:val="20"/>
          <w:szCs w:val="20"/>
        </w:rPr>
        <w:t xml:space="preserve">wykonaniu/zaniechaniu wykonania zaleceń pokontrolnych, chyba że wyniki kontroli </w:t>
      </w:r>
      <w:r w:rsidR="007A6D07">
        <w:rPr>
          <w:rFonts w:ascii="Arial" w:hAnsi="Arial" w:cs="Arial"/>
          <w:sz w:val="20"/>
          <w:szCs w:val="20"/>
        </w:rPr>
        <w:t xml:space="preserve">                 </w:t>
      </w:r>
      <w:r w:rsidRPr="009B1998">
        <w:rPr>
          <w:rFonts w:ascii="Arial" w:hAnsi="Arial" w:cs="Arial"/>
          <w:sz w:val="20"/>
          <w:szCs w:val="20"/>
        </w:rPr>
        <w:t>zawarte w Informacji Pokontrolnej nie wykazują wystąpienia wydatków</w:t>
      </w:r>
      <w:r w:rsidR="00AD4A48" w:rsidRPr="009B1998">
        <w:rPr>
          <w:rFonts w:ascii="Arial" w:hAnsi="Arial" w:cs="Arial"/>
          <w:sz w:val="20"/>
          <w:szCs w:val="20"/>
        </w:rPr>
        <w:t xml:space="preserve"> </w:t>
      </w:r>
      <w:r w:rsidRPr="009B1998">
        <w:rPr>
          <w:rFonts w:ascii="Arial" w:hAnsi="Arial" w:cs="Arial"/>
          <w:sz w:val="20"/>
          <w:szCs w:val="20"/>
        </w:rPr>
        <w:t>niekwalifikowalnych/nieprawidłowości w projekcie lub nie mają wpływu na rozliczenie końcowe projektu</w:t>
      </w:r>
      <w:r w:rsidR="000E20D9" w:rsidRPr="009B1998">
        <w:rPr>
          <w:rFonts w:ascii="Arial" w:hAnsi="Arial" w:cs="Arial"/>
          <w:sz w:val="20"/>
          <w:szCs w:val="20"/>
        </w:rPr>
        <w:t>;</w:t>
      </w:r>
    </w:p>
    <w:p w14:paraId="5CF9E728" w14:textId="655E8E05" w:rsidR="00DE63F2" w:rsidRPr="009B1998" w:rsidRDefault="00840865" w:rsidP="009D3F46">
      <w:pPr>
        <w:numPr>
          <w:ilvl w:val="0"/>
          <w:numId w:val="52"/>
        </w:numPr>
        <w:spacing w:before="120" w:after="60"/>
        <w:jc w:val="both"/>
        <w:rPr>
          <w:rFonts w:ascii="Arial" w:hAnsi="Arial" w:cs="Arial"/>
          <w:sz w:val="20"/>
          <w:szCs w:val="20"/>
        </w:rPr>
      </w:pPr>
      <w:r w:rsidRPr="009B1998">
        <w:rPr>
          <w:rFonts w:ascii="Arial" w:hAnsi="Arial" w:cs="Arial"/>
          <w:sz w:val="20"/>
          <w:szCs w:val="20"/>
        </w:rPr>
        <w:t>dokonywana jest przez IP kontrola doraźna na Projekcie, termin weryfikacji każdego złożonego przez Beneficjenta wniosku o płatność ulega zawieszeniu do dnia przekazania do IP informacji o wykonaniu/zaniechaniu wykonania zaleceń pokontrolnych, chyba że wyniki kontroli zawarte w Informacji Pokontrolnej nie wykazują wystąpienia wydatków niekwalifikowalnych/ nieprawidłowości w projekcie lub nie mają wpływu na rozliczenie końcowe projektu</w:t>
      </w:r>
      <w:r w:rsidR="00D4774F">
        <w:rPr>
          <w:rFonts w:ascii="Arial" w:hAnsi="Arial" w:cs="Arial"/>
          <w:sz w:val="20"/>
          <w:szCs w:val="20"/>
        </w:rPr>
        <w:t xml:space="preserve"> bądź </w:t>
      </w:r>
      <w:r w:rsidRPr="009B1998">
        <w:rPr>
          <w:rFonts w:ascii="Arial" w:hAnsi="Arial" w:cs="Arial"/>
          <w:sz w:val="20"/>
          <w:szCs w:val="20"/>
        </w:rPr>
        <w:t>IP ma możliwość wyłączenia z wniosku o płatność zakwestionowanych wydatków i zatwierdzenia pozostałych wykazanych w danym wniosku o płatność</w:t>
      </w:r>
      <w:r w:rsidR="000E20D9" w:rsidRPr="009B1998">
        <w:rPr>
          <w:rFonts w:ascii="Arial" w:hAnsi="Arial" w:cs="Arial"/>
          <w:sz w:val="20"/>
          <w:szCs w:val="20"/>
        </w:rPr>
        <w:t>;</w:t>
      </w:r>
      <w:r w:rsidR="00524950" w:rsidRPr="009B1998">
        <w:rPr>
          <w:rStyle w:val="Odwoanieprzypisudolnego"/>
          <w:rFonts w:ascii="Arial" w:hAnsi="Arial" w:cs="Arial"/>
          <w:sz w:val="20"/>
          <w:szCs w:val="20"/>
        </w:rPr>
        <w:footnoteReference w:id="70"/>
      </w:r>
    </w:p>
    <w:p w14:paraId="7A25D62D" w14:textId="7C2D3D0B" w:rsidR="00DE63F2" w:rsidRPr="009B1998" w:rsidRDefault="00DE63F2" w:rsidP="009D3F46">
      <w:pPr>
        <w:numPr>
          <w:ilvl w:val="0"/>
          <w:numId w:val="52"/>
        </w:numPr>
        <w:spacing w:before="120" w:after="60"/>
        <w:jc w:val="both"/>
        <w:rPr>
          <w:rFonts w:ascii="Arial" w:hAnsi="Arial" w:cs="Arial"/>
          <w:sz w:val="20"/>
          <w:szCs w:val="20"/>
        </w:rPr>
      </w:pPr>
      <w:r w:rsidRPr="009B1998">
        <w:rPr>
          <w:rFonts w:ascii="Arial" w:hAnsi="Arial" w:cs="Arial"/>
          <w:sz w:val="20"/>
          <w:szCs w:val="20"/>
        </w:rPr>
        <w:t>dokonywana jest kontrola planowa i złożony został wniosek o płatność</w:t>
      </w:r>
      <w:r w:rsidRPr="009B1998">
        <w:rPr>
          <w:rStyle w:val="Odwoanieprzypisudolnego"/>
          <w:rFonts w:ascii="Arial" w:hAnsi="Arial" w:cs="Arial"/>
          <w:sz w:val="20"/>
          <w:szCs w:val="20"/>
        </w:rPr>
        <w:footnoteReference w:id="71"/>
      </w:r>
      <w:r w:rsidRPr="009B1998">
        <w:rPr>
          <w:rFonts w:ascii="Arial" w:hAnsi="Arial" w:cs="Arial"/>
          <w:sz w:val="20"/>
          <w:szCs w:val="20"/>
        </w:rPr>
        <w:t xml:space="preserve">, dokonywana jest jego weryfikacja z możliwością wyłączenia wydatków niekwalifikowalnych/nieprawidłowości </w:t>
      </w:r>
      <w:r w:rsidRPr="009B1998">
        <w:rPr>
          <w:rFonts w:ascii="Arial" w:hAnsi="Arial" w:cs="Arial"/>
          <w:sz w:val="20"/>
          <w:szCs w:val="20"/>
        </w:rPr>
        <w:br/>
        <w:t>w projekcie stwierdzonych na etapie kontroli.</w:t>
      </w:r>
    </w:p>
    <w:p w14:paraId="189664BA" w14:textId="6E8BCC46" w:rsidR="007F1B8E" w:rsidRPr="009B1998" w:rsidRDefault="007F1B8E" w:rsidP="009D3F46">
      <w:pPr>
        <w:numPr>
          <w:ilvl w:val="0"/>
          <w:numId w:val="52"/>
        </w:numPr>
        <w:spacing w:before="120" w:after="60"/>
        <w:jc w:val="both"/>
        <w:rPr>
          <w:rFonts w:ascii="Arial" w:eastAsia="Calibri" w:hAnsi="Arial" w:cs="Arial"/>
          <w:sz w:val="20"/>
          <w:szCs w:val="20"/>
        </w:rPr>
      </w:pPr>
      <w:r w:rsidRPr="009B1998">
        <w:rPr>
          <w:rFonts w:ascii="Arial" w:eastAsia="Calibri" w:hAnsi="Arial" w:cs="Arial"/>
          <w:sz w:val="20"/>
          <w:szCs w:val="20"/>
        </w:rPr>
        <w:t xml:space="preserve">w przypadku przedłużającej się </w:t>
      </w:r>
      <w:r w:rsidR="005C7F29" w:rsidRPr="009B1998">
        <w:rPr>
          <w:rFonts w:ascii="Arial" w:eastAsia="Calibri" w:hAnsi="Arial" w:cs="Arial"/>
          <w:sz w:val="20"/>
          <w:szCs w:val="20"/>
        </w:rPr>
        <w:t>weryfikacji</w:t>
      </w:r>
      <w:r w:rsidRPr="009B1998">
        <w:rPr>
          <w:rFonts w:ascii="Arial" w:eastAsia="Calibri" w:hAnsi="Arial" w:cs="Arial"/>
          <w:sz w:val="20"/>
          <w:szCs w:val="20"/>
        </w:rPr>
        <w:t xml:space="preserve"> WNP wynikającej z przyczyn leżących po stronie Beneficjenta, IP może wstrzymać weryfikację kolejnego </w:t>
      </w:r>
      <w:r w:rsidR="00584B94" w:rsidRPr="009B1998">
        <w:rPr>
          <w:rFonts w:ascii="Arial" w:eastAsia="Calibri" w:hAnsi="Arial" w:cs="Arial"/>
          <w:sz w:val="20"/>
          <w:szCs w:val="20"/>
        </w:rPr>
        <w:t>WNP</w:t>
      </w:r>
      <w:r w:rsidRPr="009B1998">
        <w:rPr>
          <w:rFonts w:ascii="Arial" w:eastAsia="Calibri" w:hAnsi="Arial" w:cs="Arial"/>
          <w:sz w:val="20"/>
          <w:szCs w:val="20"/>
        </w:rPr>
        <w:t xml:space="preserve"> do czasu akceptacji poprzedniego. </w:t>
      </w:r>
    </w:p>
    <w:p w14:paraId="5CA2E818" w14:textId="77777777" w:rsidR="007F1B8E" w:rsidRPr="007F1B8E" w:rsidRDefault="007F1B8E" w:rsidP="007F1B8E">
      <w:pPr>
        <w:spacing w:before="120" w:after="60"/>
        <w:ind w:left="720"/>
        <w:jc w:val="both"/>
        <w:rPr>
          <w:rFonts w:ascii="Arial" w:eastAsia="Calibri" w:hAnsi="Arial" w:cs="Arial"/>
          <w:sz w:val="20"/>
          <w:szCs w:val="20"/>
        </w:rPr>
      </w:pPr>
    </w:p>
    <w:p w14:paraId="70AEC738" w14:textId="2C495D72" w:rsidR="00DE63F2" w:rsidRPr="002A4AA8" w:rsidRDefault="003A6D35" w:rsidP="009D3F46">
      <w:pPr>
        <w:pStyle w:val="Akapitzlist"/>
        <w:numPr>
          <w:ilvl w:val="0"/>
          <w:numId w:val="48"/>
        </w:numPr>
        <w:spacing w:after="60"/>
        <w:ind w:left="426"/>
        <w:jc w:val="both"/>
        <w:rPr>
          <w:rFonts w:ascii="Arial" w:hAnsi="Arial" w:cs="Arial"/>
          <w:sz w:val="20"/>
          <w:szCs w:val="20"/>
        </w:rPr>
      </w:pPr>
      <w:r w:rsidRPr="003A6D35">
        <w:rPr>
          <w:rFonts w:ascii="Arial" w:hAnsi="Arial" w:cs="Arial"/>
          <w:sz w:val="20"/>
          <w:szCs w:val="20"/>
        </w:rPr>
        <w:t xml:space="preserve">W </w:t>
      </w:r>
      <w:r w:rsidR="00EE0010" w:rsidRPr="00EE0010">
        <w:rPr>
          <w:rFonts w:ascii="Arial" w:hAnsi="Arial" w:cs="Arial"/>
          <w:sz w:val="20"/>
          <w:szCs w:val="20"/>
        </w:rPr>
        <w:t>celu zapewnienia prawidłowej oceny kwalifikowalności wydatków, w trakcie weryfikacji</w:t>
      </w:r>
      <w:r w:rsidRPr="003A6D35">
        <w:rPr>
          <w:rFonts w:ascii="Arial" w:hAnsi="Arial" w:cs="Arial"/>
          <w:sz w:val="20"/>
          <w:szCs w:val="20"/>
        </w:rPr>
        <w:t xml:space="preserve"> wniosku o płatność </w:t>
      </w:r>
      <w:r w:rsidR="00EE0010" w:rsidRPr="00EE0010">
        <w:rPr>
          <w:rFonts w:ascii="Arial" w:hAnsi="Arial" w:cs="Arial"/>
          <w:sz w:val="20"/>
          <w:szCs w:val="20"/>
        </w:rPr>
        <w:t>IP może zażądać przedstawienia dodatkowych</w:t>
      </w:r>
      <w:r w:rsidRPr="003A6D35">
        <w:rPr>
          <w:rFonts w:ascii="Arial" w:hAnsi="Arial" w:cs="Arial"/>
          <w:sz w:val="20"/>
          <w:szCs w:val="20"/>
        </w:rPr>
        <w:t xml:space="preserve"> dokumentów </w:t>
      </w:r>
      <w:r w:rsidR="00EE0010" w:rsidRPr="00EE0010">
        <w:rPr>
          <w:rFonts w:ascii="Arial" w:hAnsi="Arial" w:cs="Arial"/>
          <w:sz w:val="20"/>
          <w:szCs w:val="20"/>
        </w:rPr>
        <w:t>dotyczących</w:t>
      </w:r>
      <w:r w:rsidRPr="003A6D35">
        <w:rPr>
          <w:rFonts w:ascii="Arial" w:hAnsi="Arial" w:cs="Arial"/>
          <w:sz w:val="20"/>
          <w:szCs w:val="20"/>
        </w:rPr>
        <w:t xml:space="preserve"> wydatków </w:t>
      </w:r>
      <w:r w:rsidR="00EE0010" w:rsidRPr="00EE0010">
        <w:rPr>
          <w:rFonts w:ascii="Arial" w:hAnsi="Arial" w:cs="Arial"/>
          <w:sz w:val="20"/>
          <w:szCs w:val="20"/>
        </w:rPr>
        <w:t>nie objętych stawką jednostkową</w:t>
      </w:r>
      <w:r w:rsidRPr="003A6D35">
        <w:rPr>
          <w:rFonts w:ascii="Arial" w:hAnsi="Arial" w:cs="Arial"/>
          <w:sz w:val="20"/>
          <w:szCs w:val="20"/>
        </w:rPr>
        <w:t>.</w:t>
      </w:r>
      <w:r w:rsidR="00DE63F2" w:rsidRPr="002A4AA8">
        <w:rPr>
          <w:rFonts w:ascii="Arial" w:hAnsi="Arial" w:cs="Arial"/>
          <w:sz w:val="20"/>
          <w:szCs w:val="20"/>
        </w:rPr>
        <w:t xml:space="preserve"> </w:t>
      </w:r>
      <w:r w:rsidR="004D50D1" w:rsidRPr="002A4AA8">
        <w:rPr>
          <w:rFonts w:ascii="Arial" w:hAnsi="Arial" w:cs="Arial"/>
          <w:sz w:val="20"/>
          <w:szCs w:val="20"/>
        </w:rPr>
        <w:t>W</w:t>
      </w:r>
      <w:r w:rsidR="00A8669D" w:rsidRPr="002A4AA8">
        <w:rPr>
          <w:rFonts w:ascii="Arial" w:hAnsi="Arial" w:cs="Arial"/>
          <w:sz w:val="20"/>
          <w:szCs w:val="20"/>
        </w:rPr>
        <w:t xml:space="preserve"> terminie 5 dni roboczych od dnia wpływu wniosku o płatność</w:t>
      </w:r>
      <w:r w:rsidR="004D50D1" w:rsidRPr="002A4AA8">
        <w:rPr>
          <w:rFonts w:ascii="Arial" w:hAnsi="Arial" w:cs="Arial"/>
          <w:sz w:val="20"/>
          <w:szCs w:val="20"/>
        </w:rPr>
        <w:t xml:space="preserve"> IP</w:t>
      </w:r>
      <w:r w:rsidR="00A8669D" w:rsidRPr="002A4AA8">
        <w:rPr>
          <w:rFonts w:ascii="Arial" w:hAnsi="Arial" w:cs="Arial"/>
          <w:sz w:val="20"/>
          <w:szCs w:val="20"/>
        </w:rPr>
        <w:t xml:space="preserve"> sporządzi wykaz dokumentów podlegających </w:t>
      </w:r>
      <w:r w:rsidR="004D50D1" w:rsidRPr="002A4AA8">
        <w:rPr>
          <w:rFonts w:ascii="Arial" w:hAnsi="Arial" w:cs="Arial"/>
          <w:sz w:val="20"/>
          <w:szCs w:val="20"/>
        </w:rPr>
        <w:t>weryfikacji</w:t>
      </w:r>
      <w:r w:rsidR="00A8669D" w:rsidRPr="002A4AA8">
        <w:rPr>
          <w:rFonts w:ascii="Arial" w:hAnsi="Arial" w:cs="Arial"/>
          <w:sz w:val="20"/>
          <w:szCs w:val="20"/>
        </w:rPr>
        <w:t xml:space="preserve"> </w:t>
      </w:r>
      <w:r w:rsidR="00697FA3" w:rsidRPr="00697FA3">
        <w:rPr>
          <w:rFonts w:ascii="Arial" w:hAnsi="Arial" w:cs="Arial"/>
          <w:sz w:val="20"/>
          <w:szCs w:val="20"/>
        </w:rPr>
        <w:t>podstawow</w:t>
      </w:r>
      <w:r w:rsidR="00697FA3">
        <w:rPr>
          <w:rFonts w:ascii="Arial" w:hAnsi="Arial" w:cs="Arial"/>
          <w:sz w:val="20"/>
          <w:szCs w:val="20"/>
        </w:rPr>
        <w:t>ej</w:t>
      </w:r>
      <w:r w:rsidR="00697FA3" w:rsidRPr="00697FA3">
        <w:rPr>
          <w:rFonts w:ascii="Arial" w:hAnsi="Arial" w:cs="Arial"/>
          <w:sz w:val="20"/>
          <w:szCs w:val="20"/>
        </w:rPr>
        <w:t>/pogłębion</w:t>
      </w:r>
      <w:r w:rsidR="00697FA3">
        <w:rPr>
          <w:rFonts w:ascii="Arial" w:hAnsi="Arial" w:cs="Arial"/>
          <w:sz w:val="20"/>
          <w:szCs w:val="20"/>
        </w:rPr>
        <w:t>ej</w:t>
      </w:r>
      <w:r w:rsidR="00697FA3" w:rsidRPr="00697FA3">
        <w:rPr>
          <w:rFonts w:ascii="Arial" w:hAnsi="Arial" w:cs="Arial"/>
          <w:sz w:val="20"/>
          <w:szCs w:val="20"/>
        </w:rPr>
        <w:t xml:space="preserve"> </w:t>
      </w:r>
      <w:r w:rsidR="00A8669D" w:rsidRPr="002A4AA8">
        <w:rPr>
          <w:rFonts w:ascii="Arial" w:hAnsi="Arial" w:cs="Arial"/>
          <w:sz w:val="20"/>
          <w:szCs w:val="20"/>
        </w:rPr>
        <w:t xml:space="preserve">i zwróci się do </w:t>
      </w:r>
      <w:r w:rsidR="0008374D">
        <w:rPr>
          <w:rFonts w:ascii="Arial" w:hAnsi="Arial" w:cs="Arial"/>
          <w:sz w:val="20"/>
          <w:szCs w:val="20"/>
        </w:rPr>
        <w:t>B</w:t>
      </w:r>
      <w:r w:rsidR="0008374D" w:rsidRPr="002A4AA8">
        <w:rPr>
          <w:rFonts w:ascii="Arial" w:hAnsi="Arial" w:cs="Arial"/>
          <w:sz w:val="20"/>
          <w:szCs w:val="20"/>
        </w:rPr>
        <w:t xml:space="preserve">eneficjenta </w:t>
      </w:r>
      <w:r w:rsidR="00A8669D" w:rsidRPr="002A4AA8">
        <w:rPr>
          <w:rFonts w:ascii="Arial" w:hAnsi="Arial" w:cs="Arial"/>
          <w:sz w:val="20"/>
          <w:szCs w:val="20"/>
        </w:rPr>
        <w:t xml:space="preserve">o ich przekazanie. </w:t>
      </w:r>
      <w:r w:rsidR="009A6039" w:rsidRPr="009A6039">
        <w:rPr>
          <w:rFonts w:ascii="Arial" w:hAnsi="Arial" w:cs="Arial"/>
          <w:sz w:val="20"/>
          <w:szCs w:val="20"/>
        </w:rPr>
        <w:t xml:space="preserve">Co do zasady, kontrola dokumentów przy weryfikacji wniosku o płatność </w:t>
      </w:r>
      <w:r w:rsidR="0008374D">
        <w:rPr>
          <w:rFonts w:ascii="Arial" w:hAnsi="Arial" w:cs="Arial"/>
          <w:sz w:val="20"/>
          <w:szCs w:val="20"/>
        </w:rPr>
        <w:t>B</w:t>
      </w:r>
      <w:r w:rsidR="009A6039" w:rsidRPr="009A6039">
        <w:rPr>
          <w:rFonts w:ascii="Arial" w:hAnsi="Arial" w:cs="Arial"/>
          <w:sz w:val="20"/>
          <w:szCs w:val="20"/>
        </w:rPr>
        <w:t>eneficjenta prowadzona jest na podstawie elektronicznej wersji tych dokumentów, przekazywanej za pomocą systemu teleinformatycznego</w:t>
      </w:r>
      <w:r w:rsidR="009A6039">
        <w:rPr>
          <w:rFonts w:ascii="Arial" w:hAnsi="Arial" w:cs="Arial"/>
          <w:sz w:val="20"/>
          <w:szCs w:val="20"/>
        </w:rPr>
        <w:t xml:space="preserve">. </w:t>
      </w:r>
      <w:r w:rsidR="00D11195" w:rsidRPr="002A4AA8">
        <w:rPr>
          <w:rFonts w:ascii="Arial" w:hAnsi="Arial" w:cs="Arial"/>
          <w:i/>
          <w:sz w:val="20"/>
          <w:szCs w:val="20"/>
        </w:rPr>
        <w:t xml:space="preserve">Metodyka doboru </w:t>
      </w:r>
      <w:r w:rsidR="009C3E7F" w:rsidRPr="009C3E7F">
        <w:rPr>
          <w:rFonts w:ascii="Arial" w:hAnsi="Arial" w:cs="Arial"/>
          <w:i/>
          <w:sz w:val="20"/>
          <w:szCs w:val="20"/>
        </w:rPr>
        <w:t xml:space="preserve">dokumentów </w:t>
      </w:r>
      <w:r w:rsidR="004C5147" w:rsidRPr="004C5147">
        <w:rPr>
          <w:rFonts w:ascii="Arial" w:hAnsi="Arial" w:cs="Arial"/>
          <w:i/>
          <w:sz w:val="20"/>
          <w:szCs w:val="20"/>
        </w:rPr>
        <w:t xml:space="preserve">i danych uczestników </w:t>
      </w:r>
      <w:r w:rsidR="009C3E7F" w:rsidRPr="009C3E7F">
        <w:rPr>
          <w:rFonts w:ascii="Arial" w:hAnsi="Arial" w:cs="Arial"/>
          <w:i/>
          <w:sz w:val="20"/>
          <w:szCs w:val="20"/>
        </w:rPr>
        <w:t xml:space="preserve">do </w:t>
      </w:r>
      <w:r w:rsidR="004C5147" w:rsidRPr="004C5147">
        <w:rPr>
          <w:rFonts w:ascii="Arial" w:hAnsi="Arial" w:cs="Arial"/>
          <w:i/>
          <w:sz w:val="20"/>
          <w:szCs w:val="20"/>
        </w:rPr>
        <w:t>weryfikacji</w:t>
      </w:r>
      <w:r w:rsidR="009C3E7F" w:rsidRPr="009C3E7F">
        <w:rPr>
          <w:rFonts w:ascii="Arial" w:hAnsi="Arial" w:cs="Arial"/>
          <w:i/>
          <w:sz w:val="20"/>
          <w:szCs w:val="20"/>
        </w:rPr>
        <w:t xml:space="preserve"> wniosku o płatność</w:t>
      </w:r>
      <w:r w:rsidR="007A6D07">
        <w:rPr>
          <w:rFonts w:ascii="Arial" w:hAnsi="Arial" w:cs="Arial"/>
          <w:i/>
          <w:sz w:val="20"/>
          <w:szCs w:val="20"/>
        </w:rPr>
        <w:t xml:space="preserve"> </w:t>
      </w:r>
      <w:r w:rsidR="00D11195" w:rsidRPr="004C5147">
        <w:rPr>
          <w:rFonts w:ascii="Arial" w:hAnsi="Arial" w:cs="Arial"/>
          <w:i/>
          <w:sz w:val="20"/>
          <w:szCs w:val="20"/>
        </w:rPr>
        <w:t xml:space="preserve">w ramach </w:t>
      </w:r>
      <w:r w:rsidR="00984EDE" w:rsidRPr="004C5147">
        <w:rPr>
          <w:rFonts w:ascii="Arial" w:hAnsi="Arial" w:cs="Arial"/>
          <w:i/>
          <w:sz w:val="20"/>
          <w:szCs w:val="20"/>
        </w:rPr>
        <w:t>FEPZ</w:t>
      </w:r>
      <w:r w:rsidR="00984EDE">
        <w:rPr>
          <w:rFonts w:ascii="Arial" w:hAnsi="Arial" w:cs="Arial"/>
          <w:sz w:val="20"/>
          <w:szCs w:val="20"/>
        </w:rPr>
        <w:t xml:space="preserve"> </w:t>
      </w:r>
      <w:r w:rsidR="004D50D1" w:rsidRPr="002A4AA8">
        <w:rPr>
          <w:rFonts w:ascii="Arial" w:hAnsi="Arial" w:cs="Arial"/>
          <w:sz w:val="20"/>
          <w:szCs w:val="20"/>
        </w:rPr>
        <w:t xml:space="preserve">jest </w:t>
      </w:r>
      <w:r w:rsidR="00840865" w:rsidRPr="00840865">
        <w:rPr>
          <w:rFonts w:ascii="Arial" w:hAnsi="Arial" w:cs="Arial"/>
          <w:sz w:val="20"/>
          <w:szCs w:val="20"/>
        </w:rPr>
        <w:t>udostępniana Beneficjentowi przez Instytucję Pośredniczącą</w:t>
      </w:r>
      <w:r w:rsidR="00A8669D" w:rsidRPr="002A4AA8">
        <w:rPr>
          <w:rFonts w:ascii="Arial" w:hAnsi="Arial" w:cs="Arial"/>
          <w:sz w:val="20"/>
          <w:szCs w:val="20"/>
        </w:rPr>
        <w:t xml:space="preserve">. </w:t>
      </w:r>
    </w:p>
    <w:p w14:paraId="7C1D9BC3" w14:textId="148FC6E1" w:rsidR="00DE63F2" w:rsidRPr="00A22E4B" w:rsidRDefault="00DE63F2" w:rsidP="009D3F46">
      <w:pPr>
        <w:numPr>
          <w:ilvl w:val="0"/>
          <w:numId w:val="48"/>
        </w:numPr>
        <w:spacing w:before="120" w:after="60"/>
        <w:ind w:left="357" w:hanging="357"/>
        <w:jc w:val="both"/>
        <w:rPr>
          <w:rFonts w:ascii="Arial" w:hAnsi="Arial" w:cs="Arial"/>
          <w:sz w:val="20"/>
          <w:szCs w:val="20"/>
        </w:rPr>
      </w:pPr>
      <w:bookmarkStart w:id="41" w:name="_Hlk126935999"/>
      <w:r w:rsidRPr="002A4AA8">
        <w:rPr>
          <w:rFonts w:ascii="Arial" w:hAnsi="Arial" w:cs="Arial"/>
          <w:sz w:val="20"/>
          <w:szCs w:val="20"/>
        </w:rPr>
        <w:t xml:space="preserve">Beneficjent zobowiązuje się do przekazania dokumentów zgodnych z </w:t>
      </w:r>
      <w:r w:rsidRPr="00A22E4B">
        <w:rPr>
          <w:rFonts w:ascii="Arial" w:hAnsi="Arial" w:cs="Arial"/>
          <w:sz w:val="20"/>
          <w:szCs w:val="20"/>
        </w:rPr>
        <w:t xml:space="preserve">wykazem, o którym mowa </w:t>
      </w:r>
      <w:r w:rsidRPr="00A22E4B">
        <w:rPr>
          <w:rFonts w:ascii="Arial" w:hAnsi="Arial" w:cs="Arial"/>
          <w:sz w:val="20"/>
          <w:szCs w:val="20"/>
        </w:rPr>
        <w:br/>
        <w:t xml:space="preserve">w ust. </w:t>
      </w:r>
      <w:r w:rsidR="007F1380" w:rsidRPr="00A22E4B">
        <w:rPr>
          <w:rFonts w:ascii="Arial" w:hAnsi="Arial" w:cs="Arial"/>
          <w:sz w:val="20"/>
          <w:szCs w:val="20"/>
        </w:rPr>
        <w:t>3</w:t>
      </w:r>
      <w:r w:rsidRPr="00A22E4B">
        <w:rPr>
          <w:rFonts w:ascii="Arial" w:hAnsi="Arial" w:cs="Arial"/>
          <w:sz w:val="20"/>
          <w:szCs w:val="20"/>
        </w:rPr>
        <w:t xml:space="preserve"> w terminie do 5 dni roboczych od otrzymania powyższego wykazu.</w:t>
      </w:r>
      <w:r w:rsidR="00BA51A6" w:rsidRPr="00A22E4B">
        <w:rPr>
          <w:rFonts w:ascii="Arial" w:hAnsi="Arial" w:cs="Arial"/>
          <w:sz w:val="20"/>
          <w:szCs w:val="20"/>
        </w:rPr>
        <w:t xml:space="preserve"> </w:t>
      </w:r>
      <w:r w:rsidR="00E543F1" w:rsidRPr="00A22E4B">
        <w:rPr>
          <w:rFonts w:ascii="Arial" w:hAnsi="Arial" w:cs="Arial"/>
          <w:sz w:val="20"/>
          <w:szCs w:val="20"/>
        </w:rPr>
        <w:t xml:space="preserve">Beneficjent przesyła dokumenty w postaci plików, których nazwa jest tożsama z numerami dokumentów, </w:t>
      </w:r>
      <w:r w:rsidR="00026020" w:rsidRPr="00A22E4B">
        <w:rPr>
          <w:rFonts w:ascii="Arial" w:hAnsi="Arial" w:cs="Arial"/>
          <w:sz w:val="20"/>
          <w:szCs w:val="20"/>
        </w:rPr>
        <w:t xml:space="preserve">w nich </w:t>
      </w:r>
      <w:r w:rsidR="00E543F1" w:rsidRPr="00A22E4B">
        <w:rPr>
          <w:rFonts w:ascii="Arial" w:hAnsi="Arial" w:cs="Arial"/>
          <w:sz w:val="20"/>
          <w:szCs w:val="20"/>
        </w:rPr>
        <w:lastRenderedPageBreak/>
        <w:t>zawartych.</w:t>
      </w:r>
      <w:r w:rsidR="00870E40" w:rsidRPr="00A22E4B">
        <w:rPr>
          <w:rFonts w:ascii="Arial" w:hAnsi="Arial" w:cs="Arial"/>
          <w:sz w:val="20"/>
          <w:szCs w:val="20"/>
        </w:rPr>
        <w:t xml:space="preserve"> Do terminu weryfikacji wniosku nie wlicza się </w:t>
      </w:r>
      <w:r w:rsidR="0058424D" w:rsidRPr="00A22E4B">
        <w:rPr>
          <w:rFonts w:ascii="Arial" w:hAnsi="Arial" w:cs="Arial"/>
          <w:sz w:val="20"/>
          <w:szCs w:val="20"/>
        </w:rPr>
        <w:t xml:space="preserve">czasu </w:t>
      </w:r>
      <w:r w:rsidR="00870E40" w:rsidRPr="00A22E4B">
        <w:rPr>
          <w:rFonts w:ascii="Arial" w:hAnsi="Arial" w:cs="Arial"/>
          <w:sz w:val="20"/>
          <w:szCs w:val="20"/>
        </w:rPr>
        <w:t xml:space="preserve">oczekiwania Instytucji Pośredniczącej na dokumenty, o których mowa w </w:t>
      </w:r>
      <w:r w:rsidR="000308F4" w:rsidRPr="00A22E4B">
        <w:rPr>
          <w:rFonts w:ascii="Arial" w:hAnsi="Arial" w:cs="Arial"/>
          <w:sz w:val="20"/>
          <w:szCs w:val="20"/>
        </w:rPr>
        <w:t xml:space="preserve">ust. </w:t>
      </w:r>
      <w:r w:rsidR="007F1380" w:rsidRPr="00A22E4B">
        <w:rPr>
          <w:rFonts w:ascii="Arial" w:hAnsi="Arial" w:cs="Arial"/>
          <w:sz w:val="20"/>
          <w:szCs w:val="20"/>
        </w:rPr>
        <w:t>3</w:t>
      </w:r>
      <w:r w:rsidR="00870E40" w:rsidRPr="00A22E4B">
        <w:rPr>
          <w:rFonts w:ascii="Arial" w:hAnsi="Arial" w:cs="Arial"/>
          <w:sz w:val="20"/>
          <w:szCs w:val="20"/>
        </w:rPr>
        <w:t>.</w:t>
      </w:r>
    </w:p>
    <w:bookmarkEnd w:id="41"/>
    <w:p w14:paraId="16ED81C0" w14:textId="15929E1B" w:rsidR="00913B80" w:rsidRPr="002A4AA8" w:rsidRDefault="00913B80"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Instytucja Pośrednicząca może dokonać uzupełnienia/poprawienia wniosku, o czym informuje Beneficjenta lub wezwać Beneficjenta do </w:t>
      </w:r>
      <w:r w:rsidR="00D35C0E" w:rsidRPr="002A4AA8">
        <w:rPr>
          <w:rFonts w:ascii="Arial" w:hAnsi="Arial" w:cs="Arial"/>
          <w:sz w:val="20"/>
          <w:szCs w:val="20"/>
        </w:rPr>
        <w:t>uzupełnienia</w:t>
      </w:r>
      <w:r w:rsidR="00D35C0E">
        <w:rPr>
          <w:rFonts w:ascii="Arial" w:hAnsi="Arial" w:cs="Arial"/>
          <w:sz w:val="20"/>
          <w:szCs w:val="20"/>
        </w:rPr>
        <w:t>/</w:t>
      </w:r>
      <w:r w:rsidRPr="002A4AA8">
        <w:rPr>
          <w:rFonts w:ascii="Arial" w:hAnsi="Arial" w:cs="Arial"/>
          <w:sz w:val="20"/>
          <w:szCs w:val="20"/>
        </w:rPr>
        <w:t>poprawienia wniosku. W uzasadnionych przypadkach Instytucja Pośrednicząca</w:t>
      </w:r>
      <w:r w:rsidR="00242C30">
        <w:rPr>
          <w:rFonts w:ascii="Arial" w:hAnsi="Arial" w:cs="Arial"/>
          <w:sz w:val="20"/>
          <w:szCs w:val="20"/>
        </w:rPr>
        <w:t xml:space="preserve"> na każdym etapie weryfikacji wniosku o płatność</w:t>
      </w:r>
      <w:r w:rsidRPr="002A4AA8">
        <w:rPr>
          <w:rFonts w:ascii="Arial" w:hAnsi="Arial" w:cs="Arial"/>
          <w:sz w:val="20"/>
          <w:szCs w:val="20"/>
        </w:rPr>
        <w:t xml:space="preserve"> może </w:t>
      </w:r>
      <w:r w:rsidR="001B28EF">
        <w:rPr>
          <w:rFonts w:ascii="Arial" w:hAnsi="Arial" w:cs="Arial"/>
          <w:sz w:val="20"/>
          <w:szCs w:val="20"/>
        </w:rPr>
        <w:t xml:space="preserve">zwrócić się do </w:t>
      </w:r>
      <w:r w:rsidRPr="002A4AA8">
        <w:rPr>
          <w:rFonts w:ascii="Arial" w:hAnsi="Arial" w:cs="Arial"/>
          <w:sz w:val="20"/>
          <w:szCs w:val="20"/>
        </w:rPr>
        <w:t>Beneficjenta o złożeni</w:t>
      </w:r>
      <w:r w:rsidR="001B28EF">
        <w:rPr>
          <w:rFonts w:ascii="Arial" w:hAnsi="Arial" w:cs="Arial"/>
          <w:sz w:val="20"/>
          <w:szCs w:val="20"/>
        </w:rPr>
        <w:t>e</w:t>
      </w:r>
      <w:r w:rsidRPr="002A4AA8">
        <w:rPr>
          <w:rFonts w:ascii="Arial" w:hAnsi="Arial" w:cs="Arial"/>
          <w:sz w:val="20"/>
          <w:szCs w:val="20"/>
        </w:rPr>
        <w:t xml:space="preserve"> </w:t>
      </w:r>
      <w:r w:rsidR="00242C30">
        <w:rPr>
          <w:rFonts w:ascii="Arial" w:hAnsi="Arial" w:cs="Arial"/>
          <w:sz w:val="20"/>
          <w:szCs w:val="20"/>
        </w:rPr>
        <w:t xml:space="preserve">pisemnych </w:t>
      </w:r>
      <w:r w:rsidR="001B28EF" w:rsidRPr="002A4AA8">
        <w:rPr>
          <w:rFonts w:ascii="Arial" w:hAnsi="Arial" w:cs="Arial"/>
          <w:sz w:val="20"/>
          <w:szCs w:val="20"/>
        </w:rPr>
        <w:t>wyjaśnień</w:t>
      </w:r>
      <w:r w:rsidR="001B28EF">
        <w:rPr>
          <w:rFonts w:ascii="Arial" w:hAnsi="Arial" w:cs="Arial"/>
          <w:sz w:val="20"/>
          <w:szCs w:val="20"/>
        </w:rPr>
        <w:t xml:space="preserve"> lub</w:t>
      </w:r>
      <w:r w:rsidR="001B28EF" w:rsidRPr="002A4AA8">
        <w:rPr>
          <w:rFonts w:ascii="Arial" w:hAnsi="Arial" w:cs="Arial"/>
          <w:sz w:val="20"/>
          <w:szCs w:val="20"/>
        </w:rPr>
        <w:t xml:space="preserve"> </w:t>
      </w:r>
      <w:r w:rsidR="00242C30" w:rsidRPr="002A4AA8">
        <w:rPr>
          <w:rFonts w:ascii="Arial" w:hAnsi="Arial" w:cs="Arial"/>
          <w:sz w:val="20"/>
          <w:szCs w:val="20"/>
        </w:rPr>
        <w:t>dodatkowych</w:t>
      </w:r>
      <w:r w:rsidRPr="002A4AA8">
        <w:rPr>
          <w:rFonts w:ascii="Arial" w:hAnsi="Arial" w:cs="Arial"/>
          <w:sz w:val="20"/>
          <w:szCs w:val="20"/>
        </w:rPr>
        <w:t xml:space="preserve"> dokumentów dotyczących Projektu.</w:t>
      </w:r>
      <w:r w:rsidR="001B28EF" w:rsidRPr="001B28EF">
        <w:rPr>
          <w:rFonts w:ascii="Arial" w:hAnsi="Arial" w:cs="Arial"/>
          <w:sz w:val="20"/>
          <w:szCs w:val="20"/>
        </w:rPr>
        <w:t xml:space="preserve"> </w:t>
      </w:r>
      <w:r w:rsidR="001B28EF">
        <w:rPr>
          <w:rFonts w:ascii="Arial" w:hAnsi="Arial" w:cs="Arial"/>
          <w:sz w:val="20"/>
          <w:szCs w:val="20"/>
        </w:rPr>
        <w:t>Do terminu weryfikacji wniosku o płatność nie wlicza się czasu oczekiwania na</w:t>
      </w:r>
      <w:r w:rsidR="00242C30">
        <w:rPr>
          <w:rFonts w:ascii="Arial" w:hAnsi="Arial" w:cs="Arial"/>
          <w:sz w:val="20"/>
          <w:szCs w:val="20"/>
        </w:rPr>
        <w:t xml:space="preserve"> wyjaśnienia/dokumenty</w:t>
      </w:r>
      <w:r w:rsidR="001B28EF">
        <w:rPr>
          <w:rFonts w:ascii="Arial" w:hAnsi="Arial" w:cs="Arial"/>
          <w:sz w:val="20"/>
          <w:szCs w:val="20"/>
        </w:rPr>
        <w:t xml:space="preserve">, o które IP zwróciła się do </w:t>
      </w:r>
      <w:r w:rsidR="0008374D">
        <w:rPr>
          <w:rFonts w:ascii="Arial" w:hAnsi="Arial" w:cs="Arial"/>
          <w:sz w:val="20"/>
          <w:szCs w:val="20"/>
        </w:rPr>
        <w:t>B</w:t>
      </w:r>
      <w:r w:rsidR="001B28EF">
        <w:rPr>
          <w:rFonts w:ascii="Arial" w:hAnsi="Arial" w:cs="Arial"/>
          <w:sz w:val="20"/>
          <w:szCs w:val="20"/>
        </w:rPr>
        <w:t>eneficjenta w trakcie jego weryfikacji.</w:t>
      </w:r>
    </w:p>
    <w:p w14:paraId="30976A9C" w14:textId="34C8346C" w:rsidR="00DE63F2" w:rsidRPr="002A4AA8" w:rsidRDefault="00913B80"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Beneficjent zobowiązuje się do usunięcia błędów</w:t>
      </w:r>
      <w:r w:rsidR="009A6039">
        <w:rPr>
          <w:rFonts w:ascii="Arial" w:hAnsi="Arial" w:cs="Arial"/>
          <w:sz w:val="20"/>
          <w:szCs w:val="20"/>
        </w:rPr>
        <w:t xml:space="preserve">, </w:t>
      </w:r>
      <w:r w:rsidRPr="002A4AA8">
        <w:rPr>
          <w:rFonts w:ascii="Arial" w:hAnsi="Arial" w:cs="Arial"/>
          <w:sz w:val="20"/>
          <w:szCs w:val="20"/>
        </w:rPr>
        <w:t xml:space="preserve">złożenia pisemnych wyjaśnień, lub złożenia </w:t>
      </w:r>
      <w:r w:rsidR="009A6039">
        <w:rPr>
          <w:rFonts w:ascii="Arial" w:hAnsi="Arial" w:cs="Arial"/>
          <w:sz w:val="20"/>
          <w:szCs w:val="20"/>
        </w:rPr>
        <w:t xml:space="preserve">dodatkowych </w:t>
      </w:r>
      <w:r w:rsidRPr="002A4AA8">
        <w:rPr>
          <w:rFonts w:ascii="Arial" w:hAnsi="Arial" w:cs="Arial"/>
          <w:sz w:val="20"/>
          <w:szCs w:val="20"/>
        </w:rPr>
        <w:t>dokumentów dotyczących projektu</w:t>
      </w:r>
      <w:r w:rsidR="009A6039">
        <w:rPr>
          <w:rFonts w:ascii="Arial" w:hAnsi="Arial" w:cs="Arial"/>
          <w:sz w:val="20"/>
          <w:szCs w:val="20"/>
        </w:rPr>
        <w:t xml:space="preserve"> na każdym etapie weryfikacji wniosku o płatność</w:t>
      </w:r>
      <w:r w:rsidRPr="002A4AA8">
        <w:rPr>
          <w:rFonts w:ascii="Arial" w:hAnsi="Arial" w:cs="Arial"/>
          <w:sz w:val="20"/>
          <w:szCs w:val="20"/>
        </w:rPr>
        <w:t xml:space="preserve"> w wyznaczonym przez IP terminie</w:t>
      </w:r>
      <w:r w:rsidR="006D0268">
        <w:rPr>
          <w:rFonts w:ascii="Arial" w:hAnsi="Arial" w:cs="Arial"/>
          <w:sz w:val="20"/>
          <w:szCs w:val="20"/>
        </w:rPr>
        <w:t>,</w:t>
      </w:r>
      <w:r w:rsidR="006D0268" w:rsidRPr="006D0268">
        <w:t xml:space="preserve"> </w:t>
      </w:r>
      <w:r w:rsidR="006D0268" w:rsidRPr="006D0268">
        <w:rPr>
          <w:rFonts w:ascii="Arial" w:hAnsi="Arial" w:cs="Arial"/>
          <w:sz w:val="20"/>
          <w:szCs w:val="20"/>
        </w:rPr>
        <w:t>jednak nie krótszym niż 5 dni roboczych</w:t>
      </w:r>
      <w:r w:rsidRPr="0037466E">
        <w:rPr>
          <w:rFonts w:ascii="Arial" w:hAnsi="Arial" w:cs="Arial"/>
          <w:sz w:val="20"/>
          <w:szCs w:val="20"/>
        </w:rPr>
        <w:t>.</w:t>
      </w:r>
      <w:r w:rsidRPr="002A4AA8">
        <w:rPr>
          <w:rFonts w:ascii="Arial" w:hAnsi="Arial" w:cs="Arial"/>
          <w:sz w:val="20"/>
          <w:szCs w:val="20"/>
        </w:rPr>
        <w:t xml:space="preserve"> </w:t>
      </w:r>
      <w:r w:rsidR="00DE63F2" w:rsidRPr="002A4AA8">
        <w:rPr>
          <w:rFonts w:ascii="Arial" w:hAnsi="Arial" w:cs="Arial"/>
          <w:sz w:val="20"/>
          <w:szCs w:val="20"/>
        </w:rPr>
        <w:t xml:space="preserve">W przypadku niedotrzymania ww. terminu mają zastosowanie przepisy § </w:t>
      </w:r>
      <w:r w:rsidR="00F16231">
        <w:rPr>
          <w:rFonts w:ascii="Arial" w:hAnsi="Arial" w:cs="Arial"/>
          <w:sz w:val="20"/>
          <w:szCs w:val="20"/>
        </w:rPr>
        <w:t>10</w:t>
      </w:r>
      <w:r w:rsidR="00D46AA2" w:rsidRPr="002A4AA8">
        <w:rPr>
          <w:rFonts w:ascii="Arial" w:hAnsi="Arial" w:cs="Arial"/>
          <w:sz w:val="20"/>
          <w:szCs w:val="20"/>
        </w:rPr>
        <w:t xml:space="preserve"> ust. 8, 9</w:t>
      </w:r>
      <w:r w:rsidR="00F71D21">
        <w:rPr>
          <w:rFonts w:ascii="Arial" w:hAnsi="Arial" w:cs="Arial"/>
          <w:sz w:val="20"/>
          <w:szCs w:val="20"/>
        </w:rPr>
        <w:t>, 10</w:t>
      </w:r>
      <w:r w:rsidR="00DE63F2" w:rsidRPr="002A4AA8">
        <w:rPr>
          <w:rFonts w:ascii="Arial" w:hAnsi="Arial" w:cs="Arial"/>
          <w:sz w:val="20"/>
          <w:szCs w:val="20"/>
        </w:rPr>
        <w:t xml:space="preserve"> niniejszej umowy</w:t>
      </w:r>
      <w:r w:rsidR="00587C3A" w:rsidRPr="002A4AA8">
        <w:rPr>
          <w:rFonts w:ascii="Arial" w:hAnsi="Arial" w:cs="Arial"/>
          <w:sz w:val="20"/>
          <w:szCs w:val="20"/>
          <w:vertAlign w:val="superscript"/>
        </w:rPr>
        <w:footnoteReference w:id="72"/>
      </w:r>
      <w:r w:rsidR="00DE63F2" w:rsidRPr="002A4AA8">
        <w:rPr>
          <w:rFonts w:ascii="Arial" w:hAnsi="Arial" w:cs="Arial"/>
          <w:sz w:val="20"/>
          <w:szCs w:val="20"/>
        </w:rPr>
        <w:t>.</w:t>
      </w:r>
      <w:r w:rsidR="001D13C0">
        <w:rPr>
          <w:rFonts w:ascii="Arial" w:hAnsi="Arial" w:cs="Arial"/>
          <w:sz w:val="20"/>
          <w:szCs w:val="20"/>
        </w:rPr>
        <w:t xml:space="preserve"> </w:t>
      </w:r>
    </w:p>
    <w:p w14:paraId="3BE19D91" w14:textId="11A0C3A3" w:rsidR="00DE63F2" w:rsidRPr="002A4AA8"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W przypadku niezłożenia przez Beneficjenta żądanych wyjaśnień lub niepoprawienia/nieuzupełnienia wniosku o płatność zgodnie z wymogami w terminie wyznaczonym przez IP lub wystąpienia we wniosku o płatność wydatków uznanych za </w:t>
      </w:r>
      <w:r w:rsidRPr="00E467AA">
        <w:rPr>
          <w:rFonts w:ascii="Arial" w:hAnsi="Arial" w:cs="Arial"/>
          <w:sz w:val="20"/>
          <w:szCs w:val="20"/>
        </w:rPr>
        <w:t>niekwalifikowalne/nieprawidłow</w:t>
      </w:r>
      <w:r w:rsidR="00544536" w:rsidRPr="00E467AA">
        <w:rPr>
          <w:rFonts w:ascii="Arial" w:hAnsi="Arial" w:cs="Arial"/>
          <w:sz w:val="20"/>
          <w:szCs w:val="20"/>
        </w:rPr>
        <w:t>ości</w:t>
      </w:r>
      <w:r w:rsidRPr="00E467AA">
        <w:rPr>
          <w:rFonts w:ascii="Arial" w:hAnsi="Arial" w:cs="Arial"/>
          <w:sz w:val="20"/>
          <w:szCs w:val="20"/>
        </w:rPr>
        <w:t>, IP może</w:t>
      </w:r>
      <w:r w:rsidRPr="002A4AA8">
        <w:rPr>
          <w:rFonts w:ascii="Arial" w:hAnsi="Arial" w:cs="Arial"/>
          <w:sz w:val="20"/>
          <w:szCs w:val="20"/>
        </w:rPr>
        <w:t xml:space="preserve"> podjąć decyzję o wyłączeniu z </w:t>
      </w:r>
      <w:r w:rsidR="0044172E" w:rsidRPr="002A4AA8">
        <w:rPr>
          <w:rFonts w:ascii="Arial" w:hAnsi="Arial" w:cs="Arial"/>
          <w:sz w:val="20"/>
          <w:szCs w:val="20"/>
        </w:rPr>
        <w:t>P</w:t>
      </w:r>
      <w:r w:rsidRPr="002A4AA8">
        <w:rPr>
          <w:rFonts w:ascii="Arial" w:hAnsi="Arial" w:cs="Arial"/>
          <w:sz w:val="20"/>
          <w:szCs w:val="20"/>
        </w:rPr>
        <w:t>oświadczenia</w:t>
      </w:r>
      <w:r w:rsidR="0044172E" w:rsidRPr="002A4AA8">
        <w:rPr>
          <w:rFonts w:ascii="Arial" w:hAnsi="Arial" w:cs="Arial"/>
          <w:sz w:val="20"/>
          <w:szCs w:val="20"/>
        </w:rPr>
        <w:t xml:space="preserve"> i dekla</w:t>
      </w:r>
      <w:r w:rsidR="007C40F5" w:rsidRPr="002A4AA8">
        <w:rPr>
          <w:rFonts w:ascii="Arial" w:hAnsi="Arial" w:cs="Arial"/>
          <w:sz w:val="20"/>
          <w:szCs w:val="20"/>
        </w:rPr>
        <w:t>racji wydatków, składanego do IZ</w:t>
      </w:r>
      <w:r w:rsidR="0044172E" w:rsidRPr="002A4AA8">
        <w:rPr>
          <w:rFonts w:ascii="Arial" w:hAnsi="Arial" w:cs="Arial"/>
          <w:sz w:val="20"/>
          <w:szCs w:val="20"/>
        </w:rPr>
        <w:t>,</w:t>
      </w:r>
      <w:r w:rsidRPr="002A4AA8">
        <w:rPr>
          <w:rFonts w:ascii="Arial" w:hAnsi="Arial" w:cs="Arial"/>
          <w:sz w:val="20"/>
          <w:szCs w:val="20"/>
        </w:rPr>
        <w:t xml:space="preserve"> części wydatków objętych wnioskiem, nie wstrzymując jego zatwierdzenia. IP po przyjęciu wyjaśnień Beneficjenta dotyczących wyłączanych wydatków dokonuje ich ponownej kwalifikacji.</w:t>
      </w:r>
    </w:p>
    <w:p w14:paraId="596694AC" w14:textId="441D277A" w:rsidR="00DE63F2" w:rsidRPr="002A4AA8"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IP, po pozytywnym zweryfikowaniu wniosku o płatność, przekazuje Beneficjentowi w terminie, </w:t>
      </w:r>
      <w:r w:rsidR="007A6D07">
        <w:rPr>
          <w:rFonts w:ascii="Arial" w:hAnsi="Arial" w:cs="Arial"/>
          <w:sz w:val="20"/>
          <w:szCs w:val="20"/>
        </w:rPr>
        <w:t xml:space="preserve">                      </w:t>
      </w:r>
      <w:r w:rsidRPr="002A4AA8">
        <w:rPr>
          <w:rFonts w:ascii="Arial" w:hAnsi="Arial" w:cs="Arial"/>
          <w:sz w:val="20"/>
          <w:szCs w:val="20"/>
        </w:rPr>
        <w:t xml:space="preserve">o którym mowa w ust. </w:t>
      </w:r>
      <w:r w:rsidR="007C40F5" w:rsidRPr="002A4AA8">
        <w:rPr>
          <w:rFonts w:ascii="Arial" w:hAnsi="Arial" w:cs="Arial"/>
          <w:sz w:val="20"/>
          <w:szCs w:val="20"/>
        </w:rPr>
        <w:t xml:space="preserve">1 i </w:t>
      </w:r>
      <w:r w:rsidR="0095433F" w:rsidRPr="002A4AA8">
        <w:rPr>
          <w:rFonts w:ascii="Arial" w:hAnsi="Arial" w:cs="Arial"/>
          <w:sz w:val="20"/>
          <w:szCs w:val="20"/>
        </w:rPr>
        <w:t>2</w:t>
      </w:r>
      <w:r w:rsidRPr="002A4AA8">
        <w:rPr>
          <w:rFonts w:ascii="Arial" w:hAnsi="Arial" w:cs="Arial"/>
          <w:sz w:val="20"/>
          <w:szCs w:val="20"/>
        </w:rPr>
        <w:t xml:space="preserve"> niniejszego paragrafu, informację o wynikach weryfikacji wniosku </w:t>
      </w:r>
      <w:r w:rsidR="007A6D07">
        <w:rPr>
          <w:rFonts w:ascii="Arial" w:hAnsi="Arial" w:cs="Arial"/>
          <w:sz w:val="20"/>
          <w:szCs w:val="20"/>
        </w:rPr>
        <w:t xml:space="preserve">                           </w:t>
      </w:r>
      <w:r w:rsidRPr="002A4AA8">
        <w:rPr>
          <w:rFonts w:ascii="Arial" w:hAnsi="Arial" w:cs="Arial"/>
          <w:sz w:val="20"/>
          <w:szCs w:val="20"/>
        </w:rPr>
        <w:t xml:space="preserve">o płatność przy czym informacja o zatwierdzeniu wniosku o płatność powinna zawierać </w:t>
      </w:r>
      <w:r w:rsidR="007A6D07">
        <w:rPr>
          <w:rFonts w:ascii="Arial" w:hAnsi="Arial" w:cs="Arial"/>
          <w:sz w:val="20"/>
          <w:szCs w:val="20"/>
        </w:rPr>
        <w:t xml:space="preserve">                                  </w:t>
      </w:r>
      <w:r w:rsidRPr="002A4AA8">
        <w:rPr>
          <w:rFonts w:ascii="Arial" w:hAnsi="Arial" w:cs="Arial"/>
          <w:sz w:val="20"/>
          <w:szCs w:val="20"/>
        </w:rPr>
        <w:t>w szczególności:</w:t>
      </w:r>
    </w:p>
    <w:p w14:paraId="4F6271E3" w14:textId="46D64F00" w:rsidR="00DE63F2" w:rsidRPr="002A4AA8" w:rsidRDefault="00DE63F2" w:rsidP="009D3F46">
      <w:pPr>
        <w:numPr>
          <w:ilvl w:val="1"/>
          <w:numId w:val="48"/>
        </w:numPr>
        <w:spacing w:before="120" w:after="60"/>
        <w:ind w:left="714" w:hanging="357"/>
        <w:jc w:val="both"/>
        <w:rPr>
          <w:rFonts w:ascii="Arial" w:hAnsi="Arial" w:cs="Arial"/>
          <w:sz w:val="20"/>
          <w:szCs w:val="20"/>
        </w:rPr>
      </w:pPr>
      <w:r w:rsidRPr="002A4AA8">
        <w:rPr>
          <w:rFonts w:ascii="Arial" w:hAnsi="Arial" w:cs="Arial"/>
          <w:sz w:val="20"/>
          <w:szCs w:val="20"/>
        </w:rPr>
        <w:t>kwotę wydatków, które zostały uznane za niekwalifikowalne wraz z uzasadnieniem</w:t>
      </w:r>
      <w:r w:rsidR="0004058D" w:rsidRPr="002A4AA8">
        <w:rPr>
          <w:rFonts w:ascii="Arial" w:hAnsi="Arial" w:cs="Arial"/>
          <w:sz w:val="20"/>
          <w:szCs w:val="20"/>
        </w:rPr>
        <w:t xml:space="preserve"> oraz wezwaniem do ich zwrotu</w:t>
      </w:r>
      <w:r w:rsidR="00CC0244" w:rsidRPr="002A4AA8">
        <w:rPr>
          <w:rFonts w:ascii="Arial" w:hAnsi="Arial" w:cs="Arial"/>
          <w:sz w:val="20"/>
          <w:szCs w:val="20"/>
        </w:rPr>
        <w:t xml:space="preserve"> na rachunek </w:t>
      </w:r>
      <w:r w:rsidR="00FF3A2F" w:rsidRPr="003D4EFB">
        <w:rPr>
          <w:rFonts w:ascii="Arial" w:hAnsi="Arial" w:cs="Arial"/>
          <w:sz w:val="20"/>
          <w:szCs w:val="20"/>
        </w:rPr>
        <w:t>płatniczy</w:t>
      </w:r>
      <w:r w:rsidR="006844E5">
        <w:rPr>
          <w:rFonts w:ascii="Arial" w:hAnsi="Arial" w:cs="Arial"/>
          <w:sz w:val="20"/>
          <w:szCs w:val="20"/>
        </w:rPr>
        <w:t xml:space="preserve"> </w:t>
      </w:r>
      <w:r w:rsidR="006844E5" w:rsidRPr="006844E5">
        <w:rPr>
          <w:rFonts w:ascii="Arial" w:hAnsi="Arial" w:cs="Arial"/>
          <w:sz w:val="20"/>
          <w:szCs w:val="20"/>
        </w:rPr>
        <w:t>Beneficjenta</w:t>
      </w:r>
      <w:r w:rsidRPr="002A4AA8">
        <w:rPr>
          <w:rFonts w:ascii="Arial" w:hAnsi="Arial" w:cs="Arial"/>
          <w:sz w:val="20"/>
          <w:szCs w:val="20"/>
        </w:rPr>
        <w:t>;</w:t>
      </w:r>
    </w:p>
    <w:p w14:paraId="0EB7DE6B" w14:textId="34BAAC23" w:rsidR="00DE63F2" w:rsidRDefault="00DE63F2" w:rsidP="009D3F46">
      <w:pPr>
        <w:numPr>
          <w:ilvl w:val="1"/>
          <w:numId w:val="48"/>
        </w:numPr>
        <w:spacing w:before="120" w:after="60"/>
        <w:ind w:left="714" w:hanging="357"/>
        <w:jc w:val="both"/>
        <w:rPr>
          <w:rFonts w:ascii="Arial" w:hAnsi="Arial" w:cs="Arial"/>
          <w:sz w:val="20"/>
          <w:szCs w:val="20"/>
        </w:rPr>
      </w:pPr>
      <w:r w:rsidRPr="002A4AA8">
        <w:rPr>
          <w:rFonts w:ascii="Arial" w:hAnsi="Arial" w:cs="Arial"/>
          <w:sz w:val="20"/>
          <w:szCs w:val="20"/>
        </w:rPr>
        <w:t xml:space="preserve">zatwierdzoną kwotę rozliczanego dofinansowania w podziale na środki, o których mowa w § 2 ust. </w:t>
      </w:r>
      <w:r w:rsidR="00E5701E" w:rsidRPr="002A4AA8">
        <w:rPr>
          <w:rFonts w:ascii="Arial" w:hAnsi="Arial" w:cs="Arial"/>
          <w:sz w:val="20"/>
          <w:szCs w:val="20"/>
        </w:rPr>
        <w:t>2</w:t>
      </w:r>
      <w:r w:rsidRPr="002A4AA8">
        <w:rPr>
          <w:rFonts w:ascii="Arial" w:hAnsi="Arial" w:cs="Arial"/>
          <w:sz w:val="20"/>
          <w:szCs w:val="20"/>
        </w:rPr>
        <w:t xml:space="preserve"> pkt 1</w:t>
      </w:r>
      <w:r w:rsidR="00E6751E" w:rsidRPr="002A4AA8">
        <w:rPr>
          <w:rFonts w:ascii="Arial" w:hAnsi="Arial" w:cs="Arial"/>
          <w:sz w:val="20"/>
          <w:szCs w:val="20"/>
        </w:rPr>
        <w:t xml:space="preserve"> lit. </w:t>
      </w:r>
      <w:r w:rsidR="00E5701E" w:rsidRPr="002A4AA8">
        <w:rPr>
          <w:rFonts w:ascii="Arial" w:hAnsi="Arial" w:cs="Arial"/>
          <w:sz w:val="20"/>
          <w:szCs w:val="20"/>
        </w:rPr>
        <w:t>a</w:t>
      </w:r>
      <w:r w:rsidRPr="002A4AA8">
        <w:rPr>
          <w:rFonts w:ascii="Arial" w:hAnsi="Arial" w:cs="Arial"/>
          <w:sz w:val="20"/>
          <w:szCs w:val="20"/>
        </w:rPr>
        <w:t xml:space="preserve"> i </w:t>
      </w:r>
      <w:r w:rsidR="00E6751E" w:rsidRPr="002A4AA8">
        <w:rPr>
          <w:rFonts w:ascii="Arial" w:hAnsi="Arial" w:cs="Arial"/>
          <w:sz w:val="20"/>
          <w:szCs w:val="20"/>
        </w:rPr>
        <w:t xml:space="preserve">lit. </w:t>
      </w:r>
      <w:r w:rsidR="00E5701E" w:rsidRPr="002A4AA8">
        <w:rPr>
          <w:rFonts w:ascii="Arial" w:hAnsi="Arial" w:cs="Arial"/>
          <w:sz w:val="20"/>
          <w:szCs w:val="20"/>
        </w:rPr>
        <w:t>b</w:t>
      </w:r>
      <w:r w:rsidRPr="002A4AA8">
        <w:rPr>
          <w:rFonts w:ascii="Arial" w:hAnsi="Arial" w:cs="Arial"/>
          <w:sz w:val="20"/>
          <w:szCs w:val="20"/>
        </w:rPr>
        <w:t xml:space="preserve"> oraz wkładu własnego wynikającą z pomniejszenia kwoty wydatków rozliczanych we wniosku o płatność o wydatki niekwalifikowalne, o których mowa w pkt 1</w:t>
      </w:r>
      <w:r w:rsidR="00203C97">
        <w:rPr>
          <w:rFonts w:ascii="Arial" w:hAnsi="Arial" w:cs="Arial"/>
          <w:sz w:val="20"/>
          <w:szCs w:val="20"/>
        </w:rPr>
        <w:t>.</w:t>
      </w:r>
    </w:p>
    <w:p w14:paraId="3EDC7741" w14:textId="04C309CA" w:rsidR="00410AC5" w:rsidRDefault="009274BE" w:rsidP="00982CE5">
      <w:pPr>
        <w:pStyle w:val="Akapitzlist"/>
        <w:numPr>
          <w:ilvl w:val="0"/>
          <w:numId w:val="48"/>
        </w:numPr>
        <w:ind w:left="284" w:hanging="284"/>
        <w:jc w:val="both"/>
        <w:rPr>
          <w:rFonts w:ascii="Arial" w:eastAsia="Calibri" w:hAnsi="Arial" w:cs="Arial"/>
          <w:sz w:val="20"/>
          <w:szCs w:val="20"/>
        </w:rPr>
      </w:pPr>
      <w:r w:rsidRPr="009274BE">
        <w:rPr>
          <w:rFonts w:ascii="Arial" w:eastAsia="Calibri" w:hAnsi="Arial" w:cs="Arial"/>
          <w:sz w:val="20"/>
          <w:szCs w:val="20"/>
        </w:rPr>
        <w:t xml:space="preserve">W przypadku niezłożenia </w:t>
      </w:r>
      <w:r w:rsidRPr="005955A5">
        <w:rPr>
          <w:rFonts w:ascii="Arial" w:eastAsia="Calibri" w:hAnsi="Arial" w:cs="Arial"/>
          <w:sz w:val="20"/>
          <w:szCs w:val="20"/>
        </w:rPr>
        <w:t xml:space="preserve">wniosku o płatność na kwotę stanowiącą co najmniej 70% łącznej kwoty przekazanych wcześniej transz dofinansowania lub w </w:t>
      </w:r>
      <w:r w:rsidRPr="005955A5">
        <w:rPr>
          <w:rFonts w:ascii="Arial" w:eastAsia="Calibri" w:hAnsi="Arial"/>
          <w:sz w:val="20"/>
        </w:rPr>
        <w:t>terminie wynikającym z harmonogramu płatnośc</w:t>
      </w:r>
      <w:r w:rsidRPr="005955A5">
        <w:rPr>
          <w:rFonts w:ascii="Arial" w:eastAsia="Calibri" w:hAnsi="Arial" w:cs="Arial"/>
          <w:sz w:val="20"/>
          <w:szCs w:val="20"/>
        </w:rPr>
        <w:t xml:space="preserve">i, od środków pozostałych do rozliczenia, przekazanych w ramach zaliczki, nalicza się odsetki jak dla zaległości podatkowych, liczone od dnia przekazania środków do dnia złożenia wniosku o płatność, </w:t>
      </w:r>
      <w:r w:rsidR="00410AC5" w:rsidRPr="005955A5">
        <w:rPr>
          <w:rFonts w:ascii="Arial" w:hAnsi="Arial" w:cs="Arial"/>
          <w:sz w:val="20"/>
          <w:szCs w:val="20"/>
        </w:rPr>
        <w:t>lub do dnia zwrócenia niewykorzystanej części zaliczki</w:t>
      </w:r>
      <w:r w:rsidR="001F2F79" w:rsidRPr="005955A5">
        <w:rPr>
          <w:rFonts w:ascii="Arial" w:hAnsi="Arial" w:cs="Arial"/>
          <w:sz w:val="20"/>
          <w:szCs w:val="20"/>
        </w:rPr>
        <w:t>,</w:t>
      </w:r>
      <w:r w:rsidR="00410AC5" w:rsidRPr="005955A5">
        <w:rPr>
          <w:rFonts w:ascii="Arial" w:hAnsi="Arial" w:cs="Arial"/>
          <w:sz w:val="20"/>
          <w:szCs w:val="20"/>
        </w:rPr>
        <w:t xml:space="preserve"> </w:t>
      </w:r>
      <w:r w:rsidRPr="005955A5">
        <w:rPr>
          <w:rFonts w:ascii="Arial" w:eastAsia="Calibri" w:hAnsi="Arial" w:cs="Arial"/>
          <w:sz w:val="20"/>
          <w:szCs w:val="20"/>
        </w:rPr>
        <w:t xml:space="preserve">zgodnie z art. 189 ustęp 3 </w:t>
      </w:r>
      <w:proofErr w:type="spellStart"/>
      <w:r w:rsidRPr="005955A5">
        <w:rPr>
          <w:rFonts w:ascii="Arial" w:eastAsia="Calibri" w:hAnsi="Arial" w:cs="Arial"/>
          <w:sz w:val="20"/>
          <w:szCs w:val="20"/>
        </w:rPr>
        <w:t>Ufp</w:t>
      </w:r>
      <w:proofErr w:type="spellEnd"/>
      <w:r w:rsidRPr="005955A5">
        <w:rPr>
          <w:rFonts w:ascii="Arial" w:eastAsia="Calibri" w:hAnsi="Arial" w:cs="Arial"/>
          <w:sz w:val="20"/>
          <w:szCs w:val="20"/>
        </w:rPr>
        <w:t>. Zapis dotyczy wniosków o</w:t>
      </w:r>
      <w:r w:rsidRPr="009274BE">
        <w:rPr>
          <w:rFonts w:ascii="Arial" w:eastAsia="Calibri" w:hAnsi="Arial" w:cs="Arial"/>
          <w:sz w:val="20"/>
          <w:szCs w:val="20"/>
        </w:rPr>
        <w:t xml:space="preserve"> płatność, które zgodnie z harmonogramem płatności, o którym mowa w § </w:t>
      </w:r>
      <w:r w:rsidR="00E2706A">
        <w:rPr>
          <w:rFonts w:ascii="Arial" w:eastAsia="Calibri" w:hAnsi="Arial" w:cs="Arial"/>
          <w:sz w:val="20"/>
          <w:szCs w:val="20"/>
        </w:rPr>
        <w:t>9</w:t>
      </w:r>
      <w:r w:rsidRPr="009274BE">
        <w:rPr>
          <w:rFonts w:ascii="Arial" w:eastAsia="Calibri" w:hAnsi="Arial" w:cs="Arial"/>
          <w:sz w:val="20"/>
          <w:szCs w:val="20"/>
        </w:rPr>
        <w:t xml:space="preserve"> ust. 1, składane są w celu przekazania kolejnej transzy dofinansowania oraz końcowego wniosku o płatność</w:t>
      </w:r>
      <w:r w:rsidR="00410AC5">
        <w:rPr>
          <w:rFonts w:ascii="Arial" w:eastAsia="Calibri" w:hAnsi="Arial" w:cs="Arial"/>
          <w:sz w:val="20"/>
          <w:szCs w:val="20"/>
        </w:rPr>
        <w:t>.</w:t>
      </w:r>
    </w:p>
    <w:p w14:paraId="2AD7BDEC" w14:textId="26A19C6D" w:rsidR="009274BE" w:rsidRPr="001F2F79" w:rsidRDefault="00410AC5" w:rsidP="00982CE5">
      <w:pPr>
        <w:pStyle w:val="Akapitzlist"/>
        <w:numPr>
          <w:ilvl w:val="0"/>
          <w:numId w:val="48"/>
        </w:numPr>
        <w:ind w:left="426" w:hanging="426"/>
        <w:jc w:val="both"/>
        <w:rPr>
          <w:rFonts w:ascii="Arial" w:eastAsia="Calibri" w:hAnsi="Arial" w:cs="Arial"/>
          <w:sz w:val="20"/>
          <w:szCs w:val="20"/>
        </w:rPr>
      </w:pPr>
      <w:r w:rsidRPr="00410AC5">
        <w:rPr>
          <w:rFonts w:ascii="Arial" w:eastAsia="Calibri" w:hAnsi="Arial" w:cs="Arial"/>
          <w:sz w:val="20"/>
          <w:szCs w:val="20"/>
        </w:rPr>
        <w:t>Odsetki, o których mowa w ust. 9, podlegają zwrotowi w pełnej wysokości na rachunek IP.</w:t>
      </w:r>
    </w:p>
    <w:p w14:paraId="319DE140" w14:textId="4BDCB88B" w:rsidR="00DE63F2" w:rsidRPr="002A4AA8"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jest zobowiązany do rozliczenia całości otrzymanego dofinansowania w końcowym wniosku o płatność. W przypadku, gdy z rozliczenia wynika, że dofinansowanie nie zostało w całości rozliczone przez Beneficjenta, Beneficjent zwraca tę część dofinansowania w terminie 30 dni kalendarzowych od dnia zakończenia okresu realizacji Projektu. W przypadku niedokonania zwrotu zgodnie ze zdaniem drugim, stosuje się przepisy § </w:t>
      </w:r>
      <w:r w:rsidR="00E2706A" w:rsidRPr="002A4AA8">
        <w:rPr>
          <w:rFonts w:ascii="Arial" w:hAnsi="Arial" w:cs="Arial"/>
          <w:sz w:val="20"/>
          <w:szCs w:val="20"/>
        </w:rPr>
        <w:t>1</w:t>
      </w:r>
      <w:r w:rsidR="00E2706A">
        <w:rPr>
          <w:rFonts w:ascii="Arial" w:hAnsi="Arial" w:cs="Arial"/>
          <w:sz w:val="20"/>
          <w:szCs w:val="20"/>
        </w:rPr>
        <w:t>3</w:t>
      </w:r>
      <w:r w:rsidRPr="002A4AA8">
        <w:rPr>
          <w:rFonts w:ascii="Arial" w:hAnsi="Arial" w:cs="Arial"/>
          <w:sz w:val="20"/>
          <w:szCs w:val="20"/>
        </w:rPr>
        <w:t>.</w:t>
      </w:r>
    </w:p>
    <w:p w14:paraId="10D717EA" w14:textId="31995631" w:rsidR="001D1536" w:rsidRPr="00E467AA"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ująć każdy wydatek kwalifikowalny we wniosku o płatność </w:t>
      </w:r>
      <w:r w:rsidRPr="00E467AA">
        <w:rPr>
          <w:rFonts w:ascii="Arial" w:hAnsi="Arial" w:cs="Arial"/>
          <w:sz w:val="20"/>
          <w:szCs w:val="20"/>
        </w:rPr>
        <w:t>przekazywanym do IP w terminie do 3 miesięcy od dnia jego poniesienia.</w:t>
      </w:r>
      <w:r w:rsidRPr="00E467AA">
        <w:rPr>
          <w:rStyle w:val="Odwoanieprzypisudolnego"/>
          <w:rFonts w:ascii="Arial" w:hAnsi="Arial" w:cs="Arial"/>
          <w:sz w:val="20"/>
          <w:szCs w:val="20"/>
        </w:rPr>
        <w:footnoteReference w:id="73"/>
      </w:r>
      <w:r w:rsidR="00E2706A">
        <w:rPr>
          <w:rFonts w:ascii="Arial" w:hAnsi="Arial" w:cs="Arial"/>
          <w:sz w:val="20"/>
          <w:szCs w:val="20"/>
        </w:rPr>
        <w:t xml:space="preserve"> </w:t>
      </w:r>
      <w:r w:rsidR="00E2706A" w:rsidRPr="00D53CFF">
        <w:rPr>
          <w:rFonts w:ascii="Arial" w:eastAsia="Calibri" w:hAnsi="Arial" w:cs="Arial"/>
          <w:sz w:val="20"/>
          <w:szCs w:val="20"/>
        </w:rPr>
        <w:t>W przypadku wydatków objętych stawką jednostkową Beneficjent zobowiązuje się rozliczyć daną stawkę we wniosku o płatność za okres, w którym zakończył realizację działań objętych daną stawką oraz osiągnął określone dla danej stawki wskaźniki produktu lub rezultatu.</w:t>
      </w:r>
    </w:p>
    <w:p w14:paraId="26BD204F" w14:textId="21A3A91D" w:rsidR="001D1536" w:rsidRPr="002A4AA8" w:rsidRDefault="00715938" w:rsidP="009D3F46">
      <w:pPr>
        <w:numPr>
          <w:ilvl w:val="0"/>
          <w:numId w:val="48"/>
        </w:numPr>
        <w:spacing w:before="120" w:after="60"/>
        <w:ind w:left="357" w:hanging="357"/>
        <w:jc w:val="both"/>
        <w:rPr>
          <w:rFonts w:ascii="Arial" w:hAnsi="Arial" w:cs="Arial"/>
          <w:sz w:val="20"/>
          <w:szCs w:val="20"/>
        </w:rPr>
      </w:pPr>
      <w:bookmarkStart w:id="42" w:name="_Hlk136337862"/>
      <w:r w:rsidRPr="00E467AA">
        <w:rPr>
          <w:rFonts w:ascii="Arial" w:hAnsi="Arial" w:cs="Arial"/>
          <w:sz w:val="20"/>
          <w:szCs w:val="20"/>
        </w:rPr>
        <w:t xml:space="preserve">Z wyłączeniem przypadków, o których mowa w ust. 2, Instytucja Pośrednicząca zobowiązuje się do zatwierdzenia wniosku o płatność nie później niż w terminie </w:t>
      </w:r>
      <w:r w:rsidR="00431619" w:rsidRPr="00E467AA">
        <w:rPr>
          <w:rFonts w:ascii="Arial" w:hAnsi="Arial" w:cs="Arial"/>
          <w:sz w:val="20"/>
          <w:szCs w:val="20"/>
        </w:rPr>
        <w:t>8</w:t>
      </w:r>
      <w:r w:rsidRPr="00E467AA">
        <w:rPr>
          <w:rFonts w:ascii="Arial" w:hAnsi="Arial" w:cs="Arial"/>
          <w:sz w:val="20"/>
          <w:szCs w:val="20"/>
        </w:rPr>
        <w:t xml:space="preserve">0 dni kalendarzowych od dnia przedłożenia jego pierwszej </w:t>
      </w:r>
      <w:r w:rsidR="00A26AA0" w:rsidRPr="00A26AA0">
        <w:rPr>
          <w:rFonts w:ascii="Arial" w:hAnsi="Arial" w:cs="Arial"/>
          <w:sz w:val="20"/>
          <w:szCs w:val="20"/>
        </w:rPr>
        <w:t xml:space="preserve">kompletnej </w:t>
      </w:r>
      <w:r w:rsidRPr="00E467AA">
        <w:rPr>
          <w:rFonts w:ascii="Arial" w:hAnsi="Arial" w:cs="Arial"/>
          <w:sz w:val="20"/>
          <w:szCs w:val="20"/>
        </w:rPr>
        <w:t xml:space="preserve">wersji. </w:t>
      </w:r>
      <w:bookmarkEnd w:id="42"/>
      <w:r w:rsidR="001D1536" w:rsidRPr="00E467AA">
        <w:rPr>
          <w:rFonts w:ascii="Arial" w:hAnsi="Arial" w:cs="Arial"/>
          <w:sz w:val="20"/>
          <w:szCs w:val="20"/>
        </w:rPr>
        <w:t xml:space="preserve">W przypadku </w:t>
      </w:r>
      <w:r w:rsidR="0016230D" w:rsidRPr="00E467AA">
        <w:rPr>
          <w:rFonts w:ascii="Arial" w:hAnsi="Arial" w:cs="Arial"/>
          <w:sz w:val="20"/>
          <w:szCs w:val="20"/>
        </w:rPr>
        <w:t xml:space="preserve">gdy </w:t>
      </w:r>
      <w:r w:rsidR="001D1536" w:rsidRPr="00E467AA">
        <w:rPr>
          <w:rFonts w:ascii="Arial" w:hAnsi="Arial" w:cs="Arial"/>
          <w:sz w:val="20"/>
          <w:szCs w:val="20"/>
        </w:rPr>
        <w:t xml:space="preserve">Beneficjent nie przedłoży wskazanych przez Instytucję Pośredniczącą dokumentów potwierdzających kwalifikowalność </w:t>
      </w:r>
      <w:r w:rsidR="001D1536" w:rsidRPr="00E467AA">
        <w:rPr>
          <w:rFonts w:ascii="Arial" w:hAnsi="Arial" w:cs="Arial"/>
          <w:sz w:val="20"/>
          <w:szCs w:val="20"/>
        </w:rPr>
        <w:lastRenderedPageBreak/>
        <w:t>wydatków ujętych we wniosku o płatność, w tym ostatecznych danych uczestników projektu, informacji o realizacji wskaźników oraz stopniu spełnienia kryterium efektywności zatrudnieniowej (jeśli dotyczy)</w:t>
      </w:r>
      <w:r w:rsidR="007A6D07" w:rsidRPr="00E467AA">
        <w:rPr>
          <w:rFonts w:ascii="Arial" w:hAnsi="Arial" w:cs="Arial"/>
          <w:sz w:val="20"/>
          <w:szCs w:val="20"/>
        </w:rPr>
        <w:t xml:space="preserve"> </w:t>
      </w:r>
      <w:r w:rsidR="0016230D" w:rsidRPr="00E467AA">
        <w:rPr>
          <w:rFonts w:ascii="Arial" w:hAnsi="Arial" w:cs="Arial"/>
          <w:sz w:val="20"/>
          <w:szCs w:val="20"/>
        </w:rPr>
        <w:t>w terminie wskazanym przez Instytucję Pośredniczącą</w:t>
      </w:r>
      <w:r w:rsidR="001D1536" w:rsidRPr="00E467AA">
        <w:rPr>
          <w:rFonts w:ascii="Arial" w:hAnsi="Arial" w:cs="Arial"/>
          <w:sz w:val="20"/>
          <w:szCs w:val="20"/>
        </w:rPr>
        <w:t>, Instytucja</w:t>
      </w:r>
      <w:r w:rsidR="001D1536" w:rsidRPr="002A4AA8">
        <w:rPr>
          <w:rFonts w:ascii="Arial" w:hAnsi="Arial" w:cs="Arial"/>
          <w:sz w:val="20"/>
          <w:szCs w:val="20"/>
        </w:rPr>
        <w:t xml:space="preserve"> Pośrednicząca uznaje w tej części wydatki za ni</w:t>
      </w:r>
      <w:r w:rsidR="00055441" w:rsidRPr="002A4AA8">
        <w:rPr>
          <w:rFonts w:ascii="Arial" w:hAnsi="Arial" w:cs="Arial"/>
          <w:sz w:val="20"/>
          <w:szCs w:val="20"/>
        </w:rPr>
        <w:t>ekwalifikowalne. Przepisy ust. 8</w:t>
      </w:r>
      <w:r w:rsidR="001D1536" w:rsidRPr="002A4AA8">
        <w:rPr>
          <w:rFonts w:ascii="Arial" w:hAnsi="Arial" w:cs="Arial"/>
          <w:sz w:val="20"/>
          <w:szCs w:val="20"/>
        </w:rPr>
        <w:t xml:space="preserve"> stosuje się odpowiednio.</w:t>
      </w:r>
    </w:p>
    <w:p w14:paraId="408D484C" w14:textId="1E78E225" w:rsidR="00761CF5" w:rsidRPr="002A4AA8"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Po zakończeniu Projektu Beneficjent zobowiązuje się przekazać w terminie … dni kalendarzowych ostateczne dane na temat realizacji wskaźnika </w:t>
      </w:r>
      <w:r w:rsidR="009648DD" w:rsidRPr="002A4AA8">
        <w:rPr>
          <w:rFonts w:ascii="Arial" w:hAnsi="Arial" w:cs="Arial"/>
          <w:sz w:val="20"/>
          <w:szCs w:val="20"/>
        </w:rPr>
        <w:t>….</w:t>
      </w:r>
      <w:r w:rsidR="009648DD">
        <w:rPr>
          <w:rFonts w:ascii="Arial" w:hAnsi="Arial" w:cs="Arial"/>
          <w:sz w:val="20"/>
          <w:szCs w:val="20"/>
        </w:rPr>
        <w:t>[</w:t>
      </w:r>
      <w:r w:rsidRPr="009648DD">
        <w:rPr>
          <w:rFonts w:ascii="Arial" w:hAnsi="Arial" w:cs="Arial"/>
          <w:i/>
          <w:sz w:val="20"/>
          <w:szCs w:val="20"/>
          <w:highlight w:val="lightGray"/>
        </w:rPr>
        <w:t>nazwa wskaźnika</w:t>
      </w:r>
      <w:r w:rsidR="009648DD">
        <w:rPr>
          <w:rFonts w:ascii="Arial" w:hAnsi="Arial" w:cs="Arial"/>
          <w:sz w:val="20"/>
          <w:szCs w:val="20"/>
        </w:rPr>
        <w:t>]</w:t>
      </w:r>
      <w:r w:rsidRPr="002A4AA8">
        <w:rPr>
          <w:rFonts w:ascii="Arial" w:hAnsi="Arial" w:cs="Arial"/>
          <w:sz w:val="20"/>
          <w:szCs w:val="20"/>
        </w:rPr>
        <w:t xml:space="preserve"> oraz (o ile dotyczy) stopnia spełnienia kryterium efektywności zatrudnieniowej</w:t>
      </w:r>
      <w:r w:rsidR="003D295B" w:rsidRPr="002A4AA8">
        <w:rPr>
          <w:rStyle w:val="Odwoanieprzypisudolnego"/>
          <w:rFonts w:ascii="Arial" w:hAnsi="Arial" w:cs="Arial"/>
          <w:sz w:val="20"/>
          <w:szCs w:val="20"/>
        </w:rPr>
        <w:footnoteReference w:id="74"/>
      </w:r>
      <w:r w:rsidR="003D295B" w:rsidRPr="002A4AA8">
        <w:rPr>
          <w:rFonts w:ascii="Arial" w:hAnsi="Arial" w:cs="Arial"/>
          <w:sz w:val="20"/>
          <w:szCs w:val="20"/>
        </w:rPr>
        <w:t>/</w:t>
      </w:r>
      <w:r w:rsidR="000A7378" w:rsidRPr="002A4AA8">
        <w:rPr>
          <w:rFonts w:ascii="Arial" w:hAnsi="Arial" w:cs="Arial"/>
          <w:sz w:val="20"/>
          <w:szCs w:val="20"/>
        </w:rPr>
        <w:t>zawodowej</w:t>
      </w:r>
      <w:r w:rsidR="000A7378" w:rsidRPr="002A4AA8">
        <w:rPr>
          <w:rStyle w:val="Odwoanieprzypisudolnego"/>
          <w:rFonts w:ascii="Arial" w:hAnsi="Arial" w:cs="Arial"/>
          <w:sz w:val="20"/>
          <w:szCs w:val="20"/>
        </w:rPr>
        <w:footnoteReference w:id="75"/>
      </w:r>
      <w:r w:rsidR="000A7378" w:rsidRPr="002A4AA8">
        <w:rPr>
          <w:rFonts w:ascii="Arial" w:hAnsi="Arial" w:cs="Arial"/>
          <w:sz w:val="20"/>
          <w:szCs w:val="20"/>
        </w:rPr>
        <w:t>/</w:t>
      </w:r>
      <w:r w:rsidRPr="002A4AA8">
        <w:rPr>
          <w:rFonts w:ascii="Arial" w:hAnsi="Arial" w:cs="Arial"/>
          <w:sz w:val="20"/>
          <w:szCs w:val="20"/>
        </w:rPr>
        <w:t>społeczno-zatrudnieniowej</w:t>
      </w:r>
      <w:r w:rsidR="001629FB" w:rsidRPr="002A4AA8">
        <w:rPr>
          <w:rStyle w:val="Odwoanieprzypisudolnego"/>
          <w:rFonts w:ascii="Arial" w:hAnsi="Arial" w:cs="Arial"/>
          <w:sz w:val="20"/>
          <w:szCs w:val="20"/>
        </w:rPr>
        <w:footnoteReference w:id="76"/>
      </w:r>
      <w:r w:rsidR="001338DA" w:rsidRPr="002A4AA8">
        <w:rPr>
          <w:rFonts w:ascii="Arial" w:hAnsi="Arial" w:cs="Arial"/>
          <w:sz w:val="20"/>
          <w:szCs w:val="20"/>
        </w:rPr>
        <w:t>/społecznej</w:t>
      </w:r>
      <w:r w:rsidR="003D295B" w:rsidRPr="002A4AA8">
        <w:rPr>
          <w:rStyle w:val="Odwoanieprzypisudolnego"/>
          <w:rFonts w:ascii="Arial" w:hAnsi="Arial" w:cs="Arial"/>
          <w:sz w:val="20"/>
          <w:szCs w:val="20"/>
        </w:rPr>
        <w:footnoteReference w:id="77"/>
      </w:r>
      <w:r w:rsidRPr="002A4AA8">
        <w:rPr>
          <w:rFonts w:ascii="Arial" w:hAnsi="Arial" w:cs="Arial"/>
          <w:sz w:val="20"/>
          <w:szCs w:val="20"/>
        </w:rPr>
        <w:t xml:space="preserve">, od czego jest uwarunkowane zatwierdzenie końcowego wniosku </w:t>
      </w:r>
      <w:r w:rsidR="007A6D07">
        <w:rPr>
          <w:rFonts w:ascii="Arial" w:hAnsi="Arial" w:cs="Arial"/>
          <w:sz w:val="20"/>
          <w:szCs w:val="20"/>
        </w:rPr>
        <w:t xml:space="preserve">                </w:t>
      </w:r>
      <w:r w:rsidRPr="002A4AA8">
        <w:rPr>
          <w:rFonts w:ascii="Arial" w:hAnsi="Arial" w:cs="Arial"/>
          <w:sz w:val="20"/>
          <w:szCs w:val="20"/>
        </w:rPr>
        <w:t>o płatność i rozliczenie Projektu</w:t>
      </w:r>
      <w:r w:rsidRPr="002A4AA8">
        <w:rPr>
          <w:rStyle w:val="Odwoanieprzypisudolnego"/>
          <w:rFonts w:ascii="Arial" w:hAnsi="Arial" w:cs="Arial"/>
          <w:sz w:val="20"/>
          <w:szCs w:val="20"/>
        </w:rPr>
        <w:footnoteReference w:id="78"/>
      </w:r>
      <w:r w:rsidRPr="002A4AA8">
        <w:rPr>
          <w:rFonts w:ascii="Arial" w:hAnsi="Arial" w:cs="Arial"/>
          <w:sz w:val="20"/>
          <w:szCs w:val="20"/>
        </w:rPr>
        <w:t>.</w:t>
      </w:r>
    </w:p>
    <w:p w14:paraId="13301D22" w14:textId="44CF07B6" w:rsidR="00C40CC7" w:rsidRDefault="00C40CC7" w:rsidP="001C6DA0">
      <w:pPr>
        <w:pStyle w:val="Akapitzlist"/>
        <w:spacing w:after="60"/>
        <w:ind w:left="1077"/>
        <w:jc w:val="both"/>
        <w:rPr>
          <w:rFonts w:ascii="Arial" w:hAnsi="Arial" w:cs="Arial"/>
          <w:sz w:val="20"/>
          <w:szCs w:val="20"/>
        </w:rPr>
      </w:pPr>
    </w:p>
    <w:p w14:paraId="5567BB5D" w14:textId="77777777" w:rsidR="00203C97" w:rsidRPr="002A4AA8" w:rsidRDefault="00203C97" w:rsidP="001C6DA0">
      <w:pPr>
        <w:pStyle w:val="Akapitzlist"/>
        <w:spacing w:after="60"/>
        <w:ind w:left="1077"/>
        <w:jc w:val="both"/>
        <w:rPr>
          <w:rFonts w:ascii="Arial" w:hAnsi="Arial" w:cs="Arial"/>
          <w:sz w:val="20"/>
          <w:szCs w:val="20"/>
        </w:rPr>
      </w:pPr>
    </w:p>
    <w:p w14:paraId="22A03AC4" w14:textId="77777777" w:rsidR="001D4CF7" w:rsidRPr="002A4AA8" w:rsidRDefault="001D4CF7" w:rsidP="00C2112A">
      <w:pPr>
        <w:keepNext/>
        <w:spacing w:after="60" w:line="360" w:lineRule="auto"/>
        <w:jc w:val="center"/>
        <w:rPr>
          <w:rFonts w:ascii="Arial" w:hAnsi="Arial" w:cs="Arial"/>
          <w:b/>
          <w:sz w:val="20"/>
          <w:szCs w:val="20"/>
        </w:rPr>
      </w:pPr>
      <w:r w:rsidRPr="002A4AA8">
        <w:rPr>
          <w:rFonts w:ascii="Arial" w:hAnsi="Arial" w:cs="Arial"/>
          <w:b/>
          <w:sz w:val="20"/>
          <w:szCs w:val="20"/>
        </w:rPr>
        <w:t>Nieprawidłowości i zwrot środków</w:t>
      </w:r>
    </w:p>
    <w:p w14:paraId="77FB46C5" w14:textId="41E6E792" w:rsidR="009D490C" w:rsidRPr="002A4AA8" w:rsidRDefault="009D490C" w:rsidP="00C2112A">
      <w:pPr>
        <w:keepNext/>
        <w:spacing w:after="60" w:line="360" w:lineRule="auto"/>
        <w:jc w:val="center"/>
        <w:rPr>
          <w:rFonts w:ascii="Arial" w:hAnsi="Arial" w:cs="Arial"/>
          <w:sz w:val="20"/>
          <w:szCs w:val="20"/>
        </w:rPr>
      </w:pPr>
      <w:r w:rsidRPr="002A4AA8">
        <w:rPr>
          <w:rFonts w:ascii="Arial" w:hAnsi="Arial" w:cs="Arial"/>
          <w:sz w:val="20"/>
          <w:szCs w:val="20"/>
        </w:rPr>
        <w:t xml:space="preserve">§ </w:t>
      </w:r>
      <w:r w:rsidR="00485B61" w:rsidRPr="002A4AA8">
        <w:rPr>
          <w:rFonts w:ascii="Arial" w:hAnsi="Arial" w:cs="Arial"/>
          <w:sz w:val="20"/>
          <w:szCs w:val="20"/>
        </w:rPr>
        <w:t>1</w:t>
      </w:r>
      <w:r w:rsidR="00485B61">
        <w:rPr>
          <w:rFonts w:ascii="Arial" w:hAnsi="Arial" w:cs="Arial"/>
          <w:sz w:val="20"/>
          <w:szCs w:val="20"/>
        </w:rPr>
        <w:t>3</w:t>
      </w:r>
      <w:r w:rsidRPr="002A4AA8">
        <w:rPr>
          <w:rFonts w:ascii="Arial" w:hAnsi="Arial" w:cs="Arial"/>
          <w:sz w:val="20"/>
          <w:szCs w:val="20"/>
        </w:rPr>
        <w:t>.</w:t>
      </w:r>
    </w:p>
    <w:p w14:paraId="7DD6DE09" w14:textId="77777777" w:rsidR="009D490C" w:rsidRPr="002A4AA8" w:rsidRDefault="009D490C" w:rsidP="00350F7A">
      <w:pPr>
        <w:keepNext/>
        <w:numPr>
          <w:ilvl w:val="0"/>
          <w:numId w:val="19"/>
        </w:numPr>
        <w:tabs>
          <w:tab w:val="clear" w:pos="720"/>
          <w:tab w:val="left" w:pos="357"/>
        </w:tabs>
        <w:spacing w:after="60"/>
        <w:jc w:val="both"/>
        <w:rPr>
          <w:rFonts w:ascii="Arial" w:hAnsi="Arial" w:cs="Arial"/>
          <w:sz w:val="20"/>
          <w:szCs w:val="20"/>
        </w:rPr>
      </w:pPr>
      <w:r w:rsidRPr="002A4AA8">
        <w:rPr>
          <w:rFonts w:ascii="Arial" w:hAnsi="Arial" w:cs="Arial"/>
          <w:sz w:val="20"/>
          <w:szCs w:val="20"/>
        </w:rPr>
        <w:t>Jeżeli na podstawie wniosków o płatność lub czynności kontrolnych uprawnionych organów zostanie stwierdzone, że dofinansowanie jest:</w:t>
      </w:r>
    </w:p>
    <w:p w14:paraId="371103D2" w14:textId="77777777" w:rsidR="009D490C" w:rsidRPr="002A4AA8" w:rsidRDefault="009D490C" w:rsidP="00350F7A">
      <w:pPr>
        <w:numPr>
          <w:ilvl w:val="1"/>
          <w:numId w:val="19"/>
        </w:numPr>
        <w:tabs>
          <w:tab w:val="clear" w:pos="720"/>
          <w:tab w:val="left" w:pos="357"/>
        </w:tabs>
        <w:spacing w:after="60"/>
        <w:jc w:val="both"/>
        <w:rPr>
          <w:rFonts w:ascii="Arial" w:hAnsi="Arial" w:cs="Arial"/>
          <w:sz w:val="20"/>
          <w:szCs w:val="20"/>
        </w:rPr>
      </w:pPr>
      <w:r w:rsidRPr="002A4AA8">
        <w:rPr>
          <w:rFonts w:ascii="Arial" w:hAnsi="Arial" w:cs="Arial"/>
          <w:sz w:val="20"/>
          <w:szCs w:val="20"/>
        </w:rPr>
        <w:t>wykorzystane niezgodnie z przeznaczeniem,</w:t>
      </w:r>
    </w:p>
    <w:p w14:paraId="22CC4F34" w14:textId="77777777" w:rsidR="009D490C" w:rsidRPr="002A4AA8" w:rsidRDefault="009D490C" w:rsidP="00350F7A">
      <w:pPr>
        <w:numPr>
          <w:ilvl w:val="1"/>
          <w:numId w:val="19"/>
        </w:numPr>
        <w:tabs>
          <w:tab w:val="clear" w:pos="720"/>
          <w:tab w:val="left" w:pos="357"/>
        </w:tabs>
        <w:spacing w:after="60"/>
        <w:jc w:val="both"/>
        <w:rPr>
          <w:rFonts w:ascii="Arial" w:hAnsi="Arial" w:cs="Arial"/>
          <w:sz w:val="20"/>
          <w:szCs w:val="20"/>
        </w:rPr>
      </w:pPr>
      <w:r w:rsidRPr="002A4AA8">
        <w:rPr>
          <w:rFonts w:ascii="Arial" w:hAnsi="Arial" w:cs="Arial"/>
          <w:sz w:val="20"/>
          <w:szCs w:val="20"/>
        </w:rPr>
        <w:t>wykorzystane z naruszeniem procedur, o których mowa w art. 184 ustawy z dnia 27 sierpnia 2009 r. o finansach publicznych,</w:t>
      </w:r>
    </w:p>
    <w:p w14:paraId="13075569" w14:textId="524EA07C" w:rsidR="009D490C" w:rsidRPr="002A4AA8" w:rsidRDefault="009D490C" w:rsidP="00350F7A">
      <w:pPr>
        <w:numPr>
          <w:ilvl w:val="1"/>
          <w:numId w:val="19"/>
        </w:numPr>
        <w:tabs>
          <w:tab w:val="clear" w:pos="720"/>
          <w:tab w:val="left" w:pos="357"/>
        </w:tabs>
        <w:spacing w:after="60"/>
        <w:jc w:val="both"/>
        <w:rPr>
          <w:rFonts w:ascii="Arial" w:hAnsi="Arial" w:cs="Arial"/>
          <w:sz w:val="20"/>
          <w:szCs w:val="20"/>
        </w:rPr>
      </w:pPr>
      <w:r w:rsidRPr="002A4AA8">
        <w:rPr>
          <w:rFonts w:ascii="Arial" w:hAnsi="Arial" w:cs="Arial"/>
          <w:sz w:val="20"/>
          <w:szCs w:val="20"/>
        </w:rPr>
        <w:t>pobrane nienależnie lub w nadmiernej wysokości</w:t>
      </w:r>
    </w:p>
    <w:p w14:paraId="1B64569E" w14:textId="77777777" w:rsidR="001E6A80" w:rsidRPr="002A4AA8" w:rsidRDefault="005A37BE" w:rsidP="000F78ED">
      <w:pPr>
        <w:pStyle w:val="Akapitzlist"/>
        <w:spacing w:after="60"/>
        <w:ind w:left="360"/>
        <w:jc w:val="both"/>
        <w:rPr>
          <w:rFonts w:ascii="Arial" w:hAnsi="Arial" w:cs="Arial"/>
          <w:sz w:val="20"/>
          <w:szCs w:val="20"/>
        </w:rPr>
      </w:pPr>
      <w:r w:rsidRPr="002A4AA8">
        <w:rPr>
          <w:rFonts w:ascii="Arial" w:hAnsi="Arial" w:cs="Arial"/>
          <w:sz w:val="20"/>
          <w:szCs w:val="20"/>
        </w:rPr>
        <w:t xml:space="preserve">Instytucja Pośrednicząca wzywa </w:t>
      </w:r>
      <w:r w:rsidR="009D490C" w:rsidRPr="002A4AA8">
        <w:rPr>
          <w:rFonts w:ascii="Arial" w:hAnsi="Arial" w:cs="Arial"/>
          <w:sz w:val="20"/>
          <w:szCs w:val="20"/>
        </w:rPr>
        <w:t>Beneficjent</w:t>
      </w:r>
      <w:r w:rsidRPr="002A4AA8">
        <w:rPr>
          <w:rFonts w:ascii="Arial" w:hAnsi="Arial" w:cs="Arial"/>
          <w:sz w:val="20"/>
          <w:szCs w:val="20"/>
        </w:rPr>
        <w:t>a</w:t>
      </w:r>
      <w:r w:rsidR="009D490C" w:rsidRPr="002A4AA8">
        <w:rPr>
          <w:rFonts w:ascii="Arial" w:hAnsi="Arial" w:cs="Arial"/>
          <w:sz w:val="20"/>
          <w:szCs w:val="20"/>
        </w:rPr>
        <w:t xml:space="preserve"> do zwrotu całości lub części dofinansowania wraz </w:t>
      </w:r>
      <w:r w:rsidR="00592BC0" w:rsidRPr="002A4AA8">
        <w:rPr>
          <w:rFonts w:ascii="Arial" w:hAnsi="Arial" w:cs="Arial"/>
          <w:sz w:val="20"/>
          <w:szCs w:val="20"/>
        </w:rPr>
        <w:br/>
      </w:r>
      <w:r w:rsidR="009D490C" w:rsidRPr="002A4AA8">
        <w:rPr>
          <w:rFonts w:ascii="Arial" w:hAnsi="Arial" w:cs="Arial"/>
          <w:sz w:val="20"/>
          <w:szCs w:val="20"/>
        </w:rPr>
        <w:t>z odsetkami w wysokości określonej jak dla zaległości podatkowyc</w:t>
      </w:r>
      <w:r w:rsidR="00B4022D" w:rsidRPr="002A4AA8">
        <w:rPr>
          <w:rFonts w:ascii="Arial" w:hAnsi="Arial" w:cs="Arial"/>
          <w:sz w:val="20"/>
          <w:szCs w:val="20"/>
        </w:rPr>
        <w:t>h (zgodnie z art. 207 ust. 1 ustawy z dnia 27 sierpnia 2009 r. o finansach publicznych)</w:t>
      </w:r>
      <w:r w:rsidRPr="002A4AA8">
        <w:rPr>
          <w:rFonts w:ascii="Arial" w:hAnsi="Arial" w:cs="Arial"/>
          <w:sz w:val="20"/>
          <w:szCs w:val="20"/>
        </w:rPr>
        <w:t xml:space="preserve"> liczonymi od dnia przekazania środków</w:t>
      </w:r>
      <w:r w:rsidR="00F128BD" w:rsidRPr="002A4AA8">
        <w:rPr>
          <w:rFonts w:ascii="Arial" w:hAnsi="Arial" w:cs="Arial"/>
          <w:sz w:val="20"/>
          <w:szCs w:val="20"/>
        </w:rPr>
        <w:t xml:space="preserve"> </w:t>
      </w:r>
      <w:r w:rsidR="00491F93" w:rsidRPr="002A4AA8">
        <w:rPr>
          <w:rFonts w:ascii="Arial" w:hAnsi="Arial" w:cs="Arial"/>
          <w:sz w:val="20"/>
          <w:szCs w:val="20"/>
        </w:rPr>
        <w:t>do dnia zwrotu</w:t>
      </w:r>
      <w:r w:rsidRPr="002A4AA8">
        <w:rPr>
          <w:rFonts w:ascii="Arial" w:hAnsi="Arial" w:cs="Arial"/>
          <w:sz w:val="20"/>
          <w:szCs w:val="20"/>
        </w:rPr>
        <w:t>.</w:t>
      </w:r>
    </w:p>
    <w:p w14:paraId="735BAB16" w14:textId="77777777" w:rsidR="001E6A80" w:rsidRPr="002A4AA8" w:rsidRDefault="001E6A80" w:rsidP="009D3F46">
      <w:pPr>
        <w:pStyle w:val="Akapitzlist"/>
        <w:numPr>
          <w:ilvl w:val="0"/>
          <w:numId w:val="28"/>
        </w:numPr>
        <w:tabs>
          <w:tab w:val="clear" w:pos="360"/>
          <w:tab w:val="left" w:pos="357"/>
        </w:tabs>
        <w:spacing w:after="60"/>
        <w:jc w:val="both"/>
        <w:rPr>
          <w:rFonts w:ascii="Arial" w:hAnsi="Arial" w:cs="Arial"/>
          <w:sz w:val="20"/>
          <w:szCs w:val="20"/>
        </w:rPr>
      </w:pPr>
      <w:r w:rsidRPr="002A4AA8">
        <w:rPr>
          <w:rFonts w:ascii="Arial" w:hAnsi="Arial" w:cs="Arial"/>
          <w:sz w:val="20"/>
          <w:szCs w:val="20"/>
        </w:rPr>
        <w:t xml:space="preserve">W przypadku zaangażowania na realizację projektu środków własnych Beneficjenta, odsetki, </w:t>
      </w:r>
      <w:r w:rsidRPr="002A4AA8">
        <w:rPr>
          <w:rFonts w:ascii="Arial" w:hAnsi="Arial" w:cs="Arial"/>
          <w:sz w:val="20"/>
          <w:szCs w:val="20"/>
        </w:rPr>
        <w:br/>
        <w:t xml:space="preserve">o których mowa w ust. 1 niniejszego paragrafu, naliczane są od dnia przekazania Beneficjentowi następnej transzy dofinansowania, tj. tej przekazanej mu po dniu poniesienia wydatku, do dnia obciążenia rachunku </w:t>
      </w:r>
      <w:r w:rsidR="00FF3A2F" w:rsidRPr="00874C76">
        <w:rPr>
          <w:rFonts w:ascii="Arial" w:hAnsi="Arial" w:cs="Arial"/>
          <w:sz w:val="20"/>
          <w:szCs w:val="20"/>
        </w:rPr>
        <w:t>płatniczego</w:t>
      </w:r>
      <w:r w:rsidR="00FF3A2F" w:rsidRPr="002A4AA8">
        <w:t xml:space="preserve"> </w:t>
      </w:r>
      <w:r w:rsidRPr="002A4AA8">
        <w:rPr>
          <w:rFonts w:ascii="Arial" w:hAnsi="Arial" w:cs="Arial"/>
          <w:sz w:val="20"/>
          <w:szCs w:val="20"/>
        </w:rPr>
        <w:t>Beneficjenta kwotą zwrotu</w:t>
      </w:r>
      <w:r w:rsidR="002D6913" w:rsidRPr="002A4AA8">
        <w:rPr>
          <w:rFonts w:ascii="Arial" w:hAnsi="Arial" w:cs="Arial"/>
          <w:sz w:val="20"/>
          <w:szCs w:val="20"/>
        </w:rPr>
        <w:t>.</w:t>
      </w:r>
    </w:p>
    <w:p w14:paraId="1EBF53F8" w14:textId="3AF1C7FA" w:rsidR="009D490C" w:rsidRPr="002A4AA8" w:rsidRDefault="009D490C" w:rsidP="009D3F46">
      <w:pPr>
        <w:pStyle w:val="Akapitzlist"/>
        <w:numPr>
          <w:ilvl w:val="0"/>
          <w:numId w:val="28"/>
        </w:numPr>
        <w:tabs>
          <w:tab w:val="clear" w:pos="360"/>
          <w:tab w:val="left" w:pos="357"/>
        </w:tabs>
        <w:spacing w:after="60"/>
        <w:jc w:val="both"/>
        <w:rPr>
          <w:rFonts w:ascii="Arial" w:hAnsi="Arial" w:cs="Arial"/>
          <w:sz w:val="20"/>
          <w:szCs w:val="20"/>
        </w:rPr>
      </w:pPr>
      <w:r w:rsidRPr="002A4AA8">
        <w:rPr>
          <w:rFonts w:ascii="Arial" w:hAnsi="Arial" w:cs="Arial"/>
          <w:sz w:val="20"/>
          <w:szCs w:val="20"/>
        </w:rPr>
        <w:t>Beneficjent zwr</w:t>
      </w:r>
      <w:r w:rsidR="00730861" w:rsidRPr="002A4AA8">
        <w:rPr>
          <w:rFonts w:ascii="Arial" w:hAnsi="Arial" w:cs="Arial"/>
          <w:sz w:val="20"/>
          <w:szCs w:val="20"/>
        </w:rPr>
        <w:t>aca</w:t>
      </w:r>
      <w:r w:rsidR="00780241" w:rsidRPr="002A4AA8">
        <w:rPr>
          <w:rFonts w:ascii="Arial" w:hAnsi="Arial" w:cs="Arial"/>
          <w:sz w:val="20"/>
          <w:szCs w:val="20"/>
        </w:rPr>
        <w:t xml:space="preserve"> środk</w:t>
      </w:r>
      <w:r w:rsidR="00730861" w:rsidRPr="002A4AA8">
        <w:rPr>
          <w:rFonts w:ascii="Arial" w:hAnsi="Arial" w:cs="Arial"/>
          <w:sz w:val="20"/>
          <w:szCs w:val="20"/>
        </w:rPr>
        <w:t>i</w:t>
      </w:r>
      <w:r w:rsidRPr="002A4AA8">
        <w:rPr>
          <w:rFonts w:ascii="Arial" w:hAnsi="Arial" w:cs="Arial"/>
          <w:sz w:val="20"/>
          <w:szCs w:val="20"/>
        </w:rPr>
        <w:t>, o który</w:t>
      </w:r>
      <w:r w:rsidR="00500E32" w:rsidRPr="002A4AA8">
        <w:rPr>
          <w:rFonts w:ascii="Arial" w:hAnsi="Arial" w:cs="Arial"/>
          <w:sz w:val="20"/>
          <w:szCs w:val="20"/>
        </w:rPr>
        <w:t>ch</w:t>
      </w:r>
      <w:r w:rsidRPr="002A4AA8">
        <w:rPr>
          <w:rFonts w:ascii="Arial" w:hAnsi="Arial" w:cs="Arial"/>
          <w:sz w:val="20"/>
          <w:szCs w:val="20"/>
        </w:rPr>
        <w:t xml:space="preserve"> mowa w ust. 1, wraz z odsetkami, na pisemne wezwanie Instytucji Pośredniczącej, w terminie 14 dni kalendarzowych od dnia doręczenia wezwania do </w:t>
      </w:r>
      <w:r w:rsidR="00071D09" w:rsidRPr="002A4AA8">
        <w:rPr>
          <w:rFonts w:ascii="Arial" w:hAnsi="Arial" w:cs="Arial"/>
          <w:sz w:val="20"/>
          <w:szCs w:val="20"/>
        </w:rPr>
        <w:t xml:space="preserve">zapłaty </w:t>
      </w:r>
      <w:r w:rsidRPr="002A4AA8">
        <w:rPr>
          <w:rFonts w:ascii="Arial" w:hAnsi="Arial" w:cs="Arial"/>
          <w:sz w:val="20"/>
          <w:szCs w:val="20"/>
        </w:rPr>
        <w:t>na rachun</w:t>
      </w:r>
      <w:r w:rsidR="00F128BD" w:rsidRPr="002A4AA8">
        <w:rPr>
          <w:rFonts w:ascii="Arial" w:hAnsi="Arial" w:cs="Arial"/>
          <w:sz w:val="20"/>
          <w:szCs w:val="20"/>
        </w:rPr>
        <w:t>e</w:t>
      </w:r>
      <w:r w:rsidRPr="002A4AA8">
        <w:rPr>
          <w:rFonts w:ascii="Arial" w:hAnsi="Arial" w:cs="Arial"/>
          <w:sz w:val="20"/>
          <w:szCs w:val="20"/>
        </w:rPr>
        <w:t xml:space="preserve">k </w:t>
      </w:r>
      <w:r w:rsidR="003D4EFB">
        <w:rPr>
          <w:rFonts w:ascii="Arial" w:hAnsi="Arial" w:cs="Arial"/>
          <w:sz w:val="20"/>
          <w:szCs w:val="20"/>
        </w:rPr>
        <w:t>IP</w:t>
      </w:r>
      <w:r w:rsidR="003D4EFB" w:rsidRPr="0030386E" w:rsidDel="00FF3A2F">
        <w:rPr>
          <w:rFonts w:ascii="Arial" w:hAnsi="Arial" w:cs="Arial"/>
          <w:sz w:val="20"/>
          <w:szCs w:val="20"/>
        </w:rPr>
        <w:t xml:space="preserve"> </w:t>
      </w:r>
      <w:r w:rsidRPr="002A4AA8">
        <w:rPr>
          <w:rFonts w:ascii="Arial" w:hAnsi="Arial" w:cs="Arial"/>
          <w:sz w:val="20"/>
          <w:szCs w:val="20"/>
        </w:rPr>
        <w:t>wskazan</w:t>
      </w:r>
      <w:r w:rsidR="00F128BD" w:rsidRPr="002A4AA8">
        <w:rPr>
          <w:rFonts w:ascii="Arial" w:hAnsi="Arial" w:cs="Arial"/>
          <w:sz w:val="20"/>
          <w:szCs w:val="20"/>
        </w:rPr>
        <w:t>y</w:t>
      </w:r>
      <w:r w:rsidRPr="002A4AA8">
        <w:rPr>
          <w:rFonts w:ascii="Arial" w:hAnsi="Arial" w:cs="Arial"/>
          <w:sz w:val="20"/>
          <w:szCs w:val="20"/>
        </w:rPr>
        <w:t xml:space="preserve"> w tym wezwaniu. </w:t>
      </w:r>
    </w:p>
    <w:p w14:paraId="2D051701" w14:textId="36E3940D" w:rsidR="009D490C" w:rsidRPr="002A4AA8" w:rsidRDefault="009D490C" w:rsidP="009D3F46">
      <w:pPr>
        <w:numPr>
          <w:ilvl w:val="0"/>
          <w:numId w:val="28"/>
        </w:numPr>
        <w:spacing w:after="60"/>
        <w:jc w:val="both"/>
        <w:rPr>
          <w:rFonts w:ascii="Arial" w:hAnsi="Arial" w:cs="Arial"/>
          <w:sz w:val="20"/>
          <w:szCs w:val="20"/>
        </w:rPr>
      </w:pPr>
      <w:r w:rsidRPr="002A4AA8">
        <w:rPr>
          <w:rFonts w:ascii="Arial" w:hAnsi="Arial" w:cs="Arial"/>
          <w:sz w:val="20"/>
          <w:szCs w:val="20"/>
        </w:rPr>
        <w:t xml:space="preserve">Beneficjent dokonuje również zwrotu </w:t>
      </w:r>
      <w:r w:rsidR="00F128BD" w:rsidRPr="002A4AA8">
        <w:rPr>
          <w:rFonts w:ascii="Arial" w:hAnsi="Arial" w:cs="Arial"/>
          <w:sz w:val="20"/>
          <w:szCs w:val="20"/>
        </w:rPr>
        <w:t xml:space="preserve">na rachunek </w:t>
      </w:r>
      <w:r w:rsidR="003D4EFB">
        <w:rPr>
          <w:rFonts w:ascii="Arial" w:hAnsi="Arial" w:cs="Arial"/>
          <w:sz w:val="20"/>
          <w:szCs w:val="20"/>
        </w:rPr>
        <w:t>IP</w:t>
      </w:r>
      <w:r w:rsidR="00F128BD" w:rsidRPr="002A4AA8">
        <w:rPr>
          <w:rFonts w:ascii="Arial" w:hAnsi="Arial" w:cs="Arial"/>
          <w:sz w:val="20"/>
          <w:szCs w:val="20"/>
        </w:rPr>
        <w:t xml:space="preserve"> </w:t>
      </w:r>
      <w:r w:rsidRPr="002A4AA8">
        <w:rPr>
          <w:rFonts w:ascii="Arial" w:hAnsi="Arial" w:cs="Arial"/>
          <w:sz w:val="20"/>
          <w:szCs w:val="20"/>
        </w:rPr>
        <w:t xml:space="preserve">kwot korekt </w:t>
      </w:r>
      <w:r w:rsidR="0071617A" w:rsidRPr="002A4AA8">
        <w:rPr>
          <w:rFonts w:ascii="Arial" w:hAnsi="Arial" w:cs="Arial"/>
          <w:sz w:val="20"/>
          <w:szCs w:val="20"/>
        </w:rPr>
        <w:t>wydatków kwalifikowalnych</w:t>
      </w:r>
      <w:r w:rsidRPr="002A4AA8">
        <w:rPr>
          <w:rFonts w:ascii="Arial" w:hAnsi="Arial" w:cs="Arial"/>
          <w:sz w:val="20"/>
          <w:szCs w:val="20"/>
        </w:rPr>
        <w:t xml:space="preserve">, oraz innych kwot zgodnie z § </w:t>
      </w:r>
      <w:r w:rsidR="00485B61" w:rsidRPr="002A4AA8">
        <w:rPr>
          <w:rFonts w:ascii="Arial" w:hAnsi="Arial" w:cs="Arial"/>
          <w:sz w:val="20"/>
          <w:szCs w:val="20"/>
        </w:rPr>
        <w:t>1</w:t>
      </w:r>
      <w:r w:rsidR="00485B61">
        <w:rPr>
          <w:rFonts w:ascii="Arial" w:hAnsi="Arial" w:cs="Arial"/>
          <w:sz w:val="20"/>
          <w:szCs w:val="20"/>
        </w:rPr>
        <w:t>8</w:t>
      </w:r>
      <w:r w:rsidRPr="002A4AA8">
        <w:rPr>
          <w:rFonts w:ascii="Arial" w:hAnsi="Arial" w:cs="Arial"/>
          <w:sz w:val="20"/>
          <w:szCs w:val="20"/>
        </w:rPr>
        <w:t xml:space="preserve"> ust. </w:t>
      </w:r>
      <w:r w:rsidR="00794B49" w:rsidRPr="002A4AA8">
        <w:rPr>
          <w:rFonts w:ascii="Arial" w:hAnsi="Arial" w:cs="Arial"/>
          <w:sz w:val="20"/>
          <w:szCs w:val="20"/>
        </w:rPr>
        <w:t>5</w:t>
      </w:r>
      <w:r w:rsidRPr="002A4AA8">
        <w:rPr>
          <w:rFonts w:ascii="Arial" w:hAnsi="Arial" w:cs="Arial"/>
          <w:sz w:val="20"/>
          <w:szCs w:val="20"/>
        </w:rPr>
        <w:t xml:space="preserve"> oraz § </w:t>
      </w:r>
      <w:r w:rsidR="00485B61" w:rsidRPr="002A4AA8">
        <w:rPr>
          <w:rFonts w:ascii="Arial" w:hAnsi="Arial" w:cs="Arial"/>
          <w:sz w:val="20"/>
          <w:szCs w:val="20"/>
        </w:rPr>
        <w:t>3</w:t>
      </w:r>
      <w:r w:rsidR="00E74B5D">
        <w:rPr>
          <w:rFonts w:ascii="Arial" w:hAnsi="Arial" w:cs="Arial"/>
          <w:sz w:val="20"/>
          <w:szCs w:val="20"/>
        </w:rPr>
        <w:t>1</w:t>
      </w:r>
      <w:r w:rsidRPr="002A4AA8">
        <w:rPr>
          <w:rFonts w:ascii="Arial" w:hAnsi="Arial" w:cs="Arial"/>
          <w:sz w:val="20"/>
          <w:szCs w:val="20"/>
        </w:rPr>
        <w:t xml:space="preserve"> ust. 4</w:t>
      </w:r>
      <w:r w:rsidR="00126F46" w:rsidRPr="002A4AA8">
        <w:rPr>
          <w:rFonts w:ascii="Arial" w:hAnsi="Arial" w:cs="Arial"/>
          <w:sz w:val="20"/>
          <w:szCs w:val="20"/>
        </w:rPr>
        <w:t xml:space="preserve"> i 5</w:t>
      </w:r>
      <w:r w:rsidRPr="002A4AA8">
        <w:rPr>
          <w:rFonts w:ascii="Arial" w:hAnsi="Arial" w:cs="Arial"/>
          <w:sz w:val="20"/>
          <w:szCs w:val="20"/>
        </w:rPr>
        <w:t xml:space="preserve">. </w:t>
      </w:r>
    </w:p>
    <w:p w14:paraId="1DBCAE9D" w14:textId="628C6A18" w:rsidR="005D23CB" w:rsidRPr="002A4AA8" w:rsidRDefault="005D23CB" w:rsidP="009D3F46">
      <w:pPr>
        <w:numPr>
          <w:ilvl w:val="0"/>
          <w:numId w:val="28"/>
        </w:numPr>
        <w:spacing w:after="60"/>
        <w:jc w:val="both"/>
        <w:rPr>
          <w:rFonts w:ascii="Arial" w:hAnsi="Arial" w:cs="Arial"/>
          <w:sz w:val="20"/>
          <w:szCs w:val="20"/>
        </w:rPr>
      </w:pPr>
      <w:r w:rsidRPr="002A4AA8">
        <w:rPr>
          <w:rFonts w:ascii="Arial" w:hAnsi="Arial" w:cs="Arial"/>
          <w:sz w:val="20"/>
          <w:szCs w:val="20"/>
        </w:rPr>
        <w:t xml:space="preserve">W przypadku niedokonania </w:t>
      </w:r>
      <w:r w:rsidR="00544EDA" w:rsidRPr="002A4AA8">
        <w:rPr>
          <w:rFonts w:ascii="Arial" w:hAnsi="Arial" w:cs="Arial"/>
          <w:sz w:val="20"/>
          <w:szCs w:val="20"/>
        </w:rPr>
        <w:t xml:space="preserve">przez Beneficjenta </w:t>
      </w:r>
      <w:r w:rsidRPr="002A4AA8">
        <w:rPr>
          <w:rFonts w:ascii="Arial" w:hAnsi="Arial" w:cs="Arial"/>
          <w:sz w:val="20"/>
          <w:szCs w:val="20"/>
        </w:rPr>
        <w:t xml:space="preserve">zwrotu środków </w:t>
      </w:r>
      <w:r w:rsidR="005E0503" w:rsidRPr="002A4AA8">
        <w:rPr>
          <w:rFonts w:ascii="Arial" w:hAnsi="Arial" w:cs="Arial"/>
          <w:sz w:val="20"/>
          <w:szCs w:val="20"/>
        </w:rPr>
        <w:t xml:space="preserve">zgodnie z ust. </w:t>
      </w:r>
      <w:r w:rsidR="00071D09" w:rsidRPr="002A4AA8">
        <w:rPr>
          <w:rFonts w:ascii="Arial" w:hAnsi="Arial" w:cs="Arial"/>
          <w:sz w:val="20"/>
          <w:szCs w:val="20"/>
        </w:rPr>
        <w:t>3</w:t>
      </w:r>
      <w:r w:rsidRPr="002A4AA8">
        <w:rPr>
          <w:rFonts w:ascii="Arial" w:hAnsi="Arial" w:cs="Arial"/>
          <w:sz w:val="20"/>
          <w:szCs w:val="20"/>
        </w:rPr>
        <w:t xml:space="preserve"> </w:t>
      </w:r>
      <w:r w:rsidR="00F56F06" w:rsidRPr="002A4AA8">
        <w:rPr>
          <w:rFonts w:ascii="Arial" w:hAnsi="Arial" w:cs="Arial"/>
          <w:sz w:val="20"/>
          <w:szCs w:val="20"/>
        </w:rPr>
        <w:t xml:space="preserve">lub 4 </w:t>
      </w:r>
      <w:r w:rsidRPr="002A4AA8">
        <w:rPr>
          <w:rFonts w:ascii="Arial" w:hAnsi="Arial" w:cs="Arial"/>
          <w:sz w:val="20"/>
          <w:szCs w:val="20"/>
        </w:rPr>
        <w:t xml:space="preserve">Instytucja Pośrednicząca, po przeprowadzeniu postępowania określonego przepisami ustawy z dnia </w:t>
      </w:r>
      <w:r w:rsidR="00592BC0" w:rsidRPr="002A4AA8">
        <w:rPr>
          <w:rFonts w:ascii="Arial" w:hAnsi="Arial" w:cs="Arial"/>
          <w:sz w:val="20"/>
          <w:szCs w:val="20"/>
        </w:rPr>
        <w:br/>
      </w:r>
      <w:r w:rsidRPr="002A4AA8">
        <w:rPr>
          <w:rFonts w:ascii="Arial" w:hAnsi="Arial" w:cs="Arial"/>
          <w:sz w:val="20"/>
          <w:szCs w:val="20"/>
        </w:rPr>
        <w:t>14 czerwca 1960 r. Kodeks postępowania administracyjnego</w:t>
      </w:r>
      <w:r w:rsidR="002C5C41" w:rsidRPr="002A4AA8">
        <w:rPr>
          <w:rFonts w:ascii="Arial" w:hAnsi="Arial" w:cs="Arial"/>
          <w:sz w:val="20"/>
          <w:szCs w:val="20"/>
        </w:rPr>
        <w:t xml:space="preserve"> (</w:t>
      </w:r>
      <w:proofErr w:type="spellStart"/>
      <w:r w:rsidR="00D018CB" w:rsidRPr="002A4AA8">
        <w:rPr>
          <w:rFonts w:ascii="Arial" w:hAnsi="Arial" w:cs="Arial"/>
          <w:sz w:val="20"/>
          <w:szCs w:val="20"/>
        </w:rPr>
        <w:t>t.j</w:t>
      </w:r>
      <w:proofErr w:type="spellEnd"/>
      <w:r w:rsidR="00D018CB" w:rsidRPr="002A4AA8">
        <w:rPr>
          <w:rFonts w:ascii="Arial" w:hAnsi="Arial" w:cs="Arial"/>
          <w:sz w:val="20"/>
          <w:szCs w:val="20"/>
        </w:rPr>
        <w:t xml:space="preserve">. </w:t>
      </w:r>
      <w:r w:rsidR="006366E0">
        <w:rPr>
          <w:rFonts w:ascii="Arial" w:hAnsi="Arial" w:cs="Arial"/>
          <w:sz w:val="20"/>
          <w:szCs w:val="20"/>
        </w:rPr>
        <w:t xml:space="preserve">Dz. U. z </w:t>
      </w:r>
      <w:r w:rsidR="004F0078">
        <w:rPr>
          <w:rFonts w:ascii="Arial" w:hAnsi="Arial" w:cs="Arial"/>
          <w:sz w:val="20"/>
          <w:szCs w:val="20"/>
        </w:rPr>
        <w:t>2024</w:t>
      </w:r>
      <w:r w:rsidR="004F0078" w:rsidRPr="002A4AA8">
        <w:rPr>
          <w:rFonts w:ascii="Arial" w:hAnsi="Arial" w:cs="Arial"/>
          <w:sz w:val="20"/>
          <w:szCs w:val="20"/>
        </w:rPr>
        <w:t xml:space="preserve"> </w:t>
      </w:r>
      <w:r w:rsidR="002C5C41" w:rsidRPr="002A4AA8">
        <w:rPr>
          <w:rFonts w:ascii="Arial" w:hAnsi="Arial" w:cs="Arial"/>
          <w:sz w:val="20"/>
          <w:szCs w:val="20"/>
        </w:rPr>
        <w:t xml:space="preserve">r. poz. </w:t>
      </w:r>
      <w:r w:rsidR="004F0078">
        <w:rPr>
          <w:rFonts w:ascii="Arial" w:hAnsi="Arial" w:cs="Arial"/>
          <w:sz w:val="20"/>
          <w:szCs w:val="20"/>
        </w:rPr>
        <w:t>572</w:t>
      </w:r>
      <w:r w:rsidR="004F0078" w:rsidRPr="002A4AA8">
        <w:rPr>
          <w:rFonts w:ascii="Arial" w:hAnsi="Arial" w:cs="Arial"/>
          <w:sz w:val="20"/>
          <w:szCs w:val="20"/>
        </w:rPr>
        <w:t xml:space="preserve"> </w:t>
      </w:r>
      <w:r w:rsidR="006C6ECB" w:rsidRPr="002A4AA8">
        <w:rPr>
          <w:rFonts w:ascii="Arial" w:hAnsi="Arial" w:cs="Arial"/>
          <w:sz w:val="20"/>
          <w:szCs w:val="20"/>
        </w:rPr>
        <w:t>z</w:t>
      </w:r>
      <w:r w:rsidR="00101579">
        <w:rPr>
          <w:rFonts w:ascii="Arial" w:hAnsi="Arial" w:cs="Arial"/>
          <w:sz w:val="20"/>
          <w:szCs w:val="20"/>
        </w:rPr>
        <w:t>e</w:t>
      </w:r>
      <w:r w:rsidR="006C6ECB" w:rsidRPr="002A4AA8">
        <w:rPr>
          <w:rFonts w:ascii="Arial" w:hAnsi="Arial" w:cs="Arial"/>
          <w:sz w:val="20"/>
          <w:szCs w:val="20"/>
        </w:rPr>
        <w:t xml:space="preserve"> zm.</w:t>
      </w:r>
      <w:r w:rsidR="002C5C41" w:rsidRPr="002A4AA8">
        <w:rPr>
          <w:rFonts w:ascii="Arial" w:hAnsi="Arial" w:cs="Arial"/>
          <w:sz w:val="20"/>
          <w:szCs w:val="20"/>
        </w:rPr>
        <w:t>)</w:t>
      </w:r>
      <w:r w:rsidR="00071D09" w:rsidRPr="002A4AA8">
        <w:rPr>
          <w:rFonts w:ascii="Arial" w:hAnsi="Arial" w:cs="Arial"/>
          <w:sz w:val="20"/>
          <w:szCs w:val="20"/>
        </w:rPr>
        <w:t xml:space="preserve"> - KPA</w:t>
      </w:r>
      <w:r w:rsidRPr="002A4AA8">
        <w:rPr>
          <w:rFonts w:ascii="Arial" w:hAnsi="Arial" w:cs="Arial"/>
          <w:sz w:val="20"/>
          <w:szCs w:val="20"/>
        </w:rPr>
        <w:t>, wydaje decyzję, o której mowa w art. 207 ust. 9 ustawy z dnia 27 sierpnia 2009</w:t>
      </w:r>
      <w:r w:rsidR="004F0078">
        <w:rPr>
          <w:rFonts w:ascii="Arial" w:hAnsi="Arial" w:cs="Arial"/>
          <w:sz w:val="20"/>
          <w:szCs w:val="20"/>
        </w:rPr>
        <w:t xml:space="preserve"> </w:t>
      </w:r>
      <w:r w:rsidRPr="002A4AA8">
        <w:rPr>
          <w:rFonts w:ascii="Arial" w:hAnsi="Arial" w:cs="Arial"/>
          <w:sz w:val="20"/>
          <w:szCs w:val="20"/>
        </w:rPr>
        <w:t>r. o finansach publicznych.</w:t>
      </w:r>
      <w:r w:rsidR="00211D29" w:rsidRPr="002A4AA8">
        <w:rPr>
          <w:rFonts w:ascii="Arial" w:hAnsi="Arial" w:cs="Arial"/>
          <w:sz w:val="20"/>
          <w:szCs w:val="20"/>
        </w:rPr>
        <w:t xml:space="preserve"> </w:t>
      </w:r>
    </w:p>
    <w:p w14:paraId="6A837454" w14:textId="29E662C6" w:rsidR="00211D29" w:rsidRPr="005955A5" w:rsidRDefault="002C4B2F" w:rsidP="009D3F46">
      <w:pPr>
        <w:numPr>
          <w:ilvl w:val="0"/>
          <w:numId w:val="28"/>
        </w:numPr>
        <w:spacing w:after="60"/>
        <w:jc w:val="both"/>
        <w:rPr>
          <w:rFonts w:ascii="Arial" w:hAnsi="Arial" w:cs="Arial"/>
          <w:sz w:val="20"/>
          <w:szCs w:val="20"/>
        </w:rPr>
      </w:pPr>
      <w:r w:rsidRPr="005955A5">
        <w:rPr>
          <w:rFonts w:ascii="Arial" w:hAnsi="Arial" w:cs="Arial"/>
          <w:sz w:val="20"/>
          <w:szCs w:val="20"/>
        </w:rPr>
        <w:t>J</w:t>
      </w:r>
      <w:r w:rsidR="00211D29" w:rsidRPr="005955A5">
        <w:rPr>
          <w:rFonts w:ascii="Arial" w:hAnsi="Arial" w:cs="Arial"/>
          <w:sz w:val="20"/>
          <w:szCs w:val="20"/>
        </w:rPr>
        <w:t xml:space="preserve">eżeli Beneficjent dokonał zwrotu środków </w:t>
      </w:r>
      <w:r w:rsidRPr="005955A5">
        <w:rPr>
          <w:rFonts w:ascii="Arial" w:hAnsi="Arial" w:cs="Arial"/>
          <w:sz w:val="20"/>
          <w:szCs w:val="20"/>
        </w:rPr>
        <w:t xml:space="preserve">po wszczęciu postępowania, o którym mowa w ust. </w:t>
      </w:r>
      <w:r w:rsidR="00D742F8" w:rsidRPr="005955A5">
        <w:rPr>
          <w:rFonts w:ascii="Arial" w:hAnsi="Arial" w:cs="Arial"/>
          <w:sz w:val="20"/>
          <w:szCs w:val="20"/>
        </w:rPr>
        <w:t>5</w:t>
      </w:r>
      <w:r w:rsidRPr="005955A5">
        <w:rPr>
          <w:rFonts w:ascii="Arial" w:hAnsi="Arial" w:cs="Arial"/>
          <w:sz w:val="20"/>
          <w:szCs w:val="20"/>
        </w:rPr>
        <w:t>, Instytucja Pośrednicząca umarza postępowanie</w:t>
      </w:r>
      <w:r w:rsidR="00211D29" w:rsidRPr="005955A5">
        <w:rPr>
          <w:rFonts w:ascii="Arial" w:hAnsi="Arial" w:cs="Arial"/>
          <w:sz w:val="20"/>
          <w:szCs w:val="20"/>
        </w:rPr>
        <w:t>.</w:t>
      </w:r>
    </w:p>
    <w:p w14:paraId="5012BCAA" w14:textId="7FBD8018" w:rsidR="009D490C" w:rsidRPr="005955A5" w:rsidRDefault="009D490C" w:rsidP="009D3F46">
      <w:pPr>
        <w:numPr>
          <w:ilvl w:val="0"/>
          <w:numId w:val="28"/>
        </w:numPr>
        <w:spacing w:after="60"/>
        <w:jc w:val="both"/>
        <w:rPr>
          <w:rFonts w:ascii="Arial" w:hAnsi="Arial" w:cs="Arial"/>
          <w:sz w:val="20"/>
          <w:szCs w:val="20"/>
        </w:rPr>
      </w:pPr>
      <w:r w:rsidRPr="005955A5">
        <w:rPr>
          <w:rFonts w:ascii="Arial" w:hAnsi="Arial" w:cs="Arial"/>
          <w:sz w:val="20"/>
          <w:szCs w:val="20"/>
        </w:rPr>
        <w:t>Beneficjent zobowiązuje się do ponoszenia udokumentowanych kosztów podejmowanych</w:t>
      </w:r>
      <w:r w:rsidR="007A2DB3" w:rsidRPr="005955A5">
        <w:rPr>
          <w:rFonts w:ascii="Arial" w:hAnsi="Arial" w:cs="Arial"/>
          <w:sz w:val="20"/>
          <w:szCs w:val="20"/>
        </w:rPr>
        <w:t xml:space="preserve"> przez IP </w:t>
      </w:r>
      <w:r w:rsidRPr="005955A5">
        <w:rPr>
          <w:rFonts w:ascii="Arial" w:hAnsi="Arial" w:cs="Arial"/>
          <w:sz w:val="20"/>
          <w:szCs w:val="20"/>
        </w:rPr>
        <w:t xml:space="preserve"> wobec niego działań windykacyjnych</w:t>
      </w:r>
      <w:r w:rsidR="00A035A3" w:rsidRPr="005955A5">
        <w:rPr>
          <w:rFonts w:ascii="Arial" w:hAnsi="Arial" w:cs="Arial"/>
          <w:sz w:val="20"/>
          <w:szCs w:val="20"/>
        </w:rPr>
        <w:t>, o ile nie narusza to przepisów prawa powszechnego</w:t>
      </w:r>
      <w:r w:rsidRPr="005955A5">
        <w:rPr>
          <w:rFonts w:ascii="Arial" w:hAnsi="Arial" w:cs="Arial"/>
          <w:sz w:val="20"/>
          <w:szCs w:val="20"/>
        </w:rPr>
        <w:t>.</w:t>
      </w:r>
    </w:p>
    <w:p w14:paraId="23E813AE" w14:textId="017AF81B" w:rsidR="008F20CF" w:rsidRPr="005955A5" w:rsidRDefault="008F20CF" w:rsidP="009D3F46">
      <w:pPr>
        <w:numPr>
          <w:ilvl w:val="0"/>
          <w:numId w:val="28"/>
        </w:numPr>
        <w:spacing w:after="60"/>
        <w:jc w:val="both"/>
        <w:rPr>
          <w:rFonts w:ascii="Arial" w:hAnsi="Arial" w:cs="Arial"/>
          <w:sz w:val="20"/>
          <w:szCs w:val="20"/>
        </w:rPr>
      </w:pPr>
      <w:r w:rsidRPr="005955A5">
        <w:rPr>
          <w:rFonts w:ascii="Arial" w:hAnsi="Arial" w:cs="Arial"/>
          <w:sz w:val="20"/>
          <w:szCs w:val="20"/>
        </w:rPr>
        <w:t>Beneficjent zostanie wykluczony z możliwości otrzymania środków przeznaczonych na realizację programów finansowanych z udziałem środków europejskich w przypadku niedokonania zwrotu środków wraz z odsetkami w wysokości określonej jak dla zaległości podatkowych, w terminie 14 dni liczonymi od dnia upływu terminu dokonania zwrotu, o którym mowa w ostatecznej decyzji.</w:t>
      </w:r>
    </w:p>
    <w:p w14:paraId="75A03899" w14:textId="77777777" w:rsidR="00F21643" w:rsidRDefault="00F21643" w:rsidP="009D3F46">
      <w:pPr>
        <w:numPr>
          <w:ilvl w:val="0"/>
          <w:numId w:val="28"/>
        </w:numPr>
        <w:spacing w:after="60"/>
        <w:jc w:val="both"/>
        <w:rPr>
          <w:rFonts w:ascii="Arial" w:hAnsi="Arial" w:cs="Arial"/>
          <w:sz w:val="20"/>
          <w:szCs w:val="20"/>
        </w:rPr>
      </w:pPr>
      <w:r w:rsidRPr="005955A5">
        <w:rPr>
          <w:rFonts w:ascii="Arial" w:hAnsi="Arial" w:cs="Arial"/>
          <w:sz w:val="20"/>
          <w:szCs w:val="20"/>
        </w:rPr>
        <w:t>Dokonując zwrotu środków na rachunek IP, beneficjent w opisie przelewu powinien</w:t>
      </w:r>
      <w:r>
        <w:rPr>
          <w:rFonts w:ascii="Arial" w:hAnsi="Arial" w:cs="Arial"/>
          <w:sz w:val="20"/>
          <w:szCs w:val="20"/>
        </w:rPr>
        <w:t xml:space="preserve"> podać: </w:t>
      </w:r>
    </w:p>
    <w:p w14:paraId="09A4A77A" w14:textId="77777777" w:rsidR="00BC3C3E" w:rsidRDefault="00F21643" w:rsidP="009D3F46">
      <w:pPr>
        <w:pStyle w:val="Akapitzlist"/>
        <w:numPr>
          <w:ilvl w:val="0"/>
          <w:numId w:val="79"/>
        </w:numPr>
        <w:spacing w:after="60"/>
        <w:jc w:val="both"/>
        <w:rPr>
          <w:rFonts w:ascii="Arial" w:hAnsi="Arial" w:cs="Arial"/>
          <w:sz w:val="20"/>
          <w:szCs w:val="20"/>
        </w:rPr>
      </w:pPr>
      <w:r w:rsidRPr="00F21643">
        <w:rPr>
          <w:rFonts w:ascii="Arial" w:hAnsi="Arial" w:cs="Arial"/>
          <w:sz w:val="20"/>
          <w:szCs w:val="20"/>
        </w:rPr>
        <w:lastRenderedPageBreak/>
        <w:t>numer umowy o dofinansowanie realizacji projektu;</w:t>
      </w:r>
    </w:p>
    <w:p w14:paraId="141FF3B7"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kwotę środków europejskich;</w:t>
      </w:r>
    </w:p>
    <w:p w14:paraId="4B89C5FF"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kwotę odsetek od kwoty środków europejskich (w tym podać typ odsetek: karne, bankowe, etc.);</w:t>
      </w:r>
    </w:p>
    <w:p w14:paraId="73AACB43" w14:textId="772A6EC6"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kwotę środków dotacji celowej;</w:t>
      </w:r>
    </w:p>
    <w:p w14:paraId="33177B0F"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kwotę odsetek od kwoty środków dotacji celowej  (w tym podać typ odsetek: karne, bankowe, etc.;</w:t>
      </w:r>
    </w:p>
    <w:p w14:paraId="723A2F2E" w14:textId="31E8A0B6"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tytuł  zwrotu (przyczynę) ;</w:t>
      </w:r>
    </w:p>
    <w:p w14:paraId="45916DB4" w14:textId="3481A4A8"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datę przekazania Beneficjentowi środków, których dotyczy zwrot</w:t>
      </w:r>
      <w:r w:rsidR="00CD2A5B">
        <w:rPr>
          <w:rFonts w:ascii="Arial" w:hAnsi="Arial" w:cs="Arial"/>
          <w:sz w:val="20"/>
          <w:szCs w:val="20"/>
        </w:rPr>
        <w:t>.</w:t>
      </w:r>
    </w:p>
    <w:p w14:paraId="375317A6" w14:textId="77777777" w:rsidR="00BC3C3E" w:rsidRPr="00BC3C3E" w:rsidRDefault="00BC3C3E" w:rsidP="00BC3C3E">
      <w:pPr>
        <w:pStyle w:val="Akapitzlist"/>
        <w:spacing w:after="60"/>
        <w:ind w:left="720"/>
        <w:jc w:val="both"/>
        <w:rPr>
          <w:rFonts w:ascii="Arial" w:hAnsi="Arial" w:cs="Arial"/>
          <w:sz w:val="20"/>
          <w:szCs w:val="20"/>
        </w:rPr>
      </w:pPr>
    </w:p>
    <w:p w14:paraId="63D2C68A" w14:textId="3CAB9566" w:rsidR="009D490C" w:rsidRPr="002A4AA8" w:rsidRDefault="009D490C" w:rsidP="00C2112A">
      <w:pPr>
        <w:spacing w:after="60" w:line="360" w:lineRule="auto"/>
        <w:jc w:val="center"/>
        <w:rPr>
          <w:rFonts w:ascii="Arial" w:hAnsi="Arial" w:cs="Arial"/>
          <w:sz w:val="20"/>
          <w:szCs w:val="20"/>
        </w:rPr>
      </w:pPr>
      <w:r w:rsidRPr="002A4AA8">
        <w:rPr>
          <w:rFonts w:ascii="Arial" w:hAnsi="Arial" w:cs="Arial"/>
          <w:sz w:val="20"/>
          <w:szCs w:val="20"/>
        </w:rPr>
        <w:t xml:space="preserve">§ </w:t>
      </w:r>
      <w:r w:rsidR="00A62F9E" w:rsidRPr="002A4AA8">
        <w:rPr>
          <w:rFonts w:ascii="Arial" w:hAnsi="Arial" w:cs="Arial"/>
          <w:sz w:val="20"/>
          <w:szCs w:val="20"/>
        </w:rPr>
        <w:t>1</w:t>
      </w:r>
      <w:r w:rsidR="00A62F9E">
        <w:rPr>
          <w:rFonts w:ascii="Arial" w:hAnsi="Arial" w:cs="Arial"/>
          <w:sz w:val="20"/>
          <w:szCs w:val="20"/>
        </w:rPr>
        <w:t>4</w:t>
      </w:r>
      <w:r w:rsidRPr="002A4AA8">
        <w:rPr>
          <w:rFonts w:ascii="Arial" w:hAnsi="Arial" w:cs="Arial"/>
          <w:sz w:val="20"/>
          <w:szCs w:val="20"/>
        </w:rPr>
        <w:t>.</w:t>
      </w:r>
    </w:p>
    <w:p w14:paraId="28178662" w14:textId="3DDF56F4" w:rsidR="009D490C" w:rsidRPr="002A4AA8" w:rsidRDefault="009D490C" w:rsidP="009D3F46">
      <w:pPr>
        <w:numPr>
          <w:ilvl w:val="0"/>
          <w:numId w:val="31"/>
        </w:numPr>
        <w:spacing w:after="60"/>
        <w:ind w:left="357" w:hanging="357"/>
        <w:jc w:val="both"/>
        <w:rPr>
          <w:rFonts w:ascii="Arial" w:hAnsi="Arial" w:cs="Arial"/>
          <w:sz w:val="20"/>
          <w:szCs w:val="20"/>
        </w:rPr>
      </w:pPr>
      <w:r w:rsidRPr="002A4AA8">
        <w:rPr>
          <w:rFonts w:ascii="Arial" w:hAnsi="Arial" w:cs="Arial"/>
          <w:sz w:val="20"/>
          <w:szCs w:val="20"/>
        </w:rPr>
        <w:t xml:space="preserve">W przypadku stwierdzenia w </w:t>
      </w:r>
      <w:r w:rsidR="00F052FB" w:rsidRPr="002A4AA8">
        <w:rPr>
          <w:rFonts w:ascii="Arial" w:hAnsi="Arial" w:cs="Arial"/>
          <w:sz w:val="20"/>
          <w:szCs w:val="20"/>
        </w:rPr>
        <w:t>P</w:t>
      </w:r>
      <w:r w:rsidRPr="002A4AA8">
        <w:rPr>
          <w:rFonts w:ascii="Arial" w:hAnsi="Arial" w:cs="Arial"/>
          <w:sz w:val="20"/>
          <w:szCs w:val="20"/>
        </w:rPr>
        <w:t xml:space="preserve">rojekcie nieprawidłowości, o </w:t>
      </w:r>
      <w:r w:rsidRPr="0006049C">
        <w:rPr>
          <w:rFonts w:ascii="Arial" w:hAnsi="Arial" w:cs="Arial"/>
          <w:sz w:val="20"/>
          <w:szCs w:val="20"/>
        </w:rPr>
        <w:t xml:space="preserve">której mowa w art. 2 pkt </w:t>
      </w:r>
      <w:r w:rsidR="00957135" w:rsidRPr="0006049C">
        <w:rPr>
          <w:rFonts w:ascii="Arial" w:hAnsi="Arial" w:cs="Arial"/>
          <w:sz w:val="20"/>
          <w:szCs w:val="20"/>
        </w:rPr>
        <w:t>3</w:t>
      </w:r>
      <w:r w:rsidR="006328A6" w:rsidRPr="0006049C">
        <w:rPr>
          <w:rFonts w:ascii="Arial" w:hAnsi="Arial" w:cs="Arial"/>
          <w:sz w:val="20"/>
          <w:szCs w:val="20"/>
        </w:rPr>
        <w:t>1</w:t>
      </w:r>
      <w:r w:rsidR="00DE6058">
        <w:rPr>
          <w:rFonts w:ascii="Arial" w:hAnsi="Arial" w:cs="Arial"/>
          <w:sz w:val="20"/>
          <w:szCs w:val="20"/>
        </w:rPr>
        <w:t xml:space="preserve"> </w:t>
      </w:r>
      <w:r w:rsidR="006328A6" w:rsidRPr="0006049C">
        <w:rPr>
          <w:rFonts w:ascii="Arial" w:hAnsi="Arial" w:cs="Arial"/>
          <w:sz w:val="20"/>
          <w:szCs w:val="20"/>
        </w:rPr>
        <w:t>rozporz</w:t>
      </w:r>
      <w:r w:rsidR="00DE6058">
        <w:rPr>
          <w:rFonts w:ascii="Arial" w:hAnsi="Arial" w:cs="Arial"/>
          <w:sz w:val="20"/>
          <w:szCs w:val="20"/>
        </w:rPr>
        <w:t>ą</w:t>
      </w:r>
      <w:r w:rsidR="006328A6" w:rsidRPr="0006049C">
        <w:rPr>
          <w:rFonts w:ascii="Arial" w:hAnsi="Arial" w:cs="Arial"/>
          <w:sz w:val="20"/>
          <w:szCs w:val="20"/>
        </w:rPr>
        <w:t>dzenia 2021/1060 z dnia 24 czerwca 2021 r.</w:t>
      </w:r>
      <w:r w:rsidR="00D617A1" w:rsidRPr="002A4AA8">
        <w:rPr>
          <w:rFonts w:ascii="Arial" w:hAnsi="Arial" w:cs="Arial"/>
          <w:i/>
          <w:sz w:val="20"/>
          <w:szCs w:val="20"/>
        </w:rPr>
        <w:t>,</w:t>
      </w:r>
      <w:r w:rsidRPr="002A4AA8">
        <w:rPr>
          <w:rFonts w:ascii="Arial" w:hAnsi="Arial" w:cs="Arial"/>
          <w:i/>
          <w:sz w:val="20"/>
          <w:szCs w:val="20"/>
        </w:rPr>
        <w:t xml:space="preserve"> </w:t>
      </w:r>
      <w:r w:rsidR="004C31FA" w:rsidRPr="004C31FA">
        <w:rPr>
          <w:rFonts w:ascii="Arial" w:hAnsi="Arial" w:cs="Arial"/>
          <w:sz w:val="20"/>
          <w:szCs w:val="20"/>
        </w:rPr>
        <w:t>wydatki kwalifikowalne</w:t>
      </w:r>
      <w:r w:rsidR="001D1F58" w:rsidRPr="002A4AA8">
        <w:rPr>
          <w:rFonts w:ascii="Arial" w:hAnsi="Arial" w:cs="Arial"/>
          <w:sz w:val="20"/>
          <w:szCs w:val="20"/>
        </w:rPr>
        <w:t xml:space="preserve">, o </w:t>
      </w:r>
      <w:r w:rsidR="004C2E41" w:rsidRPr="002A4AA8">
        <w:rPr>
          <w:rFonts w:ascii="Arial" w:hAnsi="Arial" w:cs="Arial"/>
          <w:sz w:val="20"/>
          <w:szCs w:val="20"/>
        </w:rPr>
        <w:t>któr</w:t>
      </w:r>
      <w:r w:rsidR="004C2E41">
        <w:rPr>
          <w:rFonts w:ascii="Arial" w:hAnsi="Arial" w:cs="Arial"/>
          <w:sz w:val="20"/>
          <w:szCs w:val="20"/>
        </w:rPr>
        <w:t>ych</w:t>
      </w:r>
      <w:r w:rsidR="004C2E41" w:rsidRPr="002A4AA8">
        <w:rPr>
          <w:rFonts w:ascii="Arial" w:hAnsi="Arial" w:cs="Arial"/>
          <w:sz w:val="20"/>
          <w:szCs w:val="20"/>
        </w:rPr>
        <w:t xml:space="preserve"> </w:t>
      </w:r>
      <w:r w:rsidR="001D1F58" w:rsidRPr="002A4AA8">
        <w:rPr>
          <w:rFonts w:ascii="Arial" w:hAnsi="Arial" w:cs="Arial"/>
          <w:sz w:val="20"/>
          <w:szCs w:val="20"/>
        </w:rPr>
        <w:t xml:space="preserve">mowa w § </w:t>
      </w:r>
      <w:r w:rsidR="005E0503" w:rsidRPr="002A4AA8">
        <w:rPr>
          <w:rFonts w:ascii="Arial" w:hAnsi="Arial" w:cs="Arial"/>
          <w:sz w:val="20"/>
          <w:szCs w:val="20"/>
        </w:rPr>
        <w:t>2</w:t>
      </w:r>
      <w:r w:rsidR="001D1F58" w:rsidRPr="002A4AA8">
        <w:rPr>
          <w:rFonts w:ascii="Arial" w:hAnsi="Arial" w:cs="Arial"/>
          <w:sz w:val="20"/>
          <w:szCs w:val="20"/>
        </w:rPr>
        <w:t xml:space="preserve"> ust. </w:t>
      </w:r>
      <w:r w:rsidR="005E0503" w:rsidRPr="002A4AA8">
        <w:rPr>
          <w:rFonts w:ascii="Arial" w:hAnsi="Arial" w:cs="Arial"/>
          <w:sz w:val="20"/>
          <w:szCs w:val="20"/>
        </w:rPr>
        <w:t>2</w:t>
      </w:r>
      <w:r w:rsidR="001D1F58" w:rsidRPr="002A4AA8">
        <w:rPr>
          <w:rFonts w:ascii="Arial" w:hAnsi="Arial" w:cs="Arial"/>
          <w:sz w:val="20"/>
          <w:szCs w:val="20"/>
        </w:rPr>
        <w:t>,</w:t>
      </w:r>
      <w:r w:rsidRPr="002A4AA8">
        <w:rPr>
          <w:rFonts w:ascii="Arial" w:hAnsi="Arial" w:cs="Arial"/>
          <w:sz w:val="20"/>
          <w:szCs w:val="20"/>
        </w:rPr>
        <w:t xml:space="preserve"> ulega</w:t>
      </w:r>
      <w:r w:rsidR="004C2E41">
        <w:rPr>
          <w:rFonts w:ascii="Arial" w:hAnsi="Arial" w:cs="Arial"/>
          <w:sz w:val="20"/>
          <w:szCs w:val="20"/>
        </w:rPr>
        <w:t>ją</w:t>
      </w:r>
      <w:r w:rsidRPr="002A4AA8">
        <w:rPr>
          <w:rFonts w:ascii="Arial" w:hAnsi="Arial" w:cs="Arial"/>
          <w:sz w:val="20"/>
          <w:szCs w:val="20"/>
        </w:rPr>
        <w:t xml:space="preserve"> pomniejszeniu o kwotę </w:t>
      </w:r>
      <w:r w:rsidR="005F35CF" w:rsidRPr="002A4AA8">
        <w:rPr>
          <w:rFonts w:ascii="Arial" w:hAnsi="Arial" w:cs="Arial"/>
          <w:sz w:val="20"/>
          <w:szCs w:val="20"/>
        </w:rPr>
        <w:t>nieprawidłowości</w:t>
      </w:r>
      <w:r w:rsidRPr="002A4AA8">
        <w:rPr>
          <w:rFonts w:ascii="Arial" w:hAnsi="Arial" w:cs="Arial"/>
          <w:sz w:val="20"/>
          <w:szCs w:val="20"/>
        </w:rPr>
        <w:t xml:space="preserve">. </w:t>
      </w:r>
      <w:r w:rsidR="005F35CF" w:rsidRPr="002A4AA8">
        <w:rPr>
          <w:rFonts w:ascii="Arial" w:hAnsi="Arial" w:cs="Arial"/>
          <w:sz w:val="20"/>
          <w:szCs w:val="20"/>
        </w:rPr>
        <w:t>Pomniejszeniu ulega także wartość dofinansowania</w:t>
      </w:r>
      <w:r w:rsidR="00192771" w:rsidRPr="002A4AA8">
        <w:rPr>
          <w:rFonts w:ascii="Arial" w:hAnsi="Arial" w:cs="Arial"/>
          <w:sz w:val="20"/>
          <w:szCs w:val="20"/>
        </w:rPr>
        <w:t>, o której mowa w § 2 ust. 2 pkt 1</w:t>
      </w:r>
      <w:r w:rsidR="005F35CF" w:rsidRPr="002A4AA8">
        <w:rPr>
          <w:rFonts w:ascii="Arial" w:hAnsi="Arial" w:cs="Arial"/>
          <w:sz w:val="20"/>
          <w:szCs w:val="20"/>
        </w:rPr>
        <w:t xml:space="preserve">, w części w jakiej nieprawidłowość została sfinansowana ze środków dofinansowania. </w:t>
      </w:r>
      <w:r w:rsidRPr="002A4AA8">
        <w:rPr>
          <w:rFonts w:ascii="Arial" w:hAnsi="Arial" w:cs="Arial"/>
          <w:sz w:val="20"/>
          <w:szCs w:val="20"/>
        </w:rPr>
        <w:t>Zmian</w:t>
      </w:r>
      <w:r w:rsidR="005F35CF" w:rsidRPr="002A4AA8">
        <w:rPr>
          <w:rFonts w:ascii="Arial" w:hAnsi="Arial" w:cs="Arial"/>
          <w:sz w:val="20"/>
          <w:szCs w:val="20"/>
        </w:rPr>
        <w:t>y</w:t>
      </w:r>
      <w:r w:rsidRPr="002A4AA8">
        <w:rPr>
          <w:rFonts w:ascii="Arial" w:hAnsi="Arial" w:cs="Arial"/>
          <w:sz w:val="20"/>
          <w:szCs w:val="20"/>
        </w:rPr>
        <w:t>, o któr</w:t>
      </w:r>
      <w:r w:rsidR="00CB7D64" w:rsidRPr="002A4AA8">
        <w:rPr>
          <w:rFonts w:ascii="Arial" w:hAnsi="Arial" w:cs="Arial"/>
          <w:sz w:val="20"/>
          <w:szCs w:val="20"/>
        </w:rPr>
        <w:t>ych</w:t>
      </w:r>
      <w:r w:rsidRPr="002A4AA8">
        <w:rPr>
          <w:rFonts w:ascii="Arial" w:hAnsi="Arial" w:cs="Arial"/>
          <w:sz w:val="20"/>
          <w:szCs w:val="20"/>
        </w:rPr>
        <w:t xml:space="preserve"> mowa </w:t>
      </w:r>
      <w:r w:rsidR="005F35CF" w:rsidRPr="002A4AA8">
        <w:rPr>
          <w:rFonts w:ascii="Arial" w:hAnsi="Arial" w:cs="Arial"/>
          <w:sz w:val="20"/>
          <w:szCs w:val="20"/>
        </w:rPr>
        <w:t>powyżej</w:t>
      </w:r>
      <w:r w:rsidRPr="002A4AA8">
        <w:rPr>
          <w:rFonts w:ascii="Arial" w:hAnsi="Arial" w:cs="Arial"/>
          <w:sz w:val="20"/>
          <w:szCs w:val="20"/>
        </w:rPr>
        <w:t>, nie wymaga</w:t>
      </w:r>
      <w:r w:rsidR="005F35CF" w:rsidRPr="002A4AA8">
        <w:rPr>
          <w:rFonts w:ascii="Arial" w:hAnsi="Arial" w:cs="Arial"/>
          <w:sz w:val="20"/>
          <w:szCs w:val="20"/>
        </w:rPr>
        <w:t>ją</w:t>
      </w:r>
      <w:r w:rsidRPr="002A4AA8">
        <w:rPr>
          <w:rFonts w:ascii="Arial" w:hAnsi="Arial" w:cs="Arial"/>
          <w:sz w:val="20"/>
          <w:szCs w:val="20"/>
        </w:rPr>
        <w:t xml:space="preserve"> formy aneksu do niniejszej umowy. </w:t>
      </w:r>
    </w:p>
    <w:p w14:paraId="298B26CF" w14:textId="1D9C6950" w:rsidR="005F35CF" w:rsidRPr="002A4AA8" w:rsidRDefault="005F35CF" w:rsidP="009D3F46">
      <w:pPr>
        <w:numPr>
          <w:ilvl w:val="0"/>
          <w:numId w:val="31"/>
        </w:numPr>
        <w:spacing w:after="60"/>
        <w:ind w:left="357" w:hanging="357"/>
        <w:jc w:val="both"/>
        <w:rPr>
          <w:rFonts w:ascii="Arial" w:hAnsi="Arial" w:cs="Arial"/>
          <w:sz w:val="20"/>
          <w:szCs w:val="20"/>
        </w:rPr>
      </w:pPr>
      <w:r w:rsidRPr="002A4AA8">
        <w:rPr>
          <w:rFonts w:ascii="Arial" w:hAnsi="Arial" w:cs="Arial"/>
          <w:sz w:val="20"/>
          <w:szCs w:val="20"/>
        </w:rPr>
        <w:t>Do zwrotu nieprawidłowości, o której mowa w ust. 1</w:t>
      </w:r>
      <w:r w:rsidR="001E6817" w:rsidRPr="002A4AA8">
        <w:rPr>
          <w:rFonts w:ascii="Arial" w:hAnsi="Arial" w:cs="Arial"/>
          <w:sz w:val="20"/>
          <w:szCs w:val="20"/>
        </w:rPr>
        <w:t>,</w:t>
      </w:r>
      <w:r w:rsidRPr="002A4AA8">
        <w:rPr>
          <w:rFonts w:ascii="Arial" w:hAnsi="Arial" w:cs="Arial"/>
          <w:sz w:val="20"/>
          <w:szCs w:val="20"/>
        </w:rPr>
        <w:t xml:space="preserve"> stosuje się postanowienia § </w:t>
      </w:r>
      <w:r w:rsidR="00A62F9E" w:rsidRPr="002A4AA8">
        <w:rPr>
          <w:rFonts w:ascii="Arial" w:hAnsi="Arial" w:cs="Arial"/>
          <w:sz w:val="20"/>
          <w:szCs w:val="20"/>
        </w:rPr>
        <w:t>1</w:t>
      </w:r>
      <w:r w:rsidR="00A62F9E">
        <w:rPr>
          <w:rFonts w:ascii="Arial" w:hAnsi="Arial" w:cs="Arial"/>
          <w:sz w:val="20"/>
          <w:szCs w:val="20"/>
        </w:rPr>
        <w:t>3</w:t>
      </w:r>
      <w:r w:rsidRPr="002A4AA8">
        <w:rPr>
          <w:rFonts w:ascii="Arial" w:hAnsi="Arial" w:cs="Arial"/>
          <w:sz w:val="20"/>
          <w:szCs w:val="20"/>
        </w:rPr>
        <w:t xml:space="preserve">. </w:t>
      </w:r>
    </w:p>
    <w:p w14:paraId="5A5C986F" w14:textId="77777777" w:rsidR="009D490C" w:rsidRPr="002A4AA8" w:rsidRDefault="009D490C" w:rsidP="00350F7A">
      <w:pPr>
        <w:spacing w:after="60"/>
        <w:rPr>
          <w:rFonts w:ascii="Arial" w:hAnsi="Arial" w:cs="Arial"/>
          <w:sz w:val="20"/>
          <w:szCs w:val="20"/>
        </w:rPr>
      </w:pPr>
    </w:p>
    <w:p w14:paraId="2D50ADDF" w14:textId="77777777" w:rsidR="009D490C" w:rsidRPr="002A4AA8" w:rsidRDefault="009D490C" w:rsidP="00C2112A">
      <w:pPr>
        <w:keepNext/>
        <w:spacing w:after="60" w:line="360" w:lineRule="auto"/>
        <w:jc w:val="center"/>
        <w:rPr>
          <w:rFonts w:ascii="Arial" w:hAnsi="Arial" w:cs="Arial"/>
          <w:b/>
          <w:sz w:val="20"/>
          <w:szCs w:val="20"/>
        </w:rPr>
      </w:pPr>
      <w:r w:rsidRPr="002A4AA8">
        <w:rPr>
          <w:rFonts w:ascii="Arial" w:hAnsi="Arial" w:cs="Arial"/>
          <w:b/>
          <w:sz w:val="20"/>
          <w:szCs w:val="20"/>
        </w:rPr>
        <w:t xml:space="preserve">Zabezpieczenie </w:t>
      </w:r>
      <w:r w:rsidR="001D4CF7" w:rsidRPr="002A4AA8">
        <w:rPr>
          <w:rFonts w:ascii="Arial" w:hAnsi="Arial" w:cs="Arial"/>
          <w:b/>
          <w:sz w:val="20"/>
          <w:szCs w:val="20"/>
        </w:rPr>
        <w:t>prawidłowej realizacji Projektu</w:t>
      </w:r>
    </w:p>
    <w:p w14:paraId="0B2B0BCC" w14:textId="2EEB9107" w:rsidR="009D490C" w:rsidRPr="002A4AA8" w:rsidRDefault="00E26C2A" w:rsidP="00C2112A">
      <w:pPr>
        <w:keepNext/>
        <w:tabs>
          <w:tab w:val="center" w:pos="4535"/>
          <w:tab w:val="left" w:pos="5541"/>
        </w:tabs>
        <w:spacing w:after="60" w:line="360" w:lineRule="auto"/>
        <w:rPr>
          <w:rFonts w:ascii="Arial" w:hAnsi="Arial" w:cs="Arial"/>
          <w:sz w:val="20"/>
          <w:szCs w:val="20"/>
          <w:vertAlign w:val="superscript"/>
        </w:rPr>
      </w:pPr>
      <w:r w:rsidRPr="002A4AA8">
        <w:rPr>
          <w:rFonts w:ascii="Arial" w:hAnsi="Arial" w:cs="Arial"/>
          <w:sz w:val="20"/>
          <w:szCs w:val="20"/>
        </w:rPr>
        <w:tab/>
      </w:r>
      <w:r w:rsidR="009D490C" w:rsidRPr="002A4AA8">
        <w:rPr>
          <w:rFonts w:ascii="Arial" w:hAnsi="Arial" w:cs="Arial"/>
          <w:sz w:val="20"/>
          <w:szCs w:val="20"/>
        </w:rPr>
        <w:t xml:space="preserve">§ </w:t>
      </w:r>
      <w:r w:rsidR="005A71D4" w:rsidRPr="002A4AA8">
        <w:rPr>
          <w:rFonts w:ascii="Arial" w:hAnsi="Arial" w:cs="Arial"/>
          <w:sz w:val="20"/>
          <w:szCs w:val="20"/>
        </w:rPr>
        <w:t>1</w:t>
      </w:r>
      <w:r w:rsidR="005A71D4">
        <w:rPr>
          <w:rFonts w:ascii="Arial" w:hAnsi="Arial" w:cs="Arial"/>
          <w:sz w:val="20"/>
          <w:szCs w:val="20"/>
        </w:rPr>
        <w:t>5</w:t>
      </w:r>
      <w:r w:rsidR="009D490C" w:rsidRPr="002A4AA8">
        <w:rPr>
          <w:rFonts w:ascii="Arial" w:hAnsi="Arial" w:cs="Arial"/>
          <w:sz w:val="20"/>
          <w:szCs w:val="20"/>
        </w:rPr>
        <w:t>.</w:t>
      </w:r>
      <w:r w:rsidR="009D490C" w:rsidRPr="002A4AA8">
        <w:rPr>
          <w:rStyle w:val="Odwoanieprzypisudolnego"/>
          <w:rFonts w:ascii="Arial" w:hAnsi="Arial" w:cs="Arial"/>
          <w:sz w:val="20"/>
          <w:szCs w:val="20"/>
        </w:rPr>
        <w:footnoteReference w:id="79"/>
      </w:r>
      <w:r w:rsidRPr="002A4AA8">
        <w:rPr>
          <w:rFonts w:ascii="Arial" w:hAnsi="Arial" w:cs="Arial"/>
          <w:sz w:val="20"/>
          <w:szCs w:val="20"/>
          <w:vertAlign w:val="superscript"/>
        </w:rPr>
        <w:tab/>
      </w:r>
    </w:p>
    <w:p w14:paraId="0D70450A" w14:textId="77777777" w:rsidR="009D490C" w:rsidRPr="002A4AA8" w:rsidRDefault="009D490C" w:rsidP="00350F7A">
      <w:pPr>
        <w:keepNext/>
        <w:numPr>
          <w:ilvl w:val="0"/>
          <w:numId w:val="11"/>
        </w:numPr>
        <w:spacing w:after="60"/>
        <w:jc w:val="both"/>
        <w:rPr>
          <w:rFonts w:ascii="Arial" w:hAnsi="Arial" w:cs="Arial"/>
          <w:sz w:val="20"/>
          <w:szCs w:val="20"/>
        </w:rPr>
      </w:pPr>
      <w:r w:rsidRPr="002A4AA8">
        <w:rPr>
          <w:rFonts w:ascii="Arial" w:hAnsi="Arial" w:cs="Arial"/>
          <w:sz w:val="20"/>
          <w:szCs w:val="20"/>
        </w:rPr>
        <w:t xml:space="preserve">Zabezpieczeniem prawidłowej realizacji umowy jest składany przez Beneficjenta, nie później </w:t>
      </w:r>
      <w:r w:rsidR="00614934" w:rsidRPr="002A4AA8">
        <w:rPr>
          <w:rFonts w:ascii="Arial" w:hAnsi="Arial" w:cs="Arial"/>
          <w:sz w:val="20"/>
          <w:szCs w:val="20"/>
        </w:rPr>
        <w:t xml:space="preserve">niż </w:t>
      </w:r>
      <w:r w:rsidR="00614934" w:rsidRPr="002A4AA8">
        <w:rPr>
          <w:rFonts w:ascii="Arial" w:hAnsi="Arial" w:cs="Arial"/>
          <w:sz w:val="20"/>
          <w:szCs w:val="20"/>
        </w:rPr>
        <w:br/>
        <w:t>w terminie 15 dni</w:t>
      </w:r>
      <w:r w:rsidR="00406557" w:rsidRPr="002A4AA8">
        <w:rPr>
          <w:rFonts w:ascii="Arial" w:hAnsi="Arial" w:cs="Arial"/>
          <w:sz w:val="20"/>
          <w:szCs w:val="20"/>
        </w:rPr>
        <w:t xml:space="preserve"> roboczych</w:t>
      </w:r>
      <w:r w:rsidRPr="002A4AA8">
        <w:rPr>
          <w:rStyle w:val="Odwoanieprzypisudolnego"/>
          <w:rFonts w:ascii="Arial" w:hAnsi="Arial" w:cs="Arial"/>
          <w:sz w:val="20"/>
          <w:szCs w:val="20"/>
        </w:rPr>
        <w:footnoteReference w:id="80"/>
      </w:r>
      <w:r w:rsidR="00614934" w:rsidRPr="002A4AA8">
        <w:rPr>
          <w:rFonts w:ascii="Arial" w:hAnsi="Arial" w:cs="Arial"/>
          <w:sz w:val="20"/>
          <w:szCs w:val="20"/>
        </w:rPr>
        <w:t xml:space="preserve">,od dnia podpisania umowy przez obie strony, </w:t>
      </w:r>
      <w:r w:rsidRPr="002A4AA8">
        <w:rPr>
          <w:rFonts w:ascii="Arial" w:hAnsi="Arial" w:cs="Arial"/>
          <w:sz w:val="20"/>
          <w:szCs w:val="20"/>
        </w:rPr>
        <w:t>weksel in blanco wraz z wypełnioną deklaracją wystawcy weksla in blanco</w:t>
      </w:r>
      <w:r w:rsidRPr="002A4AA8">
        <w:rPr>
          <w:rStyle w:val="Odwoanieprzypisudolnego"/>
          <w:rFonts w:ascii="Arial" w:hAnsi="Arial" w:cs="Arial"/>
          <w:sz w:val="20"/>
          <w:szCs w:val="20"/>
        </w:rPr>
        <w:footnoteReference w:id="81"/>
      </w:r>
      <w:r w:rsidRPr="002A4AA8">
        <w:rPr>
          <w:rFonts w:ascii="Arial" w:hAnsi="Arial" w:cs="Arial"/>
          <w:sz w:val="20"/>
          <w:szCs w:val="20"/>
        </w:rPr>
        <w:t>.</w:t>
      </w:r>
    </w:p>
    <w:p w14:paraId="27153F64" w14:textId="77777777" w:rsidR="009D490C" w:rsidRPr="002A4AA8" w:rsidRDefault="009D490C" w:rsidP="00350F7A">
      <w:pPr>
        <w:numPr>
          <w:ilvl w:val="0"/>
          <w:numId w:val="11"/>
        </w:numPr>
        <w:spacing w:after="60"/>
        <w:jc w:val="both"/>
        <w:rPr>
          <w:rFonts w:ascii="Arial" w:hAnsi="Arial" w:cs="Arial"/>
          <w:sz w:val="20"/>
          <w:szCs w:val="20"/>
        </w:rPr>
      </w:pPr>
      <w:r w:rsidRPr="002A4AA8">
        <w:rPr>
          <w:rFonts w:ascii="Arial" w:hAnsi="Arial" w:cs="Arial"/>
          <w:sz w:val="20"/>
          <w:szCs w:val="20"/>
        </w:rPr>
        <w:t xml:space="preserve">Zwrot dokumentu stanowiącego zabezpieczenie umowy następuje na </w:t>
      </w:r>
      <w:r w:rsidR="00614934" w:rsidRPr="002A4AA8">
        <w:rPr>
          <w:rFonts w:ascii="Arial" w:hAnsi="Arial" w:cs="Arial"/>
          <w:sz w:val="20"/>
          <w:szCs w:val="20"/>
        </w:rPr>
        <w:t xml:space="preserve">pisemny </w:t>
      </w:r>
      <w:r w:rsidRPr="002A4AA8">
        <w:rPr>
          <w:rFonts w:ascii="Arial" w:hAnsi="Arial" w:cs="Arial"/>
          <w:sz w:val="20"/>
          <w:szCs w:val="20"/>
        </w:rPr>
        <w:t>wniosek Beneficjenta po</w:t>
      </w:r>
      <w:r w:rsidR="00614934" w:rsidRPr="002A4AA8">
        <w:rPr>
          <w:rFonts w:ascii="Arial" w:hAnsi="Arial" w:cs="Arial"/>
          <w:sz w:val="20"/>
          <w:szCs w:val="20"/>
        </w:rPr>
        <w:t xml:space="preserve"> upływie </w:t>
      </w:r>
      <w:r w:rsidR="00372B99" w:rsidRPr="002A4AA8">
        <w:rPr>
          <w:rFonts w:ascii="Arial" w:hAnsi="Arial" w:cs="Arial"/>
          <w:sz w:val="20"/>
          <w:szCs w:val="20"/>
        </w:rPr>
        <w:t>3</w:t>
      </w:r>
      <w:r w:rsidR="00614934" w:rsidRPr="002A4AA8">
        <w:rPr>
          <w:rFonts w:ascii="Arial" w:hAnsi="Arial" w:cs="Arial"/>
          <w:sz w:val="20"/>
          <w:szCs w:val="20"/>
        </w:rPr>
        <w:t xml:space="preserve"> miesięcy po</w:t>
      </w:r>
      <w:r w:rsidRPr="002A4AA8">
        <w:rPr>
          <w:rFonts w:ascii="Arial" w:hAnsi="Arial" w:cs="Arial"/>
          <w:sz w:val="20"/>
          <w:szCs w:val="20"/>
        </w:rPr>
        <w:t xml:space="preserve"> ostatecznym rozliczeniu umowy, tj. po zatwierdzeniu końcowego wniosku o płatność w </w:t>
      </w:r>
      <w:r w:rsidR="00F052FB" w:rsidRPr="002A4AA8">
        <w:rPr>
          <w:rFonts w:ascii="Arial" w:hAnsi="Arial" w:cs="Arial"/>
          <w:sz w:val="20"/>
          <w:szCs w:val="20"/>
        </w:rPr>
        <w:t>P</w:t>
      </w:r>
      <w:r w:rsidRPr="002A4AA8">
        <w:rPr>
          <w:rFonts w:ascii="Arial" w:hAnsi="Arial" w:cs="Arial"/>
          <w:sz w:val="20"/>
          <w:szCs w:val="20"/>
        </w:rPr>
        <w:t>rojekcie oraz – jeśli dotyczy – zwrocie środków niewykorzystanych przez Beneficjenta, z zastrzeżeniem ust.</w:t>
      </w:r>
      <w:r w:rsidR="00AB7B59" w:rsidRPr="002A4AA8">
        <w:rPr>
          <w:rFonts w:ascii="Arial" w:hAnsi="Arial" w:cs="Arial"/>
          <w:sz w:val="20"/>
          <w:szCs w:val="20"/>
        </w:rPr>
        <w:t xml:space="preserve"> </w:t>
      </w:r>
      <w:r w:rsidRPr="002A4AA8">
        <w:rPr>
          <w:rFonts w:ascii="Arial" w:hAnsi="Arial" w:cs="Arial"/>
          <w:sz w:val="20"/>
          <w:szCs w:val="20"/>
        </w:rPr>
        <w:t>3</w:t>
      </w:r>
      <w:r w:rsidR="00DC3856" w:rsidRPr="002A4AA8">
        <w:rPr>
          <w:rFonts w:ascii="Arial" w:hAnsi="Arial" w:cs="Arial"/>
          <w:sz w:val="20"/>
          <w:szCs w:val="20"/>
        </w:rPr>
        <w:t xml:space="preserve"> i 4</w:t>
      </w:r>
      <w:r w:rsidRPr="002A4AA8">
        <w:rPr>
          <w:rFonts w:ascii="Arial" w:hAnsi="Arial" w:cs="Arial"/>
          <w:sz w:val="20"/>
          <w:szCs w:val="20"/>
        </w:rPr>
        <w:t>.</w:t>
      </w:r>
    </w:p>
    <w:p w14:paraId="752D9FFD" w14:textId="77777777" w:rsidR="009D490C" w:rsidRPr="002A4AA8" w:rsidRDefault="009D490C" w:rsidP="00350F7A">
      <w:pPr>
        <w:numPr>
          <w:ilvl w:val="0"/>
          <w:numId w:val="11"/>
        </w:numPr>
        <w:spacing w:after="60"/>
        <w:jc w:val="both"/>
        <w:rPr>
          <w:rFonts w:ascii="Arial" w:hAnsi="Arial" w:cs="Arial"/>
          <w:sz w:val="20"/>
          <w:szCs w:val="20"/>
        </w:rPr>
      </w:pPr>
      <w:r w:rsidRPr="002A4AA8">
        <w:rPr>
          <w:rFonts w:ascii="Arial" w:hAnsi="Arial" w:cs="Arial"/>
          <w:sz w:val="20"/>
          <w:szCs w:val="20"/>
        </w:rPr>
        <w:t xml:space="preserve">W przypadku </w:t>
      </w:r>
      <w:r w:rsidR="005F35CF" w:rsidRPr="002A4AA8">
        <w:rPr>
          <w:rFonts w:ascii="Arial" w:hAnsi="Arial" w:cs="Arial"/>
          <w:sz w:val="20"/>
          <w:szCs w:val="20"/>
        </w:rPr>
        <w:t>wszczęcia</w:t>
      </w:r>
      <w:r w:rsidRPr="002A4AA8">
        <w:rPr>
          <w:rFonts w:ascii="Arial" w:hAnsi="Arial" w:cs="Arial"/>
          <w:sz w:val="20"/>
          <w:szCs w:val="20"/>
        </w:rPr>
        <w:t xml:space="preserve"> postępowania administracyjnego w celu wydania decyzji o zwrocie środków na podstawie przepisów o finansach publicznych lub postępowania sądowo-administracyjnego w wyniku zaskarżenia takiej decyzji, lub w przypadku prowadzenia egzekucji administracyjnej zwrot </w:t>
      </w:r>
      <w:r w:rsidR="00BF1B8C" w:rsidRPr="002A4AA8">
        <w:rPr>
          <w:rFonts w:ascii="Arial" w:hAnsi="Arial" w:cs="Arial"/>
          <w:sz w:val="20"/>
          <w:szCs w:val="20"/>
        </w:rPr>
        <w:t xml:space="preserve">dokumentu stanowiącego </w:t>
      </w:r>
      <w:r w:rsidRPr="002A4AA8">
        <w:rPr>
          <w:rFonts w:ascii="Arial" w:hAnsi="Arial" w:cs="Arial"/>
          <w:sz w:val="20"/>
          <w:szCs w:val="20"/>
        </w:rPr>
        <w:t>zabezpieczeni</w:t>
      </w:r>
      <w:r w:rsidR="00BF1B8C" w:rsidRPr="002A4AA8">
        <w:rPr>
          <w:rFonts w:ascii="Arial" w:hAnsi="Arial" w:cs="Arial"/>
          <w:sz w:val="20"/>
          <w:szCs w:val="20"/>
        </w:rPr>
        <w:t>e</w:t>
      </w:r>
      <w:r w:rsidRPr="002A4AA8">
        <w:rPr>
          <w:rFonts w:ascii="Arial" w:hAnsi="Arial" w:cs="Arial"/>
          <w:sz w:val="20"/>
          <w:szCs w:val="20"/>
        </w:rPr>
        <w:t xml:space="preserve"> </w:t>
      </w:r>
      <w:r w:rsidR="000A5D7E" w:rsidRPr="002A4AA8">
        <w:rPr>
          <w:rFonts w:ascii="Arial" w:hAnsi="Arial" w:cs="Arial"/>
          <w:sz w:val="20"/>
          <w:szCs w:val="20"/>
        </w:rPr>
        <w:t xml:space="preserve">umowy </w:t>
      </w:r>
      <w:r w:rsidRPr="002A4AA8">
        <w:rPr>
          <w:rFonts w:ascii="Arial" w:hAnsi="Arial" w:cs="Arial"/>
          <w:sz w:val="20"/>
          <w:szCs w:val="20"/>
        </w:rPr>
        <w:t>może nastąpić po zakończeniu postępowania i</w:t>
      </w:r>
      <w:r w:rsidR="00C177AA" w:rsidRPr="002A4AA8">
        <w:rPr>
          <w:rFonts w:ascii="Arial" w:hAnsi="Arial" w:cs="Arial"/>
          <w:sz w:val="20"/>
          <w:szCs w:val="20"/>
        </w:rPr>
        <w:t xml:space="preserve">, jeśli takie było jego ustalenie, </w:t>
      </w:r>
      <w:r w:rsidRPr="002A4AA8">
        <w:rPr>
          <w:rFonts w:ascii="Arial" w:hAnsi="Arial" w:cs="Arial"/>
          <w:sz w:val="20"/>
          <w:szCs w:val="20"/>
        </w:rPr>
        <w:t>odzyskaniu środków.</w:t>
      </w:r>
    </w:p>
    <w:p w14:paraId="725FA3BE" w14:textId="77777777" w:rsidR="00DC3856" w:rsidRPr="002A4AA8" w:rsidRDefault="00DC3856" w:rsidP="00350F7A">
      <w:pPr>
        <w:numPr>
          <w:ilvl w:val="0"/>
          <w:numId w:val="11"/>
        </w:numPr>
        <w:spacing w:after="60"/>
        <w:jc w:val="both"/>
        <w:rPr>
          <w:rFonts w:ascii="Arial" w:hAnsi="Arial" w:cs="Arial"/>
          <w:sz w:val="20"/>
          <w:szCs w:val="20"/>
        </w:rPr>
      </w:pPr>
      <w:r w:rsidRPr="002A4AA8">
        <w:rPr>
          <w:rFonts w:ascii="Arial" w:hAnsi="Arial" w:cs="Arial"/>
          <w:sz w:val="20"/>
          <w:szCs w:val="20"/>
        </w:rPr>
        <w:t xml:space="preserve">W przypadku </w:t>
      </w:r>
      <w:r w:rsidR="00730861" w:rsidRPr="002A4AA8">
        <w:rPr>
          <w:rFonts w:ascii="Arial" w:hAnsi="Arial" w:cs="Arial"/>
          <w:sz w:val="20"/>
          <w:szCs w:val="20"/>
        </w:rPr>
        <w:t xml:space="preserve">gdy </w:t>
      </w:r>
      <w:r w:rsidR="00A0146C" w:rsidRPr="002A4AA8">
        <w:rPr>
          <w:rFonts w:ascii="Arial" w:hAnsi="Arial" w:cs="Arial"/>
          <w:sz w:val="20"/>
          <w:szCs w:val="20"/>
        </w:rPr>
        <w:t>W</w:t>
      </w:r>
      <w:r w:rsidR="00730861" w:rsidRPr="002A4AA8">
        <w:rPr>
          <w:rFonts w:ascii="Arial" w:hAnsi="Arial" w:cs="Arial"/>
          <w:sz w:val="20"/>
          <w:szCs w:val="20"/>
        </w:rPr>
        <w:t>niosek przewiduje trwałość</w:t>
      </w:r>
      <w:r w:rsidRPr="002A4AA8">
        <w:rPr>
          <w:rFonts w:ascii="Arial" w:hAnsi="Arial" w:cs="Arial"/>
          <w:sz w:val="20"/>
          <w:szCs w:val="20"/>
        </w:rPr>
        <w:t xml:space="preserve"> Projektu lub rezultatów</w:t>
      </w:r>
      <w:r w:rsidR="00730861" w:rsidRPr="002A4AA8">
        <w:rPr>
          <w:rFonts w:ascii="Arial" w:hAnsi="Arial" w:cs="Arial"/>
          <w:sz w:val="20"/>
          <w:szCs w:val="20"/>
        </w:rPr>
        <w:t xml:space="preserve">, zwrot </w:t>
      </w:r>
      <w:r w:rsidR="00BF1B8C" w:rsidRPr="002A4AA8">
        <w:rPr>
          <w:rFonts w:ascii="Arial" w:hAnsi="Arial" w:cs="Arial"/>
          <w:sz w:val="20"/>
          <w:szCs w:val="20"/>
        </w:rPr>
        <w:t xml:space="preserve">dokumentu stanowiącego </w:t>
      </w:r>
      <w:r w:rsidR="00730861" w:rsidRPr="002A4AA8">
        <w:rPr>
          <w:rFonts w:ascii="Arial" w:hAnsi="Arial" w:cs="Arial"/>
          <w:sz w:val="20"/>
          <w:szCs w:val="20"/>
        </w:rPr>
        <w:t>zabezpieczeni</w:t>
      </w:r>
      <w:r w:rsidR="00BF1B8C" w:rsidRPr="002A4AA8">
        <w:rPr>
          <w:rFonts w:ascii="Arial" w:hAnsi="Arial" w:cs="Arial"/>
          <w:sz w:val="20"/>
          <w:szCs w:val="20"/>
        </w:rPr>
        <w:t>e</w:t>
      </w:r>
      <w:r w:rsidR="00730861" w:rsidRPr="002A4AA8">
        <w:rPr>
          <w:rFonts w:ascii="Arial" w:hAnsi="Arial" w:cs="Arial"/>
          <w:sz w:val="20"/>
          <w:szCs w:val="20"/>
        </w:rPr>
        <w:t xml:space="preserve"> następ</w:t>
      </w:r>
      <w:r w:rsidR="00614934" w:rsidRPr="002A4AA8">
        <w:rPr>
          <w:rFonts w:ascii="Arial" w:hAnsi="Arial" w:cs="Arial"/>
          <w:sz w:val="20"/>
          <w:szCs w:val="20"/>
        </w:rPr>
        <w:t>uje po upływie okresu trwałości.</w:t>
      </w:r>
    </w:p>
    <w:p w14:paraId="5A19B385" w14:textId="77777777" w:rsidR="00614934" w:rsidRPr="002A4AA8" w:rsidRDefault="00614934" w:rsidP="00350F7A">
      <w:pPr>
        <w:numPr>
          <w:ilvl w:val="0"/>
          <w:numId w:val="11"/>
        </w:numPr>
        <w:spacing w:after="60"/>
        <w:jc w:val="both"/>
        <w:rPr>
          <w:rFonts w:ascii="Arial" w:hAnsi="Arial" w:cs="Arial"/>
          <w:sz w:val="20"/>
          <w:szCs w:val="20"/>
        </w:rPr>
      </w:pPr>
      <w:r w:rsidRPr="002A4AA8">
        <w:rPr>
          <w:rFonts w:ascii="Arial" w:hAnsi="Arial" w:cs="Arial"/>
          <w:sz w:val="20"/>
          <w:szCs w:val="20"/>
        </w:rPr>
        <w:t xml:space="preserve">W przypadku </w:t>
      </w:r>
      <w:r w:rsidR="00957E86" w:rsidRPr="002A4AA8">
        <w:rPr>
          <w:rFonts w:ascii="Arial" w:hAnsi="Arial" w:cs="Arial"/>
          <w:sz w:val="20"/>
          <w:szCs w:val="20"/>
        </w:rPr>
        <w:t>niewystąpienia przez Beneficjenta z wnioskiem o zwrot zabezpieczenia w terminie wskazanym w ust. 2  zabezpieczenie zostaje zniszczone komisyjnie.</w:t>
      </w:r>
    </w:p>
    <w:p w14:paraId="5B85C5BB" w14:textId="77777777" w:rsidR="00D3115C" w:rsidRDefault="00D3115C" w:rsidP="00C2112A">
      <w:pPr>
        <w:keepNext/>
        <w:spacing w:after="60" w:line="360" w:lineRule="auto"/>
        <w:jc w:val="center"/>
        <w:rPr>
          <w:rFonts w:ascii="Arial" w:hAnsi="Arial" w:cs="Arial"/>
          <w:b/>
          <w:sz w:val="20"/>
          <w:szCs w:val="20"/>
        </w:rPr>
      </w:pPr>
    </w:p>
    <w:p w14:paraId="1C7DCF7A" w14:textId="20F7BFCC" w:rsidR="009D490C" w:rsidRPr="002A4AA8" w:rsidRDefault="000E4CBF" w:rsidP="00C2112A">
      <w:pPr>
        <w:keepNext/>
        <w:spacing w:after="60" w:line="360" w:lineRule="auto"/>
        <w:jc w:val="center"/>
        <w:rPr>
          <w:rFonts w:ascii="Arial" w:hAnsi="Arial" w:cs="Arial"/>
          <w:b/>
          <w:sz w:val="20"/>
          <w:szCs w:val="20"/>
        </w:rPr>
      </w:pPr>
      <w:r w:rsidRPr="002A4AA8">
        <w:rPr>
          <w:rFonts w:ascii="Arial" w:hAnsi="Arial" w:cs="Arial"/>
          <w:b/>
          <w:sz w:val="20"/>
          <w:szCs w:val="20"/>
        </w:rPr>
        <w:t>Z</w:t>
      </w:r>
      <w:r w:rsidR="00F44DAE" w:rsidRPr="002A4AA8">
        <w:rPr>
          <w:rFonts w:ascii="Arial" w:hAnsi="Arial" w:cs="Arial"/>
          <w:b/>
          <w:sz w:val="20"/>
          <w:szCs w:val="20"/>
        </w:rPr>
        <w:t xml:space="preserve">asady </w:t>
      </w:r>
      <w:r w:rsidRPr="002A4AA8">
        <w:rPr>
          <w:rFonts w:ascii="Arial" w:hAnsi="Arial" w:cs="Arial"/>
          <w:b/>
          <w:sz w:val="20"/>
          <w:szCs w:val="20"/>
        </w:rPr>
        <w:t>wykorzystywania systemu teleinformatycznego</w:t>
      </w:r>
    </w:p>
    <w:p w14:paraId="218D2F8C" w14:textId="6EA17008" w:rsidR="009D490C" w:rsidRPr="002A4AA8" w:rsidRDefault="009D490C" w:rsidP="00C2112A">
      <w:pPr>
        <w:keepNext/>
        <w:spacing w:after="60" w:line="360" w:lineRule="auto"/>
        <w:jc w:val="center"/>
        <w:rPr>
          <w:rFonts w:ascii="Arial" w:hAnsi="Arial" w:cs="Arial"/>
          <w:sz w:val="20"/>
          <w:szCs w:val="20"/>
        </w:rPr>
      </w:pPr>
      <w:r w:rsidRPr="002A4AA8">
        <w:rPr>
          <w:rFonts w:ascii="Arial" w:hAnsi="Arial" w:cs="Arial"/>
          <w:sz w:val="20"/>
          <w:szCs w:val="20"/>
        </w:rPr>
        <w:t xml:space="preserve">§ </w:t>
      </w:r>
      <w:r w:rsidR="005A71D4" w:rsidRPr="002A4AA8">
        <w:rPr>
          <w:rFonts w:ascii="Arial" w:hAnsi="Arial" w:cs="Arial"/>
          <w:sz w:val="20"/>
          <w:szCs w:val="20"/>
        </w:rPr>
        <w:t>1</w:t>
      </w:r>
      <w:r w:rsidR="005A71D4">
        <w:rPr>
          <w:rFonts w:ascii="Arial" w:hAnsi="Arial" w:cs="Arial"/>
          <w:sz w:val="20"/>
          <w:szCs w:val="20"/>
        </w:rPr>
        <w:t>6</w:t>
      </w:r>
      <w:r w:rsidRPr="002A4AA8">
        <w:rPr>
          <w:rFonts w:ascii="Arial" w:hAnsi="Arial" w:cs="Arial"/>
          <w:sz w:val="20"/>
          <w:szCs w:val="20"/>
        </w:rPr>
        <w:t>.</w:t>
      </w:r>
    </w:p>
    <w:p w14:paraId="4065D87D" w14:textId="63796FBB" w:rsidR="003C173C" w:rsidRPr="002A4AA8" w:rsidRDefault="000E4CBF" w:rsidP="00350F7A">
      <w:pPr>
        <w:keepNext/>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zobowiązuje się do wykorzystywania </w:t>
      </w:r>
      <w:r w:rsidR="00375C5C">
        <w:rPr>
          <w:rFonts w:ascii="Arial" w:hAnsi="Arial" w:cs="Arial"/>
          <w:sz w:val="20"/>
          <w:szCs w:val="20"/>
        </w:rPr>
        <w:t>CST</w:t>
      </w:r>
      <w:r w:rsidR="00523123" w:rsidRPr="002A4AA8">
        <w:rPr>
          <w:rFonts w:ascii="Arial" w:hAnsi="Arial" w:cs="Arial"/>
          <w:sz w:val="20"/>
          <w:szCs w:val="20"/>
        </w:rPr>
        <w:t>20</w:t>
      </w:r>
      <w:r w:rsidR="00AD4A48">
        <w:rPr>
          <w:rFonts w:ascii="Arial" w:hAnsi="Arial" w:cs="Arial"/>
          <w:sz w:val="20"/>
          <w:szCs w:val="20"/>
        </w:rPr>
        <w:t>21</w:t>
      </w:r>
      <w:r w:rsidR="00375C5C">
        <w:rPr>
          <w:rFonts w:ascii="Arial" w:hAnsi="Arial" w:cs="Arial"/>
          <w:sz w:val="20"/>
          <w:szCs w:val="20"/>
        </w:rPr>
        <w:t xml:space="preserve"> w tym </w:t>
      </w:r>
      <w:r w:rsidR="00375C5C" w:rsidRPr="00375C5C">
        <w:rPr>
          <w:rFonts w:ascii="Arial" w:hAnsi="Arial" w:cs="Arial"/>
          <w:sz w:val="20"/>
          <w:szCs w:val="20"/>
        </w:rPr>
        <w:t>w szczególności aplikacji SL2021</w:t>
      </w:r>
      <w:r w:rsidR="008373EC" w:rsidRPr="008373EC">
        <w:rPr>
          <w:rFonts w:ascii="Arial" w:hAnsi="Arial" w:cs="Arial"/>
          <w:sz w:val="20"/>
          <w:szCs w:val="20"/>
        </w:rPr>
        <w:t>-</w:t>
      </w:r>
      <w:r w:rsidR="005D1FB2">
        <w:rPr>
          <w:rFonts w:ascii="Arial" w:hAnsi="Arial" w:cs="Arial"/>
          <w:sz w:val="20"/>
          <w:szCs w:val="20"/>
        </w:rPr>
        <w:t>P</w:t>
      </w:r>
      <w:r w:rsidR="008373EC" w:rsidRPr="008373EC">
        <w:rPr>
          <w:rFonts w:ascii="Arial" w:hAnsi="Arial" w:cs="Arial"/>
          <w:sz w:val="20"/>
          <w:szCs w:val="20"/>
        </w:rPr>
        <w:t>rojekty</w:t>
      </w:r>
      <w:r w:rsidR="00375C5C" w:rsidRPr="00375C5C">
        <w:rPr>
          <w:rFonts w:ascii="Arial" w:hAnsi="Arial" w:cs="Arial"/>
          <w:sz w:val="20"/>
          <w:szCs w:val="20"/>
        </w:rPr>
        <w:t>, SM EFS, BK2021</w:t>
      </w:r>
      <w:r w:rsidR="004F7612">
        <w:rPr>
          <w:rFonts w:ascii="Arial" w:hAnsi="Arial" w:cs="Arial"/>
          <w:sz w:val="20"/>
          <w:szCs w:val="20"/>
        </w:rPr>
        <w:t xml:space="preserve"> </w:t>
      </w:r>
      <w:r w:rsidRPr="002A4AA8">
        <w:rPr>
          <w:rFonts w:ascii="Arial" w:hAnsi="Arial" w:cs="Arial"/>
          <w:sz w:val="20"/>
          <w:szCs w:val="20"/>
        </w:rPr>
        <w:t>w procesie rozliczania Projektu</w:t>
      </w:r>
      <w:r w:rsidR="003C173C" w:rsidRPr="002A4AA8">
        <w:rPr>
          <w:rFonts w:ascii="Arial" w:hAnsi="Arial" w:cs="Arial"/>
          <w:sz w:val="20"/>
          <w:szCs w:val="20"/>
        </w:rPr>
        <w:t xml:space="preserve"> oraz komunikowania z Instytucją </w:t>
      </w:r>
      <w:r w:rsidR="003C173C" w:rsidRPr="002A4AA8">
        <w:rPr>
          <w:rFonts w:ascii="Arial" w:hAnsi="Arial" w:cs="Arial"/>
          <w:sz w:val="20"/>
          <w:szCs w:val="20"/>
        </w:rPr>
        <w:lastRenderedPageBreak/>
        <w:t>Pośredniczącą</w:t>
      </w:r>
      <w:r w:rsidR="006577C9" w:rsidRPr="002A4AA8">
        <w:rPr>
          <w:rFonts w:ascii="Arial" w:hAnsi="Arial" w:cs="Arial"/>
          <w:sz w:val="20"/>
          <w:szCs w:val="20"/>
        </w:rPr>
        <w:t>, zgodnie z aktualn</w:t>
      </w:r>
      <w:r w:rsidR="00985980" w:rsidRPr="002A4AA8">
        <w:rPr>
          <w:rFonts w:ascii="Arial" w:hAnsi="Arial" w:cs="Arial"/>
          <w:sz w:val="20"/>
          <w:szCs w:val="20"/>
        </w:rPr>
        <w:t>ą wersją</w:t>
      </w:r>
      <w:r w:rsidR="006577C9" w:rsidRPr="002A4AA8">
        <w:rPr>
          <w:rFonts w:ascii="Arial" w:hAnsi="Arial" w:cs="Arial"/>
          <w:sz w:val="20"/>
          <w:szCs w:val="20"/>
        </w:rPr>
        <w:t xml:space="preserve"> </w:t>
      </w:r>
      <w:r w:rsidR="00375C5C" w:rsidRPr="00375C5C">
        <w:rPr>
          <w:rFonts w:ascii="Arial" w:hAnsi="Arial" w:cs="Arial"/>
          <w:sz w:val="20"/>
          <w:szCs w:val="20"/>
        </w:rPr>
        <w:t>Instrukcji Użytkownika Zewnętrznego</w:t>
      </w:r>
      <w:r w:rsidR="00375C5C" w:rsidRPr="00375C5C" w:rsidDel="00375C5C">
        <w:rPr>
          <w:rFonts w:ascii="Arial" w:hAnsi="Arial" w:cs="Arial"/>
          <w:sz w:val="20"/>
          <w:szCs w:val="20"/>
        </w:rPr>
        <w:t xml:space="preserve"> </w:t>
      </w:r>
      <w:r w:rsidR="00B00DC1" w:rsidRPr="002A4AA8">
        <w:rPr>
          <w:rFonts w:ascii="Arial" w:hAnsi="Arial" w:cs="Arial"/>
          <w:sz w:val="20"/>
          <w:szCs w:val="20"/>
        </w:rPr>
        <w:t>udostępnioną</w:t>
      </w:r>
      <w:r w:rsidR="006577C9" w:rsidRPr="002A4AA8">
        <w:rPr>
          <w:rFonts w:ascii="Arial" w:hAnsi="Arial" w:cs="Arial"/>
          <w:sz w:val="20"/>
          <w:szCs w:val="20"/>
        </w:rPr>
        <w:t xml:space="preserve"> przez Instytucję Pośredniczącą</w:t>
      </w:r>
      <w:r w:rsidR="003C173C" w:rsidRPr="002A4AA8">
        <w:rPr>
          <w:rFonts w:ascii="Arial" w:hAnsi="Arial" w:cs="Arial"/>
          <w:sz w:val="20"/>
          <w:szCs w:val="20"/>
        </w:rPr>
        <w:t xml:space="preserve">. Wykorzystanie </w:t>
      </w:r>
      <w:r w:rsidR="00375C5C">
        <w:rPr>
          <w:rFonts w:ascii="Arial" w:hAnsi="Arial" w:cs="Arial"/>
          <w:sz w:val="20"/>
          <w:szCs w:val="20"/>
        </w:rPr>
        <w:t xml:space="preserve">powyższych aplikacji </w:t>
      </w:r>
      <w:r w:rsidR="003C173C" w:rsidRPr="002A4AA8">
        <w:rPr>
          <w:rFonts w:ascii="Arial" w:hAnsi="Arial" w:cs="Arial"/>
          <w:sz w:val="20"/>
          <w:szCs w:val="20"/>
        </w:rPr>
        <w:t xml:space="preserve">obejmuje </w:t>
      </w:r>
      <w:r w:rsidR="002B039C" w:rsidRPr="002A4AA8">
        <w:rPr>
          <w:rFonts w:ascii="Arial" w:hAnsi="Arial" w:cs="Arial"/>
          <w:sz w:val="20"/>
          <w:szCs w:val="20"/>
        </w:rPr>
        <w:t xml:space="preserve">co najmniej </w:t>
      </w:r>
      <w:r w:rsidR="003C173C" w:rsidRPr="002A4AA8">
        <w:rPr>
          <w:rFonts w:ascii="Arial" w:hAnsi="Arial" w:cs="Arial"/>
          <w:sz w:val="20"/>
          <w:szCs w:val="20"/>
        </w:rPr>
        <w:t>przesyłanie:</w:t>
      </w:r>
    </w:p>
    <w:p w14:paraId="1E2F09F4" w14:textId="44C03FE3" w:rsidR="003C173C" w:rsidRPr="0012213E" w:rsidRDefault="003C173C" w:rsidP="009D3F46">
      <w:pPr>
        <w:numPr>
          <w:ilvl w:val="1"/>
          <w:numId w:val="28"/>
        </w:numPr>
        <w:tabs>
          <w:tab w:val="left" w:pos="357"/>
        </w:tabs>
        <w:spacing w:after="60"/>
        <w:jc w:val="both"/>
        <w:rPr>
          <w:rFonts w:ascii="Arial" w:hAnsi="Arial" w:cs="Arial"/>
          <w:sz w:val="20"/>
          <w:szCs w:val="20"/>
        </w:rPr>
      </w:pPr>
      <w:r w:rsidRPr="002A4AA8">
        <w:rPr>
          <w:rFonts w:ascii="Arial" w:hAnsi="Arial" w:cs="Arial"/>
          <w:sz w:val="20"/>
          <w:szCs w:val="20"/>
        </w:rPr>
        <w:t>wniosków o płatność</w:t>
      </w:r>
      <w:r w:rsidR="004D6DF2">
        <w:rPr>
          <w:rFonts w:ascii="Arial" w:hAnsi="Arial" w:cs="Arial"/>
          <w:sz w:val="20"/>
          <w:szCs w:val="20"/>
        </w:rPr>
        <w:t>, w tym danych uczestników Projektu</w:t>
      </w:r>
      <w:r w:rsidR="00EA1DFD">
        <w:rPr>
          <w:rFonts w:ascii="Arial" w:hAnsi="Arial" w:cs="Arial"/>
          <w:sz w:val="20"/>
          <w:szCs w:val="20"/>
        </w:rPr>
        <w:t>, personelu Projektu</w:t>
      </w:r>
      <w:r w:rsidR="004D6DF2">
        <w:rPr>
          <w:rFonts w:ascii="Arial" w:hAnsi="Arial" w:cs="Arial"/>
          <w:sz w:val="20"/>
          <w:szCs w:val="20"/>
        </w:rPr>
        <w:t xml:space="preserve"> oraz </w:t>
      </w:r>
      <w:r w:rsidR="004D6DF2" w:rsidRPr="0075143A">
        <w:rPr>
          <w:rFonts w:ascii="Arial" w:hAnsi="Arial" w:cs="Arial"/>
          <w:sz w:val="20"/>
          <w:szCs w:val="20"/>
        </w:rPr>
        <w:t>informacji o zamówieniach publicznych o wartości równej lub wyższej niż próg określony  zgodnie z</w:t>
      </w:r>
      <w:r w:rsidR="004D6DF2">
        <w:rPr>
          <w:rFonts w:ascii="Arial" w:hAnsi="Arial" w:cs="Arial"/>
          <w:sz w:val="20"/>
          <w:szCs w:val="20"/>
        </w:rPr>
        <w:t xml:space="preserve"> </w:t>
      </w:r>
      <w:r w:rsidR="004D6DF2" w:rsidRPr="0075143A">
        <w:rPr>
          <w:rFonts w:ascii="Arial" w:hAnsi="Arial" w:cs="Arial"/>
          <w:sz w:val="20"/>
          <w:szCs w:val="20"/>
        </w:rPr>
        <w:t xml:space="preserve">art. 3 ustawy </w:t>
      </w:r>
      <w:proofErr w:type="spellStart"/>
      <w:r w:rsidR="004D6DF2" w:rsidRPr="0075143A">
        <w:rPr>
          <w:rFonts w:ascii="Arial" w:hAnsi="Arial" w:cs="Arial"/>
          <w:sz w:val="20"/>
          <w:szCs w:val="20"/>
        </w:rPr>
        <w:t>Pzp</w:t>
      </w:r>
      <w:proofErr w:type="spellEnd"/>
      <w:r w:rsidR="004D6DF2" w:rsidRPr="0075143A">
        <w:rPr>
          <w:rStyle w:val="Odwoanieprzypisudolnego"/>
          <w:rFonts w:ascii="Arial" w:hAnsi="Arial" w:cs="Arial"/>
          <w:sz w:val="20"/>
          <w:szCs w:val="20"/>
        </w:rPr>
        <w:footnoteReference w:id="82"/>
      </w:r>
      <w:r w:rsidR="004D6DF2" w:rsidRPr="0075143A">
        <w:rPr>
          <w:rFonts w:ascii="Arial" w:hAnsi="Arial" w:cs="Arial"/>
          <w:sz w:val="20"/>
          <w:szCs w:val="20"/>
        </w:rPr>
        <w:t>;</w:t>
      </w:r>
    </w:p>
    <w:p w14:paraId="0D9DA79E" w14:textId="6675E958" w:rsidR="003C173C" w:rsidRPr="002A4AA8" w:rsidRDefault="003C173C" w:rsidP="009D3F46">
      <w:pPr>
        <w:numPr>
          <w:ilvl w:val="1"/>
          <w:numId w:val="28"/>
        </w:numPr>
        <w:tabs>
          <w:tab w:val="left" w:pos="357"/>
        </w:tabs>
        <w:spacing w:after="60"/>
        <w:jc w:val="both"/>
        <w:rPr>
          <w:rFonts w:ascii="Arial" w:hAnsi="Arial" w:cs="Arial"/>
          <w:sz w:val="20"/>
          <w:szCs w:val="20"/>
        </w:rPr>
      </w:pPr>
      <w:r w:rsidRPr="002A4AA8">
        <w:rPr>
          <w:rFonts w:ascii="Arial" w:hAnsi="Arial" w:cs="Arial"/>
          <w:sz w:val="20"/>
          <w:szCs w:val="20"/>
        </w:rPr>
        <w:t>dokumentów po</w:t>
      </w:r>
      <w:r w:rsidR="0046035E" w:rsidRPr="002A4AA8">
        <w:rPr>
          <w:rFonts w:ascii="Arial" w:hAnsi="Arial" w:cs="Arial"/>
          <w:sz w:val="20"/>
          <w:szCs w:val="20"/>
        </w:rPr>
        <w:t xml:space="preserve">twierdzających </w:t>
      </w:r>
      <w:r w:rsidR="00780241" w:rsidRPr="002A4AA8">
        <w:rPr>
          <w:rFonts w:ascii="Arial" w:hAnsi="Arial" w:cs="Arial"/>
          <w:sz w:val="20"/>
          <w:szCs w:val="20"/>
        </w:rPr>
        <w:t xml:space="preserve">kwalifikowalność </w:t>
      </w:r>
      <w:r w:rsidR="0046035E" w:rsidRPr="002A4AA8">
        <w:rPr>
          <w:rFonts w:ascii="Arial" w:hAnsi="Arial" w:cs="Arial"/>
          <w:sz w:val="20"/>
          <w:szCs w:val="20"/>
        </w:rPr>
        <w:t xml:space="preserve">wydatków </w:t>
      </w:r>
      <w:r w:rsidR="00780241" w:rsidRPr="002A4AA8">
        <w:rPr>
          <w:rFonts w:ascii="Arial" w:hAnsi="Arial" w:cs="Arial"/>
          <w:sz w:val="20"/>
          <w:szCs w:val="20"/>
        </w:rPr>
        <w:t xml:space="preserve">ponoszonych w ramach Projektu </w:t>
      </w:r>
      <w:r w:rsidR="0012213E">
        <w:rPr>
          <w:rFonts w:ascii="Arial" w:hAnsi="Arial" w:cs="Arial"/>
          <w:sz w:val="20"/>
          <w:szCs w:val="20"/>
        </w:rPr>
        <w:br/>
      </w:r>
      <w:r w:rsidR="00780241" w:rsidRPr="002A4AA8">
        <w:rPr>
          <w:rFonts w:ascii="Arial" w:hAnsi="Arial" w:cs="Arial"/>
          <w:sz w:val="20"/>
          <w:szCs w:val="20"/>
        </w:rPr>
        <w:t>i wykazywanych</w:t>
      </w:r>
      <w:r w:rsidR="0046035E" w:rsidRPr="002A4AA8">
        <w:rPr>
          <w:rFonts w:ascii="Arial" w:hAnsi="Arial" w:cs="Arial"/>
          <w:sz w:val="20"/>
          <w:szCs w:val="20"/>
        </w:rPr>
        <w:t xml:space="preserve"> we wnioskach o płatność</w:t>
      </w:r>
      <w:r w:rsidR="00A0146C" w:rsidRPr="002A4AA8">
        <w:rPr>
          <w:rFonts w:ascii="Arial" w:hAnsi="Arial" w:cs="Arial"/>
          <w:sz w:val="20"/>
          <w:szCs w:val="20"/>
        </w:rPr>
        <w:t>;</w:t>
      </w:r>
    </w:p>
    <w:p w14:paraId="0A14B4EF" w14:textId="77777777" w:rsidR="003C173C" w:rsidRPr="0075143A" w:rsidRDefault="003C173C" w:rsidP="009D3F46">
      <w:pPr>
        <w:numPr>
          <w:ilvl w:val="1"/>
          <w:numId w:val="28"/>
        </w:numPr>
        <w:tabs>
          <w:tab w:val="left" w:pos="357"/>
        </w:tabs>
        <w:spacing w:after="60"/>
        <w:jc w:val="both"/>
        <w:rPr>
          <w:rFonts w:ascii="Arial" w:hAnsi="Arial" w:cs="Arial"/>
          <w:sz w:val="20"/>
          <w:szCs w:val="20"/>
        </w:rPr>
      </w:pPr>
      <w:r w:rsidRPr="0075143A">
        <w:rPr>
          <w:rFonts w:ascii="Arial" w:hAnsi="Arial" w:cs="Arial"/>
          <w:sz w:val="20"/>
          <w:szCs w:val="20"/>
        </w:rPr>
        <w:t>harmonogramu płatności</w:t>
      </w:r>
      <w:r w:rsidR="00A0146C" w:rsidRPr="0075143A">
        <w:rPr>
          <w:rFonts w:ascii="Arial" w:hAnsi="Arial" w:cs="Arial"/>
          <w:sz w:val="20"/>
          <w:szCs w:val="20"/>
        </w:rPr>
        <w:t>;</w:t>
      </w:r>
    </w:p>
    <w:p w14:paraId="2C92B95F" w14:textId="77777777" w:rsidR="00ED3DD5" w:rsidRPr="002A4AA8" w:rsidRDefault="002B039C" w:rsidP="009D3F46">
      <w:pPr>
        <w:numPr>
          <w:ilvl w:val="1"/>
          <w:numId w:val="28"/>
        </w:numPr>
        <w:tabs>
          <w:tab w:val="left" w:pos="357"/>
        </w:tabs>
        <w:spacing w:after="60"/>
        <w:jc w:val="both"/>
        <w:rPr>
          <w:rFonts w:ascii="Arial" w:hAnsi="Arial" w:cs="Arial"/>
          <w:sz w:val="20"/>
          <w:szCs w:val="20"/>
        </w:rPr>
      </w:pPr>
      <w:r w:rsidRPr="002A4AA8">
        <w:rPr>
          <w:rFonts w:ascii="Arial" w:hAnsi="Arial" w:cs="Arial"/>
          <w:sz w:val="20"/>
          <w:szCs w:val="20"/>
        </w:rPr>
        <w:t xml:space="preserve">innych </w:t>
      </w:r>
      <w:r w:rsidR="003C173C" w:rsidRPr="002A4AA8">
        <w:rPr>
          <w:rFonts w:ascii="Arial" w:hAnsi="Arial" w:cs="Arial"/>
          <w:sz w:val="20"/>
          <w:szCs w:val="20"/>
        </w:rPr>
        <w:t>dokumentów związanych z realizacją Projektu</w:t>
      </w:r>
      <w:r w:rsidR="0046035E" w:rsidRPr="002A4AA8">
        <w:rPr>
          <w:rFonts w:ascii="Arial" w:hAnsi="Arial" w:cs="Arial"/>
          <w:sz w:val="20"/>
          <w:szCs w:val="20"/>
        </w:rPr>
        <w:t>, w tym niezbędnych do przeprowadzenia kontroli Projektu</w:t>
      </w:r>
      <w:r w:rsidR="00A0146C" w:rsidRPr="002A4AA8">
        <w:rPr>
          <w:rFonts w:ascii="Arial" w:hAnsi="Arial" w:cs="Arial"/>
          <w:sz w:val="20"/>
          <w:szCs w:val="20"/>
        </w:rPr>
        <w:t>.</w:t>
      </w:r>
    </w:p>
    <w:p w14:paraId="13DE4CB4" w14:textId="242C0811" w:rsidR="002B039C" w:rsidRPr="002A4AA8" w:rsidRDefault="002B039C" w:rsidP="00350F7A">
      <w:pPr>
        <w:tabs>
          <w:tab w:val="num" w:pos="717"/>
        </w:tabs>
        <w:spacing w:after="60"/>
        <w:ind w:left="357"/>
        <w:jc w:val="both"/>
        <w:rPr>
          <w:rFonts w:ascii="Arial" w:hAnsi="Arial" w:cs="Arial"/>
          <w:sz w:val="20"/>
          <w:szCs w:val="20"/>
        </w:rPr>
      </w:pPr>
      <w:r w:rsidRPr="002A4AA8">
        <w:rPr>
          <w:rFonts w:ascii="Arial" w:hAnsi="Arial" w:cs="Arial"/>
          <w:sz w:val="20"/>
          <w:szCs w:val="20"/>
        </w:rPr>
        <w:t xml:space="preserve">Przekazanie dokumentów, o których mowa w pkt </w:t>
      </w:r>
      <w:r w:rsidR="00EA1DFD">
        <w:rPr>
          <w:rFonts w:ascii="Arial" w:hAnsi="Arial" w:cs="Arial"/>
          <w:sz w:val="20"/>
          <w:szCs w:val="20"/>
        </w:rPr>
        <w:t xml:space="preserve">1, </w:t>
      </w:r>
      <w:r w:rsidRPr="002A4AA8">
        <w:rPr>
          <w:rFonts w:ascii="Arial" w:hAnsi="Arial" w:cs="Arial"/>
          <w:sz w:val="20"/>
          <w:szCs w:val="20"/>
        </w:rPr>
        <w:t>2</w:t>
      </w:r>
      <w:r w:rsidR="00ED3DD5" w:rsidRPr="002A4AA8">
        <w:rPr>
          <w:rFonts w:ascii="Arial" w:hAnsi="Arial" w:cs="Arial"/>
          <w:sz w:val="20"/>
          <w:szCs w:val="20"/>
        </w:rPr>
        <w:t xml:space="preserve">, </w:t>
      </w:r>
      <w:r w:rsidR="004F7612">
        <w:rPr>
          <w:rFonts w:ascii="Arial" w:hAnsi="Arial" w:cs="Arial"/>
          <w:sz w:val="20"/>
          <w:szCs w:val="20"/>
        </w:rPr>
        <w:t xml:space="preserve">3 i </w:t>
      </w:r>
      <w:r w:rsidR="00EA1DFD">
        <w:rPr>
          <w:rFonts w:ascii="Arial" w:hAnsi="Arial" w:cs="Arial"/>
          <w:sz w:val="20"/>
          <w:szCs w:val="20"/>
        </w:rPr>
        <w:t>4</w:t>
      </w:r>
      <w:r w:rsidRPr="002A4AA8">
        <w:rPr>
          <w:rFonts w:ascii="Arial" w:hAnsi="Arial" w:cs="Arial"/>
          <w:sz w:val="20"/>
          <w:szCs w:val="20"/>
        </w:rPr>
        <w:t xml:space="preserve"> drogą elektroniczną nie zdejmuje z Beneficjenta </w:t>
      </w:r>
      <w:r w:rsidR="00AB7B59" w:rsidRPr="002A4AA8">
        <w:rPr>
          <w:rFonts w:ascii="Arial" w:hAnsi="Arial" w:cs="Arial"/>
          <w:i/>
          <w:sz w:val="20"/>
          <w:szCs w:val="20"/>
        </w:rPr>
        <w:t>i Partnerów</w:t>
      </w:r>
      <w:r w:rsidR="00AB7B59" w:rsidRPr="002A4AA8">
        <w:rPr>
          <w:rStyle w:val="Odwoanieprzypisudolnego"/>
          <w:rFonts w:ascii="Arial" w:hAnsi="Arial" w:cs="Arial"/>
          <w:i/>
          <w:sz w:val="20"/>
          <w:szCs w:val="20"/>
        </w:rPr>
        <w:footnoteReference w:id="83"/>
      </w:r>
      <w:r w:rsidR="00AB7B59" w:rsidRPr="002A4AA8">
        <w:rPr>
          <w:rFonts w:ascii="Arial" w:hAnsi="Arial" w:cs="Arial"/>
          <w:sz w:val="20"/>
          <w:szCs w:val="20"/>
        </w:rPr>
        <w:t xml:space="preserve"> </w:t>
      </w:r>
      <w:r w:rsidRPr="002A4AA8">
        <w:rPr>
          <w:rFonts w:ascii="Arial" w:hAnsi="Arial" w:cs="Arial"/>
          <w:sz w:val="20"/>
          <w:szCs w:val="20"/>
        </w:rPr>
        <w:t>obowiązku przechowywania oryginałów dokumentów i ich udostępniania podczas kontroli.</w:t>
      </w:r>
    </w:p>
    <w:p w14:paraId="52314B0A" w14:textId="4D961AF8" w:rsidR="00314D84" w:rsidRPr="002A4AA8" w:rsidRDefault="009A54F5" w:rsidP="00350F7A">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lang w:eastAsia="pl-PL"/>
        </w:rPr>
        <w:t>Beneficjent i Instytucja Pośrednicząca uznają za prawnie wiążące przyjęte w umowie rozwiązania stosowane w zakresie komunikacji i wymiany danych</w:t>
      </w:r>
      <w:r w:rsidR="00192771" w:rsidRPr="002A4AA8">
        <w:rPr>
          <w:rFonts w:ascii="Arial" w:hAnsi="Arial" w:cs="Arial"/>
          <w:sz w:val="20"/>
          <w:szCs w:val="20"/>
          <w:lang w:eastAsia="pl-PL"/>
        </w:rPr>
        <w:t xml:space="preserve"> </w:t>
      </w:r>
      <w:r w:rsidR="00A17780">
        <w:rPr>
          <w:rFonts w:ascii="Arial" w:hAnsi="Arial" w:cs="Arial"/>
          <w:sz w:val="20"/>
          <w:szCs w:val="20"/>
          <w:lang w:eastAsia="pl-PL"/>
        </w:rPr>
        <w:t>za pomocą CST2021</w:t>
      </w:r>
      <w:r w:rsidRPr="002A4AA8">
        <w:rPr>
          <w:rFonts w:ascii="Arial" w:hAnsi="Arial" w:cs="Arial"/>
          <w:sz w:val="20"/>
          <w:szCs w:val="20"/>
          <w:lang w:eastAsia="pl-PL"/>
        </w:rPr>
        <w:t xml:space="preserve">, </w:t>
      </w:r>
      <w:r w:rsidR="00874104" w:rsidRPr="002A4AA8">
        <w:rPr>
          <w:rFonts w:ascii="Arial" w:hAnsi="Arial" w:cs="Arial"/>
          <w:sz w:val="20"/>
          <w:szCs w:val="20"/>
          <w:lang w:eastAsia="pl-PL"/>
        </w:rPr>
        <w:t>bez możliwości</w:t>
      </w:r>
      <w:r w:rsidRPr="002A4AA8">
        <w:rPr>
          <w:rFonts w:ascii="Arial" w:hAnsi="Arial" w:cs="Arial"/>
          <w:sz w:val="20"/>
          <w:szCs w:val="20"/>
          <w:lang w:eastAsia="pl-PL"/>
        </w:rPr>
        <w:t xml:space="preserve"> kwestionowania</w:t>
      </w:r>
      <w:r w:rsidR="00874104" w:rsidRPr="002A4AA8">
        <w:rPr>
          <w:rFonts w:ascii="Arial" w:hAnsi="Arial" w:cs="Arial"/>
          <w:sz w:val="20"/>
          <w:szCs w:val="20"/>
          <w:lang w:eastAsia="pl-PL"/>
        </w:rPr>
        <w:t xml:space="preserve"> skutków ich stosowania</w:t>
      </w:r>
      <w:r w:rsidRPr="002A4AA8">
        <w:rPr>
          <w:rFonts w:ascii="Arial" w:hAnsi="Arial" w:cs="Arial"/>
          <w:sz w:val="20"/>
          <w:szCs w:val="20"/>
          <w:lang w:eastAsia="pl-PL"/>
        </w:rPr>
        <w:t>.</w:t>
      </w:r>
    </w:p>
    <w:p w14:paraId="48189A92" w14:textId="26B2E48B" w:rsidR="000E4CBF" w:rsidRPr="002A4AA8" w:rsidRDefault="00A17780" w:rsidP="00350F7A">
      <w:pPr>
        <w:numPr>
          <w:ilvl w:val="1"/>
          <w:numId w:val="12"/>
        </w:numPr>
        <w:tabs>
          <w:tab w:val="num" w:pos="284"/>
        </w:tabs>
        <w:spacing w:after="60"/>
        <w:ind w:left="284" w:hanging="284"/>
        <w:jc w:val="both"/>
        <w:rPr>
          <w:rFonts w:ascii="Arial" w:hAnsi="Arial" w:cs="Arial"/>
          <w:sz w:val="20"/>
          <w:szCs w:val="20"/>
        </w:rPr>
      </w:pPr>
      <w:r w:rsidRPr="00A17780">
        <w:rPr>
          <w:rFonts w:ascii="Arial" w:hAnsi="Arial" w:cs="Arial"/>
          <w:sz w:val="20"/>
          <w:szCs w:val="20"/>
        </w:rPr>
        <w:t>Beneficjent</w:t>
      </w:r>
      <w:r w:rsidRPr="00A17780">
        <w:rPr>
          <w:rFonts w:ascii="Arial" w:hAnsi="Arial" w:cs="Arial"/>
          <w:i/>
          <w:sz w:val="20"/>
          <w:szCs w:val="20"/>
        </w:rPr>
        <w:t xml:space="preserve"> i Partnerzy</w:t>
      </w:r>
      <w:r w:rsidRPr="00A17780">
        <w:rPr>
          <w:rFonts w:ascii="Arial" w:hAnsi="Arial" w:cs="Arial"/>
          <w:sz w:val="20"/>
          <w:szCs w:val="20"/>
        </w:rPr>
        <w:t xml:space="preserve"> zobowiązuje</w:t>
      </w:r>
      <w:r w:rsidRPr="00A17780">
        <w:rPr>
          <w:rFonts w:ascii="Arial" w:hAnsi="Arial" w:cs="Arial"/>
          <w:i/>
          <w:sz w:val="20"/>
          <w:szCs w:val="20"/>
        </w:rPr>
        <w:t>/-ją</w:t>
      </w:r>
      <w:r>
        <w:rPr>
          <w:rStyle w:val="Odwoanieprzypisudolnego"/>
          <w:rFonts w:ascii="Arial" w:hAnsi="Arial" w:cs="Arial"/>
          <w:i/>
          <w:sz w:val="20"/>
          <w:szCs w:val="20"/>
        </w:rPr>
        <w:footnoteReference w:id="84"/>
      </w:r>
      <w:r w:rsidRPr="00A17780">
        <w:rPr>
          <w:rFonts w:ascii="Arial" w:hAnsi="Arial" w:cs="Arial"/>
          <w:sz w:val="20"/>
          <w:szCs w:val="20"/>
        </w:rPr>
        <w:t xml:space="preserve"> się do wyznaczenia osób uprawnionych do wykonywania w jego imieniu czynności związanych z realizacją projektu, w tym – zgłoszenia do pracy w ramach </w:t>
      </w:r>
      <w:bookmarkStart w:id="43" w:name="_Hlk133224415"/>
      <w:r w:rsidR="00B503A8">
        <w:rPr>
          <w:rFonts w:ascii="Arial" w:hAnsi="Arial" w:cs="Arial"/>
          <w:sz w:val="20"/>
          <w:szCs w:val="20"/>
        </w:rPr>
        <w:t>CST2021</w:t>
      </w:r>
      <w:bookmarkEnd w:id="43"/>
      <w:r w:rsidRPr="00A17780">
        <w:rPr>
          <w:rFonts w:ascii="Arial" w:hAnsi="Arial" w:cs="Arial"/>
          <w:sz w:val="20"/>
          <w:szCs w:val="20"/>
        </w:rPr>
        <w:t xml:space="preserve"> jednej osoby upoważnionej do zarządzania uprawnieniami użytkowników </w:t>
      </w:r>
      <w:r w:rsidR="00B503A8" w:rsidRPr="00B503A8">
        <w:rPr>
          <w:rFonts w:ascii="Arial" w:hAnsi="Arial" w:cs="Arial"/>
          <w:sz w:val="20"/>
          <w:szCs w:val="20"/>
        </w:rPr>
        <w:t>CST2021</w:t>
      </w:r>
      <w:r w:rsidR="00B503A8">
        <w:rPr>
          <w:rFonts w:ascii="Arial" w:hAnsi="Arial" w:cs="Arial"/>
          <w:sz w:val="20"/>
          <w:szCs w:val="20"/>
        </w:rPr>
        <w:t xml:space="preserve"> </w:t>
      </w:r>
      <w:r w:rsidRPr="00A17780">
        <w:rPr>
          <w:rFonts w:ascii="Arial" w:hAnsi="Arial" w:cs="Arial"/>
          <w:sz w:val="20"/>
          <w:szCs w:val="20"/>
        </w:rPr>
        <w:t>po stronie Beneficjenta</w:t>
      </w:r>
      <w:r>
        <w:rPr>
          <w:rFonts w:ascii="Arial" w:hAnsi="Arial" w:cs="Arial"/>
          <w:sz w:val="20"/>
          <w:szCs w:val="20"/>
        </w:rPr>
        <w:t xml:space="preserve"> </w:t>
      </w:r>
      <w:r w:rsidRPr="00A17780">
        <w:rPr>
          <w:rFonts w:ascii="Arial" w:hAnsi="Arial" w:cs="Arial"/>
          <w:i/>
          <w:sz w:val="20"/>
          <w:szCs w:val="20"/>
        </w:rPr>
        <w:t>i Partnera</w:t>
      </w:r>
      <w:r>
        <w:rPr>
          <w:rStyle w:val="Odwoanieprzypisudolnego"/>
          <w:rFonts w:ascii="Arial" w:hAnsi="Arial" w:cs="Arial"/>
          <w:i/>
          <w:sz w:val="20"/>
          <w:szCs w:val="20"/>
        </w:rPr>
        <w:footnoteReference w:id="85"/>
      </w:r>
      <w:r>
        <w:rPr>
          <w:rFonts w:ascii="Arial" w:hAnsi="Arial" w:cs="Arial"/>
          <w:sz w:val="20"/>
          <w:szCs w:val="20"/>
        </w:rPr>
        <w:t xml:space="preserve"> </w:t>
      </w:r>
      <w:r w:rsidRPr="00A17780">
        <w:rPr>
          <w:rFonts w:ascii="Arial" w:hAnsi="Arial" w:cs="Arial"/>
          <w:sz w:val="20"/>
          <w:szCs w:val="20"/>
          <w:vertAlign w:val="superscript"/>
        </w:rPr>
        <w:footnoteReference w:id="86"/>
      </w:r>
      <w:r w:rsidRPr="00A17780">
        <w:rPr>
          <w:rFonts w:ascii="Arial" w:hAnsi="Arial" w:cs="Arial"/>
          <w:sz w:val="20"/>
          <w:szCs w:val="20"/>
        </w:rPr>
        <w:t xml:space="preserve"> w zakresie danego projekt</w:t>
      </w:r>
      <w:r>
        <w:rPr>
          <w:rFonts w:ascii="Arial" w:hAnsi="Arial" w:cs="Arial"/>
          <w:sz w:val="20"/>
          <w:szCs w:val="20"/>
        </w:rPr>
        <w:t>u</w:t>
      </w:r>
      <w:r w:rsidR="00756910">
        <w:rPr>
          <w:rFonts w:ascii="Arial" w:hAnsi="Arial" w:cs="Arial"/>
          <w:sz w:val="20"/>
          <w:szCs w:val="20"/>
        </w:rPr>
        <w:t>.</w:t>
      </w:r>
      <w:r>
        <w:rPr>
          <w:rFonts w:ascii="Arial" w:hAnsi="Arial" w:cs="Arial"/>
          <w:sz w:val="20"/>
          <w:szCs w:val="20"/>
        </w:rPr>
        <w:t xml:space="preserve"> </w:t>
      </w:r>
      <w:r w:rsidR="000E4CBF" w:rsidRPr="002A4AA8">
        <w:rPr>
          <w:rFonts w:ascii="Arial" w:hAnsi="Arial" w:cs="Arial"/>
          <w:sz w:val="20"/>
          <w:szCs w:val="20"/>
        </w:rPr>
        <w:t>Zgłoszenie</w:t>
      </w:r>
      <w:r w:rsidR="00975246" w:rsidRPr="002A4AA8">
        <w:rPr>
          <w:rFonts w:ascii="Arial" w:hAnsi="Arial" w:cs="Arial"/>
          <w:sz w:val="20"/>
          <w:szCs w:val="20"/>
        </w:rPr>
        <w:t xml:space="preserve"> ww. os</w:t>
      </w:r>
      <w:r w:rsidR="00756910">
        <w:rPr>
          <w:rFonts w:ascii="Arial" w:hAnsi="Arial" w:cs="Arial"/>
          <w:sz w:val="20"/>
          <w:szCs w:val="20"/>
        </w:rPr>
        <w:t xml:space="preserve">oby </w:t>
      </w:r>
      <w:r w:rsidR="00371239" w:rsidRPr="002A4AA8">
        <w:rPr>
          <w:rFonts w:ascii="Arial" w:hAnsi="Arial" w:cs="Arial"/>
          <w:sz w:val="20"/>
          <w:szCs w:val="20"/>
        </w:rPr>
        <w:t>lub wycofanie dostępu jest</w:t>
      </w:r>
      <w:r w:rsidR="00975246" w:rsidRPr="002A4AA8">
        <w:rPr>
          <w:rFonts w:ascii="Arial" w:hAnsi="Arial" w:cs="Arial"/>
          <w:sz w:val="20"/>
          <w:szCs w:val="20"/>
        </w:rPr>
        <w:t xml:space="preserve"> </w:t>
      </w:r>
      <w:r w:rsidR="000E4CBF" w:rsidRPr="002A4AA8">
        <w:rPr>
          <w:rFonts w:ascii="Arial" w:hAnsi="Arial" w:cs="Arial"/>
          <w:sz w:val="20"/>
          <w:szCs w:val="20"/>
        </w:rPr>
        <w:t xml:space="preserve"> dokonywane </w:t>
      </w:r>
      <w:r w:rsidR="00900013" w:rsidRPr="002A4AA8">
        <w:rPr>
          <w:rFonts w:ascii="Arial" w:hAnsi="Arial" w:cs="Arial"/>
          <w:sz w:val="20"/>
          <w:szCs w:val="20"/>
        </w:rPr>
        <w:t xml:space="preserve">na podstawie </w:t>
      </w:r>
      <w:r w:rsidR="00EE4F26" w:rsidRPr="002A4AA8">
        <w:rPr>
          <w:rFonts w:ascii="Arial" w:hAnsi="Arial" w:cs="Arial"/>
          <w:sz w:val="20"/>
          <w:szCs w:val="20"/>
        </w:rPr>
        <w:t xml:space="preserve">wniosku o nadanie/wycofanie dostępu dla osoby uprawnionej </w:t>
      </w:r>
      <w:r w:rsidR="00371239" w:rsidRPr="002A4AA8">
        <w:rPr>
          <w:rFonts w:ascii="Arial" w:hAnsi="Arial" w:cs="Arial"/>
          <w:sz w:val="20"/>
          <w:szCs w:val="20"/>
        </w:rPr>
        <w:t xml:space="preserve">określonego w </w:t>
      </w:r>
      <w:r w:rsidR="00371239" w:rsidRPr="002A4AA8">
        <w:rPr>
          <w:rFonts w:ascii="Arial" w:hAnsi="Arial" w:cs="Arial"/>
          <w:i/>
          <w:sz w:val="20"/>
          <w:szCs w:val="20"/>
        </w:rPr>
        <w:t xml:space="preserve">Wytycznych </w:t>
      </w:r>
      <w:r w:rsidR="00E45562">
        <w:rPr>
          <w:rFonts w:ascii="Arial" w:hAnsi="Arial" w:cs="Arial"/>
          <w:i/>
          <w:sz w:val="20"/>
          <w:szCs w:val="20"/>
        </w:rPr>
        <w:t>dotyczących warunków</w:t>
      </w:r>
      <w:r w:rsidR="00371239" w:rsidRPr="002A4AA8">
        <w:rPr>
          <w:rFonts w:ascii="Arial" w:hAnsi="Arial" w:cs="Arial"/>
          <w:i/>
          <w:sz w:val="20"/>
          <w:szCs w:val="20"/>
        </w:rPr>
        <w:t xml:space="preserve"> gromadzenia</w:t>
      </w:r>
      <w:r w:rsidR="003177E2" w:rsidRPr="002A4AA8">
        <w:rPr>
          <w:rFonts w:ascii="Arial" w:hAnsi="Arial" w:cs="Arial"/>
          <w:i/>
          <w:sz w:val="20"/>
          <w:szCs w:val="20"/>
        </w:rPr>
        <w:t xml:space="preserve"> i przekazywania danych</w:t>
      </w:r>
      <w:r w:rsidR="00900013" w:rsidRPr="002A4AA8">
        <w:rPr>
          <w:rFonts w:ascii="Arial" w:hAnsi="Arial" w:cs="Arial"/>
          <w:sz w:val="20"/>
          <w:szCs w:val="20"/>
        </w:rPr>
        <w:t xml:space="preserve">. </w:t>
      </w:r>
      <w:r w:rsidR="00EE4F26" w:rsidRPr="002A4AA8">
        <w:rPr>
          <w:rFonts w:ascii="Arial" w:hAnsi="Arial" w:cs="Arial"/>
          <w:sz w:val="20"/>
          <w:szCs w:val="20"/>
        </w:rPr>
        <w:t>Wnios</w:t>
      </w:r>
      <w:r w:rsidR="00756910">
        <w:rPr>
          <w:rFonts w:ascii="Arial" w:hAnsi="Arial" w:cs="Arial"/>
          <w:sz w:val="20"/>
          <w:szCs w:val="20"/>
        </w:rPr>
        <w:t>e</w:t>
      </w:r>
      <w:r w:rsidR="00EE4F26" w:rsidRPr="002A4AA8">
        <w:rPr>
          <w:rFonts w:ascii="Arial" w:hAnsi="Arial" w:cs="Arial"/>
          <w:sz w:val="20"/>
          <w:szCs w:val="20"/>
        </w:rPr>
        <w:t>k os</w:t>
      </w:r>
      <w:r w:rsidR="00756910">
        <w:rPr>
          <w:rFonts w:ascii="Arial" w:hAnsi="Arial" w:cs="Arial"/>
          <w:sz w:val="20"/>
          <w:szCs w:val="20"/>
        </w:rPr>
        <w:t>oby</w:t>
      </w:r>
      <w:r w:rsidR="00EE4F26" w:rsidRPr="002A4AA8">
        <w:rPr>
          <w:rFonts w:ascii="Arial" w:hAnsi="Arial" w:cs="Arial"/>
          <w:sz w:val="20"/>
          <w:szCs w:val="20"/>
        </w:rPr>
        <w:t xml:space="preserve"> </w:t>
      </w:r>
      <w:r w:rsidR="00756910" w:rsidRPr="002A4AA8">
        <w:rPr>
          <w:rFonts w:ascii="Arial" w:hAnsi="Arial" w:cs="Arial"/>
          <w:sz w:val="20"/>
          <w:szCs w:val="20"/>
        </w:rPr>
        <w:t>uprawnion</w:t>
      </w:r>
      <w:r w:rsidR="00756910">
        <w:rPr>
          <w:rFonts w:ascii="Arial" w:hAnsi="Arial" w:cs="Arial"/>
          <w:sz w:val="20"/>
          <w:szCs w:val="20"/>
        </w:rPr>
        <w:t>ej</w:t>
      </w:r>
      <w:r w:rsidR="00756910" w:rsidRPr="002A4AA8">
        <w:rPr>
          <w:rFonts w:ascii="Arial" w:hAnsi="Arial" w:cs="Arial"/>
          <w:sz w:val="20"/>
          <w:szCs w:val="20"/>
        </w:rPr>
        <w:t xml:space="preserve"> </w:t>
      </w:r>
      <w:r w:rsidR="00EE4F26" w:rsidRPr="002A4AA8">
        <w:rPr>
          <w:rFonts w:ascii="Arial" w:hAnsi="Arial" w:cs="Arial"/>
          <w:sz w:val="20"/>
          <w:szCs w:val="20"/>
        </w:rPr>
        <w:t xml:space="preserve">stanowi załącznik nr </w:t>
      </w:r>
      <w:r w:rsidR="00314B6F">
        <w:rPr>
          <w:rFonts w:ascii="Arial" w:hAnsi="Arial" w:cs="Arial"/>
          <w:sz w:val="20"/>
          <w:szCs w:val="20"/>
        </w:rPr>
        <w:t>5</w:t>
      </w:r>
      <w:r w:rsidR="00314B6F" w:rsidRPr="002A4AA8">
        <w:rPr>
          <w:rFonts w:ascii="Arial" w:hAnsi="Arial" w:cs="Arial"/>
          <w:sz w:val="20"/>
          <w:szCs w:val="20"/>
        </w:rPr>
        <w:t xml:space="preserve"> </w:t>
      </w:r>
      <w:r w:rsidR="00EE4F26" w:rsidRPr="002A4AA8">
        <w:rPr>
          <w:rFonts w:ascii="Arial" w:hAnsi="Arial" w:cs="Arial"/>
          <w:sz w:val="20"/>
          <w:szCs w:val="20"/>
        </w:rPr>
        <w:t>do przedmiotowej umowy. Zmiana załącznika nie wymaga aneksowania umowy.</w:t>
      </w:r>
    </w:p>
    <w:p w14:paraId="29DA83B8" w14:textId="06CB5E1E" w:rsidR="00006E33" w:rsidRPr="002A4AA8" w:rsidRDefault="00900013" w:rsidP="0012213E">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zapewnia, że </w:t>
      </w:r>
      <w:r w:rsidR="00756910">
        <w:rPr>
          <w:rFonts w:ascii="Arial" w:hAnsi="Arial" w:cs="Arial"/>
          <w:sz w:val="20"/>
          <w:szCs w:val="20"/>
        </w:rPr>
        <w:t xml:space="preserve">wszystkie </w:t>
      </w:r>
      <w:r w:rsidRPr="002A4AA8">
        <w:rPr>
          <w:rFonts w:ascii="Arial" w:hAnsi="Arial" w:cs="Arial"/>
          <w:sz w:val="20"/>
          <w:szCs w:val="20"/>
        </w:rPr>
        <w:t xml:space="preserve">osoby, o których mowa w ust. </w:t>
      </w:r>
      <w:r w:rsidR="00192771" w:rsidRPr="002A4AA8">
        <w:rPr>
          <w:rFonts w:ascii="Arial" w:hAnsi="Arial" w:cs="Arial"/>
          <w:sz w:val="20"/>
          <w:szCs w:val="20"/>
        </w:rPr>
        <w:t>3</w:t>
      </w:r>
      <w:r w:rsidR="00730861" w:rsidRPr="002A4AA8">
        <w:rPr>
          <w:rFonts w:ascii="Arial" w:hAnsi="Arial" w:cs="Arial"/>
          <w:sz w:val="20"/>
          <w:szCs w:val="20"/>
        </w:rPr>
        <w:t>,</w:t>
      </w:r>
      <w:r w:rsidRPr="002A4AA8">
        <w:rPr>
          <w:rFonts w:ascii="Arial" w:hAnsi="Arial" w:cs="Arial"/>
          <w:sz w:val="20"/>
          <w:szCs w:val="20"/>
        </w:rPr>
        <w:t xml:space="preserve"> </w:t>
      </w:r>
      <w:r w:rsidR="00D57200" w:rsidRPr="00D57200">
        <w:rPr>
          <w:rFonts w:ascii="Arial" w:hAnsi="Arial" w:cs="Arial"/>
          <w:sz w:val="20"/>
          <w:szCs w:val="20"/>
        </w:rPr>
        <w:t xml:space="preserve">przestrzegają </w:t>
      </w:r>
      <w:r w:rsidR="00756910" w:rsidRPr="00756910">
        <w:rPr>
          <w:rFonts w:ascii="Arial" w:hAnsi="Arial" w:cs="Arial"/>
          <w:sz w:val="20"/>
          <w:szCs w:val="20"/>
        </w:rPr>
        <w:t>Regulaminu bezpieczeństwa informacji przetwarzanych w CST2021 oraz aktualnej wersji Instrukcji Użytkownika Zewnętrznego udostępnionej przez Instytucję Pośredniczącą, a także zobowiązuje się do wykorzystania przez osoby uprawnione przez Beneficjenta kwalifikowanego podpisu elektronicznego do podpisywania wniosków o płatność w CST2021 lub certyfikatu niekwalifikowanego generowanego przez CST2021 (jako kod autoryzacyjny przesyłany na adres email danej osoby uprawnionej)</w:t>
      </w:r>
      <w:r w:rsidRPr="002A4AA8">
        <w:rPr>
          <w:rFonts w:ascii="Arial" w:hAnsi="Arial" w:cs="Arial"/>
          <w:sz w:val="20"/>
          <w:szCs w:val="20"/>
        </w:rPr>
        <w:t>.</w:t>
      </w:r>
    </w:p>
    <w:p w14:paraId="60CDB44B" w14:textId="7C62ED2F" w:rsidR="005C3A51" w:rsidRPr="00756910" w:rsidRDefault="00006E33" w:rsidP="00070695">
      <w:pPr>
        <w:numPr>
          <w:ilvl w:val="1"/>
          <w:numId w:val="12"/>
        </w:numPr>
        <w:tabs>
          <w:tab w:val="num" w:pos="284"/>
        </w:tabs>
        <w:spacing w:after="60"/>
        <w:ind w:left="284" w:hanging="284"/>
        <w:jc w:val="both"/>
        <w:rPr>
          <w:rFonts w:ascii="Arial" w:hAnsi="Arial" w:cs="Arial"/>
          <w:sz w:val="20"/>
          <w:szCs w:val="20"/>
        </w:rPr>
      </w:pPr>
      <w:r w:rsidRPr="00756910">
        <w:rPr>
          <w:rFonts w:ascii="Arial" w:hAnsi="Arial" w:cs="Arial"/>
          <w:sz w:val="20"/>
          <w:szCs w:val="20"/>
        </w:rPr>
        <w:t>Beneficjent zobowiązuje się</w:t>
      </w:r>
      <w:r w:rsidR="00756910" w:rsidRPr="00756910">
        <w:rPr>
          <w:rFonts w:ascii="Arial" w:hAnsi="Arial" w:cs="Arial"/>
          <w:sz w:val="20"/>
          <w:szCs w:val="20"/>
        </w:rPr>
        <w:t xml:space="preserve"> do każdorazowego informowania właściwej instytucji o nieautoryzowanym dostępie do danych Beneficjenta w CST2021. </w:t>
      </w:r>
      <w:r w:rsidRPr="00756910">
        <w:rPr>
          <w:rFonts w:ascii="Arial" w:hAnsi="Arial" w:cs="Arial"/>
          <w:sz w:val="20"/>
          <w:szCs w:val="20"/>
        </w:rPr>
        <w:t xml:space="preserve">W przypadku niedostępności </w:t>
      </w:r>
      <w:r w:rsidR="00B503A8" w:rsidRPr="00B503A8">
        <w:rPr>
          <w:rFonts w:ascii="Arial" w:hAnsi="Arial" w:cs="Arial"/>
          <w:sz w:val="20"/>
          <w:szCs w:val="20"/>
        </w:rPr>
        <w:t>CST2021</w:t>
      </w:r>
      <w:r w:rsidRPr="00756910">
        <w:rPr>
          <w:rFonts w:ascii="Arial" w:hAnsi="Arial" w:cs="Arial"/>
          <w:sz w:val="20"/>
          <w:szCs w:val="20"/>
        </w:rPr>
        <w:t xml:space="preserve"> Beneficjent </w:t>
      </w:r>
      <w:r w:rsidR="0065164D" w:rsidRPr="00756910">
        <w:rPr>
          <w:rFonts w:ascii="Arial" w:hAnsi="Arial" w:cs="Arial"/>
          <w:sz w:val="20"/>
          <w:szCs w:val="20"/>
        </w:rPr>
        <w:t xml:space="preserve">zgłasza Instytucji Pośredniczącej </w:t>
      </w:r>
      <w:r w:rsidR="00BE3A28" w:rsidRPr="00756910">
        <w:rPr>
          <w:rFonts w:ascii="Arial" w:hAnsi="Arial" w:cs="Arial"/>
          <w:sz w:val="20"/>
          <w:szCs w:val="20"/>
        </w:rPr>
        <w:t xml:space="preserve">zaistniały problem </w:t>
      </w:r>
      <w:r w:rsidR="0065164D" w:rsidRPr="00756910">
        <w:rPr>
          <w:rFonts w:ascii="Arial" w:hAnsi="Arial" w:cs="Arial"/>
          <w:sz w:val="20"/>
          <w:szCs w:val="20"/>
        </w:rPr>
        <w:t xml:space="preserve">na adres </w:t>
      </w:r>
      <w:r w:rsidR="00E705BA" w:rsidRPr="00756910">
        <w:rPr>
          <w:rFonts w:ascii="Arial" w:hAnsi="Arial" w:cs="Arial"/>
          <w:sz w:val="20"/>
          <w:szCs w:val="20"/>
        </w:rPr>
        <w:t xml:space="preserve">e-mail </w:t>
      </w:r>
      <w:r w:rsidR="0028563B" w:rsidRPr="0028563B">
        <w:rPr>
          <w:rFonts w:ascii="Arial" w:hAnsi="Arial" w:cs="Arial"/>
          <w:sz w:val="20"/>
          <w:szCs w:val="20"/>
        </w:rPr>
        <w:t>ami.fepz@</w:t>
      </w:r>
      <w:r w:rsidR="0076475C" w:rsidRPr="00756910">
        <w:rPr>
          <w:rFonts w:ascii="Arial" w:hAnsi="Arial" w:cs="Arial"/>
          <w:sz w:val="20"/>
          <w:szCs w:val="20"/>
        </w:rPr>
        <w:t xml:space="preserve">wup.pl </w:t>
      </w:r>
      <w:r w:rsidR="00E705BA" w:rsidRPr="00756910">
        <w:rPr>
          <w:rFonts w:ascii="Arial" w:hAnsi="Arial" w:cs="Arial"/>
          <w:sz w:val="20"/>
          <w:szCs w:val="20"/>
        </w:rPr>
        <w:t xml:space="preserve">W przypadku potwierdzenia awarii </w:t>
      </w:r>
      <w:r w:rsidR="00B503A8" w:rsidRPr="00B503A8">
        <w:rPr>
          <w:rFonts w:ascii="Arial" w:hAnsi="Arial" w:cs="Arial"/>
          <w:sz w:val="20"/>
          <w:szCs w:val="20"/>
        </w:rPr>
        <w:t>CST2021</w:t>
      </w:r>
      <w:r w:rsidR="00E705BA" w:rsidRPr="00756910">
        <w:rPr>
          <w:rFonts w:ascii="Arial" w:hAnsi="Arial" w:cs="Arial"/>
          <w:sz w:val="20"/>
          <w:szCs w:val="20"/>
        </w:rPr>
        <w:t xml:space="preserve"> przez pracownika Instytucji Pośredniczącej proces rozliczania Projektu oraz komunikowania z Instytucją Pośredniczącą odbywa się drogą pisemną. </w:t>
      </w:r>
      <w:r w:rsidR="004C3C1D" w:rsidRPr="00756910">
        <w:rPr>
          <w:rFonts w:ascii="Arial" w:hAnsi="Arial" w:cs="Arial"/>
          <w:sz w:val="20"/>
          <w:szCs w:val="20"/>
        </w:rPr>
        <w:t xml:space="preserve">Wszelka korespondencja papierowa, aby została uznana za wiążącą, musi zostać podpisana przez osoby uprawnione do składania oświadczeń w imieniu Beneficjenta. </w:t>
      </w:r>
      <w:r w:rsidR="006E5989" w:rsidRPr="00756910">
        <w:rPr>
          <w:rFonts w:ascii="Arial" w:hAnsi="Arial" w:cs="Arial"/>
          <w:sz w:val="20"/>
          <w:szCs w:val="20"/>
        </w:rPr>
        <w:t xml:space="preserve">O usunięciu awarii </w:t>
      </w:r>
      <w:r w:rsidR="00B503A8" w:rsidRPr="00B503A8">
        <w:rPr>
          <w:rFonts w:ascii="Arial" w:hAnsi="Arial" w:cs="Arial"/>
          <w:sz w:val="20"/>
          <w:szCs w:val="20"/>
        </w:rPr>
        <w:t>CST2021</w:t>
      </w:r>
      <w:r w:rsidR="006E5989" w:rsidRPr="00756910">
        <w:rPr>
          <w:rFonts w:ascii="Arial" w:hAnsi="Arial" w:cs="Arial"/>
          <w:sz w:val="20"/>
          <w:szCs w:val="20"/>
        </w:rPr>
        <w:t xml:space="preserve"> Instytucja Pośrednicząca informuje Beneficjenta na adres e-mail wskazany we Wniosku, Beneficjent zaś zobowiązuje się uzupełnić dane w </w:t>
      </w:r>
      <w:r w:rsidR="00B503A8" w:rsidRPr="00B503A8">
        <w:rPr>
          <w:rFonts w:ascii="Arial" w:hAnsi="Arial" w:cs="Arial"/>
          <w:sz w:val="20"/>
          <w:szCs w:val="20"/>
        </w:rPr>
        <w:t>CST2021</w:t>
      </w:r>
      <w:r w:rsidR="006E5989" w:rsidRPr="00756910">
        <w:rPr>
          <w:rFonts w:ascii="Arial" w:hAnsi="Arial" w:cs="Arial"/>
          <w:sz w:val="20"/>
          <w:szCs w:val="20"/>
        </w:rPr>
        <w:t xml:space="preserve"> w zakresie dokumentów przekazanych drogą pisemną w terminie 5 dni roboczych od otrzymania tej informacji</w:t>
      </w:r>
      <w:r w:rsidR="00094D67">
        <w:rPr>
          <w:rFonts w:ascii="Arial" w:hAnsi="Arial" w:cs="Arial"/>
          <w:sz w:val="20"/>
          <w:szCs w:val="20"/>
        </w:rPr>
        <w:t>.</w:t>
      </w:r>
      <w:r w:rsidRPr="00756910">
        <w:rPr>
          <w:rFonts w:ascii="Arial" w:hAnsi="Arial" w:cs="Arial"/>
          <w:sz w:val="20"/>
          <w:szCs w:val="20"/>
        </w:rPr>
        <w:t xml:space="preserve"> </w:t>
      </w:r>
    </w:p>
    <w:p w14:paraId="4E8A9097" w14:textId="7A322433" w:rsidR="00462BFE" w:rsidRPr="002A4AA8" w:rsidRDefault="002B039C" w:rsidP="00350F7A">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color w:val="000000"/>
          <w:sz w:val="20"/>
          <w:szCs w:val="20"/>
        </w:rPr>
        <w:t xml:space="preserve">Beneficjent zobowiązuje się do wprowadzania </w:t>
      </w:r>
      <w:r w:rsidR="00371239" w:rsidRPr="002A4AA8">
        <w:rPr>
          <w:rFonts w:ascii="Arial" w:hAnsi="Arial" w:cs="Arial"/>
          <w:color w:val="000000"/>
          <w:sz w:val="20"/>
          <w:szCs w:val="20"/>
        </w:rPr>
        <w:t xml:space="preserve">do </w:t>
      </w:r>
      <w:r w:rsidR="00353B1C">
        <w:rPr>
          <w:rFonts w:ascii="Arial" w:hAnsi="Arial" w:cs="Arial"/>
          <w:color w:val="000000"/>
          <w:sz w:val="20"/>
          <w:szCs w:val="20"/>
        </w:rPr>
        <w:t>SL2021-Projekty</w:t>
      </w:r>
      <w:r w:rsidR="00371239" w:rsidRPr="002A4AA8">
        <w:rPr>
          <w:rFonts w:ascii="Arial" w:hAnsi="Arial" w:cs="Arial"/>
          <w:color w:val="000000"/>
          <w:sz w:val="20"/>
          <w:szCs w:val="20"/>
        </w:rPr>
        <w:t xml:space="preserve"> </w:t>
      </w:r>
      <w:r w:rsidRPr="002A4AA8">
        <w:rPr>
          <w:rFonts w:ascii="Arial" w:hAnsi="Arial" w:cs="Arial"/>
          <w:color w:val="000000"/>
          <w:sz w:val="20"/>
          <w:szCs w:val="20"/>
        </w:rPr>
        <w:t>danych do</w:t>
      </w:r>
      <w:r w:rsidR="00371239" w:rsidRPr="002A4AA8">
        <w:rPr>
          <w:rFonts w:ascii="Arial" w:hAnsi="Arial" w:cs="Arial"/>
          <w:color w:val="000000"/>
          <w:sz w:val="20"/>
          <w:szCs w:val="20"/>
        </w:rPr>
        <w:t xml:space="preserve">tyczących </w:t>
      </w:r>
      <w:r w:rsidRPr="002A4AA8">
        <w:rPr>
          <w:rFonts w:ascii="Arial" w:hAnsi="Arial" w:cs="Arial"/>
          <w:color w:val="000000"/>
          <w:sz w:val="20"/>
          <w:szCs w:val="20"/>
        </w:rPr>
        <w:t>angażowania personelu projektu</w:t>
      </w:r>
      <w:r w:rsidR="00371239" w:rsidRPr="002A4AA8">
        <w:rPr>
          <w:rFonts w:ascii="Arial" w:hAnsi="Arial" w:cs="Arial"/>
          <w:color w:val="000000"/>
          <w:sz w:val="20"/>
          <w:szCs w:val="20"/>
        </w:rPr>
        <w:t xml:space="preserve"> zgodnie z zakresem określonym w </w:t>
      </w:r>
      <w:r w:rsidR="00A84D80" w:rsidRPr="002A4AA8">
        <w:rPr>
          <w:rFonts w:ascii="Arial" w:hAnsi="Arial" w:cs="Arial"/>
          <w:i/>
          <w:sz w:val="20"/>
          <w:szCs w:val="20"/>
        </w:rPr>
        <w:t xml:space="preserve">Wytycznych </w:t>
      </w:r>
      <w:r w:rsidR="001A3FB1">
        <w:rPr>
          <w:rFonts w:ascii="Arial" w:hAnsi="Arial" w:cs="Arial"/>
          <w:i/>
          <w:sz w:val="20"/>
          <w:szCs w:val="20"/>
        </w:rPr>
        <w:t>dotyczących warunków</w:t>
      </w:r>
      <w:r w:rsidR="00A84D80" w:rsidRPr="002A4AA8">
        <w:rPr>
          <w:rFonts w:ascii="Arial" w:hAnsi="Arial" w:cs="Arial"/>
          <w:i/>
          <w:sz w:val="20"/>
          <w:szCs w:val="20"/>
        </w:rPr>
        <w:t xml:space="preserve"> gromadzenia</w:t>
      </w:r>
      <w:r w:rsidR="00371239" w:rsidRPr="002A4AA8">
        <w:rPr>
          <w:rFonts w:ascii="Arial" w:hAnsi="Arial" w:cs="Arial"/>
          <w:sz w:val="20"/>
          <w:szCs w:val="20"/>
        </w:rPr>
        <w:t xml:space="preserve"> </w:t>
      </w:r>
      <w:r w:rsidR="003177E2" w:rsidRPr="002A4AA8">
        <w:rPr>
          <w:rFonts w:ascii="Arial" w:hAnsi="Arial" w:cs="Arial"/>
          <w:i/>
          <w:sz w:val="20"/>
          <w:szCs w:val="20"/>
        </w:rPr>
        <w:t>i przekazywania danych</w:t>
      </w:r>
      <w:r w:rsidR="003177E2" w:rsidRPr="002A4AA8">
        <w:rPr>
          <w:rFonts w:ascii="Arial" w:hAnsi="Arial" w:cs="Arial"/>
          <w:sz w:val="20"/>
          <w:szCs w:val="20"/>
        </w:rPr>
        <w:t xml:space="preserve"> </w:t>
      </w:r>
      <w:r w:rsidRPr="002A4AA8">
        <w:rPr>
          <w:rFonts w:ascii="Arial" w:hAnsi="Arial" w:cs="Arial"/>
          <w:sz w:val="20"/>
          <w:szCs w:val="20"/>
        </w:rPr>
        <w:t xml:space="preserve">pod rygorem uznania </w:t>
      </w:r>
      <w:r w:rsidR="00371239" w:rsidRPr="002A4AA8">
        <w:rPr>
          <w:rFonts w:ascii="Arial" w:hAnsi="Arial" w:cs="Arial"/>
          <w:sz w:val="20"/>
          <w:szCs w:val="20"/>
        </w:rPr>
        <w:t xml:space="preserve">związanych z tym </w:t>
      </w:r>
      <w:r w:rsidRPr="002A4AA8">
        <w:rPr>
          <w:rFonts w:ascii="Arial" w:hAnsi="Arial" w:cs="Arial"/>
          <w:sz w:val="20"/>
          <w:szCs w:val="20"/>
        </w:rPr>
        <w:t>wydatków za niekwalifikowalne.</w:t>
      </w:r>
    </w:p>
    <w:p w14:paraId="34D9C78C" w14:textId="727305DE" w:rsidR="00462BFE" w:rsidRPr="002A4AA8" w:rsidRDefault="0015447C" w:rsidP="00350F7A">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rPr>
        <w:t xml:space="preserve"> </w:t>
      </w:r>
      <w:r w:rsidR="00985980" w:rsidRPr="002A4AA8">
        <w:rPr>
          <w:rFonts w:ascii="Arial" w:hAnsi="Arial" w:cs="Arial"/>
          <w:sz w:val="20"/>
          <w:szCs w:val="20"/>
        </w:rPr>
        <w:t>P</w:t>
      </w:r>
      <w:r w:rsidR="00462BFE" w:rsidRPr="002A4AA8">
        <w:rPr>
          <w:rFonts w:ascii="Arial" w:hAnsi="Arial" w:cs="Arial"/>
          <w:sz w:val="20"/>
          <w:szCs w:val="20"/>
        </w:rPr>
        <w:t xml:space="preserve">rzedmiotem komunikacji wyłącznie przy wykorzystaniu </w:t>
      </w:r>
      <w:r w:rsidR="003B0E86" w:rsidRPr="003B0E86">
        <w:rPr>
          <w:rFonts w:ascii="Arial" w:hAnsi="Arial" w:cs="Arial"/>
          <w:sz w:val="20"/>
          <w:szCs w:val="20"/>
        </w:rPr>
        <w:t>CST2021</w:t>
      </w:r>
      <w:r w:rsidR="00985980" w:rsidRPr="002A4AA8">
        <w:rPr>
          <w:rFonts w:ascii="Arial" w:hAnsi="Arial" w:cs="Arial"/>
          <w:sz w:val="20"/>
          <w:szCs w:val="20"/>
        </w:rPr>
        <w:t xml:space="preserve"> nie mogą być</w:t>
      </w:r>
      <w:r w:rsidR="00462BFE" w:rsidRPr="002A4AA8">
        <w:rPr>
          <w:rFonts w:ascii="Arial" w:hAnsi="Arial" w:cs="Arial"/>
          <w:sz w:val="20"/>
          <w:szCs w:val="20"/>
        </w:rPr>
        <w:t>:</w:t>
      </w:r>
    </w:p>
    <w:p w14:paraId="21C925C5" w14:textId="6A80756F" w:rsidR="00462BFE" w:rsidRPr="002A4AA8" w:rsidRDefault="00024B29" w:rsidP="009D3F46">
      <w:pPr>
        <w:numPr>
          <w:ilvl w:val="1"/>
          <w:numId w:val="27"/>
        </w:numPr>
        <w:tabs>
          <w:tab w:val="left" w:pos="357"/>
        </w:tabs>
        <w:spacing w:after="60"/>
        <w:jc w:val="both"/>
        <w:rPr>
          <w:rFonts w:ascii="Arial" w:hAnsi="Arial" w:cs="Arial"/>
          <w:sz w:val="20"/>
          <w:szCs w:val="20"/>
        </w:rPr>
      </w:pPr>
      <w:r w:rsidRPr="002A4AA8">
        <w:rPr>
          <w:rFonts w:ascii="Arial" w:hAnsi="Arial" w:cs="Arial"/>
          <w:sz w:val="20"/>
          <w:szCs w:val="20"/>
        </w:rPr>
        <w:t>zmiany treści umowy</w:t>
      </w:r>
      <w:r w:rsidR="002F11FE" w:rsidRPr="002A4AA8">
        <w:rPr>
          <w:rFonts w:ascii="Arial" w:hAnsi="Arial" w:cs="Arial"/>
          <w:sz w:val="20"/>
          <w:szCs w:val="20"/>
        </w:rPr>
        <w:t xml:space="preserve">, z wyłączeniem § </w:t>
      </w:r>
      <w:r w:rsidR="00F05D70">
        <w:rPr>
          <w:rFonts w:ascii="Arial" w:hAnsi="Arial" w:cs="Arial"/>
          <w:sz w:val="20"/>
          <w:szCs w:val="20"/>
        </w:rPr>
        <w:t>9</w:t>
      </w:r>
      <w:r w:rsidR="002F11FE" w:rsidRPr="002A4AA8">
        <w:rPr>
          <w:rFonts w:ascii="Arial" w:hAnsi="Arial" w:cs="Arial"/>
          <w:sz w:val="20"/>
          <w:szCs w:val="20"/>
        </w:rPr>
        <w:t xml:space="preserve"> ust. </w:t>
      </w:r>
      <w:r w:rsidR="00C41FB8" w:rsidRPr="002A4AA8">
        <w:rPr>
          <w:rFonts w:ascii="Arial" w:hAnsi="Arial" w:cs="Arial"/>
          <w:sz w:val="20"/>
          <w:szCs w:val="20"/>
        </w:rPr>
        <w:t>4</w:t>
      </w:r>
      <w:r w:rsidR="00591762" w:rsidRPr="002A4AA8">
        <w:rPr>
          <w:rFonts w:ascii="Arial" w:hAnsi="Arial" w:cs="Arial"/>
          <w:sz w:val="20"/>
          <w:szCs w:val="20"/>
        </w:rPr>
        <w:t xml:space="preserve"> i § </w:t>
      </w:r>
      <w:r w:rsidR="00F05D70" w:rsidRPr="002A4AA8">
        <w:rPr>
          <w:rFonts w:ascii="Arial" w:hAnsi="Arial" w:cs="Arial"/>
          <w:sz w:val="20"/>
          <w:szCs w:val="20"/>
        </w:rPr>
        <w:t>2</w:t>
      </w:r>
      <w:r w:rsidR="00F05D70">
        <w:rPr>
          <w:rFonts w:ascii="Arial" w:hAnsi="Arial" w:cs="Arial"/>
          <w:sz w:val="20"/>
          <w:szCs w:val="20"/>
        </w:rPr>
        <w:t>4</w:t>
      </w:r>
      <w:r w:rsidRPr="002A4AA8">
        <w:rPr>
          <w:rFonts w:ascii="Arial" w:hAnsi="Arial" w:cs="Arial"/>
          <w:sz w:val="20"/>
          <w:szCs w:val="20"/>
        </w:rPr>
        <w:t>;</w:t>
      </w:r>
    </w:p>
    <w:p w14:paraId="3CBABD39" w14:textId="77777777" w:rsidR="00F5402D" w:rsidRPr="002A4AA8" w:rsidRDefault="006B58F6" w:rsidP="009D3F46">
      <w:pPr>
        <w:numPr>
          <w:ilvl w:val="1"/>
          <w:numId w:val="27"/>
        </w:numPr>
        <w:tabs>
          <w:tab w:val="left" w:pos="357"/>
        </w:tabs>
        <w:spacing w:after="60"/>
        <w:jc w:val="both"/>
        <w:rPr>
          <w:rFonts w:ascii="Arial" w:hAnsi="Arial" w:cs="Arial"/>
          <w:sz w:val="20"/>
          <w:szCs w:val="20"/>
        </w:rPr>
      </w:pPr>
      <w:r w:rsidRPr="002A4AA8">
        <w:rPr>
          <w:rFonts w:ascii="Arial" w:hAnsi="Arial" w:cs="Arial"/>
          <w:sz w:val="20"/>
          <w:szCs w:val="20"/>
        </w:rPr>
        <w:lastRenderedPageBreak/>
        <w:t>kontrole na miejscu</w:t>
      </w:r>
      <w:r w:rsidR="00F5402D" w:rsidRPr="002A4AA8">
        <w:rPr>
          <w:rFonts w:ascii="Arial" w:hAnsi="Arial" w:cs="Arial"/>
          <w:sz w:val="20"/>
          <w:szCs w:val="20"/>
        </w:rPr>
        <w:t xml:space="preserve"> przeprowadzane w ramach Projektu;</w:t>
      </w:r>
    </w:p>
    <w:p w14:paraId="62FA188F" w14:textId="19C953C1" w:rsidR="00F5402D" w:rsidRPr="002A4AA8" w:rsidRDefault="00F5402D" w:rsidP="009D3F46">
      <w:pPr>
        <w:numPr>
          <w:ilvl w:val="1"/>
          <w:numId w:val="27"/>
        </w:numPr>
        <w:tabs>
          <w:tab w:val="left" w:pos="357"/>
        </w:tabs>
        <w:spacing w:after="60"/>
        <w:jc w:val="both"/>
        <w:rPr>
          <w:rFonts w:ascii="Arial" w:hAnsi="Arial" w:cs="Arial"/>
          <w:sz w:val="20"/>
          <w:szCs w:val="20"/>
        </w:rPr>
      </w:pPr>
      <w:r w:rsidRPr="002A4AA8">
        <w:rPr>
          <w:rFonts w:ascii="Arial" w:hAnsi="Arial" w:cs="Arial"/>
          <w:sz w:val="20"/>
          <w:szCs w:val="20"/>
        </w:rPr>
        <w:t>dochodzenie zwrotu środków od Beneficjenta, o który</w:t>
      </w:r>
      <w:r w:rsidR="008B6852" w:rsidRPr="002A4AA8">
        <w:rPr>
          <w:rFonts w:ascii="Arial" w:hAnsi="Arial" w:cs="Arial"/>
          <w:sz w:val="20"/>
          <w:szCs w:val="20"/>
        </w:rPr>
        <w:t>m</w:t>
      </w:r>
      <w:r w:rsidRPr="002A4AA8">
        <w:rPr>
          <w:rFonts w:ascii="Arial" w:hAnsi="Arial" w:cs="Arial"/>
          <w:sz w:val="20"/>
          <w:szCs w:val="20"/>
        </w:rPr>
        <w:t xml:space="preserve"> mowa w § </w:t>
      </w:r>
      <w:r w:rsidR="00F05D70" w:rsidRPr="002A4AA8">
        <w:rPr>
          <w:rFonts w:ascii="Arial" w:hAnsi="Arial" w:cs="Arial"/>
          <w:sz w:val="20"/>
          <w:szCs w:val="20"/>
        </w:rPr>
        <w:t>1</w:t>
      </w:r>
      <w:r w:rsidR="00F05D70">
        <w:rPr>
          <w:rFonts w:ascii="Arial" w:hAnsi="Arial" w:cs="Arial"/>
          <w:sz w:val="20"/>
          <w:szCs w:val="20"/>
        </w:rPr>
        <w:t>3</w:t>
      </w:r>
      <w:r w:rsidRPr="002A4AA8">
        <w:rPr>
          <w:rFonts w:ascii="Arial" w:hAnsi="Arial" w:cs="Arial"/>
          <w:sz w:val="20"/>
          <w:szCs w:val="20"/>
        </w:rPr>
        <w:t>, w tym prowadzenie postępowania administracyjnego w celu wydania decyzji o zwrocie środków</w:t>
      </w:r>
      <w:r w:rsidR="00B10B84" w:rsidRPr="002A4AA8">
        <w:rPr>
          <w:rFonts w:ascii="Arial" w:hAnsi="Arial" w:cs="Arial"/>
          <w:sz w:val="20"/>
          <w:szCs w:val="20"/>
          <w:vertAlign w:val="superscript"/>
        </w:rPr>
        <w:footnoteReference w:id="87"/>
      </w:r>
      <w:r w:rsidR="001009DD" w:rsidRPr="002A4AA8">
        <w:rPr>
          <w:rFonts w:ascii="Arial" w:hAnsi="Arial" w:cs="Arial"/>
          <w:sz w:val="20"/>
          <w:szCs w:val="20"/>
        </w:rPr>
        <w:t>.</w:t>
      </w:r>
    </w:p>
    <w:p w14:paraId="2F8D1286" w14:textId="77777777" w:rsidR="00F86DEB" w:rsidRPr="002A4AA8" w:rsidRDefault="00F86DEB" w:rsidP="00350F7A">
      <w:pPr>
        <w:spacing w:before="120" w:after="60"/>
        <w:jc w:val="both"/>
        <w:rPr>
          <w:rFonts w:ascii="Arial" w:hAnsi="Arial" w:cs="Arial"/>
          <w:sz w:val="20"/>
          <w:szCs w:val="20"/>
        </w:rPr>
      </w:pPr>
    </w:p>
    <w:p w14:paraId="520C59B9" w14:textId="77777777" w:rsidR="009D490C" w:rsidRPr="002A4AA8" w:rsidRDefault="00BE17B5" w:rsidP="00C2112A">
      <w:pPr>
        <w:keepNext/>
        <w:spacing w:after="60" w:line="360" w:lineRule="auto"/>
        <w:jc w:val="center"/>
        <w:rPr>
          <w:rFonts w:ascii="Arial" w:hAnsi="Arial" w:cs="Arial"/>
          <w:b/>
          <w:sz w:val="20"/>
          <w:szCs w:val="20"/>
        </w:rPr>
      </w:pPr>
      <w:r w:rsidRPr="002A4AA8">
        <w:rPr>
          <w:rFonts w:ascii="Arial" w:hAnsi="Arial" w:cs="Arial"/>
          <w:b/>
          <w:sz w:val="20"/>
          <w:szCs w:val="20"/>
        </w:rPr>
        <w:t>Dokumentacja</w:t>
      </w:r>
      <w:r w:rsidR="001D4CF7" w:rsidRPr="002A4AA8">
        <w:rPr>
          <w:rFonts w:ascii="Arial" w:hAnsi="Arial" w:cs="Arial"/>
          <w:b/>
          <w:sz w:val="20"/>
          <w:szCs w:val="20"/>
        </w:rPr>
        <w:t xml:space="preserve"> Projektu</w:t>
      </w:r>
    </w:p>
    <w:p w14:paraId="3EDAED24" w14:textId="76FB8C17" w:rsidR="009D490C" w:rsidRPr="002A4AA8" w:rsidRDefault="009D490C" w:rsidP="00C2112A">
      <w:pPr>
        <w:keepNext/>
        <w:spacing w:after="60" w:line="360" w:lineRule="auto"/>
        <w:jc w:val="center"/>
        <w:rPr>
          <w:rFonts w:ascii="Arial" w:hAnsi="Arial" w:cs="Arial"/>
          <w:sz w:val="20"/>
          <w:szCs w:val="20"/>
        </w:rPr>
      </w:pPr>
      <w:r w:rsidRPr="002A4AA8">
        <w:rPr>
          <w:rFonts w:ascii="Arial" w:hAnsi="Arial" w:cs="Arial"/>
          <w:sz w:val="20"/>
          <w:szCs w:val="20"/>
        </w:rPr>
        <w:t xml:space="preserve">§ </w:t>
      </w:r>
      <w:r w:rsidR="00F05D70" w:rsidRPr="002A4AA8">
        <w:rPr>
          <w:rFonts w:ascii="Arial" w:hAnsi="Arial" w:cs="Arial"/>
          <w:sz w:val="20"/>
          <w:szCs w:val="20"/>
        </w:rPr>
        <w:t>1</w:t>
      </w:r>
      <w:r w:rsidR="00F05D70">
        <w:rPr>
          <w:rFonts w:ascii="Arial" w:hAnsi="Arial" w:cs="Arial"/>
          <w:sz w:val="20"/>
          <w:szCs w:val="20"/>
        </w:rPr>
        <w:t>7</w:t>
      </w:r>
      <w:r w:rsidRPr="002A4AA8">
        <w:rPr>
          <w:rFonts w:ascii="Arial" w:hAnsi="Arial" w:cs="Arial"/>
          <w:sz w:val="20"/>
          <w:szCs w:val="20"/>
        </w:rPr>
        <w:t>.</w:t>
      </w:r>
    </w:p>
    <w:p w14:paraId="6FC85D3C" w14:textId="77777777" w:rsidR="009D490C" w:rsidRPr="002A4AA8" w:rsidRDefault="009D490C" w:rsidP="00350F7A">
      <w:pPr>
        <w:keepNext/>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zlecania zadań lub ich części w ramach Projektu wykonawcy Beneficjent zobowiązuje się </w:t>
      </w:r>
      <w:r w:rsidR="004354F0" w:rsidRPr="002A4AA8">
        <w:rPr>
          <w:rFonts w:ascii="Arial" w:hAnsi="Arial" w:cs="Arial"/>
          <w:sz w:val="20"/>
          <w:szCs w:val="20"/>
        </w:rPr>
        <w:t xml:space="preserve">zapewnić </w:t>
      </w:r>
      <w:r w:rsidR="00F01FA5" w:rsidRPr="002A4AA8">
        <w:rPr>
          <w:rFonts w:ascii="Arial" w:hAnsi="Arial" w:cs="Arial"/>
          <w:sz w:val="20"/>
          <w:szCs w:val="20"/>
        </w:rPr>
        <w:t xml:space="preserve">wszelkie </w:t>
      </w:r>
      <w:r w:rsidR="004354F0" w:rsidRPr="002A4AA8">
        <w:rPr>
          <w:rFonts w:ascii="Arial" w:hAnsi="Arial" w:cs="Arial"/>
          <w:sz w:val="20"/>
          <w:szCs w:val="20"/>
        </w:rPr>
        <w:t xml:space="preserve">dokumenty umożliwiające weryfikację </w:t>
      </w:r>
      <w:r w:rsidR="00442F0A" w:rsidRPr="002A4AA8">
        <w:rPr>
          <w:rFonts w:ascii="Arial" w:hAnsi="Arial" w:cs="Arial"/>
          <w:sz w:val="20"/>
          <w:szCs w:val="20"/>
        </w:rPr>
        <w:t xml:space="preserve">kwalifikowalności </w:t>
      </w:r>
      <w:r w:rsidR="004354F0" w:rsidRPr="002A4AA8">
        <w:rPr>
          <w:rFonts w:ascii="Arial" w:hAnsi="Arial" w:cs="Arial"/>
          <w:sz w:val="20"/>
          <w:szCs w:val="20"/>
        </w:rPr>
        <w:t>wydatków</w:t>
      </w:r>
      <w:r w:rsidRPr="002A4AA8">
        <w:rPr>
          <w:rFonts w:ascii="Arial" w:hAnsi="Arial" w:cs="Arial"/>
          <w:sz w:val="20"/>
          <w:szCs w:val="20"/>
        </w:rPr>
        <w:t xml:space="preserve">. </w:t>
      </w:r>
    </w:p>
    <w:p w14:paraId="74ADBADC" w14:textId="41B5018C" w:rsidR="00E6588B" w:rsidRPr="002A4AA8" w:rsidRDefault="00E6588B" w:rsidP="00350F7A">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zobowiąże uczestników </w:t>
      </w:r>
      <w:r w:rsidR="008B6852" w:rsidRPr="002A4AA8">
        <w:rPr>
          <w:rFonts w:ascii="Arial" w:hAnsi="Arial" w:cs="Arial"/>
          <w:sz w:val="20"/>
          <w:szCs w:val="20"/>
        </w:rPr>
        <w:t xml:space="preserve">Projektu, </w:t>
      </w:r>
      <w:r w:rsidRPr="002A4AA8">
        <w:rPr>
          <w:rFonts w:ascii="Arial" w:hAnsi="Arial" w:cs="Arial"/>
          <w:sz w:val="20"/>
          <w:szCs w:val="20"/>
        </w:rPr>
        <w:t>na etapie ich rekrutacji do Projektu</w:t>
      </w:r>
      <w:r w:rsidR="008B6852" w:rsidRPr="002A4AA8">
        <w:rPr>
          <w:rFonts w:ascii="Arial" w:hAnsi="Arial" w:cs="Arial"/>
          <w:sz w:val="20"/>
          <w:szCs w:val="20"/>
        </w:rPr>
        <w:t>,</w:t>
      </w:r>
      <w:r w:rsidRPr="002A4AA8">
        <w:rPr>
          <w:rFonts w:ascii="Arial" w:hAnsi="Arial" w:cs="Arial"/>
          <w:sz w:val="20"/>
          <w:szCs w:val="20"/>
        </w:rPr>
        <w:t xml:space="preserve"> do przekazania informacji dotyczących ich sytuacji po zakończeniu udziału w </w:t>
      </w:r>
      <w:r w:rsidR="008B6852" w:rsidRPr="002A4AA8">
        <w:rPr>
          <w:rFonts w:ascii="Arial" w:hAnsi="Arial" w:cs="Arial"/>
          <w:sz w:val="20"/>
          <w:szCs w:val="20"/>
        </w:rPr>
        <w:t>P</w:t>
      </w:r>
      <w:r w:rsidRPr="002A4AA8">
        <w:rPr>
          <w:rFonts w:ascii="Arial" w:hAnsi="Arial" w:cs="Arial"/>
          <w:sz w:val="20"/>
          <w:szCs w:val="20"/>
        </w:rPr>
        <w:t xml:space="preserve">rojekcie (do 4 tygodni od zakończenia udziału) zgodnie z zakresem danych określonych w </w:t>
      </w:r>
      <w:r w:rsidRPr="002A4AA8">
        <w:rPr>
          <w:rFonts w:ascii="Arial" w:hAnsi="Arial" w:cs="Arial"/>
          <w:i/>
          <w:sz w:val="20"/>
          <w:szCs w:val="20"/>
        </w:rPr>
        <w:t xml:space="preserve">Wytycznych </w:t>
      </w:r>
      <w:r w:rsidR="00FC5F85">
        <w:rPr>
          <w:rFonts w:ascii="Arial" w:hAnsi="Arial" w:cs="Arial"/>
          <w:i/>
          <w:sz w:val="20"/>
          <w:szCs w:val="20"/>
        </w:rPr>
        <w:t>dotyczących</w:t>
      </w:r>
      <w:r w:rsidRPr="002A4AA8">
        <w:rPr>
          <w:rFonts w:ascii="Arial" w:hAnsi="Arial" w:cs="Arial"/>
          <w:i/>
          <w:sz w:val="20"/>
          <w:szCs w:val="20"/>
        </w:rPr>
        <w:t xml:space="preserve"> monitorowania</w:t>
      </w:r>
      <w:r w:rsidR="00D37AFE" w:rsidRPr="002A4AA8">
        <w:rPr>
          <w:rFonts w:ascii="Arial" w:hAnsi="Arial" w:cs="Arial"/>
          <w:sz w:val="20"/>
          <w:szCs w:val="20"/>
        </w:rPr>
        <w:t xml:space="preserve"> (tzw. </w:t>
      </w:r>
      <w:r w:rsidR="0032678C" w:rsidRPr="002A4AA8">
        <w:rPr>
          <w:rFonts w:ascii="Arial" w:hAnsi="Arial" w:cs="Arial"/>
          <w:sz w:val="20"/>
          <w:szCs w:val="20"/>
        </w:rPr>
        <w:t xml:space="preserve">wspólne </w:t>
      </w:r>
      <w:r w:rsidR="00D37AFE" w:rsidRPr="002A4AA8">
        <w:rPr>
          <w:rFonts w:ascii="Arial" w:hAnsi="Arial" w:cs="Arial"/>
          <w:sz w:val="20"/>
          <w:szCs w:val="20"/>
        </w:rPr>
        <w:t>wskaźniki rezultatu bezpośredniego)</w:t>
      </w:r>
      <w:r w:rsidRPr="002A4AA8">
        <w:rPr>
          <w:rFonts w:ascii="Arial" w:hAnsi="Arial" w:cs="Arial"/>
          <w:sz w:val="20"/>
          <w:szCs w:val="20"/>
        </w:rPr>
        <w:t>.</w:t>
      </w:r>
    </w:p>
    <w:p w14:paraId="47E671B3" w14:textId="77777777" w:rsidR="009F3B81" w:rsidRPr="002A4AA8" w:rsidRDefault="002D7FEE" w:rsidP="009F3B81">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zobowiąże </w:t>
      </w:r>
      <w:r w:rsidR="002B25B4" w:rsidRPr="002A4AA8">
        <w:rPr>
          <w:rFonts w:ascii="Arial" w:hAnsi="Arial" w:cs="Arial"/>
          <w:sz w:val="20"/>
          <w:szCs w:val="20"/>
        </w:rPr>
        <w:t xml:space="preserve">uczestników </w:t>
      </w:r>
      <w:r w:rsidR="008B6852" w:rsidRPr="002A4AA8">
        <w:rPr>
          <w:rFonts w:ascii="Arial" w:hAnsi="Arial" w:cs="Arial"/>
          <w:sz w:val="20"/>
          <w:szCs w:val="20"/>
        </w:rPr>
        <w:t xml:space="preserve">Projektu </w:t>
      </w:r>
      <w:r w:rsidRPr="002A4AA8">
        <w:rPr>
          <w:rFonts w:ascii="Arial" w:hAnsi="Arial" w:cs="Arial"/>
          <w:sz w:val="20"/>
          <w:szCs w:val="20"/>
        </w:rPr>
        <w:t xml:space="preserve">na etapie </w:t>
      </w:r>
      <w:r w:rsidR="002B25B4" w:rsidRPr="002A4AA8">
        <w:rPr>
          <w:rFonts w:ascii="Arial" w:hAnsi="Arial" w:cs="Arial"/>
          <w:sz w:val="20"/>
          <w:szCs w:val="20"/>
        </w:rPr>
        <w:t xml:space="preserve">ich rekrutacji </w:t>
      </w:r>
      <w:r w:rsidRPr="002A4AA8">
        <w:rPr>
          <w:rFonts w:ascii="Arial" w:hAnsi="Arial" w:cs="Arial"/>
          <w:sz w:val="20"/>
          <w:szCs w:val="20"/>
        </w:rPr>
        <w:t>do Projektu</w:t>
      </w:r>
      <w:r w:rsidR="008B6852" w:rsidRPr="002A4AA8">
        <w:rPr>
          <w:rFonts w:ascii="Arial" w:hAnsi="Arial" w:cs="Arial"/>
          <w:sz w:val="20"/>
          <w:szCs w:val="20"/>
        </w:rPr>
        <w:t>,</w:t>
      </w:r>
      <w:r w:rsidRPr="002A4AA8">
        <w:rPr>
          <w:rFonts w:ascii="Arial" w:hAnsi="Arial" w:cs="Arial"/>
          <w:sz w:val="20"/>
          <w:szCs w:val="20"/>
        </w:rPr>
        <w:t xml:space="preserve"> do dostarczenia dokumentów potwierdzających osiągni</w:t>
      </w:r>
      <w:r w:rsidR="00971019" w:rsidRPr="002A4AA8">
        <w:rPr>
          <w:rFonts w:ascii="Arial" w:hAnsi="Arial" w:cs="Arial"/>
          <w:sz w:val="20"/>
          <w:szCs w:val="20"/>
        </w:rPr>
        <w:t>ę</w:t>
      </w:r>
      <w:r w:rsidRPr="002A4AA8">
        <w:rPr>
          <w:rFonts w:ascii="Arial" w:hAnsi="Arial" w:cs="Arial"/>
          <w:sz w:val="20"/>
          <w:szCs w:val="20"/>
        </w:rPr>
        <w:t xml:space="preserve">cie efektywności </w:t>
      </w:r>
      <w:r w:rsidR="002B25B4" w:rsidRPr="002A4AA8">
        <w:rPr>
          <w:rFonts w:ascii="Arial" w:hAnsi="Arial" w:cs="Arial"/>
          <w:sz w:val="20"/>
          <w:szCs w:val="20"/>
        </w:rPr>
        <w:t>zatrudnieniowej</w:t>
      </w:r>
      <w:r w:rsidR="00B8435F" w:rsidRPr="002A4AA8">
        <w:rPr>
          <w:rFonts w:ascii="Arial" w:hAnsi="Arial" w:cs="Arial"/>
          <w:sz w:val="20"/>
          <w:szCs w:val="20"/>
        </w:rPr>
        <w:t>, zawodowej</w:t>
      </w:r>
      <w:r w:rsidR="002B25B4" w:rsidRPr="002A4AA8">
        <w:rPr>
          <w:rFonts w:ascii="Arial" w:hAnsi="Arial" w:cs="Arial"/>
          <w:sz w:val="20"/>
          <w:szCs w:val="20"/>
        </w:rPr>
        <w:t xml:space="preserve"> lub </w:t>
      </w:r>
      <w:r w:rsidRPr="002A4AA8">
        <w:rPr>
          <w:rFonts w:ascii="Arial" w:hAnsi="Arial" w:cs="Arial"/>
          <w:sz w:val="20"/>
          <w:szCs w:val="20"/>
        </w:rPr>
        <w:t xml:space="preserve">społeczno-zatrudnieniowej po zakończeniu udziału w </w:t>
      </w:r>
      <w:r w:rsidR="002B25B4" w:rsidRPr="002A4AA8">
        <w:rPr>
          <w:rFonts w:ascii="Arial" w:hAnsi="Arial" w:cs="Arial"/>
          <w:sz w:val="20"/>
          <w:szCs w:val="20"/>
        </w:rPr>
        <w:t>P</w:t>
      </w:r>
      <w:r w:rsidRPr="002A4AA8">
        <w:rPr>
          <w:rFonts w:ascii="Arial" w:hAnsi="Arial" w:cs="Arial"/>
          <w:sz w:val="20"/>
          <w:szCs w:val="20"/>
        </w:rPr>
        <w:t>rojekcie</w:t>
      </w:r>
      <w:r w:rsidR="00E6588B" w:rsidRPr="002A4AA8">
        <w:rPr>
          <w:rFonts w:ascii="Arial" w:hAnsi="Arial" w:cs="Arial"/>
          <w:sz w:val="20"/>
          <w:szCs w:val="20"/>
        </w:rPr>
        <w:t xml:space="preserve"> (do 3 miesięcy od zakończenia udziału)</w:t>
      </w:r>
      <w:r w:rsidR="002B25B4" w:rsidRPr="002A4AA8">
        <w:rPr>
          <w:rFonts w:ascii="Arial" w:hAnsi="Arial" w:cs="Arial"/>
          <w:sz w:val="20"/>
          <w:szCs w:val="20"/>
        </w:rPr>
        <w:t>.</w:t>
      </w:r>
      <w:r w:rsidR="002B25B4" w:rsidRPr="002A4AA8">
        <w:rPr>
          <w:rStyle w:val="Odwoanieprzypisudolnego"/>
          <w:rFonts w:ascii="Arial" w:hAnsi="Arial" w:cs="Arial"/>
          <w:sz w:val="20"/>
          <w:szCs w:val="20"/>
        </w:rPr>
        <w:footnoteReference w:id="88"/>
      </w:r>
    </w:p>
    <w:p w14:paraId="3E08A784" w14:textId="0ADB5271" w:rsidR="00477CE5" w:rsidRPr="00E467AA" w:rsidRDefault="009D490C" w:rsidP="00736B34">
      <w:pPr>
        <w:pStyle w:val="Akapitzlist"/>
        <w:numPr>
          <w:ilvl w:val="0"/>
          <w:numId w:val="4"/>
        </w:numPr>
        <w:tabs>
          <w:tab w:val="clear" w:pos="360"/>
        </w:tabs>
        <w:ind w:left="284" w:hanging="284"/>
        <w:jc w:val="both"/>
        <w:rPr>
          <w:rFonts w:ascii="Arial" w:hAnsi="Arial" w:cs="Arial"/>
          <w:sz w:val="20"/>
          <w:szCs w:val="20"/>
        </w:rPr>
      </w:pPr>
      <w:bookmarkStart w:id="44" w:name="_Hlk122427395"/>
      <w:r w:rsidRPr="002A4AA8">
        <w:rPr>
          <w:rFonts w:ascii="Arial" w:hAnsi="Arial" w:cs="Arial"/>
          <w:sz w:val="20"/>
          <w:szCs w:val="20"/>
        </w:rPr>
        <w:t xml:space="preserve">Beneficjent zobowiązuje się do przechowywania dokumentacji związanej z realizacją Projektu </w:t>
      </w:r>
      <w:r w:rsidRPr="002A4AA8">
        <w:rPr>
          <w:rFonts w:ascii="Arial" w:hAnsi="Arial" w:cs="Arial"/>
          <w:sz w:val="20"/>
          <w:szCs w:val="20"/>
        </w:rPr>
        <w:br/>
      </w:r>
      <w:r w:rsidR="000E1A8D" w:rsidRPr="002A4AA8">
        <w:rPr>
          <w:rFonts w:ascii="Arial" w:hAnsi="Arial" w:cs="Arial"/>
          <w:sz w:val="20"/>
          <w:szCs w:val="20"/>
        </w:rPr>
        <w:t xml:space="preserve">przez okres </w:t>
      </w:r>
      <w:r w:rsidR="007C6308">
        <w:rPr>
          <w:rFonts w:ascii="Arial" w:hAnsi="Arial" w:cs="Arial"/>
          <w:sz w:val="20"/>
          <w:szCs w:val="20"/>
        </w:rPr>
        <w:t>5</w:t>
      </w:r>
      <w:r w:rsidR="007C6308" w:rsidRPr="002A4AA8">
        <w:rPr>
          <w:rFonts w:ascii="Arial" w:hAnsi="Arial" w:cs="Arial"/>
          <w:sz w:val="20"/>
          <w:szCs w:val="20"/>
        </w:rPr>
        <w:t xml:space="preserve"> </w:t>
      </w:r>
      <w:r w:rsidR="0042175A" w:rsidRPr="002A4AA8">
        <w:rPr>
          <w:rFonts w:ascii="Arial" w:hAnsi="Arial" w:cs="Arial"/>
          <w:sz w:val="20"/>
          <w:szCs w:val="20"/>
        </w:rPr>
        <w:t xml:space="preserve">lat od dnia 31 grudnia </w:t>
      </w:r>
      <w:r w:rsidR="005B2AAD" w:rsidRPr="002A4AA8">
        <w:rPr>
          <w:rFonts w:ascii="Arial" w:hAnsi="Arial" w:cs="Arial"/>
          <w:sz w:val="20"/>
          <w:szCs w:val="20"/>
        </w:rPr>
        <w:t>roku</w:t>
      </w:r>
      <w:r w:rsidR="00DB485F" w:rsidRPr="002A4AA8">
        <w:rPr>
          <w:rFonts w:ascii="Arial" w:hAnsi="Arial" w:cs="Arial"/>
          <w:sz w:val="20"/>
          <w:szCs w:val="20"/>
        </w:rPr>
        <w:t>, w którym</w:t>
      </w:r>
      <w:r w:rsidR="003A0931">
        <w:rPr>
          <w:rFonts w:ascii="Arial" w:hAnsi="Arial" w:cs="Arial"/>
          <w:sz w:val="20"/>
          <w:szCs w:val="20"/>
        </w:rPr>
        <w:t xml:space="preserve"> dokonano ostatniej płatności na rzecz </w:t>
      </w:r>
      <w:r w:rsidR="0008374D">
        <w:rPr>
          <w:rFonts w:ascii="Arial" w:hAnsi="Arial" w:cs="Arial"/>
          <w:sz w:val="20"/>
          <w:szCs w:val="20"/>
        </w:rPr>
        <w:t>B</w:t>
      </w:r>
      <w:r w:rsidR="003A0931">
        <w:rPr>
          <w:rFonts w:ascii="Arial" w:hAnsi="Arial" w:cs="Arial"/>
          <w:sz w:val="20"/>
          <w:szCs w:val="20"/>
        </w:rPr>
        <w:t>eneficjenta</w:t>
      </w:r>
      <w:r w:rsidR="00006CB1" w:rsidRPr="002A4AA8">
        <w:rPr>
          <w:rFonts w:ascii="Arial" w:hAnsi="Arial" w:cs="Arial"/>
          <w:sz w:val="20"/>
          <w:szCs w:val="20"/>
        </w:rPr>
        <w:t xml:space="preserve">. </w:t>
      </w:r>
      <w:r w:rsidR="003A0931" w:rsidRPr="003A0931">
        <w:rPr>
          <w:rFonts w:ascii="Arial" w:hAnsi="Arial" w:cs="Arial"/>
          <w:sz w:val="20"/>
          <w:szCs w:val="20"/>
        </w:rPr>
        <w:t xml:space="preserve">Bieg okresu, o którym mowa w </w:t>
      </w:r>
      <w:r w:rsidR="003A0931">
        <w:rPr>
          <w:rFonts w:ascii="Arial" w:hAnsi="Arial" w:cs="Arial"/>
          <w:sz w:val="20"/>
          <w:szCs w:val="20"/>
        </w:rPr>
        <w:t>zdaniu</w:t>
      </w:r>
      <w:r w:rsidR="003A0931" w:rsidRPr="003A0931">
        <w:rPr>
          <w:rFonts w:ascii="Arial" w:hAnsi="Arial" w:cs="Arial"/>
          <w:sz w:val="20"/>
          <w:szCs w:val="20"/>
        </w:rPr>
        <w:t xml:space="preserve"> 1, jest wstrzymywany w przypadku wszczęcia postępowania prawnego albo </w:t>
      </w:r>
      <w:r w:rsidR="00006CB1" w:rsidRPr="002A4AA8">
        <w:rPr>
          <w:rFonts w:ascii="Arial" w:hAnsi="Arial" w:cs="Arial"/>
          <w:sz w:val="20"/>
          <w:szCs w:val="20"/>
        </w:rPr>
        <w:t>na wniosek Komisji Europejskiej</w:t>
      </w:r>
      <w:r w:rsidR="00442F0A" w:rsidRPr="002A4AA8">
        <w:rPr>
          <w:rFonts w:ascii="Arial" w:hAnsi="Arial" w:cs="Arial"/>
          <w:sz w:val="20"/>
          <w:szCs w:val="20"/>
        </w:rPr>
        <w:t>, o czym Beneficjent jest informowany pisemnie</w:t>
      </w:r>
      <w:r w:rsidR="00477CE5" w:rsidRPr="002A4AA8">
        <w:rPr>
          <w:rFonts w:ascii="Arial" w:hAnsi="Arial" w:cs="Arial"/>
          <w:sz w:val="20"/>
          <w:szCs w:val="20"/>
        </w:rPr>
        <w:t>.</w:t>
      </w:r>
      <w:r w:rsidR="00657353" w:rsidRPr="002A4AA8">
        <w:rPr>
          <w:rFonts w:ascii="Arial" w:hAnsi="Arial" w:cs="Arial"/>
          <w:sz w:val="20"/>
          <w:szCs w:val="20"/>
        </w:rPr>
        <w:t xml:space="preserve"> Dokumenty dotyczące</w:t>
      </w:r>
      <w:r w:rsidR="0044282F" w:rsidRPr="002A4AA8">
        <w:rPr>
          <w:rFonts w:ascii="Arial" w:hAnsi="Arial" w:cs="Arial"/>
          <w:sz w:val="20"/>
          <w:szCs w:val="20"/>
        </w:rPr>
        <w:t xml:space="preserve"> </w:t>
      </w:r>
      <w:r w:rsidR="008646F5" w:rsidRPr="002A4AA8">
        <w:rPr>
          <w:rFonts w:ascii="Arial" w:hAnsi="Arial" w:cs="Arial"/>
          <w:sz w:val="20"/>
          <w:szCs w:val="20"/>
        </w:rPr>
        <w:t xml:space="preserve">pomocy </w:t>
      </w:r>
      <w:r w:rsidR="0044282F" w:rsidRPr="002A4AA8">
        <w:rPr>
          <w:rFonts w:ascii="Arial" w:hAnsi="Arial" w:cs="Arial"/>
          <w:sz w:val="20"/>
          <w:szCs w:val="20"/>
        </w:rPr>
        <w:t xml:space="preserve">de </w:t>
      </w:r>
      <w:proofErr w:type="spellStart"/>
      <w:r w:rsidR="0044282F" w:rsidRPr="002A4AA8">
        <w:rPr>
          <w:rFonts w:ascii="Arial" w:hAnsi="Arial" w:cs="Arial"/>
          <w:sz w:val="20"/>
          <w:szCs w:val="20"/>
        </w:rPr>
        <w:t>minimis</w:t>
      </w:r>
      <w:proofErr w:type="spellEnd"/>
      <w:r w:rsidR="0044282F" w:rsidRPr="002A4AA8">
        <w:rPr>
          <w:rFonts w:ascii="Arial" w:hAnsi="Arial" w:cs="Arial"/>
          <w:sz w:val="20"/>
          <w:szCs w:val="20"/>
        </w:rPr>
        <w:t xml:space="preserve"> i</w:t>
      </w:r>
      <w:r w:rsidR="00657353" w:rsidRPr="002A4AA8">
        <w:rPr>
          <w:rFonts w:ascii="Arial" w:hAnsi="Arial" w:cs="Arial"/>
          <w:sz w:val="20"/>
          <w:szCs w:val="20"/>
        </w:rPr>
        <w:t xml:space="preserve"> pomocy publicznej udzielanej przedsiębiorcom Beneficjent zobowiązuje się przechowywać przez 10 lat, licząc od dnia jej przyznania, o ile Projekt dotyczy pomocy publicznej.</w:t>
      </w:r>
      <w:r w:rsidR="00003830" w:rsidRPr="002A4AA8">
        <w:rPr>
          <w:rFonts w:ascii="Arial" w:hAnsi="Arial" w:cs="Arial"/>
          <w:sz w:val="20"/>
          <w:szCs w:val="20"/>
        </w:rPr>
        <w:t xml:space="preserve"> Nadto termin</w:t>
      </w:r>
      <w:r w:rsidR="00800F31" w:rsidRPr="002A4AA8">
        <w:rPr>
          <w:rFonts w:ascii="Arial" w:hAnsi="Arial" w:cs="Arial"/>
          <w:sz w:val="20"/>
          <w:szCs w:val="20"/>
        </w:rPr>
        <w:t>,</w:t>
      </w:r>
      <w:r w:rsidR="00003830" w:rsidRPr="002A4AA8">
        <w:rPr>
          <w:rFonts w:ascii="Arial" w:hAnsi="Arial" w:cs="Arial"/>
          <w:sz w:val="20"/>
          <w:szCs w:val="20"/>
        </w:rPr>
        <w:t xml:space="preserve"> o którym mowa w zdaniu pierwszym może zostać przedłużony w przypadku powiadomienia Instytucji Pośredniczącej przez </w:t>
      </w:r>
      <w:r w:rsidR="00003830" w:rsidRPr="00E467AA">
        <w:rPr>
          <w:rFonts w:ascii="Arial" w:hAnsi="Arial" w:cs="Arial"/>
          <w:sz w:val="20"/>
          <w:szCs w:val="20"/>
        </w:rPr>
        <w:t>Instytucję Zarządzającą nie później niż 3 miesiące przed upływem tego terminu</w:t>
      </w:r>
      <w:r w:rsidR="00187D0A" w:rsidRPr="00E467AA">
        <w:rPr>
          <w:rFonts w:ascii="Arial" w:hAnsi="Arial" w:cs="Arial"/>
          <w:sz w:val="20"/>
          <w:szCs w:val="20"/>
        </w:rPr>
        <w:t>.</w:t>
      </w:r>
      <w:r w:rsidR="00003830" w:rsidRPr="00E467AA">
        <w:rPr>
          <w:rFonts w:ascii="Arial" w:hAnsi="Arial" w:cs="Arial"/>
          <w:sz w:val="20"/>
          <w:szCs w:val="20"/>
        </w:rPr>
        <w:t xml:space="preserve"> </w:t>
      </w:r>
    </w:p>
    <w:bookmarkEnd w:id="44"/>
    <w:p w14:paraId="6D0F3603" w14:textId="2B3A4F29" w:rsidR="00CA7562" w:rsidRPr="00045972" w:rsidRDefault="00CA7562" w:rsidP="001C1539">
      <w:pPr>
        <w:pStyle w:val="Tekstpodstawowy"/>
        <w:widowControl w:val="0"/>
        <w:numPr>
          <w:ilvl w:val="0"/>
          <w:numId w:val="4"/>
        </w:numPr>
        <w:tabs>
          <w:tab w:val="clear" w:pos="360"/>
          <w:tab w:val="clear" w:pos="900"/>
          <w:tab w:val="num" w:pos="284"/>
        </w:tabs>
        <w:adjustRightInd w:val="0"/>
        <w:ind w:left="284" w:hanging="284"/>
        <w:textAlignment w:val="baseline"/>
        <w:rPr>
          <w:rFonts w:ascii="Arial" w:hAnsi="Arial" w:cs="Arial"/>
          <w:sz w:val="20"/>
          <w:szCs w:val="20"/>
        </w:rPr>
      </w:pPr>
      <w:r w:rsidRPr="00045972">
        <w:rPr>
          <w:rFonts w:ascii="Arial" w:hAnsi="Arial" w:cs="Arial"/>
          <w:sz w:val="20"/>
          <w:szCs w:val="20"/>
        </w:rPr>
        <w:softHyphen/>
        <w:t>W przypadku projektów, w których podatek od towarów i usług</w:t>
      </w:r>
      <w:r w:rsidR="001C1539" w:rsidRPr="00045972">
        <w:rPr>
          <w:rStyle w:val="Odwoanieprzypisudolnego"/>
          <w:rFonts w:ascii="Arial" w:hAnsi="Arial" w:cs="Arial"/>
          <w:sz w:val="20"/>
          <w:szCs w:val="20"/>
        </w:rPr>
        <w:footnoteReference w:id="89"/>
      </w:r>
      <w:r w:rsidRPr="00045972">
        <w:rPr>
          <w:rFonts w:ascii="Arial" w:hAnsi="Arial" w:cs="Arial"/>
          <w:sz w:val="20"/>
          <w:szCs w:val="20"/>
        </w:rPr>
        <w:t xml:space="preserve"> został uznany za kwalifikowalny, okres przechowywania dokumentów powinien zostać wydłużony o czas, kiedy </w:t>
      </w:r>
      <w:r w:rsidR="002B3055" w:rsidRPr="00045972">
        <w:rPr>
          <w:rFonts w:ascii="Arial" w:hAnsi="Arial" w:cs="Arial"/>
          <w:sz w:val="20"/>
          <w:szCs w:val="20"/>
        </w:rPr>
        <w:t>B</w:t>
      </w:r>
      <w:r w:rsidRPr="00045972">
        <w:rPr>
          <w:rFonts w:ascii="Arial" w:hAnsi="Arial" w:cs="Arial"/>
          <w:sz w:val="20"/>
          <w:szCs w:val="20"/>
        </w:rPr>
        <w:t>eneficjent będzie miał możliwość odzyskania kwoty dofinansowanego podatku na podstawie obowiązujących przepisów w tym zakresie</w:t>
      </w:r>
      <w:r w:rsidR="001C1539" w:rsidRPr="00045972">
        <w:rPr>
          <w:rFonts w:ascii="Arial" w:hAnsi="Arial" w:cs="Arial"/>
          <w:sz w:val="20"/>
          <w:szCs w:val="20"/>
        </w:rPr>
        <w:t>.</w:t>
      </w:r>
    </w:p>
    <w:p w14:paraId="7B9800BB" w14:textId="77777777" w:rsidR="009D490C" w:rsidRPr="002A4AA8" w:rsidRDefault="00006CB1" w:rsidP="00350F7A">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Beneficjent przechowuje dokumentację</w:t>
      </w:r>
      <w:r w:rsidR="00442F0A" w:rsidRPr="002A4AA8">
        <w:rPr>
          <w:rFonts w:ascii="Arial" w:hAnsi="Arial" w:cs="Arial"/>
          <w:sz w:val="20"/>
          <w:szCs w:val="20"/>
        </w:rPr>
        <w:t xml:space="preserve"> związaną z realizacją Projektu</w:t>
      </w:r>
      <w:r w:rsidR="009D490C" w:rsidRPr="002A4AA8">
        <w:rPr>
          <w:rFonts w:ascii="Arial" w:hAnsi="Arial" w:cs="Arial"/>
          <w:sz w:val="20"/>
          <w:szCs w:val="20"/>
        </w:rPr>
        <w:t xml:space="preserve"> w sposób zapewniający dostępność, poufność i bezpieczeństwo</w:t>
      </w:r>
      <w:r w:rsidR="00422503" w:rsidRPr="002A4AA8">
        <w:rPr>
          <w:rFonts w:ascii="Arial" w:hAnsi="Arial" w:cs="Arial"/>
          <w:sz w:val="20"/>
          <w:szCs w:val="20"/>
        </w:rPr>
        <w:t xml:space="preserve"> przetwarzania danych osobowych</w:t>
      </w:r>
      <w:r w:rsidR="009D490C" w:rsidRPr="002A4AA8">
        <w:rPr>
          <w:rFonts w:ascii="Arial" w:hAnsi="Arial" w:cs="Arial"/>
          <w:sz w:val="20"/>
          <w:szCs w:val="20"/>
        </w:rPr>
        <w:t xml:space="preserve">, oraz </w:t>
      </w:r>
      <w:r w:rsidR="00442F0A" w:rsidRPr="002A4AA8">
        <w:rPr>
          <w:rFonts w:ascii="Arial" w:hAnsi="Arial" w:cs="Arial"/>
          <w:sz w:val="20"/>
          <w:szCs w:val="20"/>
        </w:rPr>
        <w:t xml:space="preserve">jest zobowiązany </w:t>
      </w:r>
      <w:r w:rsidR="009D490C" w:rsidRPr="002A4AA8">
        <w:rPr>
          <w:rFonts w:ascii="Arial" w:hAnsi="Arial" w:cs="Arial"/>
          <w:sz w:val="20"/>
          <w:szCs w:val="20"/>
        </w:rPr>
        <w:t xml:space="preserve">do </w:t>
      </w:r>
      <w:r w:rsidR="00442F0A" w:rsidRPr="002A4AA8">
        <w:rPr>
          <w:rFonts w:ascii="Arial" w:hAnsi="Arial" w:cs="Arial"/>
          <w:sz w:val="20"/>
          <w:szCs w:val="20"/>
        </w:rPr>
        <w:t>po</w:t>
      </w:r>
      <w:r w:rsidR="009D490C" w:rsidRPr="002A4AA8">
        <w:rPr>
          <w:rFonts w:ascii="Arial" w:hAnsi="Arial" w:cs="Arial"/>
          <w:sz w:val="20"/>
          <w:szCs w:val="20"/>
        </w:rPr>
        <w:t xml:space="preserve">informowania </w:t>
      </w:r>
      <w:r w:rsidR="00EF202B" w:rsidRPr="002A4AA8">
        <w:rPr>
          <w:rFonts w:ascii="Arial" w:hAnsi="Arial" w:cs="Arial"/>
          <w:sz w:val="20"/>
          <w:szCs w:val="20"/>
        </w:rPr>
        <w:t>Instytucji Pośredniczącej</w:t>
      </w:r>
      <w:r w:rsidR="009D490C" w:rsidRPr="002A4AA8">
        <w:rPr>
          <w:rFonts w:ascii="Arial" w:hAnsi="Arial" w:cs="Arial"/>
          <w:sz w:val="20"/>
          <w:szCs w:val="20"/>
        </w:rPr>
        <w:t xml:space="preserve"> o miejscu </w:t>
      </w:r>
      <w:r w:rsidR="00442F0A" w:rsidRPr="002A4AA8">
        <w:rPr>
          <w:rFonts w:ascii="Arial" w:hAnsi="Arial" w:cs="Arial"/>
          <w:sz w:val="20"/>
          <w:szCs w:val="20"/>
        </w:rPr>
        <w:t xml:space="preserve">jej </w:t>
      </w:r>
      <w:r w:rsidR="009D490C" w:rsidRPr="002A4AA8">
        <w:rPr>
          <w:rFonts w:ascii="Arial" w:hAnsi="Arial" w:cs="Arial"/>
          <w:sz w:val="20"/>
          <w:szCs w:val="20"/>
        </w:rPr>
        <w:t>archiwizacji</w:t>
      </w:r>
      <w:r w:rsidR="006622FD" w:rsidRPr="002A4AA8">
        <w:rPr>
          <w:rFonts w:ascii="Arial" w:hAnsi="Arial" w:cs="Arial"/>
          <w:sz w:val="20"/>
          <w:szCs w:val="20"/>
        </w:rPr>
        <w:t xml:space="preserve"> w terminie 5 dni roboczych od dnia podpisania umowy</w:t>
      </w:r>
      <w:r w:rsidR="00C2477E" w:rsidRPr="002A4AA8">
        <w:rPr>
          <w:rFonts w:ascii="Arial" w:hAnsi="Arial" w:cs="Arial"/>
          <w:sz w:val="20"/>
          <w:szCs w:val="20"/>
        </w:rPr>
        <w:t>, o ile dokumentacja jest przechowywana poza jego siedzibą</w:t>
      </w:r>
      <w:r w:rsidR="009D490C" w:rsidRPr="002A4AA8">
        <w:rPr>
          <w:rFonts w:ascii="Arial" w:hAnsi="Arial" w:cs="Arial"/>
          <w:sz w:val="20"/>
          <w:szCs w:val="20"/>
        </w:rPr>
        <w:t>.</w:t>
      </w:r>
    </w:p>
    <w:p w14:paraId="1160F8A7" w14:textId="37F6754C" w:rsidR="009D490C" w:rsidRPr="002A4AA8" w:rsidRDefault="009D490C" w:rsidP="00350F7A">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zmiany miejsca archiwizacji dokumentów oraz w przypadku zawieszenia lub zaprzestania przez Beneficjenta działalności </w:t>
      </w:r>
      <w:r w:rsidR="00C2477E" w:rsidRPr="002A4AA8">
        <w:rPr>
          <w:rFonts w:ascii="Arial" w:hAnsi="Arial" w:cs="Arial"/>
          <w:sz w:val="20"/>
          <w:szCs w:val="20"/>
        </w:rPr>
        <w:t>w okresie</w:t>
      </w:r>
      <w:r w:rsidRPr="002A4AA8">
        <w:rPr>
          <w:rFonts w:ascii="Arial" w:hAnsi="Arial" w:cs="Arial"/>
          <w:sz w:val="20"/>
          <w:szCs w:val="20"/>
        </w:rPr>
        <w:t xml:space="preserve">, o którym mowa w ust. </w:t>
      </w:r>
      <w:r w:rsidR="00D6491D">
        <w:rPr>
          <w:rFonts w:ascii="Arial" w:hAnsi="Arial" w:cs="Arial"/>
          <w:sz w:val="20"/>
          <w:szCs w:val="20"/>
        </w:rPr>
        <w:t>4</w:t>
      </w:r>
      <w:r w:rsidRPr="002A4AA8">
        <w:rPr>
          <w:rFonts w:ascii="Arial" w:hAnsi="Arial" w:cs="Arial"/>
          <w:sz w:val="20"/>
          <w:szCs w:val="20"/>
        </w:rPr>
        <w:t xml:space="preserve">, Beneficjent zobowiązuje się </w:t>
      </w:r>
      <w:r w:rsidR="006F3AF8" w:rsidRPr="002A4AA8">
        <w:rPr>
          <w:rFonts w:ascii="Arial" w:hAnsi="Arial" w:cs="Arial"/>
          <w:sz w:val="20"/>
          <w:szCs w:val="20"/>
        </w:rPr>
        <w:t xml:space="preserve">niezwłocznie, na </w:t>
      </w:r>
      <w:r w:rsidRPr="002A4AA8">
        <w:rPr>
          <w:rFonts w:ascii="Arial" w:hAnsi="Arial" w:cs="Arial"/>
          <w:sz w:val="20"/>
          <w:szCs w:val="20"/>
        </w:rPr>
        <w:t>pi</w:t>
      </w:r>
      <w:r w:rsidR="006F3AF8" w:rsidRPr="002A4AA8">
        <w:rPr>
          <w:rFonts w:ascii="Arial" w:hAnsi="Arial" w:cs="Arial"/>
          <w:sz w:val="20"/>
          <w:szCs w:val="20"/>
        </w:rPr>
        <w:t>śmie</w:t>
      </w:r>
      <w:r w:rsidRPr="002A4AA8">
        <w:rPr>
          <w:rFonts w:ascii="Arial" w:hAnsi="Arial" w:cs="Arial"/>
          <w:sz w:val="20"/>
          <w:szCs w:val="20"/>
        </w:rPr>
        <w:t xml:space="preserve"> poinformować </w:t>
      </w:r>
      <w:r w:rsidR="00EF202B" w:rsidRPr="002A4AA8">
        <w:rPr>
          <w:rFonts w:ascii="Arial" w:hAnsi="Arial" w:cs="Arial"/>
          <w:sz w:val="20"/>
          <w:szCs w:val="20"/>
        </w:rPr>
        <w:t>Instytucję Pośredniczącą</w:t>
      </w:r>
      <w:r w:rsidRPr="002A4AA8">
        <w:rPr>
          <w:rFonts w:ascii="Arial" w:hAnsi="Arial" w:cs="Arial"/>
          <w:sz w:val="20"/>
          <w:szCs w:val="20"/>
        </w:rPr>
        <w:t xml:space="preserve"> o miejscu archiwizacji dokumentów związanych z realizowanym Projektem. </w:t>
      </w:r>
    </w:p>
    <w:p w14:paraId="502FD5BD" w14:textId="77777777" w:rsidR="00780241" w:rsidRPr="002A4AA8" w:rsidRDefault="00780241" w:rsidP="00350F7A">
      <w:pPr>
        <w:numPr>
          <w:ilvl w:val="0"/>
          <w:numId w:val="4"/>
        </w:numPr>
        <w:tabs>
          <w:tab w:val="clear" w:pos="360"/>
          <w:tab w:val="num" w:pos="284"/>
        </w:tabs>
        <w:spacing w:after="60"/>
        <w:ind w:left="284" w:hanging="284"/>
        <w:jc w:val="both"/>
        <w:rPr>
          <w:rFonts w:ascii="Arial" w:hAnsi="Arial" w:cs="Arial"/>
          <w:i/>
          <w:sz w:val="20"/>
          <w:szCs w:val="20"/>
        </w:rPr>
      </w:pPr>
      <w:r w:rsidRPr="002A4AA8">
        <w:rPr>
          <w:rFonts w:ascii="Arial" w:hAnsi="Arial" w:cs="Arial"/>
          <w:i/>
          <w:sz w:val="20"/>
          <w:szCs w:val="20"/>
        </w:rPr>
        <w:t>Postanowienia ust. 1</w:t>
      </w:r>
      <w:r w:rsidR="006622FD" w:rsidRPr="002A4AA8">
        <w:rPr>
          <w:rFonts w:ascii="Arial" w:hAnsi="Arial" w:cs="Arial"/>
          <w:i/>
          <w:sz w:val="20"/>
          <w:szCs w:val="20"/>
        </w:rPr>
        <w:t>-</w:t>
      </w:r>
      <w:r w:rsidR="00E20021" w:rsidRPr="002A4AA8">
        <w:rPr>
          <w:rFonts w:ascii="Arial" w:hAnsi="Arial" w:cs="Arial"/>
          <w:i/>
          <w:sz w:val="20"/>
          <w:szCs w:val="20"/>
        </w:rPr>
        <w:t>7</w:t>
      </w:r>
      <w:r w:rsidRPr="002A4AA8">
        <w:rPr>
          <w:rFonts w:ascii="Arial" w:hAnsi="Arial" w:cs="Arial"/>
          <w:i/>
          <w:sz w:val="20"/>
          <w:szCs w:val="20"/>
        </w:rPr>
        <w:t xml:space="preserve"> stosuje się </w:t>
      </w:r>
      <w:r w:rsidR="006622FD" w:rsidRPr="002A4AA8">
        <w:rPr>
          <w:rFonts w:ascii="Arial" w:hAnsi="Arial" w:cs="Arial"/>
          <w:i/>
          <w:sz w:val="20"/>
          <w:szCs w:val="20"/>
        </w:rPr>
        <w:t>odpowiednio</w:t>
      </w:r>
      <w:r w:rsidRPr="002A4AA8">
        <w:rPr>
          <w:rFonts w:ascii="Arial" w:hAnsi="Arial" w:cs="Arial"/>
          <w:i/>
          <w:sz w:val="20"/>
          <w:szCs w:val="20"/>
        </w:rPr>
        <w:t xml:space="preserve"> do Partnerów</w:t>
      </w:r>
      <w:r w:rsidR="006622FD" w:rsidRPr="002A4AA8">
        <w:rPr>
          <w:rFonts w:ascii="Arial" w:hAnsi="Arial" w:cs="Arial"/>
          <w:i/>
          <w:sz w:val="20"/>
          <w:szCs w:val="20"/>
        </w:rPr>
        <w:t xml:space="preserve">, z zastrzeżeniem, że obowiązek informowania o miejscu przechowywania </w:t>
      </w:r>
      <w:r w:rsidR="002D35B6" w:rsidRPr="002A4AA8">
        <w:rPr>
          <w:rFonts w:ascii="Arial" w:hAnsi="Arial" w:cs="Arial"/>
          <w:i/>
          <w:sz w:val="20"/>
          <w:szCs w:val="20"/>
        </w:rPr>
        <w:t xml:space="preserve">całej </w:t>
      </w:r>
      <w:r w:rsidR="006622FD" w:rsidRPr="002A4AA8">
        <w:rPr>
          <w:rFonts w:ascii="Arial" w:hAnsi="Arial" w:cs="Arial"/>
          <w:i/>
          <w:sz w:val="20"/>
          <w:szCs w:val="20"/>
        </w:rPr>
        <w:t xml:space="preserve">dokumentacji </w:t>
      </w:r>
      <w:r w:rsidR="002D35B6" w:rsidRPr="002A4AA8">
        <w:rPr>
          <w:rFonts w:ascii="Arial" w:hAnsi="Arial" w:cs="Arial"/>
          <w:i/>
          <w:sz w:val="20"/>
          <w:szCs w:val="20"/>
        </w:rPr>
        <w:t>Projektu, w tym gromadzonej przez Partnerów dotyczy wyłącznie Beneficjenta</w:t>
      </w:r>
      <w:r w:rsidRPr="002A4AA8">
        <w:rPr>
          <w:rFonts w:ascii="Arial" w:hAnsi="Arial" w:cs="Arial"/>
          <w:i/>
          <w:sz w:val="20"/>
          <w:szCs w:val="20"/>
        </w:rPr>
        <w:t>.</w:t>
      </w:r>
      <w:r w:rsidRPr="002A4AA8">
        <w:rPr>
          <w:rStyle w:val="Odwoanieprzypisudolnego"/>
          <w:rFonts w:ascii="Arial" w:hAnsi="Arial" w:cs="Arial"/>
          <w:i/>
          <w:sz w:val="20"/>
          <w:szCs w:val="20"/>
        </w:rPr>
        <w:footnoteReference w:id="90"/>
      </w:r>
    </w:p>
    <w:p w14:paraId="235A6CB1" w14:textId="77777777" w:rsidR="00652F54" w:rsidRDefault="00652F54" w:rsidP="00374482">
      <w:pPr>
        <w:keepNext/>
        <w:spacing w:after="240"/>
        <w:jc w:val="center"/>
        <w:rPr>
          <w:rFonts w:ascii="Arial" w:hAnsi="Arial" w:cs="Arial"/>
          <w:b/>
          <w:sz w:val="20"/>
          <w:szCs w:val="20"/>
        </w:rPr>
      </w:pPr>
    </w:p>
    <w:p w14:paraId="4954B7AD" w14:textId="714C9E1B" w:rsidR="009D490C" w:rsidRPr="002A4AA8" w:rsidRDefault="00A23C57" w:rsidP="00374482">
      <w:pPr>
        <w:keepNext/>
        <w:spacing w:after="240"/>
        <w:jc w:val="center"/>
        <w:rPr>
          <w:rFonts w:ascii="Arial" w:hAnsi="Arial" w:cs="Arial"/>
          <w:b/>
          <w:sz w:val="20"/>
          <w:szCs w:val="20"/>
        </w:rPr>
      </w:pPr>
      <w:r w:rsidRPr="002A4AA8">
        <w:rPr>
          <w:rFonts w:ascii="Arial" w:hAnsi="Arial" w:cs="Arial"/>
          <w:b/>
          <w:sz w:val="20"/>
          <w:szCs w:val="20"/>
        </w:rPr>
        <w:t>Kontrola</w:t>
      </w:r>
      <w:r w:rsidR="008416E1" w:rsidRPr="002A4AA8">
        <w:rPr>
          <w:rFonts w:ascii="Arial" w:hAnsi="Arial" w:cs="Arial"/>
          <w:b/>
          <w:sz w:val="20"/>
          <w:szCs w:val="20"/>
        </w:rPr>
        <w:t xml:space="preserve"> i przekazywanie informacji</w:t>
      </w:r>
    </w:p>
    <w:p w14:paraId="5217480E" w14:textId="2C82FD26" w:rsidR="009D490C" w:rsidRPr="002A4AA8" w:rsidRDefault="009D490C" w:rsidP="00374482">
      <w:pPr>
        <w:keepNext/>
        <w:spacing w:after="240"/>
        <w:jc w:val="center"/>
        <w:rPr>
          <w:rFonts w:ascii="Arial" w:hAnsi="Arial" w:cs="Arial"/>
          <w:sz w:val="20"/>
          <w:szCs w:val="20"/>
        </w:rPr>
      </w:pPr>
      <w:r w:rsidRPr="002A4AA8">
        <w:rPr>
          <w:rFonts w:ascii="Arial" w:hAnsi="Arial" w:cs="Arial"/>
          <w:sz w:val="20"/>
          <w:szCs w:val="20"/>
        </w:rPr>
        <w:t xml:space="preserve">§ </w:t>
      </w:r>
      <w:r w:rsidR="00F05D70" w:rsidRPr="002A4AA8">
        <w:rPr>
          <w:rFonts w:ascii="Arial" w:hAnsi="Arial" w:cs="Arial"/>
          <w:sz w:val="20"/>
          <w:szCs w:val="20"/>
        </w:rPr>
        <w:t>1</w:t>
      </w:r>
      <w:r w:rsidR="00F05D70">
        <w:rPr>
          <w:rFonts w:ascii="Arial" w:hAnsi="Arial" w:cs="Arial"/>
          <w:sz w:val="20"/>
          <w:szCs w:val="20"/>
        </w:rPr>
        <w:t>8</w:t>
      </w:r>
      <w:r w:rsidRPr="002A4AA8">
        <w:rPr>
          <w:rFonts w:ascii="Arial" w:hAnsi="Arial" w:cs="Arial"/>
          <w:sz w:val="20"/>
          <w:szCs w:val="20"/>
        </w:rPr>
        <w:t>.</w:t>
      </w:r>
    </w:p>
    <w:p w14:paraId="6234239D" w14:textId="77777777" w:rsidR="009D490C" w:rsidRPr="002A4AA8" w:rsidRDefault="009D490C" w:rsidP="00350F7A">
      <w:pPr>
        <w:keepNext/>
        <w:numPr>
          <w:ilvl w:val="0"/>
          <w:numId w:val="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Beneficjent zobowiązuje się poddać kontroli</w:t>
      </w:r>
      <w:r w:rsidR="00EA2E81" w:rsidRPr="002A4AA8">
        <w:rPr>
          <w:rStyle w:val="Odwoanieprzypisudolnego"/>
          <w:rFonts w:ascii="Arial" w:hAnsi="Arial" w:cs="Arial"/>
          <w:sz w:val="20"/>
          <w:szCs w:val="20"/>
        </w:rPr>
        <w:footnoteReference w:id="91"/>
      </w:r>
      <w:r w:rsidRPr="002A4AA8">
        <w:rPr>
          <w:rFonts w:ascii="Arial" w:hAnsi="Arial" w:cs="Arial"/>
          <w:sz w:val="20"/>
          <w:szCs w:val="20"/>
        </w:rPr>
        <w:t xml:space="preserve"> dokonywanej przez </w:t>
      </w:r>
      <w:r w:rsidR="00EF202B" w:rsidRPr="002A4AA8">
        <w:rPr>
          <w:rFonts w:ascii="Arial" w:hAnsi="Arial" w:cs="Arial"/>
          <w:sz w:val="20"/>
          <w:szCs w:val="20"/>
        </w:rPr>
        <w:t>Instytucję Pośredniczącą</w:t>
      </w:r>
      <w:r w:rsidRPr="002A4AA8">
        <w:rPr>
          <w:rFonts w:ascii="Arial" w:hAnsi="Arial" w:cs="Arial"/>
          <w:sz w:val="20"/>
          <w:szCs w:val="20"/>
        </w:rPr>
        <w:t xml:space="preserve"> oraz inne uprawnione podmioty w zakresie prawidłowości realizacji Projektu</w:t>
      </w:r>
      <w:r w:rsidR="00CA4898" w:rsidRPr="002A4AA8">
        <w:rPr>
          <w:rFonts w:ascii="Arial" w:hAnsi="Arial" w:cs="Arial"/>
          <w:sz w:val="20"/>
          <w:szCs w:val="20"/>
        </w:rPr>
        <w:t xml:space="preserve"> oraz utrzymania jego trwałości</w:t>
      </w:r>
      <w:r w:rsidRPr="002A4AA8">
        <w:rPr>
          <w:rFonts w:ascii="Arial" w:hAnsi="Arial" w:cs="Arial"/>
          <w:sz w:val="20"/>
          <w:szCs w:val="20"/>
        </w:rPr>
        <w:t xml:space="preserve">. </w:t>
      </w:r>
    </w:p>
    <w:p w14:paraId="054738C6" w14:textId="24E9F616" w:rsidR="009D490C" w:rsidRPr="002A4AA8" w:rsidRDefault="009D490C" w:rsidP="00350F7A">
      <w:pPr>
        <w:numPr>
          <w:ilvl w:val="0"/>
          <w:numId w:val="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Kontrola może zostać przeprowadzona zarówno w siedzibie Beneficjenta, </w:t>
      </w:r>
      <w:r w:rsidRPr="002A4AA8">
        <w:rPr>
          <w:rFonts w:ascii="Arial" w:hAnsi="Arial" w:cs="Arial"/>
          <w:i/>
          <w:sz w:val="20"/>
          <w:szCs w:val="20"/>
        </w:rPr>
        <w:t>w siedzibie podmiotu,</w:t>
      </w:r>
      <w:r w:rsidRPr="002A4AA8">
        <w:rPr>
          <w:rFonts w:ascii="Arial" w:hAnsi="Arial" w:cs="Arial"/>
          <w:i/>
          <w:sz w:val="20"/>
          <w:szCs w:val="20"/>
        </w:rPr>
        <w:br/>
        <w:t xml:space="preserve">o którym mowa w § </w:t>
      </w:r>
      <w:r w:rsidR="00442F0A" w:rsidRPr="002A4AA8">
        <w:rPr>
          <w:rFonts w:ascii="Arial" w:hAnsi="Arial" w:cs="Arial"/>
          <w:i/>
          <w:sz w:val="20"/>
          <w:szCs w:val="20"/>
        </w:rPr>
        <w:t>4</w:t>
      </w:r>
      <w:r w:rsidRPr="002A4AA8">
        <w:rPr>
          <w:rFonts w:ascii="Arial" w:hAnsi="Arial" w:cs="Arial"/>
          <w:i/>
          <w:sz w:val="20"/>
          <w:szCs w:val="20"/>
        </w:rPr>
        <w:t xml:space="preserve"> ust. </w:t>
      </w:r>
      <w:r w:rsidR="00506151" w:rsidRPr="002A4AA8">
        <w:rPr>
          <w:rFonts w:ascii="Arial" w:hAnsi="Arial" w:cs="Arial"/>
          <w:i/>
          <w:sz w:val="20"/>
          <w:szCs w:val="20"/>
        </w:rPr>
        <w:t>3</w:t>
      </w:r>
      <w:r w:rsidRPr="002A4AA8">
        <w:rPr>
          <w:rStyle w:val="Odwoanieprzypisudolnego"/>
          <w:rFonts w:ascii="Arial" w:hAnsi="Arial" w:cs="Arial"/>
          <w:i/>
          <w:sz w:val="20"/>
          <w:szCs w:val="20"/>
        </w:rPr>
        <w:footnoteReference w:id="92"/>
      </w:r>
      <w:r w:rsidRPr="002A4AA8">
        <w:rPr>
          <w:rFonts w:ascii="Arial" w:hAnsi="Arial" w:cs="Arial"/>
          <w:sz w:val="20"/>
          <w:szCs w:val="20"/>
        </w:rPr>
        <w:t>, jak i w miejscu realizacji Projektu</w:t>
      </w:r>
      <w:r w:rsidR="0052183F" w:rsidRPr="002A4AA8">
        <w:rPr>
          <w:rFonts w:ascii="Arial" w:hAnsi="Arial" w:cs="Arial"/>
          <w:sz w:val="20"/>
          <w:szCs w:val="20"/>
        </w:rPr>
        <w:t xml:space="preserve">, przy czym niektóre czynności kontrolne mogą być prowadzone w siedzibie podmiotu kontrolującego na podstawie </w:t>
      </w:r>
      <w:r w:rsidR="001C39EC" w:rsidRPr="002A4AA8">
        <w:rPr>
          <w:rFonts w:ascii="Arial" w:hAnsi="Arial" w:cs="Arial"/>
          <w:sz w:val="20"/>
          <w:szCs w:val="20"/>
        </w:rPr>
        <w:t xml:space="preserve">danych </w:t>
      </w:r>
      <w:r w:rsidR="00592BC0" w:rsidRPr="002A4AA8">
        <w:rPr>
          <w:rFonts w:ascii="Arial" w:hAnsi="Arial" w:cs="Arial"/>
          <w:sz w:val="20"/>
          <w:szCs w:val="20"/>
        </w:rPr>
        <w:br/>
      </w:r>
      <w:r w:rsidR="001C39EC" w:rsidRPr="002A4AA8">
        <w:rPr>
          <w:rFonts w:ascii="Arial" w:hAnsi="Arial" w:cs="Arial"/>
          <w:sz w:val="20"/>
          <w:szCs w:val="20"/>
        </w:rPr>
        <w:t>i dokumentów zamieszczonych w SL20</w:t>
      </w:r>
      <w:r w:rsidR="006E4C8C">
        <w:rPr>
          <w:rFonts w:ascii="Arial" w:hAnsi="Arial" w:cs="Arial"/>
          <w:sz w:val="20"/>
          <w:szCs w:val="20"/>
        </w:rPr>
        <w:t>21</w:t>
      </w:r>
      <w:r w:rsidR="00EC0EF4">
        <w:rPr>
          <w:rFonts w:ascii="Arial" w:hAnsi="Arial" w:cs="Arial"/>
          <w:sz w:val="20"/>
          <w:szCs w:val="20"/>
        </w:rPr>
        <w:t>-</w:t>
      </w:r>
      <w:r w:rsidR="005D1FB2">
        <w:rPr>
          <w:rFonts w:ascii="Arial" w:hAnsi="Arial" w:cs="Arial"/>
          <w:sz w:val="20"/>
          <w:szCs w:val="20"/>
        </w:rPr>
        <w:t>P</w:t>
      </w:r>
      <w:r w:rsidR="00EC0EF4">
        <w:rPr>
          <w:rFonts w:ascii="Arial" w:hAnsi="Arial" w:cs="Arial"/>
          <w:sz w:val="20"/>
          <w:szCs w:val="20"/>
        </w:rPr>
        <w:t>rojekty</w:t>
      </w:r>
      <w:r w:rsidR="001C39EC" w:rsidRPr="002A4AA8">
        <w:rPr>
          <w:rFonts w:ascii="Arial" w:hAnsi="Arial" w:cs="Arial"/>
          <w:sz w:val="20"/>
          <w:szCs w:val="20"/>
        </w:rPr>
        <w:t xml:space="preserve"> i innych dokumentów przekazywanych przez Beneficjenta</w:t>
      </w:r>
      <w:r w:rsidR="00477CE5" w:rsidRPr="002A4AA8">
        <w:rPr>
          <w:rFonts w:ascii="Arial" w:hAnsi="Arial" w:cs="Arial"/>
          <w:i/>
          <w:sz w:val="20"/>
          <w:szCs w:val="20"/>
        </w:rPr>
        <w:t>,</w:t>
      </w:r>
      <w:r w:rsidR="00477CE5" w:rsidRPr="002A4AA8">
        <w:rPr>
          <w:rFonts w:ascii="Arial" w:hAnsi="Arial" w:cs="Arial"/>
          <w:sz w:val="20"/>
          <w:szCs w:val="20"/>
        </w:rPr>
        <w:t xml:space="preserve"> w </w:t>
      </w:r>
      <w:r w:rsidR="002D35B6" w:rsidRPr="002A4AA8">
        <w:rPr>
          <w:rFonts w:ascii="Arial" w:hAnsi="Arial" w:cs="Arial"/>
          <w:sz w:val="20"/>
          <w:szCs w:val="20"/>
        </w:rPr>
        <w:t>okresie</w:t>
      </w:r>
      <w:r w:rsidR="00477CE5" w:rsidRPr="002A4AA8">
        <w:rPr>
          <w:rFonts w:ascii="Arial" w:hAnsi="Arial" w:cs="Arial"/>
          <w:sz w:val="20"/>
          <w:szCs w:val="20"/>
        </w:rPr>
        <w:t xml:space="preserve">, o którym mowa w </w:t>
      </w:r>
      <w:r w:rsidR="00292835" w:rsidRPr="002A4AA8">
        <w:rPr>
          <w:rFonts w:ascii="Arial" w:hAnsi="Arial" w:cs="Arial"/>
          <w:sz w:val="20"/>
          <w:szCs w:val="20"/>
        </w:rPr>
        <w:t xml:space="preserve">§ </w:t>
      </w:r>
      <w:r w:rsidR="003E3889" w:rsidRPr="002A4AA8">
        <w:rPr>
          <w:rFonts w:ascii="Arial" w:hAnsi="Arial" w:cs="Arial"/>
          <w:sz w:val="20"/>
          <w:szCs w:val="20"/>
        </w:rPr>
        <w:t>1</w:t>
      </w:r>
      <w:r w:rsidR="003E3889">
        <w:rPr>
          <w:rFonts w:ascii="Arial" w:hAnsi="Arial" w:cs="Arial"/>
          <w:sz w:val="20"/>
          <w:szCs w:val="20"/>
        </w:rPr>
        <w:t>7</w:t>
      </w:r>
      <w:r w:rsidR="00292835" w:rsidRPr="002A4AA8">
        <w:rPr>
          <w:rFonts w:ascii="Arial" w:hAnsi="Arial" w:cs="Arial"/>
          <w:sz w:val="20"/>
          <w:szCs w:val="20"/>
        </w:rPr>
        <w:t xml:space="preserve"> ust. </w:t>
      </w:r>
      <w:r w:rsidR="00D6491D">
        <w:rPr>
          <w:rFonts w:ascii="Arial" w:hAnsi="Arial" w:cs="Arial"/>
          <w:sz w:val="20"/>
          <w:szCs w:val="20"/>
        </w:rPr>
        <w:t>4</w:t>
      </w:r>
      <w:r w:rsidR="0052183F" w:rsidRPr="002A4AA8">
        <w:rPr>
          <w:rFonts w:ascii="Arial" w:hAnsi="Arial" w:cs="Arial"/>
          <w:sz w:val="20"/>
          <w:szCs w:val="20"/>
        </w:rPr>
        <w:t>.</w:t>
      </w:r>
    </w:p>
    <w:p w14:paraId="1859A547" w14:textId="77777777" w:rsidR="00CA4898" w:rsidRPr="002A4AA8" w:rsidRDefault="009D490C" w:rsidP="00350F7A">
      <w:pPr>
        <w:numPr>
          <w:ilvl w:val="0"/>
          <w:numId w:val="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zapewnia </w:t>
      </w:r>
      <w:r w:rsidR="00292835" w:rsidRPr="002A4AA8">
        <w:rPr>
          <w:rFonts w:ascii="Arial" w:hAnsi="Arial" w:cs="Arial"/>
          <w:sz w:val="20"/>
          <w:szCs w:val="20"/>
        </w:rPr>
        <w:t xml:space="preserve">Instytucji Pośredniczącej oraz </w:t>
      </w:r>
      <w:r w:rsidRPr="002A4AA8">
        <w:rPr>
          <w:rFonts w:ascii="Arial" w:hAnsi="Arial" w:cs="Arial"/>
          <w:sz w:val="20"/>
          <w:szCs w:val="20"/>
        </w:rPr>
        <w:t>podmiotom, o których mowa w ust. 1</w:t>
      </w:r>
      <w:r w:rsidR="00111FE7" w:rsidRPr="002A4AA8">
        <w:rPr>
          <w:rFonts w:ascii="Arial" w:hAnsi="Arial" w:cs="Arial"/>
          <w:sz w:val="20"/>
          <w:szCs w:val="20"/>
        </w:rPr>
        <w:t>:</w:t>
      </w:r>
      <w:r w:rsidRPr="002A4AA8">
        <w:rPr>
          <w:rFonts w:ascii="Arial" w:hAnsi="Arial" w:cs="Arial"/>
          <w:sz w:val="20"/>
          <w:szCs w:val="20"/>
        </w:rPr>
        <w:t xml:space="preserve"> </w:t>
      </w:r>
    </w:p>
    <w:p w14:paraId="422641C0" w14:textId="3E927525" w:rsidR="009D490C" w:rsidRPr="002A4AA8" w:rsidRDefault="009D490C"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 xml:space="preserve">prawo wglądu we wszystkie dokumenty </w:t>
      </w:r>
      <w:r w:rsidRPr="00E467AA">
        <w:rPr>
          <w:rFonts w:ascii="Arial" w:hAnsi="Arial" w:cs="Arial"/>
          <w:sz w:val="20"/>
          <w:szCs w:val="20"/>
        </w:rPr>
        <w:t>związane, jak i niezwiązane z realizacją Projektu,</w:t>
      </w:r>
      <w:r w:rsidR="009C72A2" w:rsidRPr="00E467AA">
        <w:rPr>
          <w:rFonts w:ascii="Calibri" w:eastAsia="Calibri" w:hAnsi="Calibri" w:cs="Calibri"/>
          <w:sz w:val="22"/>
          <w:szCs w:val="22"/>
          <w:lang w:eastAsia="ar-SA"/>
        </w:rPr>
        <w:t xml:space="preserve"> </w:t>
      </w:r>
      <w:r w:rsidR="009C72A2" w:rsidRPr="002A4AA8">
        <w:rPr>
          <w:rFonts w:ascii="Arial" w:hAnsi="Arial" w:cs="Arial"/>
          <w:sz w:val="20"/>
          <w:szCs w:val="20"/>
        </w:rPr>
        <w:t>w tym dane osób lub podmiotów, które w wyniku rekrutacji przeprowadzonej do Projektu nie zostały objęte wsparciem,</w:t>
      </w:r>
      <w:r w:rsidRPr="002A4AA8">
        <w:rPr>
          <w:rFonts w:ascii="Arial" w:hAnsi="Arial" w:cs="Arial"/>
          <w:sz w:val="20"/>
          <w:szCs w:val="20"/>
        </w:rPr>
        <w:t xml:space="preserve"> o ile jest to konieczne do stwierdzenia kwalifikowalności wydatków w </w:t>
      </w:r>
      <w:r w:rsidR="00F052FB" w:rsidRPr="002A4AA8">
        <w:rPr>
          <w:rFonts w:ascii="Arial" w:hAnsi="Arial" w:cs="Arial"/>
          <w:sz w:val="20"/>
          <w:szCs w:val="20"/>
        </w:rPr>
        <w:t>P</w:t>
      </w:r>
      <w:r w:rsidRPr="002A4AA8">
        <w:rPr>
          <w:rFonts w:ascii="Arial" w:hAnsi="Arial" w:cs="Arial"/>
          <w:sz w:val="20"/>
          <w:szCs w:val="20"/>
        </w:rPr>
        <w:t xml:space="preserve">rojekcie, w tym </w:t>
      </w:r>
      <w:r w:rsidR="004D1ED8" w:rsidRPr="002A4AA8">
        <w:rPr>
          <w:rFonts w:ascii="Arial" w:hAnsi="Arial" w:cs="Arial"/>
          <w:sz w:val="20"/>
          <w:szCs w:val="20"/>
        </w:rPr>
        <w:t xml:space="preserve">w </w:t>
      </w:r>
      <w:r w:rsidRPr="002A4AA8">
        <w:rPr>
          <w:rFonts w:ascii="Arial" w:hAnsi="Arial" w:cs="Arial"/>
          <w:sz w:val="20"/>
          <w:szCs w:val="20"/>
        </w:rPr>
        <w:t>dokumenty elektroniczne przez cały okres ich przechowyw</w:t>
      </w:r>
      <w:r w:rsidR="00477CE5" w:rsidRPr="002A4AA8">
        <w:rPr>
          <w:rFonts w:ascii="Arial" w:hAnsi="Arial" w:cs="Arial"/>
          <w:sz w:val="20"/>
          <w:szCs w:val="20"/>
        </w:rPr>
        <w:t xml:space="preserve">ania określony w § </w:t>
      </w:r>
      <w:r w:rsidR="003E3889" w:rsidRPr="002A4AA8">
        <w:rPr>
          <w:rFonts w:ascii="Arial" w:hAnsi="Arial" w:cs="Arial"/>
          <w:sz w:val="20"/>
          <w:szCs w:val="20"/>
        </w:rPr>
        <w:t>1</w:t>
      </w:r>
      <w:r w:rsidR="003E3889">
        <w:rPr>
          <w:rFonts w:ascii="Arial" w:hAnsi="Arial" w:cs="Arial"/>
          <w:sz w:val="20"/>
          <w:szCs w:val="20"/>
        </w:rPr>
        <w:t>7</w:t>
      </w:r>
      <w:r w:rsidR="00477CE5" w:rsidRPr="002A4AA8">
        <w:rPr>
          <w:rFonts w:ascii="Arial" w:hAnsi="Arial" w:cs="Arial"/>
          <w:sz w:val="20"/>
          <w:szCs w:val="20"/>
        </w:rPr>
        <w:t xml:space="preserve"> ust. </w:t>
      </w:r>
      <w:r w:rsidR="00D6491D">
        <w:rPr>
          <w:rFonts w:ascii="Arial" w:hAnsi="Arial" w:cs="Arial"/>
          <w:sz w:val="20"/>
          <w:szCs w:val="20"/>
        </w:rPr>
        <w:t>4</w:t>
      </w:r>
      <w:r w:rsidR="00111FE7" w:rsidRPr="002A4AA8">
        <w:rPr>
          <w:rFonts w:ascii="Arial" w:hAnsi="Arial" w:cs="Arial"/>
          <w:sz w:val="20"/>
          <w:szCs w:val="20"/>
        </w:rPr>
        <w:t>;</w:t>
      </w:r>
      <w:r w:rsidRPr="002A4AA8">
        <w:rPr>
          <w:rFonts w:ascii="Arial" w:hAnsi="Arial" w:cs="Arial"/>
          <w:sz w:val="20"/>
          <w:szCs w:val="20"/>
        </w:rPr>
        <w:t xml:space="preserve"> </w:t>
      </w:r>
    </w:p>
    <w:p w14:paraId="50B53BFD" w14:textId="77777777" w:rsidR="00CA4898" w:rsidRPr="002A4AA8" w:rsidRDefault="00CA4898"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nieograniczony dostęp do systemów teleinformatycznych związanych z realizacją Projektu</w:t>
      </w:r>
      <w:r w:rsidR="00111FE7" w:rsidRPr="002A4AA8">
        <w:rPr>
          <w:rFonts w:ascii="Arial" w:hAnsi="Arial" w:cs="Arial"/>
          <w:sz w:val="20"/>
          <w:szCs w:val="20"/>
        </w:rPr>
        <w:t>;</w:t>
      </w:r>
    </w:p>
    <w:p w14:paraId="53CB3F90" w14:textId="77777777" w:rsidR="00CA4898" w:rsidRPr="002A4AA8" w:rsidRDefault="00CA4898"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nieograniczony dostęp do urządzeń, obiektów, terenów i pomieszczeń, w których realizowany bądź utrzymywany jest Projekt w okresie trwałości lub gromadzona jest dokumentacja dotycząca Projektu</w:t>
      </w:r>
      <w:r w:rsidR="00111FE7" w:rsidRPr="002A4AA8">
        <w:rPr>
          <w:rFonts w:ascii="Arial" w:hAnsi="Arial" w:cs="Arial"/>
          <w:sz w:val="20"/>
          <w:szCs w:val="20"/>
        </w:rPr>
        <w:t>;</w:t>
      </w:r>
    </w:p>
    <w:p w14:paraId="37524B4F" w14:textId="77777777" w:rsidR="00CA4898" w:rsidRPr="002A4AA8" w:rsidRDefault="00CA4898"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udzielanie na bieżąco wszelkich wyjaśnień dotyczących realizacji Projektu w formie pisemnej lub ustnej – według wskazań kontrolujących</w:t>
      </w:r>
      <w:r w:rsidR="00111FE7" w:rsidRPr="002A4AA8">
        <w:rPr>
          <w:rFonts w:ascii="Arial" w:hAnsi="Arial" w:cs="Arial"/>
          <w:sz w:val="20"/>
          <w:szCs w:val="20"/>
        </w:rPr>
        <w:t>;</w:t>
      </w:r>
    </w:p>
    <w:p w14:paraId="6B1FE0ED" w14:textId="77777777" w:rsidR="000551DD" w:rsidRPr="002A4AA8" w:rsidRDefault="000551DD"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obecność osób, które udzielą wyjaśnień, o których mowa w ust</w:t>
      </w:r>
      <w:r w:rsidR="00126F46" w:rsidRPr="002A4AA8">
        <w:rPr>
          <w:rFonts w:ascii="Arial" w:hAnsi="Arial" w:cs="Arial"/>
          <w:sz w:val="20"/>
          <w:szCs w:val="20"/>
        </w:rPr>
        <w:t>.</w:t>
      </w:r>
      <w:r w:rsidRPr="002A4AA8">
        <w:rPr>
          <w:rFonts w:ascii="Arial" w:hAnsi="Arial" w:cs="Arial"/>
          <w:sz w:val="20"/>
          <w:szCs w:val="20"/>
        </w:rPr>
        <w:t xml:space="preserve"> 3 lit. d</w:t>
      </w:r>
      <w:r w:rsidR="00111FE7" w:rsidRPr="002A4AA8">
        <w:rPr>
          <w:rFonts w:ascii="Arial" w:hAnsi="Arial" w:cs="Arial"/>
          <w:sz w:val="20"/>
          <w:szCs w:val="20"/>
        </w:rPr>
        <w:t>.</w:t>
      </w:r>
      <w:r w:rsidRPr="002A4AA8">
        <w:rPr>
          <w:rFonts w:ascii="Arial" w:hAnsi="Arial" w:cs="Arial"/>
          <w:sz w:val="20"/>
          <w:szCs w:val="20"/>
        </w:rPr>
        <w:t xml:space="preserve"> </w:t>
      </w:r>
    </w:p>
    <w:p w14:paraId="4104CC06" w14:textId="77777777" w:rsidR="000551DD" w:rsidRPr="002A4AA8" w:rsidRDefault="000551DD" w:rsidP="000551DD">
      <w:pPr>
        <w:pStyle w:val="Akapitzlist"/>
        <w:spacing w:after="60"/>
        <w:ind w:left="1080"/>
        <w:jc w:val="both"/>
        <w:rPr>
          <w:rFonts w:ascii="Arial" w:hAnsi="Arial" w:cs="Arial"/>
          <w:sz w:val="20"/>
          <w:szCs w:val="20"/>
        </w:rPr>
      </w:pPr>
    </w:p>
    <w:p w14:paraId="7013D99E" w14:textId="77777777" w:rsidR="00985980" w:rsidRPr="002A4AA8" w:rsidRDefault="00985980" w:rsidP="008029DE">
      <w:pPr>
        <w:pStyle w:val="Akapitzlist"/>
        <w:numPr>
          <w:ilvl w:val="0"/>
          <w:numId w:val="3"/>
        </w:numPr>
        <w:spacing w:after="60"/>
        <w:ind w:left="284" w:hanging="284"/>
        <w:jc w:val="both"/>
        <w:rPr>
          <w:rFonts w:ascii="Arial" w:hAnsi="Arial" w:cs="Arial"/>
          <w:sz w:val="20"/>
          <w:szCs w:val="20"/>
        </w:rPr>
      </w:pPr>
      <w:r w:rsidRPr="002A4AA8">
        <w:rPr>
          <w:rFonts w:ascii="Arial" w:hAnsi="Arial" w:cs="Arial"/>
          <w:sz w:val="20"/>
          <w:szCs w:val="20"/>
        </w:rPr>
        <w:t>Beneficjent zobowiązuje się niezwłocznie poinformować Instytucję Pośredniczącą o każdej kontroli prowadzonej przez inne niż Instytucja Pośrednicząca uprawnione podmioty, w ramach której weryfikacji podlegają wydatki rozliczane w Projekcie. Beneficjent przekaże do Instytucji Pośredniczącej kserokopie potwierdzonych za zgodność z oryginałem wyników ww. kontroli</w:t>
      </w:r>
      <w:r w:rsidR="00955C4D" w:rsidRPr="002A4AA8">
        <w:rPr>
          <w:rFonts w:ascii="Arial" w:hAnsi="Arial" w:cs="Arial"/>
          <w:sz w:val="20"/>
          <w:szCs w:val="20"/>
        </w:rPr>
        <w:t xml:space="preserve"> w terminie 5 dni roboczych od dnia ich otrzymania</w:t>
      </w:r>
      <w:r w:rsidRPr="002A4AA8">
        <w:rPr>
          <w:rFonts w:ascii="Arial" w:hAnsi="Arial" w:cs="Arial"/>
          <w:sz w:val="20"/>
          <w:szCs w:val="20"/>
        </w:rPr>
        <w:t>.</w:t>
      </w:r>
    </w:p>
    <w:p w14:paraId="449081A0" w14:textId="77777777" w:rsidR="00AE7247" w:rsidRPr="002A4AA8" w:rsidRDefault="009D490C" w:rsidP="008F2E24">
      <w:pPr>
        <w:pStyle w:val="Akapitzlist"/>
        <w:numPr>
          <w:ilvl w:val="0"/>
          <w:numId w:val="3"/>
        </w:numPr>
        <w:tabs>
          <w:tab w:val="clear" w:pos="360"/>
        </w:tabs>
        <w:spacing w:after="60"/>
        <w:ind w:left="284" w:hanging="284"/>
        <w:jc w:val="both"/>
        <w:rPr>
          <w:rFonts w:ascii="Arial" w:hAnsi="Arial" w:cs="Arial"/>
          <w:sz w:val="20"/>
          <w:szCs w:val="20"/>
        </w:rPr>
      </w:pPr>
      <w:r w:rsidRPr="002A4AA8">
        <w:rPr>
          <w:rFonts w:ascii="Arial" w:hAnsi="Arial" w:cs="Arial"/>
          <w:sz w:val="20"/>
          <w:szCs w:val="20"/>
        </w:rPr>
        <w:t xml:space="preserve">Ustalenia </w:t>
      </w:r>
      <w:r w:rsidR="00292835" w:rsidRPr="002A4AA8">
        <w:rPr>
          <w:rFonts w:ascii="Arial" w:hAnsi="Arial" w:cs="Arial"/>
          <w:sz w:val="20"/>
          <w:szCs w:val="20"/>
        </w:rPr>
        <w:t xml:space="preserve">Instytucji Pośredniczącej oraz </w:t>
      </w:r>
      <w:r w:rsidRPr="002A4AA8">
        <w:rPr>
          <w:rFonts w:ascii="Arial" w:hAnsi="Arial" w:cs="Arial"/>
          <w:sz w:val="20"/>
          <w:szCs w:val="20"/>
        </w:rPr>
        <w:t xml:space="preserve">podmiotów, o których mowa w ust. 1, mogą prowadzić do korekty wydatków kwalifikowalnych rozliczonych w ramach Projektu. </w:t>
      </w:r>
    </w:p>
    <w:p w14:paraId="76C9C172" w14:textId="409581E2" w:rsidR="00AE7247" w:rsidRDefault="00AE7247" w:rsidP="008F2E24">
      <w:pPr>
        <w:numPr>
          <w:ilvl w:val="0"/>
          <w:numId w:val="3"/>
        </w:numPr>
        <w:tabs>
          <w:tab w:val="clear" w:pos="360"/>
        </w:tabs>
        <w:spacing w:after="60"/>
        <w:ind w:left="284" w:hanging="284"/>
        <w:jc w:val="both"/>
        <w:rPr>
          <w:rFonts w:ascii="Arial" w:hAnsi="Arial" w:cs="Arial"/>
          <w:sz w:val="20"/>
          <w:szCs w:val="20"/>
        </w:rPr>
      </w:pPr>
      <w:r w:rsidRPr="002A4AA8">
        <w:rPr>
          <w:rFonts w:ascii="Arial" w:hAnsi="Arial" w:cs="Arial"/>
          <w:sz w:val="20"/>
          <w:szCs w:val="20"/>
        </w:rPr>
        <w:t xml:space="preserve">W </w:t>
      </w:r>
      <w:r w:rsidR="00FB66D1" w:rsidRPr="002A4AA8">
        <w:rPr>
          <w:rFonts w:ascii="Arial" w:hAnsi="Arial" w:cs="Arial"/>
          <w:sz w:val="20"/>
          <w:szCs w:val="20"/>
        </w:rPr>
        <w:t xml:space="preserve">uzasadnionych przypadkach w </w:t>
      </w:r>
      <w:r w:rsidRPr="002A4AA8">
        <w:rPr>
          <w:rFonts w:ascii="Arial" w:hAnsi="Arial" w:cs="Arial"/>
          <w:sz w:val="20"/>
          <w:szCs w:val="20"/>
        </w:rPr>
        <w:t xml:space="preserve">wyniku kontroli </w:t>
      </w:r>
      <w:r w:rsidR="004D1ED8" w:rsidRPr="002A4AA8">
        <w:rPr>
          <w:rFonts w:ascii="Arial" w:hAnsi="Arial" w:cs="Arial"/>
          <w:sz w:val="20"/>
          <w:szCs w:val="20"/>
        </w:rPr>
        <w:t xml:space="preserve">są </w:t>
      </w:r>
      <w:r w:rsidRPr="002A4AA8">
        <w:rPr>
          <w:rFonts w:ascii="Arial" w:hAnsi="Arial" w:cs="Arial"/>
          <w:sz w:val="20"/>
          <w:szCs w:val="20"/>
        </w:rPr>
        <w:t xml:space="preserve">wydawane zalecenia pokontrolne, </w:t>
      </w:r>
      <w:r w:rsidR="00FB66D1" w:rsidRPr="002A4AA8">
        <w:rPr>
          <w:rFonts w:ascii="Arial" w:hAnsi="Arial" w:cs="Arial"/>
          <w:sz w:val="20"/>
          <w:szCs w:val="20"/>
        </w:rPr>
        <w:br/>
      </w:r>
      <w:r w:rsidRPr="002A4AA8">
        <w:rPr>
          <w:rFonts w:ascii="Arial" w:hAnsi="Arial" w:cs="Arial"/>
          <w:sz w:val="20"/>
          <w:szCs w:val="20"/>
        </w:rPr>
        <w:t>a Beneficjen</w:t>
      </w:r>
      <w:r w:rsidR="00442F0A" w:rsidRPr="002A4AA8">
        <w:rPr>
          <w:rFonts w:ascii="Arial" w:hAnsi="Arial" w:cs="Arial"/>
          <w:sz w:val="20"/>
          <w:szCs w:val="20"/>
        </w:rPr>
        <w:t>t</w:t>
      </w:r>
      <w:r w:rsidRPr="002A4AA8">
        <w:rPr>
          <w:rFonts w:ascii="Arial" w:hAnsi="Arial" w:cs="Arial"/>
          <w:sz w:val="20"/>
          <w:szCs w:val="20"/>
        </w:rPr>
        <w:t xml:space="preserve"> </w:t>
      </w:r>
      <w:r w:rsidR="001B6533" w:rsidRPr="002A4AA8">
        <w:rPr>
          <w:rFonts w:ascii="Arial" w:hAnsi="Arial" w:cs="Arial"/>
          <w:sz w:val="20"/>
          <w:szCs w:val="20"/>
        </w:rPr>
        <w:t>jest</w:t>
      </w:r>
      <w:r w:rsidRPr="002A4AA8">
        <w:rPr>
          <w:rFonts w:ascii="Arial" w:hAnsi="Arial" w:cs="Arial"/>
          <w:sz w:val="20"/>
          <w:szCs w:val="20"/>
        </w:rPr>
        <w:t xml:space="preserve"> zobowiązan</w:t>
      </w:r>
      <w:r w:rsidR="001B6533" w:rsidRPr="002A4AA8">
        <w:rPr>
          <w:rFonts w:ascii="Arial" w:hAnsi="Arial" w:cs="Arial"/>
          <w:sz w:val="20"/>
          <w:szCs w:val="20"/>
        </w:rPr>
        <w:t>y</w:t>
      </w:r>
      <w:r w:rsidRPr="002A4AA8">
        <w:rPr>
          <w:rFonts w:ascii="Arial" w:hAnsi="Arial" w:cs="Arial"/>
          <w:sz w:val="20"/>
          <w:szCs w:val="20"/>
        </w:rPr>
        <w:t xml:space="preserve"> do podjęcia </w:t>
      </w:r>
      <w:r w:rsidR="00442F0A" w:rsidRPr="002A4AA8">
        <w:rPr>
          <w:rFonts w:ascii="Arial" w:hAnsi="Arial" w:cs="Arial"/>
          <w:sz w:val="20"/>
          <w:szCs w:val="20"/>
        </w:rPr>
        <w:t xml:space="preserve">w określonym w nich terminie </w:t>
      </w:r>
      <w:r w:rsidRPr="002A4AA8">
        <w:rPr>
          <w:rFonts w:ascii="Arial" w:hAnsi="Arial" w:cs="Arial"/>
          <w:sz w:val="20"/>
          <w:szCs w:val="20"/>
        </w:rPr>
        <w:t xml:space="preserve">działań naprawczych. </w:t>
      </w:r>
    </w:p>
    <w:p w14:paraId="42A48608" w14:textId="13DE9101" w:rsidR="00473FAC" w:rsidRPr="00473FAC" w:rsidRDefault="00473FAC" w:rsidP="006447CF">
      <w:pPr>
        <w:numPr>
          <w:ilvl w:val="0"/>
          <w:numId w:val="3"/>
        </w:numPr>
        <w:tabs>
          <w:tab w:val="clear" w:pos="360"/>
          <w:tab w:val="num" w:pos="284"/>
        </w:tabs>
        <w:spacing w:after="60"/>
        <w:ind w:left="284" w:hanging="284"/>
        <w:jc w:val="both"/>
        <w:rPr>
          <w:rFonts w:ascii="Arial" w:hAnsi="Arial" w:cs="Arial"/>
          <w:sz w:val="20"/>
          <w:szCs w:val="20"/>
        </w:rPr>
      </w:pPr>
      <w:r w:rsidRPr="00473FAC">
        <w:rPr>
          <w:rFonts w:ascii="Arial" w:hAnsi="Arial" w:cs="Arial"/>
          <w:sz w:val="20"/>
          <w:szCs w:val="20"/>
        </w:rPr>
        <w:t xml:space="preserve">Na zakończenie realizacji projektu obligatoryjnie przeprowadzana jest kontrola po złożeniu przez </w:t>
      </w:r>
      <w:r w:rsidR="00C60856">
        <w:rPr>
          <w:rFonts w:ascii="Arial" w:hAnsi="Arial" w:cs="Arial"/>
          <w:sz w:val="20"/>
          <w:szCs w:val="20"/>
        </w:rPr>
        <w:t>B</w:t>
      </w:r>
      <w:r w:rsidRPr="00473FAC">
        <w:rPr>
          <w:rFonts w:ascii="Arial" w:hAnsi="Arial" w:cs="Arial"/>
          <w:sz w:val="20"/>
          <w:szCs w:val="20"/>
        </w:rPr>
        <w:t>eneficjenta wniosku o płatność końcową, służąca sprawdzeniu kompletności dokumentów potwierdzających właściwą ścieżkę audytu, o której mowa w art. 69 ust. 6 rozporządzenia ogólnego, w odniesieniu do zrealizowanego projektu.</w:t>
      </w:r>
    </w:p>
    <w:p w14:paraId="350F28F4" w14:textId="3E68CE49" w:rsidR="002D35B6" w:rsidRPr="002A4AA8" w:rsidRDefault="002D35B6" w:rsidP="008F2E24">
      <w:pPr>
        <w:numPr>
          <w:ilvl w:val="0"/>
          <w:numId w:val="3"/>
        </w:numPr>
        <w:tabs>
          <w:tab w:val="clear" w:pos="360"/>
        </w:tabs>
        <w:spacing w:after="60"/>
        <w:ind w:left="284" w:hanging="284"/>
        <w:jc w:val="both"/>
        <w:rPr>
          <w:rFonts w:ascii="Arial" w:hAnsi="Arial" w:cs="Arial"/>
          <w:sz w:val="20"/>
          <w:szCs w:val="20"/>
        </w:rPr>
      </w:pPr>
      <w:r w:rsidRPr="002A4AA8">
        <w:rPr>
          <w:rFonts w:ascii="Arial" w:hAnsi="Arial" w:cs="Arial"/>
          <w:i/>
          <w:sz w:val="20"/>
          <w:szCs w:val="20"/>
        </w:rPr>
        <w:t>Postanowienia ust. 1-</w:t>
      </w:r>
      <w:r w:rsidR="00473FAC">
        <w:rPr>
          <w:rFonts w:ascii="Arial" w:hAnsi="Arial" w:cs="Arial"/>
          <w:i/>
          <w:sz w:val="20"/>
          <w:szCs w:val="20"/>
        </w:rPr>
        <w:t>7</w:t>
      </w:r>
      <w:r w:rsidR="00473FAC" w:rsidRPr="002A4AA8">
        <w:rPr>
          <w:rFonts w:ascii="Arial" w:hAnsi="Arial" w:cs="Arial"/>
          <w:i/>
          <w:sz w:val="20"/>
          <w:szCs w:val="20"/>
        </w:rPr>
        <w:t xml:space="preserve"> </w:t>
      </w:r>
      <w:r w:rsidRPr="002A4AA8">
        <w:rPr>
          <w:rFonts w:ascii="Arial" w:hAnsi="Arial" w:cs="Arial"/>
          <w:i/>
          <w:sz w:val="20"/>
          <w:szCs w:val="20"/>
        </w:rPr>
        <w:t>stosuje się także do Partnerów.</w:t>
      </w:r>
      <w:r w:rsidRPr="002A4AA8">
        <w:rPr>
          <w:rStyle w:val="Odwoanieprzypisudolnego"/>
          <w:rFonts w:ascii="Arial" w:hAnsi="Arial" w:cs="Arial"/>
          <w:i/>
          <w:sz w:val="20"/>
          <w:szCs w:val="20"/>
        </w:rPr>
        <w:footnoteReference w:id="93"/>
      </w:r>
    </w:p>
    <w:p w14:paraId="67B9E9FD" w14:textId="77777777" w:rsidR="00652F54" w:rsidRDefault="00652F54" w:rsidP="00374482">
      <w:pPr>
        <w:spacing w:after="240"/>
        <w:jc w:val="center"/>
        <w:rPr>
          <w:rFonts w:ascii="Arial" w:hAnsi="Arial" w:cs="Arial"/>
          <w:sz w:val="20"/>
          <w:szCs w:val="20"/>
        </w:rPr>
      </w:pPr>
    </w:p>
    <w:p w14:paraId="7F8E54C5" w14:textId="5F0897F1" w:rsidR="009D490C" w:rsidRPr="002A4AA8" w:rsidRDefault="009D490C" w:rsidP="00374482">
      <w:pPr>
        <w:spacing w:after="240"/>
        <w:jc w:val="center"/>
        <w:rPr>
          <w:rFonts w:ascii="Arial" w:hAnsi="Arial" w:cs="Arial"/>
          <w:sz w:val="20"/>
          <w:szCs w:val="20"/>
        </w:rPr>
      </w:pPr>
      <w:r w:rsidRPr="002A4AA8">
        <w:rPr>
          <w:rFonts w:ascii="Arial" w:hAnsi="Arial" w:cs="Arial"/>
          <w:sz w:val="20"/>
          <w:szCs w:val="20"/>
        </w:rPr>
        <w:t xml:space="preserve">§ </w:t>
      </w:r>
      <w:r w:rsidR="00A002AA" w:rsidRPr="002A4AA8">
        <w:rPr>
          <w:rFonts w:ascii="Arial" w:hAnsi="Arial" w:cs="Arial"/>
          <w:sz w:val="20"/>
          <w:szCs w:val="20"/>
        </w:rPr>
        <w:t>1</w:t>
      </w:r>
      <w:r w:rsidR="00A002AA">
        <w:rPr>
          <w:rFonts w:ascii="Arial" w:hAnsi="Arial" w:cs="Arial"/>
          <w:sz w:val="20"/>
          <w:szCs w:val="20"/>
        </w:rPr>
        <w:t>9</w:t>
      </w:r>
      <w:r w:rsidRPr="002A4AA8">
        <w:rPr>
          <w:rFonts w:ascii="Arial" w:hAnsi="Arial" w:cs="Arial"/>
          <w:sz w:val="20"/>
          <w:szCs w:val="20"/>
        </w:rPr>
        <w:t>.</w:t>
      </w:r>
    </w:p>
    <w:p w14:paraId="12571250" w14:textId="77777777" w:rsidR="009D490C" w:rsidRPr="002A4AA8" w:rsidRDefault="009D490C" w:rsidP="00350F7A">
      <w:pPr>
        <w:numPr>
          <w:ilvl w:val="0"/>
          <w:numId w:val="13"/>
        </w:numPr>
        <w:tabs>
          <w:tab w:val="clear" w:pos="360"/>
          <w:tab w:val="num" w:pos="284"/>
        </w:tabs>
        <w:spacing w:after="60"/>
        <w:ind w:left="284" w:hanging="284"/>
        <w:jc w:val="both"/>
        <w:rPr>
          <w:rFonts w:ascii="Arial" w:hAnsi="Arial" w:cs="Arial"/>
          <w:sz w:val="20"/>
          <w:szCs w:val="20"/>
        </w:rPr>
      </w:pPr>
      <w:bookmarkStart w:id="45" w:name="_Hlk132963866"/>
      <w:r w:rsidRPr="002A4AA8">
        <w:rPr>
          <w:rFonts w:ascii="Arial" w:hAnsi="Arial" w:cs="Arial"/>
          <w:sz w:val="20"/>
          <w:szCs w:val="20"/>
        </w:rPr>
        <w:t xml:space="preserve">Beneficjent zobowiązuje się do przedstawiania na wezwanie </w:t>
      </w:r>
      <w:r w:rsidR="00EF202B" w:rsidRPr="002A4AA8">
        <w:rPr>
          <w:rFonts w:ascii="Arial" w:hAnsi="Arial" w:cs="Arial"/>
          <w:sz w:val="20"/>
          <w:szCs w:val="20"/>
        </w:rPr>
        <w:t>Instytucji Pośredniczącej</w:t>
      </w:r>
      <w:r w:rsidRPr="002A4AA8">
        <w:rPr>
          <w:rFonts w:ascii="Arial" w:hAnsi="Arial" w:cs="Arial"/>
          <w:sz w:val="20"/>
          <w:szCs w:val="20"/>
        </w:rPr>
        <w:t xml:space="preserve"> wszelkich informacji i wyjaśnień związanych z realizacją Projektu, w terminie określonym w wezwaniu</w:t>
      </w:r>
      <w:r w:rsidR="001B6533" w:rsidRPr="002A4AA8">
        <w:rPr>
          <w:rFonts w:ascii="Arial" w:hAnsi="Arial" w:cs="Arial"/>
          <w:sz w:val="20"/>
          <w:szCs w:val="20"/>
        </w:rPr>
        <w:t>, jednak nie krótszym niż 5 dni roboczych</w:t>
      </w:r>
      <w:bookmarkEnd w:id="45"/>
      <w:r w:rsidR="00955C4D" w:rsidRPr="002A4AA8">
        <w:rPr>
          <w:rFonts w:ascii="Arial" w:hAnsi="Arial" w:cs="Arial"/>
          <w:sz w:val="20"/>
          <w:szCs w:val="20"/>
          <w:vertAlign w:val="superscript"/>
        </w:rPr>
        <w:footnoteReference w:id="94"/>
      </w:r>
      <w:r w:rsidRPr="002A4AA8">
        <w:rPr>
          <w:rFonts w:ascii="Arial" w:hAnsi="Arial" w:cs="Arial"/>
          <w:sz w:val="20"/>
          <w:szCs w:val="20"/>
        </w:rPr>
        <w:t>.</w:t>
      </w:r>
    </w:p>
    <w:p w14:paraId="31664D92" w14:textId="0385ACBC" w:rsidR="009D490C" w:rsidRPr="002A4AA8" w:rsidRDefault="005B2AAD" w:rsidP="00350F7A">
      <w:pPr>
        <w:numPr>
          <w:ilvl w:val="0"/>
          <w:numId w:val="1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lastRenderedPageBreak/>
        <w:t xml:space="preserve">Postanowienia </w:t>
      </w:r>
      <w:r w:rsidR="009D490C" w:rsidRPr="002A4AA8">
        <w:rPr>
          <w:rFonts w:ascii="Arial" w:hAnsi="Arial" w:cs="Arial"/>
          <w:sz w:val="20"/>
          <w:szCs w:val="20"/>
        </w:rPr>
        <w:t xml:space="preserve">ust. 1 stosuje się w okresie realizacji Projektu, o którym mowa w § </w:t>
      </w:r>
      <w:r w:rsidR="001226F5" w:rsidRPr="002A4AA8">
        <w:rPr>
          <w:rFonts w:ascii="Arial" w:hAnsi="Arial" w:cs="Arial"/>
          <w:sz w:val="20"/>
          <w:szCs w:val="20"/>
        </w:rPr>
        <w:t>3</w:t>
      </w:r>
      <w:r w:rsidR="009D490C" w:rsidRPr="002A4AA8">
        <w:rPr>
          <w:rFonts w:ascii="Arial" w:hAnsi="Arial" w:cs="Arial"/>
          <w:sz w:val="20"/>
          <w:szCs w:val="20"/>
        </w:rPr>
        <w:t xml:space="preserve"> ust. 1</w:t>
      </w:r>
      <w:r w:rsidR="005A0B9D" w:rsidRPr="002A4AA8">
        <w:rPr>
          <w:rFonts w:ascii="Arial" w:hAnsi="Arial" w:cs="Arial"/>
          <w:sz w:val="20"/>
          <w:szCs w:val="20"/>
        </w:rPr>
        <w:t>,</w:t>
      </w:r>
      <w:r w:rsidR="009D490C" w:rsidRPr="002A4AA8">
        <w:rPr>
          <w:rFonts w:ascii="Arial" w:hAnsi="Arial" w:cs="Arial"/>
          <w:sz w:val="20"/>
          <w:szCs w:val="20"/>
        </w:rPr>
        <w:t xml:space="preserve"> oraz </w:t>
      </w:r>
      <w:r w:rsidR="00592BC0" w:rsidRPr="002A4AA8">
        <w:rPr>
          <w:rFonts w:ascii="Arial" w:hAnsi="Arial" w:cs="Arial"/>
          <w:sz w:val="20"/>
          <w:szCs w:val="20"/>
        </w:rPr>
        <w:br/>
      </w:r>
      <w:r w:rsidR="009D490C" w:rsidRPr="002A4AA8">
        <w:rPr>
          <w:rFonts w:ascii="Arial" w:hAnsi="Arial" w:cs="Arial"/>
          <w:sz w:val="20"/>
          <w:szCs w:val="20"/>
        </w:rPr>
        <w:t xml:space="preserve">w okresie wskazanym w § </w:t>
      </w:r>
      <w:r w:rsidR="003B2904" w:rsidRPr="002A4AA8">
        <w:rPr>
          <w:rFonts w:ascii="Arial" w:hAnsi="Arial" w:cs="Arial"/>
          <w:sz w:val="20"/>
          <w:szCs w:val="20"/>
        </w:rPr>
        <w:t>1</w:t>
      </w:r>
      <w:r w:rsidR="003B2904">
        <w:rPr>
          <w:rFonts w:ascii="Arial" w:hAnsi="Arial" w:cs="Arial"/>
          <w:sz w:val="20"/>
          <w:szCs w:val="20"/>
        </w:rPr>
        <w:t>7</w:t>
      </w:r>
      <w:r w:rsidR="009D490C" w:rsidRPr="002A4AA8">
        <w:rPr>
          <w:rFonts w:ascii="Arial" w:hAnsi="Arial" w:cs="Arial"/>
          <w:sz w:val="20"/>
          <w:szCs w:val="20"/>
        </w:rPr>
        <w:t xml:space="preserve"> ust. </w:t>
      </w:r>
      <w:r w:rsidR="00205450">
        <w:rPr>
          <w:rFonts w:ascii="Arial" w:hAnsi="Arial" w:cs="Arial"/>
          <w:sz w:val="20"/>
          <w:szCs w:val="20"/>
        </w:rPr>
        <w:t>5</w:t>
      </w:r>
      <w:r w:rsidR="00CA4E90">
        <w:rPr>
          <w:rFonts w:ascii="Arial" w:hAnsi="Arial" w:cs="Arial"/>
          <w:sz w:val="20"/>
          <w:szCs w:val="20"/>
        </w:rPr>
        <w:t>.</w:t>
      </w:r>
    </w:p>
    <w:p w14:paraId="47BAD957" w14:textId="77777777" w:rsidR="00BB5289" w:rsidRDefault="00BB5289" w:rsidP="00374482">
      <w:pPr>
        <w:keepNext/>
        <w:spacing w:after="240"/>
        <w:jc w:val="center"/>
        <w:rPr>
          <w:rFonts w:ascii="Arial" w:hAnsi="Arial" w:cs="Arial"/>
          <w:b/>
          <w:sz w:val="20"/>
          <w:szCs w:val="20"/>
        </w:rPr>
      </w:pPr>
    </w:p>
    <w:p w14:paraId="553FE0FF" w14:textId="08DAAA10" w:rsidR="009D490C" w:rsidRPr="002A4AA8" w:rsidRDefault="005157CD" w:rsidP="00374482">
      <w:pPr>
        <w:keepNext/>
        <w:spacing w:after="240"/>
        <w:jc w:val="center"/>
        <w:rPr>
          <w:rFonts w:ascii="Arial" w:hAnsi="Arial" w:cs="Arial"/>
          <w:b/>
          <w:sz w:val="20"/>
          <w:szCs w:val="20"/>
        </w:rPr>
      </w:pPr>
      <w:r w:rsidRPr="002A4AA8">
        <w:rPr>
          <w:rFonts w:ascii="Arial" w:hAnsi="Arial" w:cs="Arial"/>
          <w:b/>
          <w:sz w:val="20"/>
          <w:szCs w:val="20"/>
        </w:rPr>
        <w:t>Udzielanie zamówień w ramach Projektu</w:t>
      </w:r>
    </w:p>
    <w:p w14:paraId="0EA786F5" w14:textId="22A85DF1" w:rsidR="009D490C" w:rsidRPr="002A4AA8" w:rsidRDefault="009D490C" w:rsidP="00374482">
      <w:pPr>
        <w:keepNext/>
        <w:spacing w:after="240"/>
        <w:jc w:val="center"/>
        <w:rPr>
          <w:rFonts w:ascii="Arial" w:hAnsi="Arial" w:cs="Arial"/>
          <w:sz w:val="20"/>
          <w:szCs w:val="20"/>
        </w:rPr>
      </w:pPr>
      <w:r w:rsidRPr="002A4AA8">
        <w:rPr>
          <w:rFonts w:ascii="Arial" w:hAnsi="Arial" w:cs="Arial"/>
          <w:sz w:val="20"/>
          <w:szCs w:val="20"/>
        </w:rPr>
        <w:t xml:space="preserve">§ </w:t>
      </w:r>
      <w:r w:rsidR="003B2904">
        <w:rPr>
          <w:rFonts w:ascii="Arial" w:hAnsi="Arial" w:cs="Arial"/>
          <w:sz w:val="20"/>
          <w:szCs w:val="20"/>
        </w:rPr>
        <w:t>20</w:t>
      </w:r>
      <w:r w:rsidRPr="002A4AA8">
        <w:rPr>
          <w:rFonts w:ascii="Arial" w:hAnsi="Arial" w:cs="Arial"/>
          <w:sz w:val="20"/>
          <w:szCs w:val="20"/>
        </w:rPr>
        <w:t>.</w:t>
      </w:r>
    </w:p>
    <w:p w14:paraId="4BF12332" w14:textId="4228BE23" w:rsidR="00936E36" w:rsidRDefault="001226F5" w:rsidP="009D3F46">
      <w:pPr>
        <w:keepNext/>
        <w:numPr>
          <w:ilvl w:val="0"/>
          <w:numId w:val="29"/>
        </w:numPr>
        <w:spacing w:after="60"/>
        <w:ind w:hanging="357"/>
        <w:jc w:val="both"/>
        <w:rPr>
          <w:rFonts w:ascii="Arial" w:hAnsi="Arial" w:cs="Arial"/>
          <w:sz w:val="20"/>
          <w:szCs w:val="20"/>
        </w:rPr>
      </w:pPr>
      <w:r w:rsidRPr="002A4AA8">
        <w:rPr>
          <w:rFonts w:ascii="Arial" w:hAnsi="Arial" w:cs="Arial"/>
          <w:sz w:val="20"/>
          <w:szCs w:val="20"/>
        </w:rPr>
        <w:t>Beneficjent u</w:t>
      </w:r>
      <w:r w:rsidR="00A47E7B" w:rsidRPr="002A4AA8">
        <w:rPr>
          <w:rFonts w:ascii="Arial" w:hAnsi="Arial" w:cs="Arial"/>
          <w:sz w:val="20"/>
          <w:szCs w:val="20"/>
        </w:rPr>
        <w:t>dziela zamówie</w:t>
      </w:r>
      <w:r w:rsidRPr="002A4AA8">
        <w:rPr>
          <w:rFonts w:ascii="Arial" w:hAnsi="Arial" w:cs="Arial"/>
          <w:sz w:val="20"/>
          <w:szCs w:val="20"/>
        </w:rPr>
        <w:t>ń</w:t>
      </w:r>
      <w:r w:rsidR="00A47E7B" w:rsidRPr="002A4AA8">
        <w:rPr>
          <w:rFonts w:ascii="Arial" w:hAnsi="Arial" w:cs="Arial"/>
          <w:sz w:val="20"/>
          <w:szCs w:val="20"/>
        </w:rPr>
        <w:t xml:space="preserve"> w ramach </w:t>
      </w:r>
      <w:r w:rsidR="00A01468" w:rsidRPr="002A4AA8">
        <w:rPr>
          <w:rFonts w:ascii="Arial" w:hAnsi="Arial" w:cs="Arial"/>
          <w:sz w:val="20"/>
          <w:szCs w:val="20"/>
        </w:rPr>
        <w:t>P</w:t>
      </w:r>
      <w:r w:rsidR="00A47E7B" w:rsidRPr="002A4AA8">
        <w:rPr>
          <w:rFonts w:ascii="Arial" w:hAnsi="Arial" w:cs="Arial"/>
          <w:sz w:val="20"/>
          <w:szCs w:val="20"/>
        </w:rPr>
        <w:t>rojektu zgodnie z</w:t>
      </w:r>
      <w:r w:rsidRPr="002A4AA8">
        <w:rPr>
          <w:rFonts w:ascii="Arial" w:hAnsi="Arial" w:cs="Arial"/>
          <w:sz w:val="20"/>
          <w:szCs w:val="20"/>
        </w:rPr>
        <w:t xml:space="preserve"> </w:t>
      </w:r>
      <w:r w:rsidR="00A47E7B" w:rsidRPr="002A4AA8">
        <w:rPr>
          <w:rFonts w:ascii="Arial" w:hAnsi="Arial" w:cs="Arial"/>
          <w:sz w:val="20"/>
          <w:szCs w:val="20"/>
        </w:rPr>
        <w:t xml:space="preserve">ustawą </w:t>
      </w:r>
      <w:proofErr w:type="spellStart"/>
      <w:r w:rsidR="00A47E7B" w:rsidRPr="002A4AA8">
        <w:rPr>
          <w:rFonts w:ascii="Arial" w:hAnsi="Arial" w:cs="Arial"/>
          <w:sz w:val="20"/>
          <w:szCs w:val="20"/>
        </w:rPr>
        <w:t>Pzp</w:t>
      </w:r>
      <w:proofErr w:type="spellEnd"/>
      <w:r w:rsidR="00A47E7B" w:rsidRPr="002A4AA8">
        <w:rPr>
          <w:rFonts w:ascii="Arial" w:hAnsi="Arial" w:cs="Arial"/>
          <w:sz w:val="20"/>
          <w:szCs w:val="20"/>
        </w:rPr>
        <w:t xml:space="preserve"> albo zasadą konkurencyjności</w:t>
      </w:r>
      <w:r w:rsidR="00A01468" w:rsidRPr="002A4AA8">
        <w:rPr>
          <w:rFonts w:ascii="Arial" w:hAnsi="Arial" w:cs="Arial"/>
          <w:sz w:val="20"/>
          <w:szCs w:val="20"/>
        </w:rPr>
        <w:t xml:space="preserve"> </w:t>
      </w:r>
      <w:r w:rsidRPr="002A4AA8">
        <w:rPr>
          <w:rFonts w:ascii="Arial" w:hAnsi="Arial" w:cs="Arial"/>
          <w:sz w:val="20"/>
          <w:szCs w:val="20"/>
        </w:rPr>
        <w:t xml:space="preserve">na warunkach określonych w </w:t>
      </w:r>
      <w:r w:rsidR="00B16985" w:rsidRPr="002A4AA8">
        <w:rPr>
          <w:rFonts w:ascii="Arial" w:hAnsi="Arial" w:cs="Arial"/>
          <w:i/>
          <w:sz w:val="20"/>
          <w:szCs w:val="20"/>
        </w:rPr>
        <w:t>W</w:t>
      </w:r>
      <w:r w:rsidR="00A01468" w:rsidRPr="002A4AA8">
        <w:rPr>
          <w:rFonts w:ascii="Arial" w:hAnsi="Arial" w:cs="Arial"/>
          <w:i/>
          <w:sz w:val="20"/>
          <w:szCs w:val="20"/>
        </w:rPr>
        <w:t>ytycznych</w:t>
      </w:r>
      <w:r w:rsidR="00B16985" w:rsidRPr="002A4AA8">
        <w:rPr>
          <w:rFonts w:ascii="Arial" w:hAnsi="Arial" w:cs="Arial"/>
          <w:i/>
          <w:sz w:val="20"/>
          <w:szCs w:val="20"/>
        </w:rPr>
        <w:t xml:space="preserve"> </w:t>
      </w:r>
      <w:r w:rsidR="00262F10">
        <w:rPr>
          <w:rFonts w:ascii="Arial" w:hAnsi="Arial" w:cs="Arial"/>
          <w:i/>
          <w:sz w:val="20"/>
          <w:szCs w:val="20"/>
        </w:rPr>
        <w:t xml:space="preserve"> </w:t>
      </w:r>
      <w:r w:rsidR="002E6620">
        <w:rPr>
          <w:rFonts w:ascii="Arial" w:hAnsi="Arial" w:cs="Arial"/>
          <w:i/>
          <w:sz w:val="20"/>
          <w:szCs w:val="20"/>
        </w:rPr>
        <w:t>dotyczących</w:t>
      </w:r>
      <w:r w:rsidR="00262F10">
        <w:rPr>
          <w:rFonts w:ascii="Arial" w:hAnsi="Arial" w:cs="Arial"/>
          <w:i/>
          <w:sz w:val="20"/>
          <w:szCs w:val="20"/>
        </w:rPr>
        <w:t xml:space="preserve"> kwalifikowalności wydatków  na lata 2021-2027</w:t>
      </w:r>
      <w:r w:rsidR="00BE3A28" w:rsidRPr="002A4AA8">
        <w:rPr>
          <w:rFonts w:ascii="Arial" w:hAnsi="Arial" w:cs="Arial"/>
          <w:sz w:val="20"/>
          <w:szCs w:val="20"/>
        </w:rPr>
        <w:t>, w szczególności zobowiązuje się do upubliczniania zapytań ofertowych zgodnie z ww. wytycznymi</w:t>
      </w:r>
      <w:r w:rsidR="00CA358C">
        <w:rPr>
          <w:rFonts w:ascii="Arial" w:hAnsi="Arial" w:cs="Arial"/>
          <w:sz w:val="20"/>
          <w:szCs w:val="20"/>
        </w:rPr>
        <w:t>.</w:t>
      </w:r>
      <w:r w:rsidRPr="002A4AA8">
        <w:rPr>
          <w:rFonts w:ascii="Arial" w:hAnsi="Arial" w:cs="Arial"/>
          <w:sz w:val="20"/>
          <w:szCs w:val="20"/>
        </w:rPr>
        <w:t xml:space="preserve"> </w:t>
      </w:r>
    </w:p>
    <w:p w14:paraId="0171F625" w14:textId="07B8ED88" w:rsidR="00F32C99" w:rsidRPr="00F32C99" w:rsidRDefault="00F32C99" w:rsidP="009D3F46">
      <w:pPr>
        <w:pStyle w:val="Akapitzlist"/>
        <w:numPr>
          <w:ilvl w:val="0"/>
          <w:numId w:val="29"/>
        </w:numPr>
        <w:jc w:val="both"/>
        <w:rPr>
          <w:rFonts w:ascii="Arial" w:eastAsiaTheme="minorHAnsi" w:hAnsi="Arial" w:cs="Arial"/>
          <w:sz w:val="20"/>
          <w:szCs w:val="20"/>
        </w:rPr>
      </w:pPr>
      <w:r w:rsidRPr="00F32C99">
        <w:rPr>
          <w:rFonts w:ascii="Arial" w:eastAsiaTheme="minorHAnsi" w:hAnsi="Arial" w:cs="Arial"/>
          <w:sz w:val="20"/>
          <w:szCs w:val="20"/>
        </w:rPr>
        <w:t>Instytucja Pośrednicząca zobowiązuje Beneficjenta do stosowania preferencji dla Podmiotów Ekonomii Społecznej poprzez wykorzystanie klauzul społecznych przy zlecaniu zadań na podstawie ustawy z dnia 11</w:t>
      </w:r>
      <w:r w:rsidR="00F474BE">
        <w:rPr>
          <w:rFonts w:ascii="Arial" w:eastAsiaTheme="minorHAnsi" w:hAnsi="Arial" w:cs="Arial"/>
          <w:sz w:val="20"/>
          <w:szCs w:val="20"/>
        </w:rPr>
        <w:t xml:space="preserve"> </w:t>
      </w:r>
      <w:r w:rsidRPr="00F32C99">
        <w:rPr>
          <w:rFonts w:ascii="Arial" w:eastAsiaTheme="minorHAnsi" w:hAnsi="Arial" w:cs="Arial"/>
          <w:sz w:val="20"/>
          <w:szCs w:val="20"/>
        </w:rPr>
        <w:t xml:space="preserve">września 2019 r. – Prawo zamówień publicznych (Dz. U. z </w:t>
      </w:r>
      <w:r w:rsidR="00F474BE" w:rsidRPr="00F32C99">
        <w:rPr>
          <w:rFonts w:ascii="Arial" w:eastAsiaTheme="minorHAnsi" w:hAnsi="Arial" w:cs="Arial"/>
          <w:sz w:val="20"/>
          <w:szCs w:val="20"/>
        </w:rPr>
        <w:t>202</w:t>
      </w:r>
      <w:r w:rsidR="00F474BE">
        <w:rPr>
          <w:rFonts w:ascii="Arial" w:eastAsiaTheme="minorHAnsi" w:hAnsi="Arial" w:cs="Arial"/>
          <w:sz w:val="20"/>
          <w:szCs w:val="20"/>
        </w:rPr>
        <w:t>4</w:t>
      </w:r>
      <w:r w:rsidR="00F474BE" w:rsidRPr="00F32C99">
        <w:rPr>
          <w:rFonts w:ascii="Arial" w:eastAsiaTheme="minorHAnsi" w:hAnsi="Arial" w:cs="Arial"/>
          <w:sz w:val="20"/>
          <w:szCs w:val="20"/>
        </w:rPr>
        <w:t xml:space="preserve"> </w:t>
      </w:r>
      <w:r w:rsidRPr="00F32C99">
        <w:rPr>
          <w:rFonts w:ascii="Arial" w:eastAsiaTheme="minorHAnsi" w:hAnsi="Arial" w:cs="Arial"/>
          <w:sz w:val="20"/>
          <w:szCs w:val="20"/>
        </w:rPr>
        <w:t xml:space="preserve">r. poz. </w:t>
      </w:r>
      <w:r w:rsidR="00F474BE">
        <w:rPr>
          <w:rFonts w:ascii="Arial" w:eastAsiaTheme="minorHAnsi" w:hAnsi="Arial" w:cs="Arial"/>
          <w:sz w:val="20"/>
          <w:szCs w:val="20"/>
        </w:rPr>
        <w:t>1320</w:t>
      </w:r>
      <w:r w:rsidRPr="00F32C99">
        <w:rPr>
          <w:rFonts w:ascii="Arial" w:eastAsiaTheme="minorHAnsi" w:hAnsi="Arial" w:cs="Arial"/>
          <w:sz w:val="20"/>
          <w:szCs w:val="20"/>
        </w:rPr>
        <w:t>, z</w:t>
      </w:r>
      <w:r w:rsidR="001F675B">
        <w:rPr>
          <w:rFonts w:ascii="Arial" w:eastAsiaTheme="minorHAnsi" w:hAnsi="Arial" w:cs="Arial"/>
          <w:sz w:val="20"/>
          <w:szCs w:val="20"/>
        </w:rPr>
        <w:t>e</w:t>
      </w:r>
      <w:r w:rsidRPr="00F32C99">
        <w:rPr>
          <w:rFonts w:ascii="Arial" w:eastAsiaTheme="minorHAnsi" w:hAnsi="Arial" w:cs="Arial"/>
          <w:sz w:val="20"/>
          <w:szCs w:val="20"/>
        </w:rPr>
        <w:t xml:space="preserve"> zm.)</w:t>
      </w:r>
      <w:r>
        <w:rPr>
          <w:rStyle w:val="Odwoanieprzypisudolnego"/>
          <w:rFonts w:ascii="Arial" w:eastAsiaTheme="minorHAnsi" w:hAnsi="Arial" w:cs="Arial"/>
          <w:sz w:val="20"/>
          <w:szCs w:val="20"/>
        </w:rPr>
        <w:footnoteReference w:id="95"/>
      </w:r>
      <w:r w:rsidRPr="00F32C99">
        <w:rPr>
          <w:rFonts w:ascii="Arial" w:eastAsiaTheme="minorHAnsi" w:hAnsi="Arial" w:cs="Arial"/>
          <w:sz w:val="20"/>
          <w:szCs w:val="20"/>
        </w:rPr>
        <w:t>.</w:t>
      </w:r>
    </w:p>
    <w:p w14:paraId="397673BD" w14:textId="0E067B75" w:rsidR="00F32C99" w:rsidRPr="00F32C99" w:rsidRDefault="00F32C99" w:rsidP="009D3F46">
      <w:pPr>
        <w:pStyle w:val="Akapitzlist"/>
        <w:numPr>
          <w:ilvl w:val="0"/>
          <w:numId w:val="29"/>
        </w:numPr>
        <w:jc w:val="both"/>
        <w:rPr>
          <w:rFonts w:ascii="Arial" w:eastAsiaTheme="minorHAnsi" w:hAnsi="Arial" w:cs="Arial"/>
          <w:sz w:val="20"/>
          <w:szCs w:val="20"/>
        </w:rPr>
      </w:pPr>
      <w:r w:rsidRPr="00F32C99">
        <w:rPr>
          <w:rFonts w:ascii="Arial" w:eastAsiaTheme="minorHAnsi" w:hAnsi="Arial" w:cs="Arial"/>
          <w:sz w:val="20"/>
          <w:szCs w:val="20"/>
        </w:rPr>
        <w:t>Instytucja Pośrednicząca zaleca, by w przypadku, gdy Beneficjent stosuje zasadę konkurencyjności, o ile nie stoi to w sprzeczności z obowiązującymi przepisami prawa, stosowane były klauzule społeczne.</w:t>
      </w:r>
      <w:r>
        <w:rPr>
          <w:rStyle w:val="Odwoanieprzypisudolnego"/>
          <w:rFonts w:ascii="Arial" w:eastAsiaTheme="minorHAnsi" w:hAnsi="Arial" w:cs="Arial"/>
          <w:sz w:val="20"/>
          <w:szCs w:val="20"/>
        </w:rPr>
        <w:footnoteReference w:id="96"/>
      </w:r>
    </w:p>
    <w:p w14:paraId="094352A6" w14:textId="1770B269" w:rsidR="009D490C" w:rsidRPr="002A4AA8" w:rsidRDefault="00D27EF3" w:rsidP="009D3F46">
      <w:pPr>
        <w:numPr>
          <w:ilvl w:val="0"/>
          <w:numId w:val="29"/>
        </w:numPr>
        <w:spacing w:after="60"/>
        <w:ind w:hanging="357"/>
        <w:jc w:val="both"/>
        <w:rPr>
          <w:rFonts w:ascii="Arial" w:hAnsi="Arial" w:cs="Arial"/>
          <w:sz w:val="20"/>
          <w:szCs w:val="20"/>
        </w:rPr>
      </w:pPr>
      <w:r w:rsidRPr="002A4AA8">
        <w:rPr>
          <w:rFonts w:ascii="Arial" w:hAnsi="Arial" w:cs="Arial"/>
          <w:sz w:val="20"/>
          <w:szCs w:val="20"/>
        </w:rPr>
        <w:t>Instytucja Pośrednicząca</w:t>
      </w:r>
      <w:r w:rsidR="009D490C" w:rsidRPr="002A4AA8">
        <w:rPr>
          <w:rFonts w:ascii="Arial" w:hAnsi="Arial" w:cs="Arial"/>
          <w:sz w:val="20"/>
          <w:szCs w:val="20"/>
        </w:rPr>
        <w:t xml:space="preserve"> w pr</w:t>
      </w:r>
      <w:r w:rsidR="006813F4" w:rsidRPr="002A4AA8">
        <w:rPr>
          <w:rFonts w:ascii="Arial" w:hAnsi="Arial" w:cs="Arial"/>
          <w:sz w:val="20"/>
          <w:szCs w:val="20"/>
        </w:rPr>
        <w:t>zypadku stwierdzenia naruszenia</w:t>
      </w:r>
      <w:r w:rsidR="009D490C" w:rsidRPr="002A4AA8">
        <w:rPr>
          <w:rFonts w:ascii="Arial" w:hAnsi="Arial" w:cs="Arial"/>
          <w:sz w:val="20"/>
          <w:szCs w:val="20"/>
        </w:rPr>
        <w:t xml:space="preserve"> przez </w:t>
      </w:r>
      <w:r w:rsidR="00266B75" w:rsidRPr="002A4AA8">
        <w:rPr>
          <w:rFonts w:ascii="Arial" w:hAnsi="Arial" w:cs="Arial"/>
          <w:sz w:val="20"/>
          <w:szCs w:val="20"/>
        </w:rPr>
        <w:t>B</w:t>
      </w:r>
      <w:r w:rsidR="009D490C" w:rsidRPr="002A4AA8">
        <w:rPr>
          <w:rFonts w:ascii="Arial" w:hAnsi="Arial" w:cs="Arial"/>
          <w:sz w:val="20"/>
          <w:szCs w:val="20"/>
        </w:rPr>
        <w:t xml:space="preserve">eneficjenta ust. 1 może dokonywać korekt finansowych, zgodnie z </w:t>
      </w:r>
      <w:r w:rsidR="009865E2" w:rsidRPr="006E4C8C">
        <w:rPr>
          <w:rFonts w:ascii="Arial" w:hAnsi="Arial" w:cs="Arial"/>
          <w:sz w:val="20"/>
          <w:szCs w:val="20"/>
        </w:rPr>
        <w:t>art. 2</w:t>
      </w:r>
      <w:r w:rsidR="007A55A1" w:rsidRPr="006E4C8C">
        <w:rPr>
          <w:rFonts w:ascii="Arial" w:hAnsi="Arial" w:cs="Arial"/>
          <w:sz w:val="20"/>
          <w:szCs w:val="20"/>
        </w:rPr>
        <w:t>6</w:t>
      </w:r>
      <w:r w:rsidR="009865E2" w:rsidRPr="006E4C8C">
        <w:rPr>
          <w:rFonts w:ascii="Arial" w:hAnsi="Arial" w:cs="Arial"/>
          <w:sz w:val="20"/>
          <w:szCs w:val="20"/>
        </w:rPr>
        <w:t xml:space="preserve"> ustawy </w:t>
      </w:r>
      <w:r w:rsidR="0006247C" w:rsidRPr="006E4C8C">
        <w:rPr>
          <w:rFonts w:ascii="Arial" w:hAnsi="Arial" w:cs="Arial"/>
          <w:sz w:val="20"/>
          <w:szCs w:val="20"/>
        </w:rPr>
        <w:t xml:space="preserve">z dnia </w:t>
      </w:r>
      <w:r w:rsidR="003F4B28" w:rsidRPr="006E4C8C">
        <w:rPr>
          <w:rFonts w:ascii="Arial" w:hAnsi="Arial" w:cs="Arial"/>
          <w:sz w:val="20"/>
          <w:szCs w:val="20"/>
        </w:rPr>
        <w:t>28 kwietnia 2022</w:t>
      </w:r>
      <w:r w:rsidR="0006247C" w:rsidRPr="006E4C8C">
        <w:rPr>
          <w:rFonts w:ascii="Arial" w:hAnsi="Arial" w:cs="Arial"/>
          <w:sz w:val="20"/>
          <w:szCs w:val="20"/>
        </w:rPr>
        <w:t xml:space="preserve"> r. </w:t>
      </w:r>
      <w:r w:rsidR="009865E2" w:rsidRPr="006E4C8C">
        <w:rPr>
          <w:rFonts w:ascii="Arial" w:hAnsi="Arial" w:cs="Arial"/>
          <w:sz w:val="20"/>
          <w:szCs w:val="20"/>
        </w:rPr>
        <w:t xml:space="preserve">o </w:t>
      </w:r>
      <w:r w:rsidR="003F4B28" w:rsidRPr="006E4C8C">
        <w:rPr>
          <w:rFonts w:ascii="Arial" w:hAnsi="Arial" w:cs="Arial"/>
          <w:sz w:val="20"/>
          <w:szCs w:val="20"/>
        </w:rPr>
        <w:t xml:space="preserve"> zasadach realizacji zadań finansowanych ze środków europejskich w perspektywie finansowej 2021–2027</w:t>
      </w:r>
      <w:r w:rsidR="00F74A86" w:rsidRPr="002A4AA8">
        <w:rPr>
          <w:rFonts w:ascii="Arial" w:hAnsi="Arial" w:cs="Arial"/>
          <w:sz w:val="20"/>
          <w:szCs w:val="20"/>
        </w:rPr>
        <w:t xml:space="preserve">. Korekty </w:t>
      </w:r>
      <w:r w:rsidR="00C67DEB" w:rsidRPr="002A4AA8">
        <w:rPr>
          <w:rFonts w:ascii="Arial" w:hAnsi="Arial" w:cs="Arial"/>
          <w:sz w:val="20"/>
          <w:szCs w:val="20"/>
        </w:rPr>
        <w:t xml:space="preserve">finansowe </w:t>
      </w:r>
      <w:r w:rsidR="00F74A86" w:rsidRPr="002A4AA8">
        <w:rPr>
          <w:rFonts w:ascii="Arial" w:hAnsi="Arial" w:cs="Arial"/>
          <w:sz w:val="20"/>
          <w:szCs w:val="20"/>
        </w:rPr>
        <w:t xml:space="preserve">obejmują całość wydatku poniesionego z naruszeniem </w:t>
      </w:r>
      <w:r w:rsidR="00026336" w:rsidRPr="002A4AA8">
        <w:rPr>
          <w:rFonts w:ascii="Arial" w:hAnsi="Arial" w:cs="Arial"/>
          <w:sz w:val="20"/>
          <w:szCs w:val="20"/>
        </w:rPr>
        <w:t>ust. 1</w:t>
      </w:r>
      <w:r w:rsidR="005A568B" w:rsidRPr="002A4AA8">
        <w:rPr>
          <w:rFonts w:ascii="Arial" w:hAnsi="Arial" w:cs="Arial"/>
          <w:sz w:val="20"/>
          <w:szCs w:val="20"/>
        </w:rPr>
        <w:t>, tj. zarówno ze środków dofinansowania, jak też wkładu własnego.</w:t>
      </w:r>
    </w:p>
    <w:p w14:paraId="76C67215" w14:textId="038B143C" w:rsidR="00BA07DF" w:rsidRPr="00E467AA" w:rsidRDefault="00BA07DF" w:rsidP="009D3F46">
      <w:pPr>
        <w:numPr>
          <w:ilvl w:val="0"/>
          <w:numId w:val="29"/>
        </w:numPr>
        <w:spacing w:after="60"/>
        <w:ind w:hanging="357"/>
        <w:jc w:val="both"/>
        <w:rPr>
          <w:rFonts w:ascii="Arial" w:hAnsi="Arial" w:cs="Arial"/>
          <w:sz w:val="20"/>
          <w:szCs w:val="20"/>
        </w:rPr>
      </w:pPr>
      <w:r w:rsidRPr="002A4AA8">
        <w:rPr>
          <w:rFonts w:ascii="Arial" w:hAnsi="Arial" w:cs="Arial"/>
          <w:sz w:val="20"/>
          <w:szCs w:val="20"/>
        </w:rPr>
        <w:t>Za nienależyte wykonanie zamówie</w:t>
      </w:r>
      <w:r w:rsidR="00562DDD" w:rsidRPr="002A4AA8">
        <w:rPr>
          <w:rFonts w:ascii="Arial" w:hAnsi="Arial" w:cs="Arial"/>
          <w:sz w:val="20"/>
          <w:szCs w:val="20"/>
        </w:rPr>
        <w:t>ń, o których mowa w ust. 1</w:t>
      </w:r>
      <w:r w:rsidR="001E6817" w:rsidRPr="002A4AA8">
        <w:rPr>
          <w:rFonts w:ascii="Arial" w:hAnsi="Arial" w:cs="Arial"/>
          <w:sz w:val="20"/>
          <w:szCs w:val="20"/>
        </w:rPr>
        <w:t>,</w:t>
      </w:r>
      <w:r w:rsidRPr="002A4AA8">
        <w:rPr>
          <w:rFonts w:ascii="Arial" w:hAnsi="Arial" w:cs="Arial"/>
          <w:sz w:val="20"/>
          <w:szCs w:val="20"/>
        </w:rPr>
        <w:t xml:space="preserve"> Beneficjent stosuje kary, które wskazane są w umowie zawieranej z wykonawcą.</w:t>
      </w:r>
      <w:r w:rsidR="00D40B84" w:rsidRPr="002A4AA8">
        <w:rPr>
          <w:rFonts w:ascii="Arial" w:hAnsi="Arial" w:cs="Arial"/>
          <w:sz w:val="20"/>
          <w:szCs w:val="20"/>
        </w:rPr>
        <w:t xml:space="preserve"> W sytuacji niewywiązania się przez wykonawcę z warunków umowy o zamówienie przy jednoczesnym niezastosowaniu kar umownych, Instytucja </w:t>
      </w:r>
      <w:r w:rsidR="00D40B84" w:rsidRPr="00E467AA">
        <w:rPr>
          <w:rFonts w:ascii="Arial" w:hAnsi="Arial" w:cs="Arial"/>
          <w:sz w:val="20"/>
          <w:szCs w:val="20"/>
        </w:rPr>
        <w:t>Pośrednicząca może uznać część wydatków związanych z tym zamówieniem za niekwalifikowalne.</w:t>
      </w:r>
    </w:p>
    <w:p w14:paraId="0DBEED5C" w14:textId="5C7D3393" w:rsidR="00B370EC" w:rsidRPr="00E467AA" w:rsidRDefault="00B370EC" w:rsidP="001D04D8">
      <w:pPr>
        <w:pStyle w:val="Akapitzlist"/>
        <w:numPr>
          <w:ilvl w:val="0"/>
          <w:numId w:val="29"/>
        </w:numPr>
        <w:jc w:val="both"/>
        <w:rPr>
          <w:rFonts w:ascii="Arial" w:eastAsiaTheme="minorHAnsi" w:hAnsi="Arial" w:cs="Arial"/>
          <w:sz w:val="20"/>
          <w:szCs w:val="20"/>
        </w:rPr>
      </w:pPr>
      <w:bookmarkStart w:id="47" w:name="_Hlk136343363"/>
      <w:r w:rsidRPr="00E467AA">
        <w:rPr>
          <w:rFonts w:ascii="Arial" w:eastAsiaTheme="minorHAnsi" w:hAnsi="Arial" w:cs="Arial"/>
          <w:sz w:val="20"/>
          <w:szCs w:val="20"/>
        </w:rPr>
        <w:t xml:space="preserve">W odniesieniu do zamówień, których wartość nie przekracza </w:t>
      </w:r>
      <w:r w:rsidR="005C3AE2">
        <w:rPr>
          <w:rFonts w:ascii="Arial" w:eastAsiaTheme="minorHAnsi" w:hAnsi="Arial" w:cs="Arial"/>
          <w:sz w:val="20"/>
          <w:szCs w:val="20"/>
        </w:rPr>
        <w:t>8</w:t>
      </w:r>
      <w:r w:rsidR="005C3AE2" w:rsidRPr="00E467AA">
        <w:rPr>
          <w:rFonts w:ascii="Arial" w:eastAsiaTheme="minorHAnsi" w:hAnsi="Arial" w:cs="Arial"/>
          <w:sz w:val="20"/>
          <w:szCs w:val="20"/>
        </w:rPr>
        <w:t xml:space="preserve">0 </w:t>
      </w:r>
      <w:r w:rsidRPr="00E467AA">
        <w:rPr>
          <w:rFonts w:ascii="Arial" w:eastAsiaTheme="minorHAnsi" w:hAnsi="Arial" w:cs="Arial"/>
          <w:sz w:val="20"/>
          <w:szCs w:val="20"/>
        </w:rPr>
        <w:t>000 PLN netto Beneficjent zobowiązuje się do ponoszenia wydatków w sposób racjonalny, efektywny i przejrzysty, z zachowaniem zasad uzyskiwania najlepszych efektów z danych nakładów. Beneficjent jest zobowiązany do przekazania na żądanie Instytucji Pośredniczącej informacji i dokumentacji w ww. zakresie.</w:t>
      </w:r>
    </w:p>
    <w:bookmarkEnd w:id="47"/>
    <w:p w14:paraId="36139048" w14:textId="57FC9EF2" w:rsidR="00AB496B" w:rsidRPr="00A74711" w:rsidRDefault="00AB496B" w:rsidP="009D3F46">
      <w:pPr>
        <w:numPr>
          <w:ilvl w:val="0"/>
          <w:numId w:val="29"/>
        </w:numPr>
        <w:spacing w:after="60"/>
        <w:ind w:hanging="357"/>
        <w:jc w:val="both"/>
        <w:rPr>
          <w:rFonts w:ascii="Arial" w:hAnsi="Arial" w:cs="Arial"/>
          <w:sz w:val="20"/>
          <w:szCs w:val="20"/>
        </w:rPr>
      </w:pPr>
      <w:r w:rsidRPr="00A74711">
        <w:rPr>
          <w:rFonts w:ascii="Arial" w:hAnsi="Arial" w:cs="Arial"/>
          <w:i/>
          <w:sz w:val="20"/>
          <w:szCs w:val="20"/>
        </w:rPr>
        <w:t>Postanowienia ust. 1-</w:t>
      </w:r>
      <w:r w:rsidR="003500CB" w:rsidRPr="00A74711">
        <w:rPr>
          <w:rFonts w:ascii="Arial" w:hAnsi="Arial" w:cs="Arial"/>
          <w:i/>
          <w:sz w:val="20"/>
          <w:szCs w:val="20"/>
        </w:rPr>
        <w:t>6</w:t>
      </w:r>
      <w:r w:rsidR="00A74711" w:rsidRPr="00A74711">
        <w:rPr>
          <w:rFonts w:ascii="Arial" w:hAnsi="Arial" w:cs="Arial"/>
          <w:i/>
          <w:sz w:val="20"/>
          <w:szCs w:val="20"/>
        </w:rPr>
        <w:t xml:space="preserve"> </w:t>
      </w:r>
      <w:r w:rsidRPr="00A74711">
        <w:rPr>
          <w:rFonts w:ascii="Arial" w:hAnsi="Arial" w:cs="Arial"/>
          <w:i/>
          <w:sz w:val="20"/>
          <w:szCs w:val="20"/>
        </w:rPr>
        <w:t>stosuje się także do Partnerów.</w:t>
      </w:r>
      <w:r w:rsidRPr="00A74711">
        <w:rPr>
          <w:rStyle w:val="Odwoanieprzypisudolnego"/>
          <w:rFonts w:ascii="Arial" w:hAnsi="Arial" w:cs="Arial"/>
          <w:i/>
          <w:sz w:val="20"/>
          <w:szCs w:val="20"/>
        </w:rPr>
        <w:footnoteReference w:id="97"/>
      </w:r>
    </w:p>
    <w:p w14:paraId="2792EF5A" w14:textId="77777777" w:rsidR="009D490C" w:rsidRPr="002A4AA8" w:rsidRDefault="009D490C" w:rsidP="00374482">
      <w:pPr>
        <w:spacing w:after="240"/>
        <w:rPr>
          <w:rFonts w:ascii="Arial" w:hAnsi="Arial" w:cs="Arial"/>
          <w:b/>
          <w:sz w:val="20"/>
          <w:szCs w:val="20"/>
        </w:rPr>
      </w:pPr>
    </w:p>
    <w:p w14:paraId="4AF51754" w14:textId="77777777" w:rsidR="009D490C" w:rsidRPr="002A4AA8" w:rsidRDefault="009D490C" w:rsidP="00374482">
      <w:pPr>
        <w:keepNext/>
        <w:spacing w:after="240"/>
        <w:jc w:val="center"/>
        <w:rPr>
          <w:rFonts w:ascii="Arial" w:hAnsi="Arial" w:cs="Arial"/>
          <w:b/>
          <w:sz w:val="20"/>
          <w:szCs w:val="20"/>
        </w:rPr>
      </w:pPr>
      <w:r w:rsidRPr="002A4AA8">
        <w:rPr>
          <w:rFonts w:ascii="Arial" w:hAnsi="Arial" w:cs="Arial"/>
          <w:b/>
          <w:sz w:val="20"/>
          <w:szCs w:val="20"/>
        </w:rPr>
        <w:t>Ochrona danych osobowych</w:t>
      </w:r>
    </w:p>
    <w:p w14:paraId="378CBDDE" w14:textId="24390738" w:rsidR="007D2753" w:rsidRPr="002A4AA8" w:rsidRDefault="007D2753" w:rsidP="007D2753">
      <w:pPr>
        <w:keepNext/>
        <w:spacing w:after="240"/>
        <w:jc w:val="center"/>
        <w:rPr>
          <w:rFonts w:ascii="Arial" w:hAnsi="Arial" w:cs="Arial"/>
          <w:sz w:val="20"/>
          <w:szCs w:val="20"/>
        </w:rPr>
      </w:pPr>
      <w:r w:rsidRPr="002A4AA8">
        <w:rPr>
          <w:rFonts w:ascii="Arial" w:hAnsi="Arial" w:cs="Arial"/>
          <w:sz w:val="20"/>
          <w:szCs w:val="20"/>
        </w:rPr>
        <w:t xml:space="preserve">§ </w:t>
      </w:r>
      <w:r w:rsidR="003B2904" w:rsidRPr="002A4AA8">
        <w:rPr>
          <w:rFonts w:ascii="Arial" w:hAnsi="Arial" w:cs="Arial"/>
          <w:sz w:val="20"/>
          <w:szCs w:val="20"/>
        </w:rPr>
        <w:t>2</w:t>
      </w:r>
      <w:r w:rsidR="003B2904">
        <w:rPr>
          <w:rFonts w:ascii="Arial" w:hAnsi="Arial" w:cs="Arial"/>
          <w:sz w:val="20"/>
          <w:szCs w:val="20"/>
        </w:rPr>
        <w:t>1</w:t>
      </w:r>
      <w:r w:rsidRPr="002A4AA8">
        <w:rPr>
          <w:rStyle w:val="Odwoanieprzypisudolnego"/>
          <w:sz w:val="20"/>
          <w:szCs w:val="20"/>
        </w:rPr>
        <w:footnoteReference w:id="98"/>
      </w:r>
      <w:r w:rsidRPr="002A4AA8">
        <w:rPr>
          <w:rFonts w:ascii="Arial" w:hAnsi="Arial" w:cs="Arial"/>
          <w:sz w:val="20"/>
          <w:szCs w:val="20"/>
        </w:rPr>
        <w:t>.</w:t>
      </w:r>
    </w:p>
    <w:p w14:paraId="760A95D4" w14:textId="6BE6F3DA" w:rsidR="00314B6F" w:rsidRDefault="00314B6F" w:rsidP="001D04D8">
      <w:pPr>
        <w:pStyle w:val="Akapitzlist"/>
        <w:numPr>
          <w:ilvl w:val="0"/>
          <w:numId w:val="82"/>
        </w:numPr>
        <w:jc w:val="both"/>
        <w:rPr>
          <w:rFonts w:ascii="Arial" w:eastAsiaTheme="minorHAnsi" w:hAnsi="Arial" w:cs="Arial"/>
          <w:sz w:val="20"/>
          <w:szCs w:val="20"/>
        </w:rPr>
      </w:pPr>
      <w:bookmarkStart w:id="48" w:name="_Hlk156909222"/>
      <w:bookmarkStart w:id="49" w:name="_Hlk119425721"/>
      <w:r w:rsidRPr="00314B6F">
        <w:rPr>
          <w:rFonts w:ascii="Arial" w:eastAsiaTheme="minorHAnsi" w:hAnsi="Arial" w:cs="Arial"/>
          <w:sz w:val="20"/>
          <w:szCs w:val="20"/>
        </w:rPr>
        <w:t>Instytucja Pośrednicząca i Beneficjent są odrębnymi administratorami danych osobowych udostępnionych w ramach realizacji projektu i wykonują niezależnie wszystkie prawa i obowiązki wynikające z RODO, z zastrzeżeniem ust. 4</w:t>
      </w:r>
      <w:r w:rsidR="00413D07">
        <w:rPr>
          <w:rFonts w:ascii="Arial" w:eastAsiaTheme="minorHAnsi" w:hAnsi="Arial" w:cs="Arial"/>
          <w:sz w:val="20"/>
          <w:szCs w:val="20"/>
        </w:rPr>
        <w:t>.</w:t>
      </w:r>
    </w:p>
    <w:bookmarkEnd w:id="48"/>
    <w:p w14:paraId="3F801C95" w14:textId="3486D53D" w:rsidR="00B30843" w:rsidRPr="00314B6F" w:rsidRDefault="004616A0" w:rsidP="00314B6F">
      <w:pPr>
        <w:pStyle w:val="Akapitzlist"/>
        <w:numPr>
          <w:ilvl w:val="0"/>
          <w:numId w:val="82"/>
        </w:numPr>
        <w:jc w:val="both"/>
        <w:rPr>
          <w:rFonts w:ascii="Arial" w:eastAsiaTheme="minorHAnsi" w:hAnsi="Arial" w:cs="Arial"/>
          <w:sz w:val="20"/>
          <w:szCs w:val="20"/>
        </w:rPr>
      </w:pPr>
      <w:r w:rsidRPr="00314B6F">
        <w:rPr>
          <w:rFonts w:ascii="Arial" w:eastAsiaTheme="minorHAnsi" w:hAnsi="Arial" w:cs="Arial"/>
          <w:sz w:val="20"/>
          <w:szCs w:val="20"/>
        </w:rPr>
        <w:t xml:space="preserve">Zakres danych oraz odpowiedzialność Instytucji Pośredniczącej i Beneficjenta w związku </w:t>
      </w:r>
      <w:r w:rsidR="001D04D8" w:rsidRPr="00314B6F">
        <w:rPr>
          <w:rFonts w:ascii="Arial" w:eastAsiaTheme="minorHAnsi" w:hAnsi="Arial" w:cs="Arial"/>
          <w:sz w:val="20"/>
          <w:szCs w:val="20"/>
        </w:rPr>
        <w:t xml:space="preserve">                               </w:t>
      </w:r>
      <w:r w:rsidRPr="00314B6F">
        <w:rPr>
          <w:rFonts w:ascii="Arial" w:eastAsiaTheme="minorHAnsi" w:hAnsi="Arial" w:cs="Arial"/>
          <w:sz w:val="20"/>
          <w:szCs w:val="20"/>
        </w:rPr>
        <w:t>z udostępnieniem danych osobowych w ramach realizacji Projektu określa ustawa  wdrożeniowa oraz Umowa.</w:t>
      </w:r>
      <w:bookmarkEnd w:id="49"/>
      <w:r w:rsidR="002A3044" w:rsidRPr="00314B6F">
        <w:rPr>
          <w:rFonts w:ascii="Arial" w:hAnsi="Arial" w:cs="Arial"/>
          <w:sz w:val="20"/>
          <w:szCs w:val="20"/>
        </w:rPr>
        <w:t xml:space="preserve"> </w:t>
      </w:r>
    </w:p>
    <w:p w14:paraId="52C3030B" w14:textId="540A6219" w:rsidR="002A3044" w:rsidRPr="00B30843" w:rsidRDefault="004616A0" w:rsidP="00314B6F">
      <w:pPr>
        <w:keepNext/>
        <w:numPr>
          <w:ilvl w:val="0"/>
          <w:numId w:val="82"/>
        </w:numPr>
        <w:jc w:val="both"/>
        <w:rPr>
          <w:rFonts w:ascii="Arial" w:hAnsi="Arial" w:cs="Arial"/>
          <w:sz w:val="20"/>
          <w:szCs w:val="20"/>
        </w:rPr>
      </w:pPr>
      <w:r w:rsidRPr="00B30843">
        <w:rPr>
          <w:rFonts w:ascii="Arial" w:hAnsi="Arial" w:cs="Arial"/>
          <w:sz w:val="20"/>
          <w:szCs w:val="20"/>
        </w:rPr>
        <w:t>Beneficjent j</w:t>
      </w:r>
      <w:r w:rsidR="00CB078A">
        <w:rPr>
          <w:rFonts w:ascii="Arial" w:hAnsi="Arial" w:cs="Arial"/>
          <w:sz w:val="20"/>
          <w:szCs w:val="20"/>
        </w:rPr>
        <w:t>ako</w:t>
      </w:r>
      <w:r w:rsidRPr="00B30843">
        <w:rPr>
          <w:rFonts w:ascii="Arial" w:hAnsi="Arial" w:cs="Arial"/>
          <w:sz w:val="20"/>
          <w:szCs w:val="20"/>
        </w:rPr>
        <w:t xml:space="preserve"> samodzielny administrator danych osobowych w rozumieniu art. 4 pkt 7 RODO, udostępnia dane osobowe innym administratorom danych osobowych (w tym Instytucji Pośredniczącej, Instytucji Zarządzającej oraz Instytucji Koordynującej Umowę Partnerstwa) zgodnie z przepisami prawa w szczególności na podstawie ustawy wdrożeniowej</w:t>
      </w:r>
      <w:bookmarkStart w:id="50" w:name="_Hlk156909258"/>
      <w:r w:rsidR="00314B6F" w:rsidRPr="00314B6F">
        <w:rPr>
          <w:rFonts w:ascii="Arial" w:hAnsi="Arial" w:cs="Arial"/>
          <w:sz w:val="20"/>
          <w:szCs w:val="20"/>
        </w:rPr>
        <w:t>, w szczególności przy pomocy CST2021. Administratorem CST2021 jest minister właściwy ds. rozwoju regionalnego</w:t>
      </w:r>
      <w:r w:rsidRPr="00B30843">
        <w:rPr>
          <w:rFonts w:ascii="Arial" w:hAnsi="Arial" w:cs="Arial"/>
          <w:sz w:val="20"/>
          <w:szCs w:val="20"/>
        </w:rPr>
        <w:t>.</w:t>
      </w:r>
      <w:bookmarkEnd w:id="50"/>
    </w:p>
    <w:p w14:paraId="1A9E9DBA" w14:textId="7D8DBF73" w:rsidR="00314B6F" w:rsidRDefault="00B30843" w:rsidP="00314B6F">
      <w:pPr>
        <w:keepNext/>
        <w:numPr>
          <w:ilvl w:val="0"/>
          <w:numId w:val="82"/>
        </w:numPr>
        <w:jc w:val="both"/>
        <w:rPr>
          <w:rFonts w:ascii="Arial" w:hAnsi="Arial" w:cs="Arial"/>
          <w:sz w:val="20"/>
          <w:szCs w:val="20"/>
        </w:rPr>
      </w:pPr>
      <w:r w:rsidRPr="00B30843">
        <w:rPr>
          <w:rFonts w:ascii="Arial" w:hAnsi="Arial" w:cs="Arial"/>
          <w:sz w:val="20"/>
          <w:szCs w:val="20"/>
        </w:rPr>
        <w:t xml:space="preserve">Beneficjent jest zobowiązany do wykonania </w:t>
      </w:r>
      <w:bookmarkStart w:id="51" w:name="_Hlk156909282"/>
      <w:r w:rsidR="00314B6F" w:rsidRPr="00314B6F">
        <w:rPr>
          <w:rFonts w:ascii="Arial" w:hAnsi="Arial" w:cs="Arial"/>
          <w:sz w:val="20"/>
          <w:szCs w:val="20"/>
        </w:rPr>
        <w:t xml:space="preserve">i udokumentowania </w:t>
      </w:r>
      <w:bookmarkEnd w:id="51"/>
      <w:r w:rsidRPr="00B30843">
        <w:rPr>
          <w:rFonts w:ascii="Arial" w:hAnsi="Arial" w:cs="Arial"/>
          <w:sz w:val="20"/>
          <w:szCs w:val="20"/>
        </w:rPr>
        <w:t xml:space="preserve">obowiązku informacyjnego </w:t>
      </w:r>
      <w:r w:rsidR="00CB078A">
        <w:rPr>
          <w:rFonts w:ascii="Arial" w:hAnsi="Arial" w:cs="Arial"/>
          <w:sz w:val="20"/>
          <w:szCs w:val="20"/>
        </w:rPr>
        <w:t>zgodnego z art. 13 i 14 RODO</w:t>
      </w:r>
      <w:r w:rsidR="00CB078A" w:rsidRPr="000570E5">
        <w:rPr>
          <w:rFonts w:ascii="Arial" w:hAnsi="Arial" w:cs="Arial"/>
          <w:sz w:val="20"/>
          <w:szCs w:val="20"/>
        </w:rPr>
        <w:t xml:space="preserve"> </w:t>
      </w:r>
      <w:r w:rsidRPr="00B30843">
        <w:rPr>
          <w:rFonts w:ascii="Arial" w:hAnsi="Arial" w:cs="Arial"/>
          <w:sz w:val="20"/>
          <w:szCs w:val="20"/>
        </w:rPr>
        <w:t xml:space="preserve">również w imieniu Instytucji Pośredniczącej wobec osób, których </w:t>
      </w:r>
      <w:r w:rsidRPr="00B30843">
        <w:rPr>
          <w:rFonts w:ascii="Arial" w:hAnsi="Arial" w:cs="Arial"/>
          <w:sz w:val="20"/>
          <w:szCs w:val="20"/>
        </w:rPr>
        <w:lastRenderedPageBreak/>
        <w:t xml:space="preserve">dane przetwarza w związku z realizacją dofinansowanego projektu, mając na uwadze zasadę rozliczalności, o której mowa w art. 5 ust. 2 RODO. </w:t>
      </w:r>
      <w:r w:rsidR="00CB078A" w:rsidRPr="00C610D2">
        <w:rPr>
          <w:rFonts w:ascii="Arial" w:hAnsi="Arial" w:cs="Arial"/>
          <w:sz w:val="20"/>
          <w:szCs w:val="20"/>
        </w:rPr>
        <w:t xml:space="preserve">Beneficjent </w:t>
      </w:r>
      <w:r w:rsidR="00CB078A" w:rsidRPr="00C610D2">
        <w:rPr>
          <w:rFonts w:ascii="Arial" w:hAnsi="Arial" w:cs="Arial"/>
          <w:iCs/>
          <w:sz w:val="20"/>
          <w:szCs w:val="20"/>
        </w:rPr>
        <w:t>zapewnia, że obowiązek o którym mowa w zdaniu pierwszym jest wykonywany również przez podmioty, którym powierza realizację zadań w ramach Projektu</w:t>
      </w:r>
      <w:r w:rsidR="00CB078A" w:rsidRPr="00B30843" w:rsidDel="00CB078A">
        <w:rPr>
          <w:rFonts w:ascii="Arial" w:hAnsi="Arial" w:cs="Arial"/>
          <w:sz w:val="20"/>
          <w:szCs w:val="20"/>
        </w:rPr>
        <w:t xml:space="preserve"> </w:t>
      </w:r>
    </w:p>
    <w:p w14:paraId="014859A9" w14:textId="25CB16CC" w:rsidR="00CB078A" w:rsidRPr="00CB078A" w:rsidRDefault="00CB078A" w:rsidP="00CB078A">
      <w:pPr>
        <w:keepNext/>
        <w:numPr>
          <w:ilvl w:val="0"/>
          <w:numId w:val="82"/>
        </w:numPr>
        <w:jc w:val="both"/>
        <w:rPr>
          <w:rFonts w:ascii="Arial" w:hAnsi="Arial" w:cs="Arial"/>
          <w:sz w:val="20"/>
          <w:szCs w:val="20"/>
        </w:rPr>
      </w:pPr>
      <w:r w:rsidRPr="00BB6917">
        <w:rPr>
          <w:rFonts w:ascii="Arial" w:hAnsi="Arial" w:cs="Arial"/>
          <w:iCs/>
          <w:sz w:val="20"/>
          <w:szCs w:val="20"/>
        </w:rPr>
        <w:t>W c</w:t>
      </w:r>
      <w:r>
        <w:rPr>
          <w:rFonts w:ascii="Arial" w:hAnsi="Arial" w:cs="Arial"/>
          <w:iCs/>
          <w:sz w:val="20"/>
          <w:szCs w:val="20"/>
        </w:rPr>
        <w:t>e</w:t>
      </w:r>
      <w:r w:rsidRPr="00BB6917">
        <w:rPr>
          <w:rFonts w:ascii="Arial" w:hAnsi="Arial" w:cs="Arial"/>
          <w:iCs/>
          <w:sz w:val="20"/>
          <w:szCs w:val="20"/>
        </w:rPr>
        <w:t xml:space="preserve">lu zachowania zasady rozliczalności, o której mowa w ust. </w:t>
      </w:r>
      <w:r>
        <w:rPr>
          <w:rFonts w:ascii="Arial" w:hAnsi="Arial" w:cs="Arial"/>
          <w:iCs/>
          <w:sz w:val="20"/>
          <w:szCs w:val="20"/>
        </w:rPr>
        <w:t>4 Beneficjent zbiera od uczestników projektu oświadczenia, których wzór stanowi załącznik nr 6. Zmiana treści załącznika nie powoduje konieczności aneksowania umowy.</w:t>
      </w:r>
    </w:p>
    <w:p w14:paraId="4B148935" w14:textId="383708F1" w:rsidR="00314B6F" w:rsidRPr="00314B6F" w:rsidRDefault="00314B6F" w:rsidP="00495129">
      <w:pPr>
        <w:pStyle w:val="Akapitzlist"/>
        <w:numPr>
          <w:ilvl w:val="0"/>
          <w:numId w:val="82"/>
        </w:numPr>
        <w:jc w:val="both"/>
        <w:rPr>
          <w:rFonts w:ascii="Arial" w:eastAsiaTheme="minorHAnsi" w:hAnsi="Arial" w:cs="Arial"/>
          <w:sz w:val="20"/>
          <w:szCs w:val="20"/>
        </w:rPr>
      </w:pPr>
      <w:bookmarkStart w:id="52" w:name="_Hlk156909321"/>
      <w:r w:rsidRPr="00314B6F">
        <w:rPr>
          <w:rFonts w:ascii="Arial" w:eastAsiaTheme="minorHAnsi" w:hAnsi="Arial" w:cs="Arial"/>
          <w:sz w:val="20"/>
          <w:szCs w:val="20"/>
        </w:rPr>
        <w:t>Strony oświadczają, że wdrożyły, jako odrębni administratorzy danych osobowych, odpowiednie środki techniczne i organizacyjne, o których mowa m.in. w art. 32 RODO, zapewniające adekwatny stopień bezpieczeństwa, odpowiadający ryzyku związanemu z przetwarzaniem danych osobowych.</w:t>
      </w:r>
    </w:p>
    <w:p w14:paraId="1148C9B8" w14:textId="77777777" w:rsidR="005C0342" w:rsidRPr="00D9609C" w:rsidRDefault="005C0342" w:rsidP="005C0342">
      <w:pPr>
        <w:pStyle w:val="Akapitzlist"/>
        <w:numPr>
          <w:ilvl w:val="0"/>
          <w:numId w:val="82"/>
        </w:numPr>
        <w:jc w:val="both"/>
        <w:rPr>
          <w:rFonts w:ascii="Arial" w:eastAsia="Calibri" w:hAnsi="Arial" w:cs="Arial"/>
          <w:sz w:val="20"/>
          <w:szCs w:val="20"/>
        </w:rPr>
      </w:pPr>
      <w:bookmarkStart w:id="53" w:name="_Hlk156909332"/>
      <w:bookmarkEnd w:id="52"/>
      <w:r w:rsidRPr="00D9609C">
        <w:rPr>
          <w:rFonts w:ascii="Arial" w:eastAsia="Calibri" w:hAnsi="Arial" w:cs="Arial"/>
          <w:sz w:val="20"/>
          <w:szCs w:val="20"/>
        </w:rPr>
        <w:t>W celu wydania upoważnienia do przetwarzania danych osobowych Beneficjent stosuje załącznik</w:t>
      </w:r>
    </w:p>
    <w:p w14:paraId="4425330D" w14:textId="4C1BDE4F" w:rsidR="00CB078A" w:rsidRDefault="005C0342" w:rsidP="00CB078A">
      <w:pPr>
        <w:keepNext/>
        <w:ind w:left="360"/>
        <w:jc w:val="both"/>
        <w:rPr>
          <w:rFonts w:ascii="Arial" w:hAnsi="Arial" w:cs="Arial"/>
          <w:iCs/>
          <w:sz w:val="20"/>
          <w:szCs w:val="20"/>
        </w:rPr>
      </w:pPr>
      <w:r w:rsidRPr="00D9609C">
        <w:rPr>
          <w:rFonts w:ascii="Arial" w:eastAsia="Calibri" w:hAnsi="Arial" w:cs="Arial"/>
          <w:sz w:val="20"/>
          <w:szCs w:val="20"/>
        </w:rPr>
        <w:t>nr 7, natomiast w celu odwołania wydanego upoważnienia załącznik nr 8 do niniejszej umowy.</w:t>
      </w:r>
      <w:r w:rsidR="005C3AE2" w:rsidRPr="005C3AE2">
        <w:t xml:space="preserve"> </w:t>
      </w:r>
      <w:r w:rsidR="005C3AE2" w:rsidRPr="005C3AE2">
        <w:rPr>
          <w:rFonts w:ascii="Arial" w:eastAsia="Calibri" w:hAnsi="Arial" w:cs="Arial"/>
          <w:sz w:val="20"/>
          <w:szCs w:val="20"/>
        </w:rPr>
        <w:t xml:space="preserve">Możliwe jest także zastosowanie własnych wzorów Beneficjenta, </w:t>
      </w:r>
      <w:r w:rsidR="00AA4B6B" w:rsidRPr="00AA4B6B">
        <w:rPr>
          <w:rFonts w:ascii="Arial" w:eastAsia="Calibri" w:hAnsi="Arial" w:cs="Arial"/>
          <w:sz w:val="20"/>
          <w:szCs w:val="20"/>
        </w:rPr>
        <w:t>pod warunkiem, że ich treść</w:t>
      </w:r>
      <w:r w:rsidR="00AA4B6B">
        <w:rPr>
          <w:rFonts w:ascii="Arial" w:eastAsia="Calibri" w:hAnsi="Arial" w:cs="Arial"/>
          <w:sz w:val="20"/>
          <w:szCs w:val="20"/>
        </w:rPr>
        <w:t xml:space="preserve"> </w:t>
      </w:r>
      <w:r w:rsidR="00AA4B6B" w:rsidRPr="00AA4B6B">
        <w:rPr>
          <w:rFonts w:ascii="Arial" w:eastAsia="Calibri" w:hAnsi="Arial" w:cs="Arial"/>
          <w:sz w:val="20"/>
          <w:szCs w:val="20"/>
        </w:rPr>
        <w:t>odzwierciedla w całości treść ww. załączników.</w:t>
      </w:r>
      <w:r w:rsidR="00CB078A">
        <w:rPr>
          <w:rFonts w:ascii="Arial" w:eastAsia="Calibri" w:hAnsi="Arial" w:cs="Arial"/>
          <w:sz w:val="20"/>
          <w:szCs w:val="20"/>
        </w:rPr>
        <w:t xml:space="preserve"> </w:t>
      </w:r>
      <w:r w:rsidR="00CB078A">
        <w:rPr>
          <w:rFonts w:ascii="Arial" w:hAnsi="Arial" w:cs="Arial"/>
          <w:sz w:val="20"/>
          <w:szCs w:val="20"/>
        </w:rPr>
        <w:t xml:space="preserve">Zmiana treści </w:t>
      </w:r>
      <w:r w:rsidR="00CB078A">
        <w:rPr>
          <w:rFonts w:ascii="Arial" w:hAnsi="Arial" w:cs="Arial"/>
          <w:iCs/>
          <w:sz w:val="20"/>
          <w:szCs w:val="20"/>
        </w:rPr>
        <w:t>załączników nie powoduje konieczności aneksowania umowy.</w:t>
      </w:r>
    </w:p>
    <w:p w14:paraId="62244A58" w14:textId="77777777" w:rsidR="00CB078A" w:rsidRPr="00912A0C" w:rsidRDefault="00CB078A" w:rsidP="00CB078A">
      <w:pPr>
        <w:pStyle w:val="Akapitzlist"/>
        <w:keepNext/>
        <w:numPr>
          <w:ilvl w:val="0"/>
          <w:numId w:val="82"/>
        </w:numPr>
        <w:jc w:val="both"/>
        <w:rPr>
          <w:rFonts w:ascii="Arial" w:hAnsi="Arial" w:cs="Arial"/>
          <w:iCs/>
          <w:sz w:val="20"/>
          <w:szCs w:val="20"/>
        </w:rPr>
      </w:pPr>
      <w:r w:rsidRPr="00912A0C">
        <w:rPr>
          <w:rFonts w:ascii="Arial" w:eastAsia="Calibri" w:hAnsi="Arial" w:cs="Arial"/>
          <w:sz w:val="20"/>
          <w:szCs w:val="20"/>
        </w:rPr>
        <w:t>W przypadku stwierdzenia naruszenia ochrony danych osobowych, o którym mowa w art. 33 RODO, w odniesieniu do danych osobowych udostępnianych w związku z realizacją Projektu Strony zobowiązują się do wzajemnego informowania o naruszeniu, a w razie potrzeby deklarują współpracę.</w:t>
      </w:r>
    </w:p>
    <w:p w14:paraId="2544FCE5" w14:textId="77777777" w:rsidR="00CB078A" w:rsidRPr="00C610D2" w:rsidRDefault="00CB078A" w:rsidP="00CB078A">
      <w:pPr>
        <w:numPr>
          <w:ilvl w:val="0"/>
          <w:numId w:val="82"/>
        </w:numPr>
        <w:spacing w:line="259" w:lineRule="auto"/>
        <w:jc w:val="both"/>
        <w:rPr>
          <w:rFonts w:ascii="Arial" w:hAnsi="Arial" w:cs="Arial"/>
          <w:sz w:val="20"/>
          <w:szCs w:val="20"/>
        </w:rPr>
      </w:pPr>
      <w:r w:rsidRPr="00C610D2">
        <w:rPr>
          <w:rFonts w:ascii="Arial" w:hAnsi="Arial" w:cs="Arial"/>
          <w:sz w:val="20"/>
          <w:szCs w:val="20"/>
        </w:rPr>
        <w:t xml:space="preserve">Beneficjent informuje niezwłocznie, na adres poczty elektronicznej </w:t>
      </w:r>
      <w:r>
        <w:rPr>
          <w:rFonts w:ascii="Arial" w:hAnsi="Arial" w:cs="Arial"/>
          <w:sz w:val="20"/>
          <w:szCs w:val="20"/>
        </w:rPr>
        <w:t>Inspektora Ochrony Danych Instytucji pośredniczącej iod@wup.pl</w:t>
      </w:r>
      <w:r w:rsidRPr="00C610D2">
        <w:rPr>
          <w:rFonts w:ascii="Arial" w:hAnsi="Arial" w:cs="Arial"/>
          <w:sz w:val="20"/>
          <w:szCs w:val="20"/>
        </w:rPr>
        <w:t>, o wszelkich czynnościach lub postępowaniach prowadzonych w szczególności przez Prezesa Urzędu Ochrony Danych Osobowych, urzędy państwowe, policję lub sąd w odniesieniu do danych osobowych, udostępnianych w związku z</w:t>
      </w:r>
      <w:r>
        <w:rPr>
          <w:rFonts w:ascii="Arial" w:hAnsi="Arial" w:cs="Arial"/>
          <w:sz w:val="20"/>
          <w:szCs w:val="20"/>
        </w:rPr>
        <w:t> </w:t>
      </w:r>
      <w:r w:rsidRPr="00C610D2">
        <w:rPr>
          <w:rFonts w:ascii="Arial" w:hAnsi="Arial" w:cs="Arial"/>
          <w:sz w:val="20"/>
          <w:szCs w:val="20"/>
        </w:rPr>
        <w:t>realizacją Projektu.</w:t>
      </w:r>
    </w:p>
    <w:p w14:paraId="62A69862" w14:textId="77777777" w:rsidR="00CB078A" w:rsidRPr="00912A0C" w:rsidRDefault="00CB078A" w:rsidP="00CB078A">
      <w:pPr>
        <w:numPr>
          <w:ilvl w:val="0"/>
          <w:numId w:val="82"/>
        </w:numPr>
        <w:spacing w:line="259" w:lineRule="auto"/>
        <w:jc w:val="both"/>
        <w:rPr>
          <w:rFonts w:ascii="Arial" w:hAnsi="Arial" w:cs="Arial"/>
          <w:sz w:val="20"/>
          <w:szCs w:val="20"/>
        </w:rPr>
      </w:pPr>
      <w:r w:rsidRPr="00C610D2">
        <w:rPr>
          <w:rFonts w:ascii="Arial" w:hAnsi="Arial" w:cs="Arial"/>
          <w:sz w:val="20"/>
          <w:szCs w:val="20"/>
        </w:rPr>
        <w:t>O ile to konieczne, Strony współpracują ze sobą w zakresie obsługi wniosków z art. 15</w:t>
      </w:r>
      <w:r>
        <w:rPr>
          <w:rFonts w:ascii="Arial" w:hAnsi="Arial" w:cs="Arial"/>
          <w:sz w:val="20"/>
          <w:szCs w:val="20"/>
        </w:rPr>
        <w:t xml:space="preserve"> </w:t>
      </w:r>
      <w:r w:rsidRPr="00C610D2">
        <w:rPr>
          <w:rFonts w:ascii="Arial" w:hAnsi="Arial" w:cs="Arial"/>
          <w:sz w:val="20"/>
          <w:szCs w:val="20"/>
        </w:rPr>
        <w:t>-</w:t>
      </w:r>
      <w:r>
        <w:rPr>
          <w:rFonts w:ascii="Arial" w:hAnsi="Arial" w:cs="Arial"/>
          <w:sz w:val="20"/>
          <w:szCs w:val="20"/>
        </w:rPr>
        <w:t xml:space="preserve"> </w:t>
      </w:r>
      <w:r w:rsidRPr="00C610D2">
        <w:rPr>
          <w:rFonts w:ascii="Arial" w:hAnsi="Arial" w:cs="Arial"/>
          <w:sz w:val="20"/>
          <w:szCs w:val="20"/>
        </w:rPr>
        <w:t>22 RODO o realizację praw osób, których dane dotyczą, w szczególności w odniesieniu do danych osobowych umieszczonych w CST2021</w:t>
      </w:r>
      <w:r>
        <w:rPr>
          <w:rFonts w:ascii="Arial" w:hAnsi="Arial" w:cs="Arial"/>
          <w:sz w:val="20"/>
          <w:szCs w:val="20"/>
        </w:rPr>
        <w:t>.</w:t>
      </w:r>
    </w:p>
    <w:p w14:paraId="21E79D70" w14:textId="577BD19C" w:rsidR="005C0342" w:rsidRPr="005C0342" w:rsidRDefault="005C0342" w:rsidP="00AA4B6B">
      <w:pPr>
        <w:pStyle w:val="Akapitzlist"/>
        <w:ind w:left="360"/>
        <w:jc w:val="both"/>
        <w:rPr>
          <w:rFonts w:ascii="Arial" w:eastAsia="Calibri" w:hAnsi="Arial" w:cs="Arial"/>
          <w:sz w:val="20"/>
          <w:szCs w:val="20"/>
        </w:rPr>
      </w:pPr>
    </w:p>
    <w:bookmarkEnd w:id="53"/>
    <w:p w14:paraId="373DFE59" w14:textId="5BDF2516" w:rsidR="002A3044" w:rsidRPr="002A3044" w:rsidRDefault="002A3044" w:rsidP="00314B6F">
      <w:pPr>
        <w:keepNext/>
        <w:spacing w:after="240"/>
        <w:jc w:val="both"/>
        <w:rPr>
          <w:rFonts w:ascii="Arial" w:hAnsi="Arial" w:cs="Arial"/>
          <w:sz w:val="20"/>
          <w:szCs w:val="20"/>
        </w:rPr>
      </w:pPr>
    </w:p>
    <w:p w14:paraId="2DB56BB2" w14:textId="77777777" w:rsidR="000E20D9" w:rsidRPr="002A4AA8" w:rsidRDefault="000E20D9" w:rsidP="000E20D9">
      <w:pPr>
        <w:pStyle w:val="Akapitzlist"/>
        <w:spacing w:after="60"/>
        <w:ind w:left="360"/>
        <w:jc w:val="both"/>
        <w:rPr>
          <w:rFonts w:ascii="Arial" w:hAnsi="Arial" w:cs="Arial"/>
          <w:sz w:val="20"/>
          <w:szCs w:val="20"/>
        </w:rPr>
      </w:pPr>
    </w:p>
    <w:p w14:paraId="4E06FF87" w14:textId="77777777" w:rsidR="004B04BC" w:rsidRPr="00565D02" w:rsidRDefault="004B04BC" w:rsidP="004B04BC">
      <w:pPr>
        <w:spacing w:after="120" w:line="276" w:lineRule="auto"/>
        <w:jc w:val="center"/>
        <w:rPr>
          <w:rFonts w:ascii="Arial" w:eastAsia="Calibri" w:hAnsi="Arial" w:cs="Arial"/>
          <w:b/>
          <w:sz w:val="20"/>
          <w:szCs w:val="20"/>
        </w:rPr>
      </w:pPr>
      <w:r w:rsidRPr="00565D02">
        <w:rPr>
          <w:rFonts w:ascii="Arial" w:eastAsia="Calibri" w:hAnsi="Arial" w:cs="Arial"/>
          <w:b/>
          <w:sz w:val="20"/>
          <w:szCs w:val="20"/>
        </w:rPr>
        <w:t>Komunikacja i widoczność</w:t>
      </w:r>
    </w:p>
    <w:p w14:paraId="7D85BB40" w14:textId="77777777" w:rsidR="004B04BC" w:rsidRPr="004B04BC" w:rsidRDefault="004B04BC" w:rsidP="004B04BC">
      <w:pPr>
        <w:spacing w:after="120" w:line="276" w:lineRule="auto"/>
        <w:jc w:val="center"/>
        <w:rPr>
          <w:rFonts w:ascii="Arial" w:eastAsia="Calibri" w:hAnsi="Arial" w:cs="Arial"/>
          <w:sz w:val="20"/>
          <w:szCs w:val="20"/>
        </w:rPr>
      </w:pPr>
      <w:r w:rsidRPr="00565D02">
        <w:rPr>
          <w:rFonts w:ascii="Arial" w:eastAsia="Calibri" w:hAnsi="Arial" w:cs="Arial"/>
          <w:b/>
          <w:sz w:val="20"/>
          <w:szCs w:val="20"/>
        </w:rPr>
        <w:t>(Obowiązki informacyjne i promocyjne dot. wsparcia z UE)</w:t>
      </w:r>
    </w:p>
    <w:p w14:paraId="7B5D5F3C" w14:textId="5C920603" w:rsidR="009D490C" w:rsidRPr="002A4AA8" w:rsidRDefault="009D490C" w:rsidP="000E20D9">
      <w:pPr>
        <w:keepNext/>
        <w:jc w:val="center"/>
        <w:rPr>
          <w:rFonts w:ascii="Arial" w:hAnsi="Arial" w:cs="Arial"/>
          <w:sz w:val="20"/>
          <w:szCs w:val="20"/>
        </w:rPr>
      </w:pPr>
      <w:r w:rsidRPr="002A4AA8">
        <w:rPr>
          <w:rFonts w:ascii="Arial" w:hAnsi="Arial" w:cs="Arial"/>
          <w:sz w:val="20"/>
          <w:szCs w:val="20"/>
        </w:rPr>
        <w:t xml:space="preserve">§ </w:t>
      </w:r>
      <w:r w:rsidR="003B2904" w:rsidRPr="002A4AA8">
        <w:rPr>
          <w:rFonts w:ascii="Arial" w:hAnsi="Arial" w:cs="Arial"/>
          <w:sz w:val="20"/>
          <w:szCs w:val="20"/>
        </w:rPr>
        <w:t>2</w:t>
      </w:r>
      <w:r w:rsidR="003B2904">
        <w:rPr>
          <w:rFonts w:ascii="Arial" w:hAnsi="Arial" w:cs="Arial"/>
          <w:sz w:val="20"/>
          <w:szCs w:val="20"/>
        </w:rPr>
        <w:t>2</w:t>
      </w:r>
      <w:r w:rsidRPr="002A4AA8">
        <w:rPr>
          <w:rFonts w:ascii="Arial" w:hAnsi="Arial" w:cs="Arial"/>
          <w:sz w:val="20"/>
          <w:szCs w:val="20"/>
        </w:rPr>
        <w:t>.</w:t>
      </w:r>
    </w:p>
    <w:p w14:paraId="481B7FBA" w14:textId="77777777" w:rsidR="000E20D9" w:rsidRPr="004B04BC" w:rsidRDefault="000E20D9" w:rsidP="004B04BC">
      <w:pPr>
        <w:keepNext/>
        <w:jc w:val="both"/>
        <w:rPr>
          <w:rFonts w:ascii="Arial" w:hAnsi="Arial" w:cs="Arial"/>
          <w:sz w:val="20"/>
          <w:szCs w:val="20"/>
        </w:rPr>
      </w:pPr>
    </w:p>
    <w:p w14:paraId="5DB1B872" w14:textId="68BD141C" w:rsidR="004B04BC" w:rsidRPr="004B04BC" w:rsidRDefault="004B04BC" w:rsidP="001C16CF">
      <w:pPr>
        <w:numPr>
          <w:ilvl w:val="0"/>
          <w:numId w:val="64"/>
        </w:numPr>
        <w:spacing w:after="120"/>
        <w:ind w:left="284"/>
        <w:jc w:val="both"/>
        <w:rPr>
          <w:rFonts w:ascii="Arial" w:eastAsia="Calibri" w:hAnsi="Arial" w:cs="Arial"/>
          <w:sz w:val="20"/>
          <w:szCs w:val="20"/>
        </w:rPr>
      </w:pPr>
      <w:r w:rsidRPr="004B04BC">
        <w:rPr>
          <w:rFonts w:ascii="Arial" w:eastAsia="Calibri" w:hAnsi="Arial" w:cs="Arial"/>
          <w:sz w:val="20"/>
          <w:szCs w:val="20"/>
        </w:rPr>
        <w:t xml:space="preserve">Beneficjent jest zobowiązany do wypełniania obowiązków informacyjnych i promocyjnych, </w:t>
      </w:r>
      <w:r w:rsidRPr="004B04BC">
        <w:rPr>
          <w:rFonts w:ascii="Arial" w:eastAsia="Calibri" w:hAnsi="Arial" w:cs="Arial"/>
          <w:sz w:val="20"/>
          <w:szCs w:val="20"/>
        </w:rPr>
        <w:br/>
        <w:t xml:space="preserve">w tym informowania społeczeństwa o dofinansowaniu projektu przez Unię Europejską, zgodnie </w:t>
      </w:r>
      <w:r w:rsidR="006E6E6E">
        <w:rPr>
          <w:rFonts w:ascii="Arial" w:eastAsia="Calibri" w:hAnsi="Arial" w:cs="Arial"/>
          <w:sz w:val="20"/>
          <w:szCs w:val="20"/>
        </w:rPr>
        <w:br/>
      </w:r>
      <w:r w:rsidRPr="004B04BC">
        <w:rPr>
          <w:rFonts w:ascii="Arial" w:eastAsia="Calibri" w:hAnsi="Arial" w:cs="Arial"/>
          <w:sz w:val="20"/>
          <w:szCs w:val="20"/>
        </w:rPr>
        <w:t>z rozporządzeniem ogólnym</w:t>
      </w:r>
      <w:r w:rsidRPr="004B04BC">
        <w:rPr>
          <w:rFonts w:ascii="Arial" w:eastAsia="Calibri" w:hAnsi="Arial" w:cs="Arial"/>
          <w:sz w:val="20"/>
          <w:szCs w:val="20"/>
          <w:vertAlign w:val="superscript"/>
        </w:rPr>
        <w:footnoteReference w:id="99"/>
      </w:r>
      <w:r w:rsidRPr="004B04BC">
        <w:rPr>
          <w:rFonts w:ascii="Arial" w:eastAsia="Calibri" w:hAnsi="Arial" w:cs="Arial"/>
          <w:sz w:val="20"/>
          <w:szCs w:val="20"/>
        </w:rPr>
        <w:t xml:space="preserve"> (w szczególności z załącznikiem IX - Komunikacja i Widoczność) oraz zgodnie  z załącznikiem nr</w:t>
      </w:r>
      <w:r w:rsidR="00266D61">
        <w:rPr>
          <w:rFonts w:ascii="Arial" w:eastAsia="Calibri" w:hAnsi="Arial" w:cs="Arial"/>
          <w:sz w:val="20"/>
          <w:szCs w:val="20"/>
        </w:rPr>
        <w:t xml:space="preserve"> </w:t>
      </w:r>
      <w:r w:rsidR="0092060E">
        <w:rPr>
          <w:rFonts w:ascii="Arial" w:eastAsia="Calibri" w:hAnsi="Arial" w:cs="Arial"/>
          <w:sz w:val="20"/>
          <w:szCs w:val="20"/>
        </w:rPr>
        <w:t>9</w:t>
      </w:r>
      <w:r w:rsidR="0092060E" w:rsidRPr="004B04BC">
        <w:rPr>
          <w:rFonts w:ascii="Arial" w:eastAsia="Calibri" w:hAnsi="Arial" w:cs="Arial"/>
          <w:sz w:val="20"/>
          <w:szCs w:val="20"/>
        </w:rPr>
        <w:t xml:space="preserve"> </w:t>
      </w:r>
      <w:r w:rsidRPr="004B04BC">
        <w:rPr>
          <w:rFonts w:ascii="Arial" w:eastAsia="Calibri" w:hAnsi="Arial" w:cs="Arial"/>
          <w:sz w:val="20"/>
          <w:szCs w:val="20"/>
        </w:rPr>
        <w:t xml:space="preserve">do Umowy </w:t>
      </w:r>
      <w:r w:rsidRPr="004B04BC">
        <w:rPr>
          <w:rFonts w:ascii="Arial" w:eastAsia="Calibri" w:hAnsi="Arial" w:cs="Arial"/>
          <w:i/>
          <w:iCs/>
          <w:sz w:val="20"/>
          <w:szCs w:val="20"/>
        </w:rPr>
        <w:t xml:space="preserve">(wyciąg z zapisów podręcznika dla </w:t>
      </w:r>
      <w:r w:rsidR="0008374D">
        <w:rPr>
          <w:rFonts w:ascii="Arial" w:eastAsia="Calibri" w:hAnsi="Arial" w:cs="Arial"/>
          <w:i/>
          <w:iCs/>
          <w:sz w:val="20"/>
          <w:szCs w:val="20"/>
        </w:rPr>
        <w:t>B</w:t>
      </w:r>
      <w:r w:rsidR="0008374D" w:rsidRPr="004B04BC">
        <w:rPr>
          <w:rFonts w:ascii="Arial" w:eastAsia="Calibri" w:hAnsi="Arial" w:cs="Arial"/>
          <w:i/>
          <w:iCs/>
          <w:sz w:val="20"/>
          <w:szCs w:val="20"/>
        </w:rPr>
        <w:t>eneficjenta</w:t>
      </w:r>
      <w:r w:rsidRPr="004B04BC">
        <w:rPr>
          <w:rFonts w:ascii="Arial" w:eastAsia="Calibri" w:hAnsi="Arial" w:cs="Arial"/>
          <w:sz w:val="20"/>
          <w:szCs w:val="20"/>
        </w:rPr>
        <w:t>).</w:t>
      </w:r>
      <w:r w:rsidR="000E44B5" w:rsidRPr="000E44B5">
        <w:t xml:space="preserve"> </w:t>
      </w:r>
      <w:r w:rsidR="000E44B5">
        <w:t xml:space="preserve">         </w:t>
      </w:r>
      <w:r w:rsidR="001C16CF">
        <w:t xml:space="preserve">                        </w:t>
      </w:r>
      <w:r w:rsidR="000E44B5" w:rsidRPr="000E44B5">
        <w:rPr>
          <w:rFonts w:ascii="Arial" w:eastAsia="Calibri" w:hAnsi="Arial" w:cs="Arial"/>
          <w:sz w:val="20"/>
          <w:szCs w:val="20"/>
        </w:rPr>
        <w:t xml:space="preserve">W przypadku zatwierdzenia dokumentów strategicznych przez Instytucję Zarządzającą, </w:t>
      </w:r>
      <w:r w:rsidR="000E44B5">
        <w:rPr>
          <w:rFonts w:ascii="Arial" w:eastAsia="Calibri" w:hAnsi="Arial" w:cs="Arial"/>
          <w:sz w:val="20"/>
          <w:szCs w:val="20"/>
        </w:rPr>
        <w:t xml:space="preserve">                                 </w:t>
      </w:r>
      <w:r w:rsidR="00131DB3">
        <w:rPr>
          <w:rFonts w:ascii="Arial" w:eastAsia="Calibri" w:hAnsi="Arial" w:cs="Arial"/>
          <w:sz w:val="20"/>
          <w:szCs w:val="20"/>
        </w:rPr>
        <w:t xml:space="preserve"> </w:t>
      </w:r>
      <w:r w:rsidR="000E44B5" w:rsidRPr="000E44B5">
        <w:rPr>
          <w:rFonts w:ascii="Arial" w:eastAsia="Calibri" w:hAnsi="Arial" w:cs="Arial"/>
          <w:sz w:val="20"/>
          <w:szCs w:val="20"/>
        </w:rPr>
        <w:t xml:space="preserve">w przedmiotowym zakresie, dokument ten będzie podległ aktualizacji. Informacja na temat aktualizacji w/w dokumentu zostanie </w:t>
      </w:r>
      <w:r w:rsidR="00BF515E" w:rsidRPr="00BF515E">
        <w:rPr>
          <w:rFonts w:ascii="Arial" w:eastAsia="Calibri" w:hAnsi="Arial" w:cs="Arial"/>
          <w:sz w:val="20"/>
          <w:szCs w:val="20"/>
        </w:rPr>
        <w:t>udostępniona Beneficjentowi.</w:t>
      </w:r>
    </w:p>
    <w:p w14:paraId="05FDD0B3" w14:textId="4AEAC79F" w:rsidR="004B04BC" w:rsidRPr="004B04BC" w:rsidRDefault="004B04BC" w:rsidP="001C16CF">
      <w:pPr>
        <w:numPr>
          <w:ilvl w:val="0"/>
          <w:numId w:val="64"/>
        </w:numPr>
        <w:spacing w:after="120"/>
        <w:ind w:left="284"/>
        <w:jc w:val="both"/>
        <w:rPr>
          <w:rFonts w:ascii="Arial" w:eastAsia="Calibri" w:hAnsi="Arial" w:cs="Arial"/>
          <w:sz w:val="20"/>
          <w:szCs w:val="20"/>
        </w:rPr>
      </w:pPr>
      <w:r w:rsidRPr="004B04BC">
        <w:rPr>
          <w:rFonts w:ascii="Arial" w:eastAsia="Calibri" w:hAnsi="Arial" w:cs="Arial"/>
          <w:sz w:val="20"/>
          <w:szCs w:val="20"/>
        </w:rPr>
        <w:t xml:space="preserve">W okresie realizacji Projektu, o którym mowa w § </w:t>
      </w:r>
      <w:r w:rsidR="00D076D6">
        <w:rPr>
          <w:rFonts w:ascii="Arial" w:eastAsia="Calibri" w:hAnsi="Arial" w:cs="Arial"/>
          <w:sz w:val="20"/>
          <w:szCs w:val="20"/>
        </w:rPr>
        <w:t>3</w:t>
      </w:r>
      <w:r w:rsidRPr="004B04BC">
        <w:rPr>
          <w:rFonts w:ascii="Arial" w:eastAsia="Calibri" w:hAnsi="Arial" w:cs="Arial"/>
          <w:sz w:val="20"/>
          <w:szCs w:val="20"/>
        </w:rPr>
        <w:t xml:space="preserve"> Beneficjent jest zobowiązany do:  </w:t>
      </w:r>
    </w:p>
    <w:p w14:paraId="753C09FD" w14:textId="07AE3168" w:rsidR="004B04BC" w:rsidRPr="004B04BC" w:rsidRDefault="004B04BC" w:rsidP="001C16CF">
      <w:pPr>
        <w:numPr>
          <w:ilvl w:val="0"/>
          <w:numId w:val="66"/>
        </w:numPr>
        <w:spacing w:after="120"/>
        <w:ind w:left="709"/>
        <w:jc w:val="both"/>
        <w:rPr>
          <w:rFonts w:ascii="Arial" w:eastAsia="Calibri" w:hAnsi="Arial" w:cs="Arial"/>
          <w:sz w:val="20"/>
          <w:szCs w:val="20"/>
        </w:rPr>
      </w:pPr>
      <w:r w:rsidRPr="004B04BC">
        <w:rPr>
          <w:rFonts w:ascii="Arial" w:eastAsia="Calibri" w:hAnsi="Arial" w:cs="Arial"/>
          <w:sz w:val="20"/>
          <w:szCs w:val="20"/>
        </w:rPr>
        <w:t>umieszczania w widoczny sposób znaku Funduszy Europejskich, znaku barw Rzeczypospolitej Polskiej (jeśli dotyczy; wersja pełnokolorowa) i znaku Unii</w:t>
      </w:r>
      <w:r w:rsidR="00D076D6">
        <w:rPr>
          <w:rFonts w:ascii="Arial" w:eastAsia="Calibri" w:hAnsi="Arial" w:cs="Arial"/>
          <w:sz w:val="20"/>
          <w:szCs w:val="20"/>
        </w:rPr>
        <w:t xml:space="preserve"> </w:t>
      </w:r>
      <w:r w:rsidRPr="004B04BC">
        <w:rPr>
          <w:rFonts w:ascii="Arial" w:eastAsia="Calibri" w:hAnsi="Arial" w:cs="Arial"/>
          <w:sz w:val="20"/>
          <w:szCs w:val="20"/>
        </w:rPr>
        <w:t>Europejskiej na:</w:t>
      </w:r>
    </w:p>
    <w:p w14:paraId="1B581A23" w14:textId="77777777" w:rsidR="004B04BC" w:rsidRPr="004B04BC" w:rsidRDefault="004B04BC" w:rsidP="001C16CF">
      <w:pPr>
        <w:numPr>
          <w:ilvl w:val="0"/>
          <w:numId w:val="68"/>
        </w:numPr>
        <w:spacing w:after="120"/>
        <w:ind w:left="1134"/>
        <w:jc w:val="both"/>
        <w:rPr>
          <w:rFonts w:ascii="Arial" w:eastAsia="Calibri" w:hAnsi="Arial" w:cs="Arial"/>
          <w:sz w:val="20"/>
          <w:szCs w:val="20"/>
        </w:rPr>
      </w:pPr>
      <w:r w:rsidRPr="004B04BC">
        <w:rPr>
          <w:rFonts w:ascii="Arial" w:eastAsia="Calibri" w:hAnsi="Arial" w:cs="Arial"/>
          <w:sz w:val="20"/>
          <w:szCs w:val="20"/>
        </w:rPr>
        <w:t>wszystkich prowadzonych działaniach informacyjnych i promocyjnych dotyczących Projektu,</w:t>
      </w:r>
    </w:p>
    <w:p w14:paraId="1DEF617F" w14:textId="77777777" w:rsidR="004B04BC" w:rsidRPr="004B04BC" w:rsidRDefault="004B04BC" w:rsidP="001C16CF">
      <w:pPr>
        <w:numPr>
          <w:ilvl w:val="0"/>
          <w:numId w:val="68"/>
        </w:numPr>
        <w:spacing w:after="120"/>
        <w:ind w:left="1134"/>
        <w:jc w:val="both"/>
        <w:rPr>
          <w:rFonts w:ascii="Arial" w:eastAsia="Calibri" w:hAnsi="Arial" w:cs="Arial"/>
          <w:sz w:val="20"/>
          <w:szCs w:val="20"/>
        </w:rPr>
      </w:pPr>
      <w:r w:rsidRPr="004B04BC">
        <w:rPr>
          <w:rFonts w:ascii="Arial" w:eastAsia="Calibri" w:hAnsi="Arial" w:cs="Arial"/>
          <w:sz w:val="20"/>
          <w:szCs w:val="20"/>
        </w:rPr>
        <w:t>wszystkich dokumentach i materiałach (m.in. produkty drukowane lub cyfrowe)  podawanych do wiadomości publicznej,</w:t>
      </w:r>
    </w:p>
    <w:p w14:paraId="037C0222" w14:textId="3B26F498" w:rsidR="004B04BC" w:rsidRPr="004B04BC" w:rsidRDefault="004B04BC" w:rsidP="001C16CF">
      <w:pPr>
        <w:numPr>
          <w:ilvl w:val="0"/>
          <w:numId w:val="68"/>
        </w:numPr>
        <w:spacing w:after="120"/>
        <w:ind w:left="1134"/>
        <w:jc w:val="both"/>
        <w:rPr>
          <w:rFonts w:ascii="Arial" w:eastAsia="Calibri" w:hAnsi="Arial" w:cs="Arial"/>
          <w:sz w:val="20"/>
          <w:szCs w:val="20"/>
        </w:rPr>
      </w:pPr>
      <w:r w:rsidRPr="004B04BC">
        <w:rPr>
          <w:rFonts w:ascii="Arial" w:eastAsia="Calibri" w:hAnsi="Arial" w:cs="Arial"/>
          <w:sz w:val="20"/>
          <w:szCs w:val="20"/>
        </w:rPr>
        <w:lastRenderedPageBreak/>
        <w:t xml:space="preserve">wszystkich dokumentach i materiałach dla osób i podmiotów uczestniczących </w:t>
      </w:r>
      <w:r w:rsidR="00D076D6">
        <w:rPr>
          <w:rFonts w:ascii="Arial" w:eastAsia="Calibri" w:hAnsi="Arial" w:cs="Arial"/>
          <w:sz w:val="20"/>
          <w:szCs w:val="20"/>
        </w:rPr>
        <w:br/>
      </w:r>
      <w:r w:rsidRPr="004B04BC">
        <w:rPr>
          <w:rFonts w:ascii="Arial" w:eastAsia="Calibri" w:hAnsi="Arial" w:cs="Arial"/>
          <w:sz w:val="20"/>
          <w:szCs w:val="20"/>
        </w:rPr>
        <w:t>w Projekcie,</w:t>
      </w:r>
    </w:p>
    <w:p w14:paraId="476A8048" w14:textId="60824FB2" w:rsidR="004B04BC" w:rsidRPr="004B04BC" w:rsidRDefault="004B04BC" w:rsidP="001C16CF">
      <w:pPr>
        <w:numPr>
          <w:ilvl w:val="0"/>
          <w:numId w:val="68"/>
        </w:numPr>
        <w:spacing w:after="120"/>
        <w:ind w:left="1134"/>
        <w:jc w:val="both"/>
        <w:rPr>
          <w:rFonts w:ascii="Arial" w:eastAsia="Calibri" w:hAnsi="Arial" w:cs="Arial"/>
          <w:sz w:val="20"/>
          <w:szCs w:val="20"/>
        </w:rPr>
      </w:pPr>
      <w:r w:rsidRPr="004B04BC">
        <w:rPr>
          <w:rFonts w:ascii="Arial" w:eastAsia="Calibri" w:hAnsi="Arial" w:cs="Arial"/>
          <w:sz w:val="20"/>
          <w:szCs w:val="20"/>
        </w:rPr>
        <w:t xml:space="preserve">produktach, sprzęcie, pojazdach, aparaturze itp., powstałych lub zakupionych </w:t>
      </w:r>
      <w:r w:rsidR="00D076D6">
        <w:rPr>
          <w:rFonts w:ascii="Arial" w:eastAsia="Calibri" w:hAnsi="Arial" w:cs="Arial"/>
          <w:sz w:val="20"/>
          <w:szCs w:val="20"/>
        </w:rPr>
        <w:br/>
      </w:r>
      <w:r w:rsidRPr="004B04BC">
        <w:rPr>
          <w:rFonts w:ascii="Arial" w:eastAsia="Calibri" w:hAnsi="Arial" w:cs="Arial"/>
          <w:sz w:val="20"/>
          <w:szCs w:val="20"/>
        </w:rPr>
        <w:t>z Projektu, poprzez umieszczenie trwałego oznakowania w postaci naklejek,</w:t>
      </w:r>
    </w:p>
    <w:p w14:paraId="2A16886B" w14:textId="5CE1FD74" w:rsidR="004B04BC" w:rsidRPr="00234D33" w:rsidRDefault="004B04BC" w:rsidP="001C16CF">
      <w:pPr>
        <w:numPr>
          <w:ilvl w:val="0"/>
          <w:numId w:val="66"/>
        </w:numPr>
        <w:spacing w:after="120"/>
        <w:ind w:left="709"/>
        <w:jc w:val="both"/>
        <w:rPr>
          <w:rFonts w:ascii="Arial" w:eastAsia="Calibri" w:hAnsi="Arial" w:cs="Arial"/>
          <w:sz w:val="20"/>
          <w:szCs w:val="20"/>
        </w:rPr>
      </w:pPr>
      <w:r w:rsidRPr="004B04BC">
        <w:rPr>
          <w:rFonts w:ascii="Arial" w:eastAsia="Calibri" w:hAnsi="Arial" w:cs="Arial"/>
          <w:sz w:val="20"/>
          <w:szCs w:val="20"/>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w:t>
      </w:r>
    </w:p>
    <w:p w14:paraId="3D7C49BD" w14:textId="64C52B59" w:rsidR="004B04BC" w:rsidRPr="004B04BC" w:rsidRDefault="004B04BC" w:rsidP="001C16CF">
      <w:pPr>
        <w:numPr>
          <w:ilvl w:val="1"/>
          <w:numId w:val="66"/>
        </w:numPr>
        <w:spacing w:after="120"/>
        <w:ind w:left="1134"/>
        <w:jc w:val="both"/>
        <w:rPr>
          <w:rFonts w:ascii="Arial" w:eastAsia="Calibri" w:hAnsi="Arial" w:cs="Arial"/>
          <w:sz w:val="20"/>
          <w:szCs w:val="20"/>
        </w:rPr>
      </w:pPr>
      <w:r w:rsidRPr="004B04BC">
        <w:rPr>
          <w:rFonts w:ascii="Arial" w:eastAsia="Calibri" w:hAnsi="Arial" w:cs="Arial"/>
          <w:sz w:val="20"/>
          <w:szCs w:val="20"/>
        </w:rPr>
        <w:t>projektów wspieranych z Europejskiego Funduszu Społecznego Plus,  których łączny koszt przekracza 100 000 EUR.</w:t>
      </w:r>
      <w:r w:rsidRPr="004B04BC">
        <w:rPr>
          <w:rFonts w:ascii="Arial" w:eastAsia="Calibri" w:hAnsi="Arial" w:cs="Arial"/>
          <w:sz w:val="20"/>
          <w:szCs w:val="20"/>
          <w:vertAlign w:val="superscript"/>
        </w:rPr>
        <w:footnoteReference w:id="100"/>
      </w:r>
      <w:r w:rsidRPr="004B04BC">
        <w:rPr>
          <w:rFonts w:ascii="Arial" w:eastAsia="Calibri" w:hAnsi="Arial" w:cs="Arial"/>
          <w:sz w:val="20"/>
          <w:szCs w:val="20"/>
        </w:rPr>
        <w:t xml:space="preserve"> </w:t>
      </w:r>
    </w:p>
    <w:p w14:paraId="64259B78" w14:textId="44095FCB" w:rsidR="004B04BC" w:rsidRPr="004B04BC" w:rsidRDefault="004B04BC" w:rsidP="001C16CF">
      <w:pPr>
        <w:spacing w:after="120"/>
        <w:ind w:left="284"/>
        <w:jc w:val="both"/>
        <w:rPr>
          <w:rFonts w:ascii="Arial" w:eastAsia="Calibri" w:hAnsi="Arial" w:cs="Arial"/>
          <w:sz w:val="20"/>
          <w:szCs w:val="20"/>
        </w:rPr>
      </w:pPr>
      <w:r w:rsidRPr="004B04BC">
        <w:rPr>
          <w:rFonts w:ascii="Arial" w:eastAsia="Calibri" w:hAnsi="Arial" w:cs="Arial"/>
          <w:sz w:val="20"/>
          <w:szCs w:val="20"/>
        </w:rPr>
        <w:t xml:space="preserve">W przypadku, gdy  miejsce realizacji Projektu nie zapewnia swobodnego dotarcia do ogółu społeczeństwa z informacją o realizacji tego Projektu, umiejscowienie tablicy powinno być uzgodnione z IP. </w:t>
      </w:r>
    </w:p>
    <w:p w14:paraId="11CA3332" w14:textId="1CB7BE41" w:rsidR="004B04BC" w:rsidRPr="004B04BC" w:rsidRDefault="004B04BC" w:rsidP="001C16CF">
      <w:pPr>
        <w:spacing w:after="120"/>
        <w:ind w:left="284"/>
        <w:jc w:val="both"/>
        <w:rPr>
          <w:rFonts w:ascii="Arial" w:eastAsia="Calibri" w:hAnsi="Arial" w:cs="Arial"/>
          <w:sz w:val="20"/>
          <w:szCs w:val="20"/>
        </w:rPr>
      </w:pPr>
      <w:r w:rsidRPr="004B04BC">
        <w:rPr>
          <w:rFonts w:ascii="Arial" w:eastAsia="Calibri" w:hAnsi="Arial" w:cs="Arial"/>
          <w:sz w:val="20"/>
          <w:szCs w:val="20"/>
        </w:rPr>
        <w:t xml:space="preserve">Tablica musi być umieszczona niezwłocznie po rozpoczęciu fizycznej realizacji Projektu lub zainstalowaniu zakupionego sprzętu aż do końca okresu trwałości Projektu. </w:t>
      </w:r>
      <w:r w:rsidR="006E6E6E">
        <w:rPr>
          <w:rFonts w:ascii="Arial" w:eastAsia="Calibri" w:hAnsi="Arial" w:cs="Arial"/>
          <w:sz w:val="20"/>
          <w:szCs w:val="20"/>
        </w:rPr>
        <w:br/>
      </w:r>
      <w:r w:rsidRPr="004B04BC">
        <w:rPr>
          <w:rFonts w:ascii="Arial" w:eastAsia="Calibri" w:hAnsi="Arial" w:cs="Arial"/>
          <w:sz w:val="20"/>
          <w:szCs w:val="20"/>
        </w:rPr>
        <w:t xml:space="preserve">W przypadku projektów dofinansowanych z </w:t>
      </w:r>
      <w:r w:rsidR="00730055" w:rsidRPr="004B04BC">
        <w:rPr>
          <w:rFonts w:ascii="Arial" w:eastAsia="Calibri" w:hAnsi="Arial" w:cs="Arial"/>
          <w:sz w:val="20"/>
          <w:szCs w:val="20"/>
        </w:rPr>
        <w:t>priorytet</w:t>
      </w:r>
      <w:r w:rsidR="00730055">
        <w:rPr>
          <w:rFonts w:ascii="Arial" w:eastAsia="Calibri" w:hAnsi="Arial" w:cs="Arial"/>
          <w:sz w:val="20"/>
          <w:szCs w:val="20"/>
        </w:rPr>
        <w:t>ó</w:t>
      </w:r>
      <w:r w:rsidR="00730055" w:rsidRPr="004B04BC">
        <w:rPr>
          <w:rFonts w:ascii="Arial" w:eastAsia="Calibri" w:hAnsi="Arial" w:cs="Arial"/>
          <w:sz w:val="20"/>
          <w:szCs w:val="20"/>
        </w:rPr>
        <w:t xml:space="preserve">w </w:t>
      </w:r>
      <w:r w:rsidRPr="004B04BC">
        <w:rPr>
          <w:rFonts w:ascii="Arial" w:eastAsia="Calibri" w:hAnsi="Arial" w:cs="Arial"/>
          <w:sz w:val="20"/>
          <w:szCs w:val="20"/>
        </w:rPr>
        <w:t xml:space="preserve">pomocy technicznej  krajowych i regionalnych programów tablica musi być umieszczona niezwłocznie po rozpoczęciu fizycznej realizacji Projektu przez okres 3 lat od zakończenia realizacji Projektu. </w:t>
      </w:r>
    </w:p>
    <w:p w14:paraId="151ACE86" w14:textId="77777777" w:rsidR="004B04BC" w:rsidRPr="004B04BC" w:rsidRDefault="004B04BC" w:rsidP="001C16CF">
      <w:pPr>
        <w:numPr>
          <w:ilvl w:val="0"/>
          <w:numId w:val="66"/>
        </w:numPr>
        <w:spacing w:after="120"/>
        <w:ind w:left="709"/>
        <w:jc w:val="both"/>
        <w:rPr>
          <w:rFonts w:ascii="Arial" w:eastAsia="Calibri" w:hAnsi="Arial" w:cs="Arial"/>
          <w:sz w:val="20"/>
          <w:szCs w:val="20"/>
        </w:rPr>
      </w:pPr>
      <w:r w:rsidRPr="004B04BC">
        <w:rPr>
          <w:rFonts w:ascii="Arial" w:eastAsia="Calibri" w:hAnsi="Arial" w:cs="Arial"/>
          <w:sz w:val="20"/>
          <w:szCs w:val="20"/>
        </w:rPr>
        <w:t xml:space="preserve">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UE, </w:t>
      </w:r>
    </w:p>
    <w:p w14:paraId="4071977D" w14:textId="77777777" w:rsidR="004B04BC" w:rsidRPr="004B04BC" w:rsidRDefault="004B04BC" w:rsidP="001C16CF">
      <w:pPr>
        <w:numPr>
          <w:ilvl w:val="0"/>
          <w:numId w:val="66"/>
        </w:numPr>
        <w:spacing w:after="120"/>
        <w:ind w:left="709"/>
        <w:jc w:val="both"/>
        <w:rPr>
          <w:rFonts w:ascii="Arial" w:eastAsia="Calibri" w:hAnsi="Arial" w:cs="Arial"/>
          <w:color w:val="000000"/>
          <w:sz w:val="20"/>
          <w:szCs w:val="20"/>
        </w:rPr>
      </w:pPr>
      <w:r w:rsidRPr="004B04BC">
        <w:rPr>
          <w:rFonts w:ascii="Arial" w:eastAsia="Calibri" w:hAnsi="Arial" w:cs="Arial"/>
          <w:color w:val="000000"/>
          <w:sz w:val="20"/>
          <w:szCs w:val="20"/>
        </w:rPr>
        <w:t xml:space="preserve">umieszczenia krótkiego opisu Projektu na stronie internetowej Beneficjenta i na jego stronach mediów społecznościowych, jeśli je posiada. Opis projektu musi zawierać: </w:t>
      </w:r>
    </w:p>
    <w:p w14:paraId="60CD61B6" w14:textId="7F5C4830" w:rsidR="004B04BC" w:rsidRDefault="004B04BC" w:rsidP="001C16CF">
      <w:pPr>
        <w:numPr>
          <w:ilvl w:val="1"/>
          <w:numId w:val="66"/>
        </w:numPr>
        <w:spacing w:after="160"/>
        <w:ind w:left="1134"/>
        <w:jc w:val="both"/>
        <w:rPr>
          <w:rFonts w:ascii="Arial" w:eastAsia="Times New Roman" w:hAnsi="Arial" w:cs="Arial"/>
          <w:color w:val="000000"/>
          <w:sz w:val="20"/>
          <w:szCs w:val="20"/>
        </w:rPr>
      </w:pPr>
      <w:r w:rsidRPr="004B04BC">
        <w:rPr>
          <w:rFonts w:ascii="Arial" w:eastAsia="Times New Roman" w:hAnsi="Arial" w:cs="Arial"/>
          <w:color w:val="000000"/>
          <w:sz w:val="20"/>
          <w:szCs w:val="20"/>
        </w:rPr>
        <w:t>tytuł projektu lub jego skróconą nazwę,</w:t>
      </w:r>
    </w:p>
    <w:p w14:paraId="124A4676" w14:textId="58976255" w:rsidR="00730055" w:rsidRPr="004B04BC" w:rsidRDefault="00730055" w:rsidP="001C16CF">
      <w:pPr>
        <w:numPr>
          <w:ilvl w:val="1"/>
          <w:numId w:val="66"/>
        </w:numPr>
        <w:spacing w:after="160"/>
        <w:ind w:left="1134"/>
        <w:jc w:val="both"/>
        <w:rPr>
          <w:rFonts w:ascii="Arial" w:eastAsia="Times New Roman" w:hAnsi="Arial" w:cs="Arial"/>
          <w:color w:val="000000"/>
          <w:sz w:val="20"/>
          <w:szCs w:val="20"/>
        </w:rPr>
      </w:pPr>
      <w:r>
        <w:rPr>
          <w:rFonts w:ascii="Arial" w:eastAsia="Times New Roman" w:hAnsi="Arial" w:cs="Arial"/>
          <w:color w:val="000000"/>
          <w:sz w:val="20"/>
          <w:szCs w:val="20"/>
        </w:rPr>
        <w:t xml:space="preserve"> </w:t>
      </w:r>
      <w:r w:rsidRPr="00730055">
        <w:rPr>
          <w:rFonts w:ascii="Arial" w:eastAsia="Times New Roman" w:hAnsi="Arial" w:cs="Arial"/>
          <w:color w:val="000000"/>
          <w:sz w:val="20"/>
          <w:szCs w:val="20"/>
        </w:rPr>
        <w:t>podkreślenie faktu otrzymania wsparcia finansowego z Unii Europejskiej przez zamieszczenie znaku Funduszy Europejskich, znaku barw Rzeczypospolitej Polskiej i znaku Unii Europejskiej,</w:t>
      </w:r>
    </w:p>
    <w:p w14:paraId="422A7203" w14:textId="77777777" w:rsidR="004B04BC" w:rsidRPr="004B04BC" w:rsidRDefault="004B04BC" w:rsidP="001C16CF">
      <w:pPr>
        <w:numPr>
          <w:ilvl w:val="1"/>
          <w:numId w:val="66"/>
        </w:numPr>
        <w:spacing w:after="160"/>
        <w:ind w:left="1134"/>
        <w:jc w:val="both"/>
        <w:rPr>
          <w:rFonts w:ascii="Arial" w:eastAsia="Times New Roman" w:hAnsi="Arial" w:cs="Arial"/>
          <w:color w:val="000000"/>
          <w:sz w:val="20"/>
          <w:szCs w:val="20"/>
        </w:rPr>
      </w:pPr>
      <w:r w:rsidRPr="004B04BC">
        <w:rPr>
          <w:rFonts w:ascii="Arial" w:eastAsia="Times New Roman" w:hAnsi="Arial" w:cs="Arial"/>
          <w:color w:val="000000"/>
          <w:sz w:val="20"/>
          <w:szCs w:val="20"/>
        </w:rPr>
        <w:t>zadania, działania, które będą realizowane w ramach projektu (opis, co zostanie zrobione, zakupione etc.),</w:t>
      </w:r>
    </w:p>
    <w:p w14:paraId="7164B055" w14:textId="77777777" w:rsidR="004B04BC" w:rsidRPr="004B04BC" w:rsidRDefault="004B04BC" w:rsidP="001C16CF">
      <w:pPr>
        <w:numPr>
          <w:ilvl w:val="1"/>
          <w:numId w:val="66"/>
        </w:numPr>
        <w:spacing w:after="160"/>
        <w:ind w:left="1134"/>
        <w:jc w:val="both"/>
        <w:rPr>
          <w:rFonts w:ascii="Arial" w:eastAsia="Calibri" w:hAnsi="Arial" w:cs="Arial"/>
          <w:color w:val="000000"/>
          <w:sz w:val="20"/>
          <w:szCs w:val="20"/>
        </w:rPr>
      </w:pPr>
      <w:r w:rsidRPr="004B04BC">
        <w:rPr>
          <w:rFonts w:ascii="Arial" w:eastAsia="Calibri" w:hAnsi="Arial" w:cs="Arial"/>
          <w:color w:val="000000"/>
          <w:sz w:val="20"/>
          <w:szCs w:val="20"/>
        </w:rPr>
        <w:t>grupy docelowe (do kogo skierowany jest projekt, kto z niego skorzysta),</w:t>
      </w:r>
    </w:p>
    <w:p w14:paraId="3ECDA584" w14:textId="77777777" w:rsidR="004B04BC" w:rsidRPr="004B04BC" w:rsidRDefault="004B04BC" w:rsidP="001C16CF">
      <w:pPr>
        <w:numPr>
          <w:ilvl w:val="1"/>
          <w:numId w:val="66"/>
        </w:numPr>
        <w:spacing w:after="160"/>
        <w:ind w:left="1134"/>
        <w:jc w:val="both"/>
        <w:rPr>
          <w:rFonts w:ascii="Arial" w:eastAsia="Calibri" w:hAnsi="Arial" w:cs="Arial"/>
          <w:color w:val="000000"/>
          <w:sz w:val="20"/>
          <w:szCs w:val="20"/>
        </w:rPr>
      </w:pPr>
      <w:r w:rsidRPr="004B04BC">
        <w:rPr>
          <w:rFonts w:ascii="Arial" w:eastAsia="Calibri" w:hAnsi="Arial" w:cs="Arial"/>
          <w:color w:val="000000"/>
          <w:sz w:val="20"/>
          <w:szCs w:val="20"/>
        </w:rPr>
        <w:t xml:space="preserve">cel lub cele projektu, </w:t>
      </w:r>
    </w:p>
    <w:p w14:paraId="72537D83" w14:textId="77777777" w:rsidR="004B04BC" w:rsidRPr="004B04BC" w:rsidRDefault="004B04BC" w:rsidP="001C16CF">
      <w:pPr>
        <w:numPr>
          <w:ilvl w:val="1"/>
          <w:numId w:val="66"/>
        </w:numPr>
        <w:spacing w:after="160"/>
        <w:ind w:left="1134"/>
        <w:jc w:val="both"/>
        <w:rPr>
          <w:rFonts w:ascii="Arial" w:eastAsia="Calibri" w:hAnsi="Arial" w:cs="Arial"/>
          <w:color w:val="000000"/>
          <w:sz w:val="20"/>
          <w:szCs w:val="20"/>
        </w:rPr>
      </w:pPr>
      <w:r w:rsidRPr="004B04BC">
        <w:rPr>
          <w:rFonts w:ascii="Arial" w:eastAsia="Calibri" w:hAnsi="Arial" w:cs="Arial"/>
          <w:color w:val="000000"/>
          <w:sz w:val="20"/>
          <w:szCs w:val="20"/>
        </w:rPr>
        <w:t>efekty, rezultaty projektu (jeśli opis zadań, działań nie zawiera opisu efektów, rezultatów),</w:t>
      </w:r>
    </w:p>
    <w:p w14:paraId="0802EC26" w14:textId="500A852D" w:rsidR="004B04BC" w:rsidRPr="004B04BC" w:rsidRDefault="004C2E41" w:rsidP="001C16CF">
      <w:pPr>
        <w:numPr>
          <w:ilvl w:val="1"/>
          <w:numId w:val="66"/>
        </w:numPr>
        <w:spacing w:before="120" w:after="120"/>
        <w:ind w:left="1134"/>
        <w:jc w:val="both"/>
        <w:rPr>
          <w:rFonts w:ascii="Arial" w:eastAsia="Times New Roman" w:hAnsi="Arial" w:cs="Arial"/>
          <w:color w:val="000000"/>
          <w:sz w:val="20"/>
          <w:szCs w:val="20"/>
        </w:rPr>
      </w:pPr>
      <w:r>
        <w:rPr>
          <w:rFonts w:ascii="Arial" w:eastAsia="Times New Roman" w:hAnsi="Arial" w:cs="Arial"/>
          <w:color w:val="000000"/>
          <w:sz w:val="20"/>
          <w:szCs w:val="20"/>
        </w:rPr>
        <w:t>wysokość wydatków kwalifikowalnych</w:t>
      </w:r>
      <w:r w:rsidR="004B04BC" w:rsidRPr="004B04BC">
        <w:rPr>
          <w:rFonts w:ascii="Arial" w:eastAsia="Times New Roman" w:hAnsi="Arial" w:cs="Arial"/>
          <w:color w:val="000000"/>
          <w:sz w:val="20"/>
          <w:szCs w:val="20"/>
        </w:rPr>
        <w:t xml:space="preserve"> (łączny koszt projektu),</w:t>
      </w:r>
    </w:p>
    <w:p w14:paraId="352B77B9" w14:textId="6349F618" w:rsidR="004B04BC" w:rsidRPr="00D076D6" w:rsidRDefault="004B04BC" w:rsidP="001C16CF">
      <w:pPr>
        <w:numPr>
          <w:ilvl w:val="1"/>
          <w:numId w:val="66"/>
        </w:numPr>
        <w:spacing w:before="120" w:after="120"/>
        <w:ind w:left="1134"/>
        <w:jc w:val="both"/>
        <w:rPr>
          <w:rFonts w:ascii="Arial" w:eastAsia="Times New Roman" w:hAnsi="Arial" w:cs="Arial"/>
          <w:color w:val="000000"/>
          <w:sz w:val="20"/>
          <w:szCs w:val="20"/>
        </w:rPr>
      </w:pPr>
      <w:r w:rsidRPr="004B04BC">
        <w:rPr>
          <w:rFonts w:ascii="Arial" w:eastAsia="Times New Roman" w:hAnsi="Arial" w:cs="Arial"/>
          <w:color w:val="000000"/>
          <w:sz w:val="20"/>
          <w:szCs w:val="20"/>
        </w:rPr>
        <w:t>wysokość wkładu Funduszy Europejskich.</w:t>
      </w:r>
      <w:r w:rsidRPr="00D076D6">
        <w:rPr>
          <w:rFonts w:ascii="Arial" w:eastAsia="Calibri" w:hAnsi="Arial" w:cs="Arial"/>
          <w:sz w:val="20"/>
          <w:szCs w:val="20"/>
        </w:rPr>
        <w:t xml:space="preserve"> </w:t>
      </w:r>
    </w:p>
    <w:p w14:paraId="5F9CBA90" w14:textId="23C5979B" w:rsidR="004B04BC" w:rsidRPr="004B04BC" w:rsidRDefault="004B04BC" w:rsidP="001C16CF">
      <w:pPr>
        <w:numPr>
          <w:ilvl w:val="0"/>
          <w:numId w:val="66"/>
        </w:numPr>
        <w:spacing w:before="120" w:after="120"/>
        <w:ind w:left="709"/>
        <w:jc w:val="both"/>
        <w:rPr>
          <w:rFonts w:ascii="Arial" w:eastAsia="Calibri" w:hAnsi="Arial" w:cs="Arial"/>
          <w:sz w:val="20"/>
          <w:szCs w:val="20"/>
        </w:rPr>
      </w:pPr>
      <w:r w:rsidRPr="004B04BC">
        <w:rPr>
          <w:rFonts w:ascii="Arial" w:eastAsia="Calibri" w:hAnsi="Arial" w:cs="Arial"/>
          <w:bCs/>
          <w:sz w:val="20"/>
          <w:szCs w:val="20"/>
        </w:rPr>
        <w:t>Jeżeli projekt ma znaczenie strategiczne</w:t>
      </w:r>
      <w:r w:rsidRPr="004B04BC">
        <w:rPr>
          <w:rFonts w:ascii="Arial" w:eastAsia="Calibri" w:hAnsi="Arial" w:cs="Arial"/>
          <w:sz w:val="20"/>
          <w:szCs w:val="20"/>
          <w:vertAlign w:val="superscript"/>
        </w:rPr>
        <w:footnoteReference w:id="101"/>
      </w:r>
      <w:r w:rsidRPr="004B04BC">
        <w:rPr>
          <w:rFonts w:ascii="Arial" w:eastAsia="Calibri" w:hAnsi="Arial" w:cs="Arial"/>
          <w:bCs/>
          <w:sz w:val="20"/>
          <w:szCs w:val="20"/>
        </w:rPr>
        <w:t xml:space="preserve"> lub jego łączny koszt przekracza 10 mln euro</w:t>
      </w:r>
      <w:r w:rsidRPr="004B04BC">
        <w:rPr>
          <w:rFonts w:ascii="Arial" w:eastAsia="Calibri" w:hAnsi="Arial" w:cs="Arial"/>
          <w:bCs/>
          <w:sz w:val="20"/>
          <w:szCs w:val="20"/>
          <w:vertAlign w:val="superscript"/>
        </w:rPr>
        <w:footnoteReference w:id="102"/>
      </w:r>
      <w:r w:rsidRPr="004B04BC">
        <w:rPr>
          <w:rFonts w:ascii="Arial" w:eastAsia="Calibri" w:hAnsi="Arial" w:cs="Arial"/>
          <w:bCs/>
          <w:sz w:val="20"/>
          <w:szCs w:val="20"/>
        </w:rPr>
        <w:t xml:space="preserve">, </w:t>
      </w:r>
      <w:r w:rsidRPr="004B04BC">
        <w:rPr>
          <w:rFonts w:ascii="Arial" w:eastAsia="Calibri" w:hAnsi="Arial" w:cs="Arial"/>
          <w:b/>
          <w:sz w:val="20"/>
          <w:szCs w:val="20"/>
        </w:rPr>
        <w:t xml:space="preserve">zorganizowania wydarzenia lub działania informacyjno-promocyjnego </w:t>
      </w:r>
      <w:r w:rsidRPr="004B04BC">
        <w:rPr>
          <w:rFonts w:ascii="Arial" w:eastAsia="Calibri" w:hAnsi="Arial" w:cs="Arial"/>
          <w:bCs/>
          <w:sz w:val="20"/>
          <w:szCs w:val="20"/>
        </w:rPr>
        <w:t>(np. konferencję prasową, wydarzenie promujące projekt, prezentację projektu na targach branżowych)</w:t>
      </w:r>
      <w:r w:rsidRPr="004B04BC">
        <w:rPr>
          <w:rFonts w:ascii="Arial" w:eastAsia="Calibri" w:hAnsi="Arial" w:cs="Arial"/>
          <w:b/>
          <w:sz w:val="20"/>
          <w:szCs w:val="20"/>
        </w:rPr>
        <w:t xml:space="preserve"> </w:t>
      </w:r>
      <w:r w:rsidR="006E6E6E">
        <w:rPr>
          <w:rFonts w:ascii="Arial" w:eastAsia="Calibri" w:hAnsi="Arial" w:cs="Arial"/>
          <w:b/>
          <w:sz w:val="20"/>
          <w:szCs w:val="20"/>
        </w:rPr>
        <w:br/>
      </w:r>
      <w:r w:rsidRPr="004B04BC">
        <w:rPr>
          <w:rFonts w:ascii="Arial" w:eastAsia="Calibri" w:hAnsi="Arial" w:cs="Arial"/>
          <w:b/>
          <w:sz w:val="20"/>
          <w:szCs w:val="20"/>
        </w:rPr>
        <w:t>w ważnym momencie realizacji projektu,</w:t>
      </w:r>
      <w:r w:rsidRPr="004B04BC">
        <w:rPr>
          <w:rFonts w:ascii="Arial" w:eastAsia="Calibri" w:hAnsi="Arial" w:cs="Arial"/>
          <w:bCs/>
          <w:sz w:val="20"/>
          <w:szCs w:val="20"/>
        </w:rPr>
        <w:t xml:space="preserve"> np. na otwarcie projektu, zakończenie projektu lub jego ważnego etapu np. rozpoczęcie inwestycji, oddanie inwestycji do użytkowania itp. </w:t>
      </w:r>
    </w:p>
    <w:p w14:paraId="1AAE15A9" w14:textId="09E63C55" w:rsidR="004B04BC" w:rsidRPr="004B04BC" w:rsidRDefault="004B04BC" w:rsidP="001C16CF">
      <w:pPr>
        <w:spacing w:after="120"/>
        <w:ind w:left="709"/>
        <w:jc w:val="both"/>
        <w:rPr>
          <w:rFonts w:ascii="Arial" w:eastAsia="Calibri" w:hAnsi="Arial" w:cs="Arial"/>
          <w:sz w:val="20"/>
          <w:szCs w:val="20"/>
        </w:rPr>
      </w:pPr>
      <w:r w:rsidRPr="004B04BC">
        <w:rPr>
          <w:rFonts w:ascii="Arial" w:eastAsia="Calibri" w:hAnsi="Arial" w:cs="Arial"/>
          <w:sz w:val="20"/>
          <w:szCs w:val="20"/>
        </w:rPr>
        <w:t>Do udziału w  wydarzeniu informacyjno-promocyjnym należy zaprosić z co najmniej 4-tygodniowym wyprzedzeniem  przedstawicieli KE</w:t>
      </w:r>
      <w:r w:rsidR="003D585F">
        <w:rPr>
          <w:rFonts w:ascii="Arial" w:eastAsia="Calibri" w:hAnsi="Arial" w:cs="Arial"/>
          <w:sz w:val="20"/>
          <w:szCs w:val="20"/>
        </w:rPr>
        <w:t>,</w:t>
      </w:r>
      <w:r w:rsidRPr="004B04BC">
        <w:rPr>
          <w:rFonts w:ascii="Arial" w:eastAsia="Calibri" w:hAnsi="Arial" w:cs="Arial"/>
          <w:sz w:val="20"/>
          <w:szCs w:val="20"/>
        </w:rPr>
        <w:t xml:space="preserve"> IZ</w:t>
      </w:r>
      <w:r w:rsidR="00894FE5">
        <w:rPr>
          <w:rFonts w:ascii="Arial" w:eastAsia="Calibri" w:hAnsi="Arial" w:cs="Arial"/>
          <w:sz w:val="20"/>
          <w:szCs w:val="20"/>
        </w:rPr>
        <w:t>,</w:t>
      </w:r>
      <w:r w:rsidR="003D585F">
        <w:rPr>
          <w:rFonts w:ascii="Arial" w:eastAsia="Calibri" w:hAnsi="Arial" w:cs="Arial"/>
          <w:sz w:val="20"/>
          <w:szCs w:val="20"/>
        </w:rPr>
        <w:t xml:space="preserve"> </w:t>
      </w:r>
      <w:r w:rsidR="00CB4603" w:rsidRPr="004B04BC">
        <w:rPr>
          <w:rFonts w:ascii="Arial" w:eastAsia="Calibri" w:hAnsi="Arial" w:cs="Arial"/>
          <w:sz w:val="20"/>
          <w:szCs w:val="20"/>
        </w:rPr>
        <w:t>I</w:t>
      </w:r>
      <w:r w:rsidR="00CB4603">
        <w:rPr>
          <w:rFonts w:ascii="Arial" w:eastAsia="Calibri" w:hAnsi="Arial" w:cs="Arial"/>
          <w:sz w:val="20"/>
          <w:szCs w:val="20"/>
        </w:rPr>
        <w:t>P</w:t>
      </w:r>
      <w:r w:rsidR="00894FE5">
        <w:rPr>
          <w:rFonts w:ascii="Arial" w:eastAsia="Calibri" w:hAnsi="Arial" w:cs="Arial"/>
          <w:sz w:val="20"/>
          <w:szCs w:val="20"/>
        </w:rPr>
        <w:t xml:space="preserve">, </w:t>
      </w:r>
      <w:proofErr w:type="spellStart"/>
      <w:r w:rsidR="00894FE5" w:rsidRPr="00894FE5">
        <w:rPr>
          <w:rFonts w:ascii="Arial" w:eastAsia="Calibri" w:hAnsi="Arial" w:cs="Arial"/>
          <w:sz w:val="20"/>
          <w:szCs w:val="20"/>
        </w:rPr>
        <w:t>MFiPR</w:t>
      </w:r>
      <w:proofErr w:type="spellEnd"/>
      <w:r w:rsidR="00CB4603" w:rsidRPr="004B04BC">
        <w:rPr>
          <w:rFonts w:ascii="Arial" w:eastAsia="Calibri" w:hAnsi="Arial" w:cs="Arial"/>
          <w:sz w:val="20"/>
          <w:szCs w:val="20"/>
        </w:rPr>
        <w:t xml:space="preserve"> </w:t>
      </w:r>
      <w:r w:rsidRPr="004B04BC">
        <w:rPr>
          <w:rFonts w:ascii="Arial" w:eastAsia="Calibri" w:hAnsi="Arial" w:cs="Arial"/>
          <w:sz w:val="20"/>
          <w:szCs w:val="20"/>
        </w:rPr>
        <w:t xml:space="preserve">za pośrednictwem poczty </w:t>
      </w:r>
      <w:r w:rsidRPr="004B04BC">
        <w:rPr>
          <w:rFonts w:ascii="Arial" w:eastAsia="Calibri" w:hAnsi="Arial" w:cs="Arial"/>
          <w:sz w:val="20"/>
          <w:szCs w:val="20"/>
        </w:rPr>
        <w:lastRenderedPageBreak/>
        <w:t xml:space="preserve">elektronicznej </w:t>
      </w:r>
      <w:r w:rsidR="00CB4603" w:rsidRPr="00CB4603">
        <w:rPr>
          <w:rFonts w:ascii="Arial" w:eastAsia="Calibri" w:hAnsi="Arial" w:cs="Arial"/>
          <w:sz w:val="20"/>
          <w:szCs w:val="20"/>
        </w:rPr>
        <w:t>sekretariat@wup.pl</w:t>
      </w:r>
      <w:r w:rsidR="003D585F">
        <w:rPr>
          <w:rFonts w:ascii="Arial" w:eastAsia="Calibri" w:hAnsi="Arial" w:cs="Arial"/>
          <w:sz w:val="20"/>
          <w:szCs w:val="20"/>
        </w:rPr>
        <w:t>,</w:t>
      </w:r>
      <w:r w:rsidR="00894FE5" w:rsidRPr="00894FE5">
        <w:t xml:space="preserve"> </w:t>
      </w:r>
      <w:r w:rsidR="00894FE5" w:rsidRPr="00894FE5">
        <w:rPr>
          <w:rFonts w:ascii="Arial" w:eastAsia="Calibri" w:hAnsi="Arial" w:cs="Arial"/>
          <w:sz w:val="20"/>
          <w:szCs w:val="20"/>
        </w:rPr>
        <w:t>promocjaFE@wzp.pl</w:t>
      </w:r>
      <w:r w:rsidR="00894FE5">
        <w:rPr>
          <w:rFonts w:ascii="Arial" w:eastAsia="Calibri" w:hAnsi="Arial" w:cs="Arial"/>
          <w:sz w:val="20"/>
          <w:szCs w:val="20"/>
        </w:rPr>
        <w:t>,</w:t>
      </w:r>
      <w:r w:rsidRPr="004B04BC">
        <w:rPr>
          <w:rFonts w:ascii="Arial" w:eastAsia="Calibri" w:hAnsi="Arial" w:cs="Arial"/>
          <w:sz w:val="20"/>
          <w:szCs w:val="20"/>
        </w:rPr>
        <w:t xml:space="preserve"> </w:t>
      </w:r>
      <w:r w:rsidR="00CB4603" w:rsidRPr="00CB4603">
        <w:rPr>
          <w:rFonts w:ascii="Arial" w:eastAsia="Calibri" w:hAnsi="Arial" w:cs="Arial"/>
          <w:sz w:val="20"/>
          <w:szCs w:val="20"/>
        </w:rPr>
        <w:t>EMPL-B5-UNIT@ec.europa.eu</w:t>
      </w:r>
      <w:r w:rsidR="00894FE5">
        <w:rPr>
          <w:rFonts w:ascii="Arial" w:eastAsia="Calibri" w:hAnsi="Arial" w:cs="Arial"/>
          <w:sz w:val="20"/>
          <w:szCs w:val="20"/>
        </w:rPr>
        <w:t xml:space="preserve"> oraz </w:t>
      </w:r>
      <w:r w:rsidR="00894FE5" w:rsidRPr="00894FE5">
        <w:rPr>
          <w:rFonts w:ascii="Arial" w:eastAsia="Calibri" w:hAnsi="Arial" w:cs="Arial"/>
          <w:sz w:val="20"/>
          <w:szCs w:val="20"/>
        </w:rPr>
        <w:t>koordynacja.dip@mfipr.gov.pl</w:t>
      </w:r>
      <w:r w:rsidR="00894FE5">
        <w:rPr>
          <w:rFonts w:ascii="Arial" w:eastAsia="Calibri" w:hAnsi="Arial" w:cs="Arial"/>
          <w:sz w:val="20"/>
          <w:szCs w:val="20"/>
        </w:rPr>
        <w:t>;</w:t>
      </w:r>
    </w:p>
    <w:p w14:paraId="2381A4BA" w14:textId="77777777" w:rsidR="004B04BC" w:rsidRPr="004B04BC" w:rsidRDefault="004B04BC" w:rsidP="001C16CF">
      <w:pPr>
        <w:numPr>
          <w:ilvl w:val="0"/>
          <w:numId w:val="66"/>
        </w:numPr>
        <w:spacing w:after="120"/>
        <w:ind w:left="709"/>
        <w:jc w:val="both"/>
        <w:rPr>
          <w:rFonts w:ascii="Arial" w:eastAsia="Calibri" w:hAnsi="Arial" w:cs="Arial"/>
          <w:sz w:val="20"/>
          <w:szCs w:val="20"/>
        </w:rPr>
      </w:pPr>
      <w:r w:rsidRPr="004B04BC">
        <w:rPr>
          <w:rFonts w:ascii="Arial" w:eastAsia="Calibri" w:hAnsi="Arial" w:cs="Arial"/>
          <w:sz w:val="20"/>
          <w:szCs w:val="20"/>
        </w:rPr>
        <w:t>dokumentowania działań informacyjnych i promocyjnych prowadzonych w ramach Projektu.</w:t>
      </w:r>
    </w:p>
    <w:p w14:paraId="3F992D1E" w14:textId="29D797F3" w:rsidR="004B04BC" w:rsidRPr="004B04BC" w:rsidRDefault="004B04BC" w:rsidP="001C16CF">
      <w:pPr>
        <w:numPr>
          <w:ilvl w:val="0"/>
          <w:numId w:val="64"/>
        </w:numPr>
        <w:spacing w:after="120"/>
        <w:ind w:left="426"/>
        <w:jc w:val="both"/>
        <w:rPr>
          <w:rFonts w:ascii="Arial" w:eastAsia="Calibri" w:hAnsi="Arial" w:cs="Arial"/>
          <w:sz w:val="20"/>
          <w:szCs w:val="20"/>
        </w:rPr>
      </w:pPr>
      <w:r w:rsidRPr="004B04BC">
        <w:rPr>
          <w:rFonts w:ascii="Arial" w:eastAsia="Calibri" w:hAnsi="Arial" w:cs="Arial"/>
          <w:sz w:val="20"/>
          <w:szCs w:val="20"/>
          <w:lang w:bidi="pl-PL"/>
        </w:rPr>
        <w:t>Beneficjent, który realizuje Projekt o całkowitym koszcie przekraczającym 5  mln  EUR</w:t>
      </w:r>
      <w:r w:rsidRPr="004B04BC">
        <w:rPr>
          <w:rFonts w:ascii="Arial" w:eastAsia="Calibri" w:hAnsi="Arial" w:cs="Arial"/>
          <w:sz w:val="20"/>
          <w:szCs w:val="20"/>
          <w:vertAlign w:val="superscript"/>
          <w:lang w:bidi="pl-PL"/>
        </w:rPr>
        <w:footnoteReference w:id="103"/>
      </w:r>
      <w:r w:rsidRPr="004B04BC">
        <w:rPr>
          <w:rFonts w:ascii="Arial" w:eastAsia="Calibri" w:hAnsi="Arial" w:cs="Arial"/>
          <w:sz w:val="20"/>
          <w:szCs w:val="20"/>
          <w:lang w:bidi="pl-PL"/>
        </w:rPr>
        <w:t xml:space="preserve"> </w:t>
      </w:r>
      <w:r w:rsidR="00D076D6">
        <w:rPr>
          <w:rFonts w:ascii="Arial" w:eastAsia="Calibri" w:hAnsi="Arial" w:cs="Arial"/>
          <w:sz w:val="20"/>
          <w:szCs w:val="20"/>
          <w:lang w:bidi="pl-PL"/>
        </w:rPr>
        <w:br/>
      </w:r>
      <w:r w:rsidRPr="004B04BC">
        <w:rPr>
          <w:rFonts w:ascii="Arial" w:eastAsia="Calibri" w:hAnsi="Arial" w:cs="Arial"/>
          <w:sz w:val="20"/>
          <w:szCs w:val="20"/>
          <w:lang w:bidi="pl-PL"/>
        </w:rPr>
        <w:t>(z wyłączeniem beneficjentów, którzy realizują wyłącznie projekty pomocy technicznej), informuje</w:t>
      </w:r>
      <w:r w:rsidRPr="004B04BC">
        <w:rPr>
          <w:rFonts w:ascii="Arial" w:eastAsia="Calibri" w:hAnsi="Arial" w:cs="Arial"/>
          <w:sz w:val="20"/>
          <w:szCs w:val="20"/>
        </w:rPr>
        <w:t xml:space="preserve"> </w:t>
      </w:r>
      <w:r w:rsidRPr="004B04BC">
        <w:rPr>
          <w:rFonts w:ascii="Arial" w:eastAsia="Calibri" w:hAnsi="Arial" w:cs="Arial"/>
          <w:sz w:val="20"/>
          <w:szCs w:val="20"/>
          <w:lang w:bidi="pl-PL"/>
        </w:rPr>
        <w:t>IZ i IP o:</w:t>
      </w:r>
    </w:p>
    <w:p w14:paraId="72649E8E" w14:textId="77777777" w:rsidR="004B04BC" w:rsidRPr="004B04BC" w:rsidRDefault="004B04BC" w:rsidP="001C16CF">
      <w:pPr>
        <w:numPr>
          <w:ilvl w:val="0"/>
          <w:numId w:val="65"/>
        </w:numPr>
        <w:spacing w:after="120"/>
        <w:ind w:left="851" w:hanging="425"/>
        <w:jc w:val="both"/>
        <w:rPr>
          <w:rFonts w:ascii="Arial" w:eastAsia="Calibri" w:hAnsi="Arial" w:cs="Arial"/>
          <w:sz w:val="20"/>
          <w:szCs w:val="20"/>
          <w:lang w:bidi="pl-PL"/>
        </w:rPr>
      </w:pPr>
      <w:r w:rsidRPr="004B04BC">
        <w:rPr>
          <w:rFonts w:ascii="Arial" w:eastAsia="Calibri" w:hAnsi="Arial" w:cs="Arial"/>
          <w:sz w:val="20"/>
          <w:szCs w:val="20"/>
          <w:lang w:bidi="pl-PL"/>
        </w:rPr>
        <w:t xml:space="preserve">planowanych wydarzeniach informacyjno-promocyjnych związanych z Projektem, </w:t>
      </w:r>
    </w:p>
    <w:p w14:paraId="19239271" w14:textId="77777777" w:rsidR="004B04BC" w:rsidRPr="004B04BC" w:rsidRDefault="004B04BC" w:rsidP="001C16CF">
      <w:pPr>
        <w:numPr>
          <w:ilvl w:val="0"/>
          <w:numId w:val="65"/>
        </w:numPr>
        <w:spacing w:after="120"/>
        <w:ind w:left="851" w:hanging="425"/>
        <w:jc w:val="both"/>
        <w:rPr>
          <w:rFonts w:ascii="Arial" w:eastAsia="Calibri" w:hAnsi="Arial" w:cs="Arial"/>
          <w:sz w:val="20"/>
          <w:szCs w:val="20"/>
          <w:lang w:bidi="pl-PL"/>
        </w:rPr>
      </w:pPr>
      <w:r w:rsidRPr="004B04BC">
        <w:rPr>
          <w:rFonts w:ascii="Arial" w:eastAsia="Calibri" w:hAnsi="Arial" w:cs="Arial"/>
          <w:sz w:val="20"/>
          <w:szCs w:val="20"/>
          <w:lang w:bidi="pl-PL"/>
        </w:rPr>
        <w:t>innych planowanych wydarzeniach i istotnych okolicznościach związanych z realizacją Projektu, które mogą mieć znaczenie dla opinii publicznej i mogą służyć budowaniu marki Funduszy Europejskich</w:t>
      </w:r>
      <w:r w:rsidRPr="004B04BC">
        <w:rPr>
          <w:rFonts w:ascii="Arial" w:eastAsia="Calibri" w:hAnsi="Arial" w:cs="Arial"/>
          <w:sz w:val="20"/>
          <w:szCs w:val="20"/>
          <w:vertAlign w:val="superscript"/>
          <w:lang w:bidi="pl-PL"/>
        </w:rPr>
        <w:footnoteReference w:id="104"/>
      </w:r>
      <w:r w:rsidRPr="004B04BC">
        <w:rPr>
          <w:rFonts w:ascii="Arial" w:eastAsia="Calibri" w:hAnsi="Arial" w:cs="Arial"/>
          <w:sz w:val="20"/>
          <w:szCs w:val="20"/>
          <w:lang w:bidi="pl-PL"/>
        </w:rPr>
        <w:t>.</w:t>
      </w:r>
    </w:p>
    <w:p w14:paraId="04B5BF6A" w14:textId="24A0AEB7" w:rsidR="004B04BC" w:rsidRPr="004B04BC" w:rsidRDefault="004B04BC" w:rsidP="001C16CF">
      <w:pPr>
        <w:numPr>
          <w:ilvl w:val="0"/>
          <w:numId w:val="64"/>
        </w:numPr>
        <w:spacing w:after="120"/>
        <w:ind w:left="426"/>
        <w:jc w:val="both"/>
        <w:rPr>
          <w:rFonts w:ascii="Arial" w:eastAsia="Calibri" w:hAnsi="Arial" w:cs="Arial"/>
          <w:sz w:val="20"/>
          <w:szCs w:val="20"/>
        </w:rPr>
      </w:pPr>
      <w:r w:rsidRPr="004B04BC">
        <w:rPr>
          <w:rFonts w:ascii="Arial" w:eastAsia="Calibri" w:hAnsi="Arial" w:cs="Arial"/>
          <w:sz w:val="20"/>
          <w:szCs w:val="20"/>
          <w:lang w:bidi="pl-PL"/>
        </w:rPr>
        <w:t xml:space="preserve">Beneficjent przekazuje informacje o planowanych wydarzeniach, o których mowa w ust. 3, na co najmniej 14 dni przed wydarzeniem za pośrednictwem poczty elektronicznej na adres IZ </w:t>
      </w:r>
      <w:hyperlink r:id="rId9" w:history="1">
        <w:r w:rsidR="00E229FB" w:rsidRPr="00E229FB">
          <w:rPr>
            <w:rStyle w:val="Hipercze"/>
            <w:rFonts w:ascii="Arial" w:eastAsia="Calibri" w:hAnsi="Arial" w:cs="Arial"/>
            <w:color w:val="auto"/>
            <w:sz w:val="20"/>
            <w:szCs w:val="20"/>
            <w:u w:val="none"/>
            <w:lang w:bidi="pl-PL"/>
          </w:rPr>
          <w:t>promocjaFE@wzp.pl</w:t>
        </w:r>
      </w:hyperlink>
      <w:r w:rsidR="00E229FB" w:rsidRPr="00E229FB">
        <w:rPr>
          <w:rFonts w:ascii="Arial" w:eastAsia="Calibri" w:hAnsi="Arial" w:cs="Arial"/>
          <w:sz w:val="20"/>
          <w:szCs w:val="20"/>
          <w:lang w:bidi="pl-PL"/>
        </w:rPr>
        <w:t xml:space="preserve">, </w:t>
      </w:r>
      <w:r w:rsidRPr="004B04BC">
        <w:rPr>
          <w:rFonts w:ascii="Arial" w:eastAsia="Calibri" w:hAnsi="Arial" w:cs="Arial"/>
          <w:sz w:val="20"/>
          <w:szCs w:val="20"/>
          <w:lang w:bidi="pl-PL"/>
        </w:rPr>
        <w:t xml:space="preserve">na adres IP </w:t>
      </w:r>
      <w:bookmarkStart w:id="56" w:name="_Hlk156909518"/>
      <w:r w:rsidR="005D01CA" w:rsidRPr="005D01CA">
        <w:rPr>
          <w:rFonts w:ascii="Arial" w:eastAsia="Calibri" w:hAnsi="Arial" w:cs="Arial"/>
          <w:sz w:val="20"/>
          <w:szCs w:val="20"/>
          <w:lang w:bidi="pl-PL"/>
        </w:rPr>
        <w:t xml:space="preserve">sekretariat@wup.pl </w:t>
      </w:r>
      <w:bookmarkEnd w:id="56"/>
      <w:r w:rsidR="00E229FB" w:rsidRPr="00E229FB">
        <w:rPr>
          <w:rFonts w:ascii="Arial" w:eastAsia="Calibri" w:hAnsi="Arial" w:cs="Arial"/>
          <w:sz w:val="20"/>
          <w:szCs w:val="20"/>
          <w:lang w:bidi="pl-PL"/>
        </w:rPr>
        <w:t xml:space="preserve">oraz na adres </w:t>
      </w:r>
      <w:proofErr w:type="spellStart"/>
      <w:r w:rsidR="00E229FB" w:rsidRPr="00E229FB">
        <w:rPr>
          <w:rFonts w:ascii="Arial" w:eastAsia="Calibri" w:hAnsi="Arial" w:cs="Arial"/>
          <w:sz w:val="20"/>
          <w:szCs w:val="20"/>
          <w:lang w:bidi="pl-PL"/>
        </w:rPr>
        <w:t>MFiPR</w:t>
      </w:r>
      <w:proofErr w:type="spellEnd"/>
      <w:r w:rsidR="00E229FB" w:rsidRPr="00E229FB">
        <w:rPr>
          <w:rFonts w:ascii="Arial" w:eastAsia="Calibri" w:hAnsi="Arial" w:cs="Arial"/>
          <w:sz w:val="20"/>
          <w:szCs w:val="20"/>
          <w:lang w:bidi="pl-PL"/>
        </w:rPr>
        <w:t xml:space="preserve"> koordynacja.dip@mfipr.gov.pl </w:t>
      </w:r>
      <w:r w:rsidRPr="004B04BC">
        <w:rPr>
          <w:rFonts w:ascii="Arial" w:eastAsia="Calibri" w:hAnsi="Arial" w:cs="Arial"/>
          <w:i/>
          <w:iCs/>
          <w:sz w:val="20"/>
          <w:szCs w:val="20"/>
          <w:lang w:bidi="pl-PL"/>
        </w:rPr>
        <w:t>.</w:t>
      </w:r>
      <w:r w:rsidRPr="004B04BC">
        <w:rPr>
          <w:rFonts w:ascii="Arial" w:eastAsia="Calibri" w:hAnsi="Arial" w:cs="Arial"/>
          <w:sz w:val="20"/>
          <w:szCs w:val="20"/>
          <w:lang w:bidi="pl-PL"/>
        </w:rPr>
        <w:t xml:space="preserve">  Informacja powinna wskazywać dane kontaktowe osób ze strony Beneficjenta zaangażowanych</w:t>
      </w:r>
      <w:r w:rsidR="001C16CF">
        <w:rPr>
          <w:rFonts w:ascii="Arial" w:eastAsia="Calibri" w:hAnsi="Arial" w:cs="Arial"/>
          <w:sz w:val="20"/>
          <w:szCs w:val="20"/>
          <w:lang w:bidi="pl-PL"/>
        </w:rPr>
        <w:t xml:space="preserve"> </w:t>
      </w:r>
      <w:r w:rsidR="0037256C" w:rsidRPr="004B04BC">
        <w:rPr>
          <w:rFonts w:ascii="Arial" w:eastAsia="Calibri" w:hAnsi="Arial" w:cs="Arial"/>
          <w:sz w:val="20"/>
          <w:szCs w:val="20"/>
          <w:lang w:bidi="pl-PL"/>
        </w:rPr>
        <w:t>w wydarzenie.</w:t>
      </w:r>
    </w:p>
    <w:p w14:paraId="4B7CE820" w14:textId="41F50552" w:rsidR="004B04BC" w:rsidRPr="004B04BC" w:rsidRDefault="004B04BC" w:rsidP="001C16CF">
      <w:pPr>
        <w:numPr>
          <w:ilvl w:val="0"/>
          <w:numId w:val="64"/>
        </w:numPr>
        <w:spacing w:after="120"/>
        <w:ind w:left="426"/>
        <w:jc w:val="both"/>
        <w:rPr>
          <w:rFonts w:ascii="Arial" w:eastAsia="Calibri" w:hAnsi="Arial" w:cs="Arial"/>
          <w:sz w:val="20"/>
          <w:szCs w:val="20"/>
        </w:rPr>
      </w:pPr>
      <w:r w:rsidRPr="004B04BC">
        <w:rPr>
          <w:rFonts w:ascii="Arial" w:eastAsia="Calibri" w:hAnsi="Arial" w:cs="Arial"/>
          <w:sz w:val="20"/>
          <w:szCs w:val="20"/>
        </w:rPr>
        <w:t xml:space="preserve">Każdorazowo na prośbę IZ/IP, Beneficjent jest zobowiązany do zorganizowania wspólnego wydarzenia informacyjno-promocyjnego dla mediów (np. briefingu prasowego, konferencji prasowej) z przedstawicielami IZ/IP. </w:t>
      </w:r>
    </w:p>
    <w:p w14:paraId="11E1EA52" w14:textId="021A1867" w:rsidR="004B04BC" w:rsidRPr="004B04BC" w:rsidRDefault="004B04BC" w:rsidP="001C16CF">
      <w:pPr>
        <w:numPr>
          <w:ilvl w:val="0"/>
          <w:numId w:val="64"/>
        </w:numPr>
        <w:spacing w:after="120"/>
        <w:ind w:left="426"/>
        <w:jc w:val="both"/>
        <w:rPr>
          <w:rFonts w:ascii="Arial" w:eastAsia="Calibri" w:hAnsi="Arial" w:cs="Arial"/>
          <w:iCs/>
          <w:sz w:val="20"/>
          <w:szCs w:val="20"/>
        </w:rPr>
      </w:pPr>
      <w:r w:rsidRPr="004B04BC">
        <w:rPr>
          <w:rFonts w:ascii="Arial" w:eastAsia="Calibri" w:hAnsi="Arial" w:cs="Arial"/>
          <w:iCs/>
          <w:sz w:val="20"/>
          <w:szCs w:val="20"/>
        </w:rPr>
        <w:t>Jeśli Beneficjent realizuje projekty, w których przewidziany jest udział uczestników projektu</w:t>
      </w:r>
      <w:r w:rsidRPr="004B04BC">
        <w:rPr>
          <w:rFonts w:ascii="Arial" w:eastAsia="Calibri" w:hAnsi="Arial" w:cs="Arial"/>
          <w:iCs/>
          <w:sz w:val="20"/>
          <w:szCs w:val="20"/>
          <w:vertAlign w:val="superscript"/>
        </w:rPr>
        <w:footnoteReference w:id="105"/>
      </w:r>
      <w:r w:rsidRPr="004B04BC">
        <w:rPr>
          <w:rFonts w:ascii="Arial" w:eastAsia="Calibri" w:hAnsi="Arial" w:cs="Arial"/>
          <w:iCs/>
          <w:sz w:val="20"/>
          <w:szCs w:val="20"/>
        </w:rPr>
        <w:t>, Beneficjent zobowiązany jest do rzetelnego i regularnego wprowadzania aktualnych danych do wyszukiwarki wsparcia dla potencjalnych beneficjentów i uczestników projektów, dostępnej na Portalu Funduszy Europejskich</w:t>
      </w:r>
      <w:r w:rsidR="00D076D6">
        <w:rPr>
          <w:rFonts w:ascii="Arial" w:eastAsia="Calibri" w:hAnsi="Arial" w:cs="Arial"/>
          <w:iCs/>
          <w:sz w:val="20"/>
          <w:szCs w:val="20"/>
        </w:rPr>
        <w:t>.</w:t>
      </w:r>
    </w:p>
    <w:p w14:paraId="22E70556" w14:textId="42B25E69" w:rsidR="004B04BC" w:rsidRPr="004B04BC" w:rsidRDefault="004B04BC" w:rsidP="001C16CF">
      <w:pPr>
        <w:numPr>
          <w:ilvl w:val="0"/>
          <w:numId w:val="64"/>
        </w:numPr>
        <w:spacing w:after="120"/>
        <w:ind w:left="426"/>
        <w:jc w:val="both"/>
        <w:rPr>
          <w:rFonts w:ascii="Arial" w:eastAsia="Calibri" w:hAnsi="Arial" w:cs="Arial"/>
          <w:i/>
          <w:sz w:val="20"/>
          <w:szCs w:val="20"/>
        </w:rPr>
      </w:pPr>
      <w:r w:rsidRPr="004B04BC">
        <w:rPr>
          <w:rFonts w:ascii="Arial" w:eastAsia="Calibri" w:hAnsi="Arial" w:cs="Arial"/>
          <w:sz w:val="20"/>
          <w:szCs w:val="20"/>
        </w:rPr>
        <w:t xml:space="preserve">W przypadku niewywiązania się Beneficjenta z obowiązków określonych w </w:t>
      </w:r>
      <w:r w:rsidRPr="00AA30B2">
        <w:rPr>
          <w:rFonts w:ascii="Arial" w:eastAsia="Calibri" w:hAnsi="Arial" w:cs="Arial"/>
          <w:bCs/>
          <w:sz w:val="20"/>
          <w:szCs w:val="20"/>
        </w:rPr>
        <w:t>ust. 2 pkt 1 lit. a) - c) oraz pkt 2-5</w:t>
      </w:r>
      <w:r w:rsidRPr="004B04BC">
        <w:rPr>
          <w:rFonts w:ascii="Arial" w:eastAsia="Calibri" w:hAnsi="Arial" w:cs="Arial"/>
          <w:sz w:val="20"/>
          <w:szCs w:val="20"/>
        </w:rPr>
        <w:t xml:space="preserve">, IP wzywa Beneficjenta do podjęcia działań zaradczych w terminie i na warunkach określonych w wezwaniu. W przypadku braku wykonania przez Beneficjenta  działań zaradczych, o których mowa w wezwaniu, IZ/IP pomniejsza maksymalną kwotę dofinansowania, o której mowa w § </w:t>
      </w:r>
      <w:r w:rsidR="00AA30B2">
        <w:rPr>
          <w:rFonts w:ascii="Arial" w:eastAsia="Calibri" w:hAnsi="Arial" w:cs="Arial"/>
          <w:sz w:val="20"/>
          <w:szCs w:val="20"/>
        </w:rPr>
        <w:t>2</w:t>
      </w:r>
      <w:r w:rsidR="00AA30B2" w:rsidRPr="004B04BC">
        <w:rPr>
          <w:rFonts w:ascii="Arial" w:eastAsia="Calibri" w:hAnsi="Arial" w:cs="Arial"/>
          <w:sz w:val="20"/>
          <w:szCs w:val="20"/>
        </w:rPr>
        <w:t xml:space="preserve"> </w:t>
      </w:r>
      <w:r w:rsidRPr="004B04BC">
        <w:rPr>
          <w:rFonts w:ascii="Arial" w:eastAsia="Calibri" w:hAnsi="Arial" w:cs="Arial"/>
          <w:sz w:val="20"/>
          <w:szCs w:val="20"/>
        </w:rPr>
        <w:t>o wartość nie większą niż 3 % tego dofinansowania, zgodnie z wykazem pomniejszenia wartości dofinansowania projektu w zakresie obowiązków komunikacyjnych, który stanowi załącznik nr</w:t>
      </w:r>
      <w:r w:rsidR="00AA30B2">
        <w:rPr>
          <w:rFonts w:ascii="Arial" w:eastAsia="Calibri" w:hAnsi="Arial" w:cs="Arial"/>
          <w:sz w:val="20"/>
          <w:szCs w:val="20"/>
        </w:rPr>
        <w:t xml:space="preserve"> </w:t>
      </w:r>
      <w:r w:rsidR="0092060E">
        <w:rPr>
          <w:rFonts w:ascii="Arial" w:eastAsia="Calibri" w:hAnsi="Arial" w:cs="Arial"/>
          <w:sz w:val="20"/>
          <w:szCs w:val="20"/>
        </w:rPr>
        <w:t xml:space="preserve">10 </w:t>
      </w:r>
      <w:r w:rsidRPr="004B04BC">
        <w:rPr>
          <w:rFonts w:ascii="Arial" w:eastAsia="Calibri" w:hAnsi="Arial" w:cs="Arial"/>
          <w:sz w:val="20"/>
          <w:szCs w:val="20"/>
        </w:rPr>
        <w:t xml:space="preserve">do Umowy. W takim przypadku </w:t>
      </w:r>
      <w:r w:rsidR="004C496E">
        <w:rPr>
          <w:rFonts w:ascii="Arial" w:eastAsia="Calibri" w:hAnsi="Arial" w:cs="Arial"/>
          <w:sz w:val="20"/>
          <w:szCs w:val="20"/>
        </w:rPr>
        <w:t>IZ/</w:t>
      </w:r>
      <w:r w:rsidRPr="004B04BC">
        <w:rPr>
          <w:rFonts w:ascii="Arial" w:eastAsia="Calibri" w:hAnsi="Arial" w:cs="Arial"/>
          <w:sz w:val="20"/>
          <w:szCs w:val="20"/>
        </w:rPr>
        <w:t xml:space="preserve">IP w drodze jednostronnego oświadczenia woli, które jest wiążące dla Beneficjenta, dokona zmiany maksymalnej kwoty dofinansowania, o której mowa w § </w:t>
      </w:r>
      <w:r w:rsidR="00AA30B2">
        <w:rPr>
          <w:rFonts w:ascii="Arial" w:eastAsia="Calibri" w:hAnsi="Arial" w:cs="Arial"/>
          <w:sz w:val="20"/>
          <w:szCs w:val="20"/>
        </w:rPr>
        <w:t>2</w:t>
      </w:r>
      <w:r w:rsidR="00AA30B2" w:rsidRPr="004B04BC">
        <w:rPr>
          <w:rFonts w:ascii="Arial" w:eastAsia="Calibri" w:hAnsi="Arial" w:cs="Arial"/>
          <w:sz w:val="20"/>
          <w:szCs w:val="20"/>
        </w:rPr>
        <w:t xml:space="preserve">, </w:t>
      </w:r>
      <w:r w:rsidRPr="004B04BC">
        <w:rPr>
          <w:rFonts w:ascii="Arial" w:eastAsia="Calibri" w:hAnsi="Arial" w:cs="Arial"/>
          <w:sz w:val="20"/>
          <w:szCs w:val="20"/>
        </w:rPr>
        <w:t>o czym poinformuje Beneficjenta w formie pisemnej lub elektronicznej, wzywając go jednocześnie do odpowiedniej zmiany Harmonogramu Projektu/Płatności. Jeżeli w wyniku pomniejszenia dofinasowania okaże się, że Beneficjent otrzymał środki w kwocie wyższej niż maksymalna wysokość dofinansowania,</w:t>
      </w:r>
      <w:r w:rsidR="001C16CF">
        <w:rPr>
          <w:rFonts w:ascii="Arial" w:eastAsia="Calibri" w:hAnsi="Arial" w:cs="Arial"/>
          <w:sz w:val="20"/>
          <w:szCs w:val="20"/>
        </w:rPr>
        <w:t xml:space="preserve"> </w:t>
      </w:r>
      <w:r w:rsidRPr="004B04BC">
        <w:rPr>
          <w:rFonts w:ascii="Arial" w:eastAsia="Calibri" w:hAnsi="Arial" w:cs="Arial"/>
          <w:sz w:val="20"/>
          <w:szCs w:val="20"/>
        </w:rPr>
        <w:t xml:space="preserve">o której mowa w zdaniu poprzednim, różnica podlega zwrotowi bez odsetek w terminie i na zasadach określonych przez </w:t>
      </w:r>
      <w:r w:rsidR="004C496E">
        <w:rPr>
          <w:rFonts w:ascii="Arial" w:eastAsia="Calibri" w:hAnsi="Arial" w:cs="Arial"/>
          <w:sz w:val="20"/>
          <w:szCs w:val="20"/>
        </w:rPr>
        <w:t>IZ/</w:t>
      </w:r>
      <w:r w:rsidRPr="004B04BC">
        <w:rPr>
          <w:rFonts w:ascii="Arial" w:eastAsia="Calibri" w:hAnsi="Arial" w:cs="Arial"/>
          <w:sz w:val="20"/>
          <w:szCs w:val="20"/>
        </w:rPr>
        <w:t xml:space="preserve">IP. Po bezskutecznym upływie terminu do zwrotu, następuje on w trybie i na zasadach określonych w art. 207 </w:t>
      </w:r>
      <w:proofErr w:type="spellStart"/>
      <w:r w:rsidRPr="004B04BC">
        <w:rPr>
          <w:rFonts w:ascii="Arial" w:eastAsia="Calibri" w:hAnsi="Arial" w:cs="Arial"/>
          <w:sz w:val="20"/>
          <w:szCs w:val="20"/>
        </w:rPr>
        <w:t>ufp</w:t>
      </w:r>
      <w:proofErr w:type="spellEnd"/>
      <w:r w:rsidRPr="004B04BC">
        <w:rPr>
          <w:rFonts w:ascii="Arial" w:eastAsia="Calibri" w:hAnsi="Arial" w:cs="Arial"/>
          <w:sz w:val="20"/>
          <w:szCs w:val="20"/>
        </w:rPr>
        <w:t>.</w:t>
      </w:r>
    </w:p>
    <w:p w14:paraId="13C47AE7" w14:textId="562FCE13" w:rsidR="004B04BC" w:rsidRPr="004B04BC" w:rsidRDefault="004B04BC" w:rsidP="001C16CF">
      <w:pPr>
        <w:numPr>
          <w:ilvl w:val="0"/>
          <w:numId w:val="64"/>
        </w:numPr>
        <w:spacing w:after="120"/>
        <w:ind w:left="426"/>
        <w:jc w:val="both"/>
        <w:rPr>
          <w:rFonts w:ascii="Arial" w:eastAsia="Calibri" w:hAnsi="Arial" w:cs="Arial"/>
          <w:i/>
          <w:sz w:val="20"/>
          <w:szCs w:val="20"/>
        </w:rPr>
      </w:pPr>
      <w:r w:rsidRPr="004B04BC">
        <w:rPr>
          <w:rFonts w:ascii="Arial" w:eastAsia="Calibri" w:hAnsi="Arial" w:cs="Arial"/>
          <w:sz w:val="20"/>
          <w:szCs w:val="20"/>
        </w:rPr>
        <w:t>W przypadku stworzenia przez osobę trzecią utworów, w rozumieniu art.1 ustawy z dnia 4 lutego 1994 r. o Prawach autorskich i prawach pokrew</w:t>
      </w:r>
      <w:r w:rsidR="006366E0">
        <w:rPr>
          <w:rFonts w:ascii="Arial" w:eastAsia="Calibri" w:hAnsi="Arial" w:cs="Arial"/>
          <w:sz w:val="20"/>
          <w:szCs w:val="20"/>
        </w:rPr>
        <w:t xml:space="preserve">nych ( Dz.U. z </w:t>
      </w:r>
      <w:r w:rsidR="006E2E2B">
        <w:rPr>
          <w:rFonts w:ascii="Arial" w:eastAsia="Calibri" w:hAnsi="Arial" w:cs="Arial"/>
          <w:sz w:val="20"/>
          <w:szCs w:val="20"/>
        </w:rPr>
        <w:t xml:space="preserve">2025 </w:t>
      </w:r>
      <w:r w:rsidR="006366E0">
        <w:rPr>
          <w:rFonts w:ascii="Arial" w:eastAsia="Calibri" w:hAnsi="Arial" w:cs="Arial"/>
          <w:sz w:val="20"/>
          <w:szCs w:val="20"/>
        </w:rPr>
        <w:t xml:space="preserve">r. poz. </w:t>
      </w:r>
      <w:r w:rsidR="00ED596C">
        <w:rPr>
          <w:rFonts w:ascii="Arial" w:eastAsia="Calibri" w:hAnsi="Arial" w:cs="Arial"/>
          <w:sz w:val="20"/>
          <w:szCs w:val="20"/>
        </w:rPr>
        <w:t>24</w:t>
      </w:r>
      <w:r w:rsidRPr="004B04BC">
        <w:rPr>
          <w:rFonts w:ascii="Arial" w:eastAsia="Calibri" w:hAnsi="Arial" w:cs="Arial"/>
          <w:sz w:val="20"/>
          <w:szCs w:val="20"/>
        </w:rPr>
        <w:t xml:space="preserve">, </w:t>
      </w:r>
      <w:r w:rsidR="006E6E6E">
        <w:rPr>
          <w:rFonts w:ascii="Arial" w:eastAsia="Calibri" w:hAnsi="Arial" w:cs="Arial"/>
          <w:sz w:val="20"/>
          <w:szCs w:val="20"/>
        </w:rPr>
        <w:br/>
      </w:r>
      <w:r w:rsidRPr="004B04BC">
        <w:rPr>
          <w:rFonts w:ascii="Arial" w:eastAsia="Calibri" w:hAnsi="Arial" w:cs="Arial"/>
          <w:sz w:val="20"/>
          <w:szCs w:val="20"/>
        </w:rPr>
        <w:t>z</w:t>
      </w:r>
      <w:r w:rsidR="003967BB">
        <w:rPr>
          <w:rFonts w:ascii="Arial" w:eastAsia="Calibri" w:hAnsi="Arial" w:cs="Arial"/>
          <w:sz w:val="20"/>
          <w:szCs w:val="20"/>
        </w:rPr>
        <w:t xml:space="preserve">e </w:t>
      </w:r>
      <w:r w:rsidRPr="004B04BC">
        <w:rPr>
          <w:rFonts w:ascii="Arial" w:eastAsia="Calibri" w:hAnsi="Arial" w:cs="Arial"/>
          <w:sz w:val="20"/>
          <w:szCs w:val="20"/>
        </w:rPr>
        <w:t>zm.), związanych z komunikacją i widocznością (np. zdjęcia, filmy, broszury, ulotki, prezentacje multimedialne nt. Projektu), powstałych w ramach Projektu</w:t>
      </w:r>
      <w:r w:rsidR="006E6E6E">
        <w:rPr>
          <w:rFonts w:ascii="Arial" w:eastAsia="Calibri" w:hAnsi="Arial" w:cs="Arial"/>
          <w:sz w:val="20"/>
          <w:szCs w:val="20"/>
        </w:rPr>
        <w:t>,</w:t>
      </w:r>
      <w:r w:rsidRPr="004B04BC">
        <w:rPr>
          <w:rFonts w:ascii="Arial" w:eastAsia="Calibri" w:hAnsi="Arial" w:cs="Arial"/>
          <w:sz w:val="20"/>
          <w:szCs w:val="20"/>
        </w:rPr>
        <w:t xml:space="preserve"> Beneficjent zobowiązuje się do uzyskania od tej osoby majątkowych praw autorskich do tych utworów.</w:t>
      </w:r>
    </w:p>
    <w:p w14:paraId="73ABAE68" w14:textId="2DE6DD1E" w:rsidR="004B04BC" w:rsidRPr="004B04BC" w:rsidRDefault="004B04BC" w:rsidP="001C16CF">
      <w:pPr>
        <w:numPr>
          <w:ilvl w:val="0"/>
          <w:numId w:val="64"/>
        </w:numPr>
        <w:spacing w:after="120"/>
        <w:ind w:left="426"/>
        <w:jc w:val="both"/>
        <w:rPr>
          <w:rFonts w:ascii="Arial" w:eastAsia="Calibri" w:hAnsi="Arial" w:cs="Arial"/>
          <w:i/>
          <w:sz w:val="20"/>
          <w:szCs w:val="20"/>
        </w:rPr>
      </w:pPr>
      <w:r w:rsidRPr="004B04BC">
        <w:rPr>
          <w:rFonts w:ascii="Arial" w:eastAsia="Calibri" w:hAnsi="Arial" w:cs="Arial"/>
          <w:sz w:val="20"/>
          <w:szCs w:val="20"/>
        </w:rPr>
        <w:t xml:space="preserve">Każdorazowo, na wniosek IK UP, IZ, IP i unijnych instytucji lub organów i jednostek organizacyjnych, Beneficjent zobowiązuje się do udostępnienia tym podmiotom utworów związanych komunikacją i widocznością (np. zdjęcia, filmy, broszury, ulotki, prezentacje multimedialne nt. Projektu) powstałych w ramach Projektu. </w:t>
      </w:r>
    </w:p>
    <w:p w14:paraId="1C4EB85B" w14:textId="6D274FBB" w:rsidR="004B04BC" w:rsidRPr="004B04BC" w:rsidRDefault="004B04BC" w:rsidP="001C16CF">
      <w:pPr>
        <w:numPr>
          <w:ilvl w:val="0"/>
          <w:numId w:val="64"/>
        </w:numPr>
        <w:spacing w:after="120"/>
        <w:ind w:left="426"/>
        <w:jc w:val="both"/>
        <w:rPr>
          <w:rFonts w:ascii="Arial" w:eastAsia="Calibri" w:hAnsi="Arial" w:cs="Arial"/>
          <w:i/>
          <w:sz w:val="20"/>
          <w:szCs w:val="20"/>
        </w:rPr>
      </w:pPr>
      <w:r w:rsidRPr="004B04BC">
        <w:rPr>
          <w:rFonts w:ascii="Arial" w:eastAsia="Calibri" w:hAnsi="Arial" w:cs="Arial"/>
          <w:sz w:val="20"/>
          <w:szCs w:val="20"/>
        </w:rPr>
        <w:lastRenderedPageBreak/>
        <w:t xml:space="preserve">Na wniosek IK UP, IZ, IP i unijnych instytucji, organów lub jednostek organizacyjnych Beneficjent zobowiązuje się do udzielenia tym podmiotom nieodpłatnej i niewyłącznej licencji do korzystania </w:t>
      </w:r>
      <w:r w:rsidR="00090D51">
        <w:rPr>
          <w:rFonts w:ascii="Arial" w:eastAsia="Calibri" w:hAnsi="Arial" w:cs="Arial"/>
          <w:sz w:val="20"/>
          <w:szCs w:val="20"/>
        </w:rPr>
        <w:t xml:space="preserve">      </w:t>
      </w:r>
      <w:r w:rsidRPr="004B04BC">
        <w:rPr>
          <w:rFonts w:ascii="Arial" w:eastAsia="Calibri" w:hAnsi="Arial" w:cs="Arial"/>
          <w:sz w:val="20"/>
          <w:szCs w:val="20"/>
        </w:rPr>
        <w:t>z utworów związanych z komunikacją i widocznością (np. zdjęcia, filmy, broszury, ulotki, prezentacje multimedialne nt. Projektu) powstałych w ramach Projektu w następujący sposób:</w:t>
      </w:r>
    </w:p>
    <w:p w14:paraId="1303362E" w14:textId="77777777" w:rsidR="004B04BC" w:rsidRPr="004B04BC" w:rsidRDefault="004B04BC" w:rsidP="001C16CF">
      <w:pPr>
        <w:numPr>
          <w:ilvl w:val="0"/>
          <w:numId w:val="67"/>
        </w:numPr>
        <w:spacing w:after="160"/>
        <w:ind w:left="709" w:hanging="283"/>
        <w:contextualSpacing/>
        <w:jc w:val="both"/>
        <w:rPr>
          <w:rFonts w:ascii="Arial" w:eastAsia="Calibri" w:hAnsi="Arial" w:cs="Arial"/>
          <w:sz w:val="20"/>
          <w:szCs w:val="20"/>
        </w:rPr>
      </w:pPr>
      <w:r w:rsidRPr="004B04BC">
        <w:rPr>
          <w:rFonts w:ascii="Arial" w:eastAsia="Calibri" w:hAnsi="Arial" w:cs="Arial"/>
          <w:sz w:val="20"/>
          <w:szCs w:val="20"/>
        </w:rPr>
        <w:t>na terytorium Rzeczypospolitej Polskiej oraz na terytorium innych państw członkowskich UE,</w:t>
      </w:r>
    </w:p>
    <w:p w14:paraId="7D42423F" w14:textId="77777777" w:rsidR="004B04BC" w:rsidRPr="004B04BC" w:rsidRDefault="004B04BC" w:rsidP="001C16CF">
      <w:pPr>
        <w:numPr>
          <w:ilvl w:val="0"/>
          <w:numId w:val="67"/>
        </w:numPr>
        <w:spacing w:after="160"/>
        <w:ind w:left="709" w:hanging="283"/>
        <w:contextualSpacing/>
        <w:jc w:val="both"/>
        <w:rPr>
          <w:rFonts w:ascii="Arial" w:eastAsia="Calibri" w:hAnsi="Arial" w:cs="Arial"/>
          <w:sz w:val="20"/>
          <w:szCs w:val="20"/>
        </w:rPr>
      </w:pPr>
      <w:r w:rsidRPr="004B04BC">
        <w:rPr>
          <w:rFonts w:ascii="Arial" w:eastAsia="Calibri" w:hAnsi="Arial" w:cs="Arial"/>
          <w:sz w:val="20"/>
          <w:szCs w:val="20"/>
        </w:rPr>
        <w:t>na okres 10 lat,</w:t>
      </w:r>
    </w:p>
    <w:p w14:paraId="71F46C49" w14:textId="77777777" w:rsidR="004B04BC" w:rsidRPr="004B04BC" w:rsidRDefault="004B04BC" w:rsidP="001C16CF">
      <w:pPr>
        <w:numPr>
          <w:ilvl w:val="0"/>
          <w:numId w:val="67"/>
        </w:numPr>
        <w:spacing w:after="160"/>
        <w:ind w:left="709" w:hanging="283"/>
        <w:contextualSpacing/>
        <w:jc w:val="both"/>
        <w:rPr>
          <w:rFonts w:ascii="Arial" w:eastAsia="Calibri" w:hAnsi="Arial" w:cs="Arial"/>
          <w:sz w:val="20"/>
          <w:szCs w:val="20"/>
        </w:rPr>
      </w:pPr>
      <w:r w:rsidRPr="004B04BC">
        <w:rPr>
          <w:rFonts w:ascii="Arial" w:eastAsia="Calibri" w:hAnsi="Arial" w:cs="Arial"/>
          <w:sz w:val="20"/>
          <w:szCs w:val="20"/>
        </w:rPr>
        <w:t>bez ograniczeń co do liczby egzemplarzy i nośników, w zakresie następujących pól eksploatacji:</w:t>
      </w:r>
    </w:p>
    <w:p w14:paraId="48EB2108"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sz w:val="20"/>
          <w:szCs w:val="20"/>
        </w:rPr>
        <w:t xml:space="preserve">utrwalanie – w szczególności </w:t>
      </w:r>
      <w:r w:rsidRPr="004B04BC">
        <w:rPr>
          <w:rFonts w:ascii="Arial" w:eastAsia="Calibri" w:hAnsi="Arial" w:cs="Arial"/>
          <w:color w:val="000000"/>
          <w:sz w:val="20"/>
          <w:szCs w:val="20"/>
        </w:rPr>
        <w:t xml:space="preserve">drukiem, zapisem w pamięci komputera i na nośnikach elektronicznych, oraz zwielokrotnianie, </w:t>
      </w:r>
      <w:r w:rsidRPr="004B04BC">
        <w:rPr>
          <w:rFonts w:ascii="Arial" w:eastAsia="Calibri" w:hAnsi="Arial" w:cs="Arial"/>
          <w:sz w:val="20"/>
          <w:szCs w:val="20"/>
        </w:rPr>
        <w:t xml:space="preserve">powielanie i kopiowanie </w:t>
      </w:r>
      <w:r w:rsidRPr="004B04BC">
        <w:rPr>
          <w:rFonts w:ascii="Arial" w:eastAsia="Calibri" w:hAnsi="Arial" w:cs="Arial"/>
          <w:color w:val="000000"/>
          <w:sz w:val="20"/>
          <w:szCs w:val="20"/>
        </w:rPr>
        <w:t>tak powstałych egzemplarzy dowolną techniką,</w:t>
      </w:r>
    </w:p>
    <w:p w14:paraId="7F5F1B20" w14:textId="5E972800"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color w:val="000000"/>
          <w:sz w:val="20"/>
          <w:szCs w:val="20"/>
        </w:rPr>
        <w:t>rozpowszechnianie oraz publikowanie w dowolny sposób (w tym poprzez: wyświetlanie lub publiczne odtwarzanie lub wprowadzanie do pamięci komputera i sieci multimedialnych,</w:t>
      </w:r>
      <w:r w:rsidR="006E6E6E">
        <w:rPr>
          <w:rFonts w:ascii="Arial" w:eastAsia="Calibri" w:hAnsi="Arial" w:cs="Arial"/>
          <w:color w:val="000000"/>
          <w:sz w:val="20"/>
          <w:szCs w:val="20"/>
        </w:rPr>
        <w:t xml:space="preserve"> </w:t>
      </w:r>
      <w:r w:rsidRPr="004B04BC">
        <w:rPr>
          <w:rFonts w:ascii="Arial" w:eastAsia="Calibri" w:hAnsi="Arial" w:cs="Arial"/>
          <w:color w:val="000000"/>
          <w:sz w:val="20"/>
          <w:szCs w:val="20"/>
        </w:rPr>
        <w:t xml:space="preserve">w tym Internetu) – w całości lub w części, jak również </w:t>
      </w:r>
      <w:r w:rsidR="006E6E6E">
        <w:rPr>
          <w:rFonts w:ascii="Arial" w:eastAsia="Calibri" w:hAnsi="Arial" w:cs="Arial"/>
          <w:color w:val="000000"/>
          <w:sz w:val="20"/>
          <w:szCs w:val="20"/>
        </w:rPr>
        <w:br/>
      </w:r>
      <w:r w:rsidRPr="004B04BC">
        <w:rPr>
          <w:rFonts w:ascii="Arial" w:eastAsia="Calibri" w:hAnsi="Arial" w:cs="Arial"/>
          <w:color w:val="000000"/>
          <w:sz w:val="20"/>
          <w:szCs w:val="20"/>
        </w:rPr>
        <w:t>w połączeniu z innymi utworami,</w:t>
      </w:r>
    </w:p>
    <w:p w14:paraId="7EA0980D"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color w:val="000000"/>
          <w:sz w:val="20"/>
          <w:szCs w:val="20"/>
        </w:rPr>
        <w:t>publiczna dystrybucja utworów lub ich kopii we wszelkich formach (np. książka, broszura, CD,  Internet),</w:t>
      </w:r>
    </w:p>
    <w:p w14:paraId="71F62D9F"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color w:val="000000"/>
          <w:sz w:val="20"/>
          <w:szCs w:val="20"/>
        </w:rPr>
        <w:t xml:space="preserve">udostępnianie, w tym unijnym </w:t>
      </w:r>
      <w:r w:rsidRPr="004B04BC">
        <w:rPr>
          <w:rFonts w:ascii="Arial" w:eastAsia="Calibri" w:hAnsi="Arial" w:cs="Arial"/>
          <w:sz w:val="20"/>
          <w:szCs w:val="20"/>
        </w:rPr>
        <w:t>instytucjom, organom lub jednostkom organizacyjnym Unii, IK UP, IZ, IP i IW oraz ich pracownikom oraz publiczne udostępnianie przy wykorzystaniu wszelkich środków komunikacji (np. Internet),</w:t>
      </w:r>
    </w:p>
    <w:p w14:paraId="0C411331"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sz w:val="20"/>
          <w:szCs w:val="20"/>
        </w:rPr>
        <w:t>przechowywanie i archiwizowanie w postaci papierowej albo elektronicznej,</w:t>
      </w:r>
    </w:p>
    <w:p w14:paraId="3789FDF7" w14:textId="42353879" w:rsidR="004B04BC" w:rsidRPr="00D55391" w:rsidRDefault="004B04BC" w:rsidP="001C16CF">
      <w:pPr>
        <w:numPr>
          <w:ilvl w:val="0"/>
          <w:numId w:val="67"/>
        </w:numPr>
        <w:spacing w:after="120"/>
        <w:ind w:left="709" w:hanging="283"/>
        <w:contextualSpacing/>
        <w:jc w:val="both"/>
        <w:rPr>
          <w:rFonts w:ascii="Arial" w:eastAsia="Calibri" w:hAnsi="Arial" w:cs="Arial"/>
          <w:color w:val="000000"/>
          <w:sz w:val="20"/>
          <w:szCs w:val="20"/>
        </w:rPr>
      </w:pPr>
      <w:r w:rsidRPr="004B04BC">
        <w:rPr>
          <w:rFonts w:ascii="Arial" w:eastAsia="Calibri" w:hAnsi="Arial" w:cs="Arial"/>
          <w:sz w:val="20"/>
          <w:szCs w:val="20"/>
        </w:rPr>
        <w:t xml:space="preserve">z prawem do udzielania osobom trzecim sublicencji na warunkach i polach eksploatacji, </w:t>
      </w:r>
      <w:r w:rsidR="006E6E6E">
        <w:rPr>
          <w:rFonts w:ascii="Arial" w:eastAsia="Calibri" w:hAnsi="Arial" w:cs="Arial"/>
          <w:sz w:val="20"/>
          <w:szCs w:val="20"/>
        </w:rPr>
        <w:br/>
      </w:r>
      <w:r w:rsidRPr="004B04BC">
        <w:rPr>
          <w:rFonts w:ascii="Arial" w:eastAsia="Calibri" w:hAnsi="Arial" w:cs="Arial"/>
          <w:sz w:val="20"/>
          <w:szCs w:val="20"/>
        </w:rPr>
        <w:t xml:space="preserve">o których mowa w ust. 10. </w:t>
      </w:r>
    </w:p>
    <w:p w14:paraId="2B925746" w14:textId="77777777" w:rsidR="00F21643" w:rsidRDefault="00F21643" w:rsidP="001C16CF">
      <w:pPr>
        <w:spacing w:before="240" w:after="240"/>
        <w:ind w:left="425"/>
        <w:contextualSpacing/>
        <w:jc w:val="both"/>
        <w:rPr>
          <w:rFonts w:ascii="Arial" w:eastAsia="Calibri" w:hAnsi="Arial" w:cs="Arial"/>
          <w:color w:val="000000"/>
          <w:sz w:val="20"/>
          <w:szCs w:val="20"/>
        </w:rPr>
      </w:pPr>
    </w:p>
    <w:p w14:paraId="6A2A8089" w14:textId="61BFE8BE" w:rsidR="00D55391" w:rsidRDefault="00D55391" w:rsidP="001C16CF">
      <w:pPr>
        <w:spacing w:before="240" w:after="240"/>
        <w:ind w:left="425"/>
        <w:contextualSpacing/>
        <w:jc w:val="both"/>
        <w:rPr>
          <w:rFonts w:ascii="Arial" w:eastAsia="Calibri" w:hAnsi="Arial" w:cs="Arial"/>
          <w:bCs/>
          <w:color w:val="000000"/>
          <w:sz w:val="20"/>
          <w:szCs w:val="20"/>
        </w:rPr>
      </w:pPr>
      <w:r>
        <w:rPr>
          <w:rFonts w:ascii="Arial" w:eastAsia="Calibri" w:hAnsi="Arial" w:cs="Arial"/>
          <w:color w:val="000000"/>
          <w:sz w:val="20"/>
          <w:szCs w:val="20"/>
        </w:rPr>
        <w:t xml:space="preserve">Wzór </w:t>
      </w:r>
      <w:r w:rsidRPr="00D55391">
        <w:rPr>
          <w:rFonts w:ascii="Arial" w:eastAsia="Calibri" w:hAnsi="Arial" w:cs="Arial"/>
          <w:bCs/>
          <w:color w:val="000000"/>
          <w:sz w:val="20"/>
          <w:szCs w:val="20"/>
        </w:rPr>
        <w:t>oświadczenia udzielenia licencji niewyłącznej stanowi Załącznik nr</w:t>
      </w:r>
      <w:r w:rsidR="00325DAB">
        <w:rPr>
          <w:rFonts w:ascii="Arial" w:eastAsia="Calibri" w:hAnsi="Arial" w:cs="Arial"/>
          <w:bCs/>
          <w:color w:val="000000"/>
          <w:sz w:val="20"/>
          <w:szCs w:val="20"/>
        </w:rPr>
        <w:t xml:space="preserve"> </w:t>
      </w:r>
      <w:r w:rsidR="0092060E">
        <w:rPr>
          <w:rFonts w:ascii="Arial" w:eastAsia="Calibri" w:hAnsi="Arial" w:cs="Arial"/>
          <w:bCs/>
          <w:color w:val="000000"/>
          <w:sz w:val="20"/>
          <w:szCs w:val="20"/>
        </w:rPr>
        <w:t>11</w:t>
      </w:r>
      <w:r w:rsidR="0092060E" w:rsidRPr="00D55391">
        <w:rPr>
          <w:rFonts w:ascii="Arial" w:eastAsia="Calibri" w:hAnsi="Arial" w:cs="Arial"/>
          <w:bCs/>
          <w:color w:val="000000"/>
          <w:sz w:val="20"/>
          <w:szCs w:val="20"/>
        </w:rPr>
        <w:t xml:space="preserve"> </w:t>
      </w:r>
      <w:r w:rsidRPr="00D55391">
        <w:rPr>
          <w:rFonts w:ascii="Arial" w:eastAsia="Calibri" w:hAnsi="Arial" w:cs="Arial"/>
          <w:bCs/>
          <w:color w:val="000000"/>
          <w:sz w:val="20"/>
          <w:szCs w:val="20"/>
        </w:rPr>
        <w:t xml:space="preserve">do niniejszej umowy </w:t>
      </w:r>
      <w:r>
        <w:rPr>
          <w:rFonts w:ascii="Arial" w:eastAsia="Calibri" w:hAnsi="Arial" w:cs="Arial"/>
          <w:bCs/>
          <w:color w:val="000000"/>
          <w:sz w:val="20"/>
          <w:szCs w:val="20"/>
        </w:rPr>
        <w:br/>
      </w:r>
      <w:r w:rsidRPr="00D55391">
        <w:rPr>
          <w:rFonts w:ascii="Arial" w:eastAsia="Calibri" w:hAnsi="Arial" w:cs="Arial"/>
          <w:bCs/>
          <w:color w:val="000000"/>
          <w:sz w:val="20"/>
          <w:szCs w:val="20"/>
        </w:rPr>
        <w:t>o dofinansowanie</w:t>
      </w:r>
      <w:r>
        <w:rPr>
          <w:rFonts w:ascii="Arial" w:eastAsia="Calibri" w:hAnsi="Arial" w:cs="Arial"/>
          <w:bCs/>
          <w:color w:val="000000"/>
          <w:sz w:val="20"/>
          <w:szCs w:val="20"/>
        </w:rPr>
        <w:t>.</w:t>
      </w:r>
    </w:p>
    <w:p w14:paraId="7991A0F7" w14:textId="7B9201AD" w:rsidR="00D55391" w:rsidRPr="00D55391" w:rsidRDefault="00D55391" w:rsidP="001C16CF">
      <w:pPr>
        <w:spacing w:before="240" w:after="240"/>
        <w:ind w:left="425"/>
        <w:contextualSpacing/>
        <w:jc w:val="both"/>
        <w:rPr>
          <w:rFonts w:ascii="Arial" w:eastAsia="Calibri" w:hAnsi="Arial" w:cs="Arial"/>
          <w:bCs/>
          <w:color w:val="000000"/>
          <w:sz w:val="20"/>
          <w:szCs w:val="20"/>
        </w:rPr>
      </w:pPr>
    </w:p>
    <w:p w14:paraId="43E0CB4A" w14:textId="259ED06D" w:rsidR="004B04BC" w:rsidRPr="004B04BC" w:rsidRDefault="004B04BC" w:rsidP="001C16CF">
      <w:pPr>
        <w:numPr>
          <w:ilvl w:val="0"/>
          <w:numId w:val="64"/>
        </w:numPr>
        <w:spacing w:before="240" w:after="120"/>
        <w:ind w:left="426" w:hanging="357"/>
        <w:jc w:val="both"/>
        <w:rPr>
          <w:rFonts w:ascii="Arial" w:eastAsia="Calibri" w:hAnsi="Arial" w:cs="Arial"/>
          <w:sz w:val="20"/>
          <w:szCs w:val="20"/>
        </w:rPr>
      </w:pPr>
      <w:r w:rsidRPr="004B04BC">
        <w:rPr>
          <w:rFonts w:ascii="Arial" w:eastAsia="Calibri" w:hAnsi="Arial" w:cs="Arial"/>
          <w:color w:val="000000"/>
          <w:sz w:val="20"/>
          <w:szCs w:val="20"/>
        </w:rPr>
        <w:t xml:space="preserve">Znaki graficzne </w:t>
      </w:r>
      <w:r w:rsidRPr="004B04BC">
        <w:rPr>
          <w:rFonts w:ascii="Arial" w:eastAsia="Calibri" w:hAnsi="Arial" w:cs="Arial"/>
          <w:sz w:val="20"/>
          <w:szCs w:val="20"/>
        </w:rPr>
        <w:t xml:space="preserve">oraz obowiązkowe wzory tablic, plakatu i naklejek </w:t>
      </w:r>
      <w:r w:rsidRPr="004B04BC">
        <w:rPr>
          <w:rFonts w:ascii="Arial" w:eastAsia="Calibri" w:hAnsi="Arial" w:cs="Arial"/>
          <w:color w:val="000000"/>
          <w:sz w:val="20"/>
          <w:szCs w:val="20"/>
        </w:rPr>
        <w:t xml:space="preserve">są określone </w:t>
      </w:r>
      <w:r w:rsidRPr="004B04BC">
        <w:rPr>
          <w:rFonts w:ascii="Arial" w:eastAsia="Calibri" w:hAnsi="Arial" w:cs="Arial"/>
          <w:sz w:val="20"/>
          <w:szCs w:val="20"/>
        </w:rPr>
        <w:t xml:space="preserve">w Księdze Tożsamości Wizualnej i dostępne na stronie </w:t>
      </w:r>
      <w:r w:rsidR="00B11C6D" w:rsidRPr="00B11C6D">
        <w:t xml:space="preserve"> </w:t>
      </w:r>
      <w:r w:rsidR="00B11C6D" w:rsidRPr="00B11C6D">
        <w:rPr>
          <w:rFonts w:ascii="Arial" w:eastAsia="Calibri" w:hAnsi="Arial" w:cs="Arial"/>
          <w:sz w:val="20"/>
          <w:szCs w:val="20"/>
        </w:rPr>
        <w:t xml:space="preserve">https://www.funduszeeuropejskie.gov.pl/strony/o-funduszach/fundusze-2021-2027/prawo-i-dokumenty/zasady-komunikacji-fe/ </w:t>
      </w:r>
      <w:r w:rsidRPr="004B04BC">
        <w:rPr>
          <w:rFonts w:ascii="Arial" w:eastAsia="Calibri" w:hAnsi="Arial" w:cs="Arial"/>
          <w:sz w:val="20"/>
          <w:szCs w:val="20"/>
        </w:rPr>
        <w:t xml:space="preserve">oraz w załączniku nr </w:t>
      </w:r>
      <w:r w:rsidR="0092060E">
        <w:rPr>
          <w:rFonts w:ascii="Arial" w:eastAsia="Calibri" w:hAnsi="Arial" w:cs="Arial"/>
          <w:sz w:val="20"/>
          <w:szCs w:val="20"/>
        </w:rPr>
        <w:t>9</w:t>
      </w:r>
      <w:r w:rsidR="0092060E" w:rsidRPr="004B04BC">
        <w:rPr>
          <w:rFonts w:ascii="Arial" w:eastAsia="Calibri" w:hAnsi="Arial" w:cs="Arial"/>
          <w:sz w:val="20"/>
          <w:szCs w:val="20"/>
        </w:rPr>
        <w:t xml:space="preserve"> </w:t>
      </w:r>
      <w:r w:rsidRPr="004B04BC">
        <w:rPr>
          <w:rFonts w:ascii="Arial" w:eastAsia="Calibri" w:hAnsi="Arial" w:cs="Arial"/>
          <w:sz w:val="20"/>
          <w:szCs w:val="20"/>
        </w:rPr>
        <w:t xml:space="preserve">do Umowy </w:t>
      </w:r>
      <w:r w:rsidRPr="004B04BC">
        <w:rPr>
          <w:rFonts w:ascii="Arial" w:eastAsia="Calibri" w:hAnsi="Arial" w:cs="Arial"/>
          <w:i/>
          <w:iCs/>
          <w:sz w:val="20"/>
          <w:szCs w:val="20"/>
        </w:rPr>
        <w:t xml:space="preserve">(wyciąg z zapisów podręcznika dla </w:t>
      </w:r>
      <w:r w:rsidR="0008374D">
        <w:rPr>
          <w:rFonts w:ascii="Arial" w:eastAsia="Calibri" w:hAnsi="Arial" w:cs="Arial"/>
          <w:i/>
          <w:iCs/>
          <w:sz w:val="20"/>
          <w:szCs w:val="20"/>
        </w:rPr>
        <w:t>B</w:t>
      </w:r>
      <w:r w:rsidR="0008374D" w:rsidRPr="004B04BC">
        <w:rPr>
          <w:rFonts w:ascii="Arial" w:eastAsia="Calibri" w:hAnsi="Arial" w:cs="Arial"/>
          <w:i/>
          <w:iCs/>
          <w:sz w:val="20"/>
          <w:szCs w:val="20"/>
        </w:rPr>
        <w:t>eneficjenta</w:t>
      </w:r>
      <w:r w:rsidRPr="004B04BC">
        <w:rPr>
          <w:rFonts w:ascii="Arial" w:eastAsia="Calibri" w:hAnsi="Arial" w:cs="Arial"/>
          <w:sz w:val="20"/>
          <w:szCs w:val="20"/>
        </w:rPr>
        <w:t xml:space="preserve">). </w:t>
      </w:r>
    </w:p>
    <w:p w14:paraId="21E3B891" w14:textId="03019B2E" w:rsidR="004B04BC" w:rsidRPr="004B04BC" w:rsidRDefault="004B04BC" w:rsidP="001C16CF">
      <w:pPr>
        <w:numPr>
          <w:ilvl w:val="0"/>
          <w:numId w:val="64"/>
        </w:numPr>
        <w:spacing w:after="120"/>
        <w:ind w:left="426" w:hanging="357"/>
        <w:jc w:val="both"/>
        <w:rPr>
          <w:rFonts w:ascii="Arial" w:eastAsia="Calibri" w:hAnsi="Arial" w:cs="Arial"/>
          <w:sz w:val="20"/>
          <w:szCs w:val="20"/>
          <w:lang w:bidi="pl-PL"/>
        </w:rPr>
      </w:pPr>
      <w:r w:rsidRPr="004B04BC">
        <w:rPr>
          <w:rFonts w:ascii="Arial" w:eastAsia="Calibri" w:hAnsi="Arial" w:cs="Arial"/>
          <w:sz w:val="20"/>
          <w:szCs w:val="20"/>
          <w:lang w:bidi="pl-PL"/>
        </w:rPr>
        <w:t xml:space="preserve">Zmiana adresów poczty elektronicznej, wskazanych w ust. 2 pkt 5) i ust. 4 i strony internetowej wskazanej w ust. 11 </w:t>
      </w:r>
      <w:r w:rsidR="00DB0E26" w:rsidRPr="00DB0E26">
        <w:rPr>
          <w:rFonts w:ascii="Arial" w:eastAsia="Calibri" w:hAnsi="Arial" w:cs="Arial"/>
          <w:sz w:val="20"/>
          <w:szCs w:val="20"/>
          <w:lang w:bidi="pl-PL"/>
        </w:rPr>
        <w:t>oraz aktualizacja załącznika nr 9 do Umowy (</w:t>
      </w:r>
      <w:r w:rsidR="00DB0E26" w:rsidRPr="00DB0E26">
        <w:rPr>
          <w:rFonts w:ascii="Arial" w:eastAsia="Calibri" w:hAnsi="Arial" w:cs="Arial"/>
          <w:i/>
          <w:sz w:val="20"/>
          <w:szCs w:val="20"/>
          <w:lang w:bidi="pl-PL"/>
        </w:rPr>
        <w:t>wyciąg z zapisów podręcznika dla Beneficjenta</w:t>
      </w:r>
      <w:r w:rsidR="00DB0E26" w:rsidRPr="00DB0E26">
        <w:rPr>
          <w:rFonts w:ascii="Arial" w:eastAsia="Calibri" w:hAnsi="Arial" w:cs="Arial"/>
          <w:sz w:val="20"/>
          <w:szCs w:val="20"/>
          <w:lang w:bidi="pl-PL"/>
        </w:rPr>
        <w:t>) w przypadku wskazanym w § 2</w:t>
      </w:r>
      <w:r w:rsidR="00AC6E67">
        <w:rPr>
          <w:rFonts w:ascii="Arial" w:eastAsia="Calibri" w:hAnsi="Arial" w:cs="Arial"/>
          <w:sz w:val="20"/>
          <w:szCs w:val="20"/>
          <w:lang w:bidi="pl-PL"/>
        </w:rPr>
        <w:t>2</w:t>
      </w:r>
      <w:r w:rsidR="00DB0E26" w:rsidRPr="00DB0E26">
        <w:rPr>
          <w:rFonts w:ascii="Arial" w:eastAsia="Calibri" w:hAnsi="Arial" w:cs="Arial"/>
          <w:sz w:val="20"/>
          <w:szCs w:val="20"/>
          <w:lang w:bidi="pl-PL"/>
        </w:rPr>
        <w:t xml:space="preserve"> ust. 1 </w:t>
      </w:r>
      <w:r w:rsidRPr="004B04BC">
        <w:rPr>
          <w:rFonts w:ascii="Arial" w:eastAsia="Calibri" w:hAnsi="Arial" w:cs="Arial"/>
          <w:sz w:val="20"/>
          <w:szCs w:val="20"/>
          <w:lang w:bidi="pl-PL"/>
        </w:rPr>
        <w:t>nie wymaga aneksowania Umowy. Instytucja poinformuje Beneficjenta o tym fakcie w formie pisemnej lub elektronicznej, wraz ze wskazaniem daty, od której obowiązuje zmieniony adres. Zmiana jest skuteczna z chwilą doręczenia informacji Beneficjentowi.</w:t>
      </w:r>
    </w:p>
    <w:p w14:paraId="67902A23" w14:textId="71301384" w:rsidR="004B04BC" w:rsidRPr="004B04BC" w:rsidRDefault="004B04BC" w:rsidP="001C16CF">
      <w:pPr>
        <w:numPr>
          <w:ilvl w:val="0"/>
          <w:numId w:val="64"/>
        </w:numPr>
        <w:spacing w:after="120"/>
        <w:ind w:left="426" w:hanging="357"/>
        <w:jc w:val="both"/>
        <w:rPr>
          <w:rFonts w:eastAsia="Calibri" w:cs="Times New Roman"/>
        </w:rPr>
      </w:pPr>
      <w:r w:rsidRPr="004B04BC">
        <w:rPr>
          <w:rFonts w:ascii="Arial" w:eastAsia="Calibri" w:hAnsi="Arial" w:cs="Arial"/>
          <w:sz w:val="20"/>
          <w:szCs w:val="20"/>
        </w:rPr>
        <w:t xml:space="preserve">Beneficjent przyjmuje do wiadomości, że objęcie dofinansowaniem oznacza umieszczenie danych </w:t>
      </w:r>
      <w:r w:rsidR="0008374D">
        <w:rPr>
          <w:rFonts w:ascii="Arial" w:eastAsia="Calibri" w:hAnsi="Arial" w:cs="Arial"/>
          <w:sz w:val="20"/>
          <w:szCs w:val="20"/>
        </w:rPr>
        <w:t>B</w:t>
      </w:r>
      <w:r w:rsidR="0008374D" w:rsidRPr="004B04BC">
        <w:rPr>
          <w:rFonts w:ascii="Arial" w:eastAsia="Calibri" w:hAnsi="Arial" w:cs="Arial"/>
          <w:sz w:val="20"/>
          <w:szCs w:val="20"/>
        </w:rPr>
        <w:t xml:space="preserve">eneficjenta </w:t>
      </w:r>
      <w:r w:rsidRPr="004B04BC">
        <w:rPr>
          <w:rFonts w:ascii="Arial" w:eastAsia="Calibri" w:hAnsi="Arial" w:cs="Arial"/>
          <w:sz w:val="20"/>
          <w:szCs w:val="20"/>
        </w:rPr>
        <w:t>w publikowanym przez IZ/IP wykazie projektów</w:t>
      </w:r>
      <w:r w:rsidRPr="004B04BC">
        <w:rPr>
          <w:rFonts w:ascii="Arial" w:eastAsia="Calibri" w:hAnsi="Arial" w:cs="Arial"/>
          <w:sz w:val="20"/>
          <w:szCs w:val="20"/>
          <w:vertAlign w:val="superscript"/>
        </w:rPr>
        <w:footnoteReference w:id="106"/>
      </w:r>
      <w:r w:rsidRPr="004B04BC">
        <w:rPr>
          <w:rFonts w:ascii="Arial" w:eastAsia="Calibri" w:hAnsi="Arial" w:cs="Arial"/>
          <w:sz w:val="20"/>
          <w:szCs w:val="20"/>
        </w:rPr>
        <w:t>.</w:t>
      </w:r>
    </w:p>
    <w:p w14:paraId="5D2B5CFB" w14:textId="77777777" w:rsidR="007D2753" w:rsidRPr="002A4AA8" w:rsidRDefault="007D2753" w:rsidP="00350F7A">
      <w:pPr>
        <w:keepNext/>
        <w:tabs>
          <w:tab w:val="left" w:pos="357"/>
        </w:tabs>
        <w:spacing w:after="60"/>
        <w:jc w:val="center"/>
        <w:rPr>
          <w:rFonts w:ascii="Arial" w:hAnsi="Arial" w:cs="Arial"/>
          <w:b/>
          <w:sz w:val="20"/>
          <w:szCs w:val="20"/>
        </w:rPr>
      </w:pPr>
    </w:p>
    <w:p w14:paraId="639AEBCA" w14:textId="77777777" w:rsidR="009D490C" w:rsidRPr="002A4AA8" w:rsidRDefault="009D490C" w:rsidP="00C2112A">
      <w:pPr>
        <w:keepNext/>
        <w:tabs>
          <w:tab w:val="left" w:pos="357"/>
        </w:tabs>
        <w:spacing w:after="60" w:line="360" w:lineRule="auto"/>
        <w:jc w:val="center"/>
        <w:rPr>
          <w:rFonts w:ascii="Arial" w:hAnsi="Arial" w:cs="Arial"/>
          <w:b/>
          <w:sz w:val="20"/>
          <w:szCs w:val="20"/>
          <w:vertAlign w:val="superscript"/>
        </w:rPr>
      </w:pPr>
      <w:r w:rsidRPr="002A4AA8">
        <w:rPr>
          <w:rFonts w:ascii="Arial" w:hAnsi="Arial" w:cs="Arial"/>
          <w:b/>
          <w:sz w:val="20"/>
          <w:szCs w:val="20"/>
        </w:rPr>
        <w:t xml:space="preserve">Prawa autorskie </w:t>
      </w:r>
    </w:p>
    <w:p w14:paraId="49547FB8" w14:textId="62728AD3" w:rsidR="009D490C" w:rsidRPr="002A4AA8" w:rsidRDefault="009D490C" w:rsidP="00C2112A">
      <w:pPr>
        <w:keepNext/>
        <w:tabs>
          <w:tab w:val="left" w:pos="357"/>
        </w:tabs>
        <w:spacing w:after="60" w:line="360" w:lineRule="auto"/>
        <w:jc w:val="center"/>
        <w:rPr>
          <w:rFonts w:ascii="Arial" w:hAnsi="Arial" w:cs="Arial"/>
          <w:sz w:val="20"/>
          <w:szCs w:val="20"/>
        </w:rPr>
      </w:pPr>
      <w:r w:rsidRPr="002A4AA8">
        <w:rPr>
          <w:rFonts w:ascii="Arial" w:hAnsi="Arial" w:cs="Arial"/>
          <w:sz w:val="20"/>
          <w:szCs w:val="20"/>
        </w:rPr>
        <w:t xml:space="preserve">§ </w:t>
      </w:r>
      <w:r w:rsidR="003B2904" w:rsidRPr="002A4AA8">
        <w:rPr>
          <w:rFonts w:ascii="Arial" w:hAnsi="Arial" w:cs="Arial"/>
          <w:sz w:val="20"/>
          <w:szCs w:val="20"/>
        </w:rPr>
        <w:t>2</w:t>
      </w:r>
      <w:r w:rsidR="003B2904">
        <w:rPr>
          <w:rFonts w:ascii="Arial" w:hAnsi="Arial" w:cs="Arial"/>
          <w:sz w:val="20"/>
          <w:szCs w:val="20"/>
        </w:rPr>
        <w:t>3</w:t>
      </w:r>
      <w:r w:rsidRPr="002A4AA8">
        <w:rPr>
          <w:rFonts w:ascii="Arial" w:hAnsi="Arial" w:cs="Arial"/>
          <w:sz w:val="20"/>
          <w:szCs w:val="20"/>
        </w:rPr>
        <w:t>.</w:t>
      </w:r>
    </w:p>
    <w:p w14:paraId="49B49FCB" w14:textId="3EBC6196" w:rsidR="009D490C" w:rsidRPr="002A4AA8" w:rsidRDefault="009D490C" w:rsidP="009D3F46">
      <w:pPr>
        <w:pStyle w:val="Lista2"/>
        <w:keepNext/>
        <w:numPr>
          <w:ilvl w:val="0"/>
          <w:numId w:val="22"/>
        </w:numPr>
        <w:spacing w:after="60"/>
        <w:jc w:val="both"/>
        <w:rPr>
          <w:rFonts w:ascii="Arial" w:hAnsi="Arial" w:cs="Arial"/>
          <w:sz w:val="20"/>
          <w:szCs w:val="20"/>
        </w:rPr>
      </w:pPr>
      <w:r w:rsidRPr="002A4AA8">
        <w:rPr>
          <w:rFonts w:ascii="Arial" w:hAnsi="Arial" w:cs="Arial"/>
          <w:sz w:val="20"/>
          <w:szCs w:val="20"/>
        </w:rPr>
        <w:t>Beneficjent zobowiązuje się do zawarcia z Instytucją Pośredniczącą odrębnej umowy przeniesienia autorskich praw majątkowych</w:t>
      </w:r>
      <w:r w:rsidR="00955367" w:rsidRPr="002A4AA8">
        <w:rPr>
          <w:rFonts w:ascii="Arial" w:hAnsi="Arial" w:cs="Arial"/>
          <w:sz w:val="20"/>
          <w:szCs w:val="20"/>
        </w:rPr>
        <w:t xml:space="preserve">, łącznie z wyłącznym prawem do udzielania zezwoleń na wykonywanie zależnego prawa autorskiego, </w:t>
      </w:r>
      <w:r w:rsidRPr="002A4AA8">
        <w:rPr>
          <w:rFonts w:ascii="Arial" w:hAnsi="Arial" w:cs="Arial"/>
          <w:sz w:val="20"/>
          <w:szCs w:val="20"/>
        </w:rPr>
        <w:t>do utworów</w:t>
      </w:r>
      <w:r w:rsidR="0004046C" w:rsidRPr="002A4AA8">
        <w:rPr>
          <w:rStyle w:val="Odwoanieprzypisudolnego"/>
          <w:rFonts w:ascii="Arial" w:hAnsi="Arial" w:cs="Arial"/>
          <w:sz w:val="20"/>
          <w:szCs w:val="20"/>
        </w:rPr>
        <w:footnoteReference w:id="107"/>
      </w:r>
      <w:r w:rsidRPr="002A4AA8">
        <w:rPr>
          <w:rFonts w:ascii="Arial" w:hAnsi="Arial" w:cs="Arial"/>
          <w:sz w:val="20"/>
          <w:szCs w:val="20"/>
        </w:rPr>
        <w:t xml:space="preserve"> wytworzonych w ramach </w:t>
      </w:r>
      <w:r w:rsidR="00DF7A0A" w:rsidRPr="002A4AA8">
        <w:rPr>
          <w:rFonts w:ascii="Arial" w:hAnsi="Arial" w:cs="Arial"/>
          <w:sz w:val="20"/>
          <w:szCs w:val="20"/>
        </w:rPr>
        <w:t>P</w:t>
      </w:r>
      <w:r w:rsidRPr="002A4AA8">
        <w:rPr>
          <w:rFonts w:ascii="Arial" w:hAnsi="Arial" w:cs="Arial"/>
          <w:sz w:val="20"/>
          <w:szCs w:val="20"/>
        </w:rPr>
        <w:t xml:space="preserve">rojektu, </w:t>
      </w:r>
      <w:r w:rsidR="00592BC0" w:rsidRPr="002A4AA8">
        <w:rPr>
          <w:rFonts w:ascii="Arial" w:hAnsi="Arial" w:cs="Arial"/>
          <w:sz w:val="20"/>
          <w:szCs w:val="20"/>
        </w:rPr>
        <w:br/>
      </w:r>
      <w:r w:rsidRPr="002A4AA8">
        <w:rPr>
          <w:rFonts w:ascii="Arial" w:hAnsi="Arial" w:cs="Arial"/>
          <w:sz w:val="20"/>
          <w:szCs w:val="20"/>
        </w:rPr>
        <w:t xml:space="preserve">z jednoczesnym udzieleniem licencji na rzecz </w:t>
      </w:r>
      <w:r w:rsidR="004E738A" w:rsidRPr="002A4AA8">
        <w:rPr>
          <w:rFonts w:ascii="Arial" w:hAnsi="Arial" w:cs="Arial"/>
          <w:sz w:val="20"/>
          <w:szCs w:val="20"/>
        </w:rPr>
        <w:t>B</w:t>
      </w:r>
      <w:r w:rsidRPr="002A4AA8">
        <w:rPr>
          <w:rFonts w:ascii="Arial" w:hAnsi="Arial" w:cs="Arial"/>
          <w:sz w:val="20"/>
          <w:szCs w:val="20"/>
        </w:rPr>
        <w:t>eneficjenta na korzystanie z ww. utworów. Umowa, o której mowa w zdaniu pierwszym</w:t>
      </w:r>
      <w:r w:rsidR="00E336F5" w:rsidRPr="002A4AA8">
        <w:rPr>
          <w:rFonts w:ascii="Arial" w:hAnsi="Arial" w:cs="Arial"/>
          <w:sz w:val="20"/>
          <w:szCs w:val="20"/>
        </w:rPr>
        <w:t>,</w:t>
      </w:r>
      <w:r w:rsidRPr="002A4AA8">
        <w:rPr>
          <w:rFonts w:ascii="Arial" w:hAnsi="Arial" w:cs="Arial"/>
          <w:sz w:val="20"/>
          <w:szCs w:val="20"/>
        </w:rPr>
        <w:t xml:space="preserve"> </w:t>
      </w:r>
      <w:r w:rsidR="00E336F5" w:rsidRPr="002A4AA8">
        <w:rPr>
          <w:rFonts w:ascii="Arial" w:hAnsi="Arial" w:cs="Arial"/>
          <w:sz w:val="20"/>
          <w:szCs w:val="20"/>
        </w:rPr>
        <w:t xml:space="preserve">jest </w:t>
      </w:r>
      <w:r w:rsidRPr="002A4AA8">
        <w:rPr>
          <w:rFonts w:ascii="Arial" w:hAnsi="Arial" w:cs="Arial"/>
          <w:sz w:val="20"/>
          <w:szCs w:val="20"/>
        </w:rPr>
        <w:t xml:space="preserve">zawierana na pisemny wniosek </w:t>
      </w:r>
      <w:r w:rsidR="00EF202B" w:rsidRPr="002A4AA8">
        <w:rPr>
          <w:rFonts w:ascii="Arial" w:hAnsi="Arial" w:cs="Arial"/>
          <w:sz w:val="20"/>
          <w:szCs w:val="20"/>
        </w:rPr>
        <w:t>Instytucji Pośredniczącej</w:t>
      </w:r>
      <w:r w:rsidRPr="002A4AA8">
        <w:rPr>
          <w:rFonts w:ascii="Arial" w:hAnsi="Arial" w:cs="Arial"/>
          <w:sz w:val="20"/>
          <w:szCs w:val="20"/>
        </w:rPr>
        <w:t xml:space="preserve"> </w:t>
      </w:r>
      <w:r w:rsidR="00955367" w:rsidRPr="002A4AA8">
        <w:rPr>
          <w:rFonts w:ascii="Arial" w:hAnsi="Arial" w:cs="Arial"/>
          <w:sz w:val="20"/>
          <w:szCs w:val="20"/>
        </w:rPr>
        <w:t xml:space="preserve">w terminie określonym w tym wniosku </w:t>
      </w:r>
      <w:r w:rsidRPr="002A4AA8">
        <w:rPr>
          <w:rFonts w:ascii="Arial" w:hAnsi="Arial" w:cs="Arial"/>
          <w:sz w:val="20"/>
          <w:szCs w:val="20"/>
        </w:rPr>
        <w:t xml:space="preserve">w ramach </w:t>
      </w:r>
      <w:r w:rsidR="00452A4B" w:rsidRPr="002A4AA8">
        <w:rPr>
          <w:rFonts w:ascii="Arial" w:hAnsi="Arial" w:cs="Arial"/>
          <w:sz w:val="20"/>
          <w:szCs w:val="20"/>
        </w:rPr>
        <w:t>dofinansowania</w:t>
      </w:r>
      <w:r w:rsidRPr="002A4AA8">
        <w:rPr>
          <w:rFonts w:ascii="Arial" w:hAnsi="Arial" w:cs="Arial"/>
          <w:sz w:val="20"/>
          <w:szCs w:val="20"/>
        </w:rPr>
        <w:t>, o któr</w:t>
      </w:r>
      <w:r w:rsidR="00452A4B" w:rsidRPr="002A4AA8">
        <w:rPr>
          <w:rFonts w:ascii="Arial" w:hAnsi="Arial" w:cs="Arial"/>
          <w:sz w:val="20"/>
          <w:szCs w:val="20"/>
        </w:rPr>
        <w:t>ym</w:t>
      </w:r>
      <w:r w:rsidRPr="002A4AA8">
        <w:rPr>
          <w:rFonts w:ascii="Arial" w:hAnsi="Arial" w:cs="Arial"/>
          <w:sz w:val="20"/>
          <w:szCs w:val="20"/>
        </w:rPr>
        <w:t xml:space="preserve"> mowa w § 2</w:t>
      </w:r>
      <w:r w:rsidR="00A23C57" w:rsidRPr="002A4AA8">
        <w:rPr>
          <w:rFonts w:ascii="Arial" w:hAnsi="Arial" w:cs="Arial"/>
          <w:sz w:val="20"/>
          <w:szCs w:val="20"/>
        </w:rPr>
        <w:t xml:space="preserve"> ust. </w:t>
      </w:r>
      <w:r w:rsidR="003168EF" w:rsidRPr="002A4AA8">
        <w:rPr>
          <w:rFonts w:ascii="Arial" w:hAnsi="Arial" w:cs="Arial"/>
          <w:sz w:val="20"/>
          <w:szCs w:val="20"/>
        </w:rPr>
        <w:t>2 pkt 1</w:t>
      </w:r>
      <w:r w:rsidRPr="002A4AA8">
        <w:rPr>
          <w:rFonts w:ascii="Arial" w:hAnsi="Arial" w:cs="Arial"/>
          <w:sz w:val="20"/>
          <w:szCs w:val="20"/>
        </w:rPr>
        <w:t>.</w:t>
      </w:r>
    </w:p>
    <w:p w14:paraId="31630271" w14:textId="77777777" w:rsidR="009D490C" w:rsidRPr="002A4AA8" w:rsidRDefault="009D490C" w:rsidP="009D3F46">
      <w:pPr>
        <w:pStyle w:val="Lista2"/>
        <w:numPr>
          <w:ilvl w:val="0"/>
          <w:numId w:val="22"/>
        </w:numPr>
        <w:spacing w:after="60"/>
        <w:jc w:val="both"/>
        <w:rPr>
          <w:rFonts w:ascii="Arial" w:hAnsi="Arial" w:cs="Arial"/>
          <w:sz w:val="20"/>
          <w:szCs w:val="20"/>
        </w:rPr>
      </w:pPr>
      <w:r w:rsidRPr="002A4AA8">
        <w:rPr>
          <w:rFonts w:ascii="Arial" w:hAnsi="Arial" w:cs="Arial"/>
          <w:sz w:val="20"/>
          <w:szCs w:val="20"/>
        </w:rPr>
        <w:t>W przypadku zlecania części zadań w ramach Projektu wykonawcy</w:t>
      </w:r>
      <w:r w:rsidR="00FE79FA" w:rsidRPr="002A4AA8">
        <w:rPr>
          <w:rFonts w:ascii="Arial" w:hAnsi="Arial" w:cs="Arial"/>
          <w:sz w:val="20"/>
          <w:szCs w:val="20"/>
        </w:rPr>
        <w:t>,</w:t>
      </w:r>
      <w:r w:rsidRPr="002A4AA8">
        <w:rPr>
          <w:rFonts w:ascii="Arial" w:hAnsi="Arial" w:cs="Arial"/>
          <w:sz w:val="20"/>
          <w:szCs w:val="20"/>
        </w:rPr>
        <w:t xml:space="preserve"> obejmujących m.in. opracowanie utworu</w:t>
      </w:r>
      <w:r w:rsidR="00FE79FA" w:rsidRPr="002A4AA8">
        <w:rPr>
          <w:rFonts w:ascii="Arial" w:hAnsi="Arial" w:cs="Arial"/>
          <w:sz w:val="20"/>
          <w:szCs w:val="20"/>
        </w:rPr>
        <w:t>,</w:t>
      </w:r>
      <w:r w:rsidRPr="002A4AA8">
        <w:rPr>
          <w:rFonts w:ascii="Arial" w:hAnsi="Arial" w:cs="Arial"/>
          <w:sz w:val="20"/>
          <w:szCs w:val="20"/>
        </w:rPr>
        <w:t xml:space="preserve"> Beneficjent zobowiązuje się do </w:t>
      </w:r>
      <w:r w:rsidR="00FE79FA" w:rsidRPr="002A4AA8">
        <w:rPr>
          <w:rFonts w:ascii="Arial" w:hAnsi="Arial" w:cs="Arial"/>
          <w:sz w:val="20"/>
          <w:szCs w:val="20"/>
        </w:rPr>
        <w:t xml:space="preserve">uwzględnienia </w:t>
      </w:r>
      <w:r w:rsidRPr="002A4AA8">
        <w:rPr>
          <w:rFonts w:ascii="Arial" w:hAnsi="Arial" w:cs="Arial"/>
          <w:sz w:val="20"/>
          <w:szCs w:val="20"/>
        </w:rPr>
        <w:t xml:space="preserve">w umowie </w:t>
      </w:r>
      <w:r w:rsidRPr="002A4AA8">
        <w:rPr>
          <w:rFonts w:ascii="Arial" w:hAnsi="Arial" w:cs="Arial"/>
          <w:sz w:val="20"/>
          <w:szCs w:val="20"/>
        </w:rPr>
        <w:br/>
        <w:t>z wykonawcą</w:t>
      </w:r>
      <w:r w:rsidR="00FE79FA" w:rsidRPr="002A4AA8">
        <w:rPr>
          <w:rFonts w:ascii="Arial" w:hAnsi="Arial" w:cs="Arial"/>
          <w:sz w:val="20"/>
          <w:szCs w:val="20"/>
        </w:rPr>
        <w:t xml:space="preserve"> klauzuli przenoszącej</w:t>
      </w:r>
      <w:r w:rsidRPr="002A4AA8">
        <w:rPr>
          <w:rFonts w:ascii="Arial" w:hAnsi="Arial" w:cs="Arial"/>
          <w:sz w:val="20"/>
          <w:szCs w:val="20"/>
        </w:rPr>
        <w:t xml:space="preserve"> autorskie prawa majątkowe do ww. utworu </w:t>
      </w:r>
      <w:r w:rsidR="00FE79FA" w:rsidRPr="002A4AA8">
        <w:rPr>
          <w:rFonts w:ascii="Arial" w:hAnsi="Arial" w:cs="Arial"/>
          <w:sz w:val="20"/>
          <w:szCs w:val="20"/>
        </w:rPr>
        <w:t xml:space="preserve">na </w:t>
      </w:r>
      <w:r w:rsidRPr="002A4AA8">
        <w:rPr>
          <w:rFonts w:ascii="Arial" w:hAnsi="Arial" w:cs="Arial"/>
          <w:sz w:val="20"/>
          <w:szCs w:val="20"/>
        </w:rPr>
        <w:t>Beneficjent</w:t>
      </w:r>
      <w:r w:rsidR="00FE79FA" w:rsidRPr="002A4AA8">
        <w:rPr>
          <w:rFonts w:ascii="Arial" w:hAnsi="Arial" w:cs="Arial"/>
          <w:sz w:val="20"/>
          <w:szCs w:val="20"/>
        </w:rPr>
        <w:t>a</w:t>
      </w:r>
      <w:r w:rsidR="00955367" w:rsidRPr="002A4AA8">
        <w:rPr>
          <w:rFonts w:ascii="Arial" w:hAnsi="Arial" w:cs="Arial"/>
          <w:sz w:val="20"/>
          <w:szCs w:val="20"/>
        </w:rPr>
        <w:t xml:space="preserve"> co najmniej</w:t>
      </w:r>
      <w:r w:rsidR="00FE79FA" w:rsidRPr="002A4AA8">
        <w:rPr>
          <w:rFonts w:ascii="Arial" w:hAnsi="Arial" w:cs="Arial"/>
          <w:sz w:val="20"/>
          <w:szCs w:val="20"/>
        </w:rPr>
        <w:t xml:space="preserve"> na polach eksploatacji wskazanych </w:t>
      </w:r>
      <w:r w:rsidR="00955367" w:rsidRPr="002A4AA8">
        <w:rPr>
          <w:rFonts w:ascii="Arial" w:hAnsi="Arial" w:cs="Arial"/>
          <w:sz w:val="20"/>
          <w:szCs w:val="20"/>
        </w:rPr>
        <w:t xml:space="preserve">pisemnie </w:t>
      </w:r>
      <w:r w:rsidR="00FE79FA" w:rsidRPr="002A4AA8">
        <w:rPr>
          <w:rFonts w:ascii="Arial" w:hAnsi="Arial" w:cs="Arial"/>
          <w:sz w:val="20"/>
          <w:szCs w:val="20"/>
        </w:rPr>
        <w:t xml:space="preserve">Beneficjentowi przez Instytucję </w:t>
      </w:r>
      <w:r w:rsidR="00FE79FA" w:rsidRPr="002A4AA8">
        <w:rPr>
          <w:rFonts w:ascii="Arial" w:hAnsi="Arial" w:cs="Arial"/>
          <w:sz w:val="20"/>
          <w:szCs w:val="20"/>
        </w:rPr>
        <w:lastRenderedPageBreak/>
        <w:t>Pośredniczącą</w:t>
      </w:r>
      <w:r w:rsidR="00955367" w:rsidRPr="002A4AA8">
        <w:rPr>
          <w:rFonts w:ascii="Arial" w:hAnsi="Arial" w:cs="Arial"/>
          <w:sz w:val="20"/>
          <w:szCs w:val="20"/>
        </w:rPr>
        <w:t xml:space="preserve"> przed zleceniem przez Beneficjenta części zadań w ramach Projektu wykonawcy, obejmujących m.in. opracowanie tego utworu</w:t>
      </w:r>
      <w:r w:rsidRPr="002A4AA8">
        <w:rPr>
          <w:rFonts w:ascii="Arial" w:hAnsi="Arial" w:cs="Arial"/>
          <w:sz w:val="20"/>
          <w:szCs w:val="20"/>
        </w:rPr>
        <w:t xml:space="preserve">. </w:t>
      </w:r>
    </w:p>
    <w:p w14:paraId="3E617EC5" w14:textId="0768F12A" w:rsidR="00FE79FA" w:rsidRPr="002A4AA8" w:rsidRDefault="00FE79FA" w:rsidP="009D3F46">
      <w:pPr>
        <w:pStyle w:val="Lista2"/>
        <w:numPr>
          <w:ilvl w:val="0"/>
          <w:numId w:val="22"/>
        </w:numPr>
        <w:spacing w:after="60"/>
        <w:jc w:val="both"/>
        <w:rPr>
          <w:rFonts w:ascii="Arial" w:hAnsi="Arial" w:cs="Arial"/>
          <w:sz w:val="20"/>
          <w:szCs w:val="20"/>
        </w:rPr>
      </w:pPr>
      <w:r w:rsidRPr="002A4AA8">
        <w:rPr>
          <w:rFonts w:ascii="Arial" w:hAnsi="Arial" w:cs="Arial"/>
          <w:sz w:val="20"/>
          <w:szCs w:val="20"/>
        </w:rPr>
        <w:t xml:space="preserve">Umowy, o których mowa w ust. 1 i 2 </w:t>
      </w:r>
      <w:r w:rsidR="0007769F" w:rsidRPr="002A4AA8">
        <w:rPr>
          <w:rFonts w:ascii="Arial" w:hAnsi="Arial" w:cs="Arial"/>
          <w:sz w:val="20"/>
          <w:szCs w:val="20"/>
        </w:rPr>
        <w:t xml:space="preserve">są </w:t>
      </w:r>
      <w:r w:rsidRPr="002A4AA8">
        <w:rPr>
          <w:rFonts w:ascii="Arial" w:hAnsi="Arial" w:cs="Arial"/>
          <w:sz w:val="20"/>
          <w:szCs w:val="20"/>
        </w:rPr>
        <w:t xml:space="preserve">sporządzane z poszanowaniem powszechnie obowiązujących przepisów prawa, w tym w szczególności ustawy z dnia 4 lutego 1994 r. o </w:t>
      </w:r>
      <w:r w:rsidR="0007769F" w:rsidRPr="002A4AA8">
        <w:rPr>
          <w:rFonts w:ascii="Arial" w:hAnsi="Arial" w:cs="Arial"/>
          <w:sz w:val="20"/>
          <w:szCs w:val="20"/>
        </w:rPr>
        <w:t>prawie autorskim</w:t>
      </w:r>
      <w:r w:rsidRPr="002A4AA8">
        <w:rPr>
          <w:rFonts w:ascii="Arial" w:hAnsi="Arial" w:cs="Arial"/>
          <w:sz w:val="20"/>
          <w:szCs w:val="20"/>
        </w:rPr>
        <w:t xml:space="preserve"> i prawach pokrewnych </w:t>
      </w:r>
      <w:r w:rsidR="00F57F09" w:rsidRPr="00F57F09">
        <w:rPr>
          <w:rFonts w:ascii="Arial" w:hAnsi="Arial" w:cs="Arial"/>
          <w:sz w:val="20"/>
          <w:szCs w:val="20"/>
        </w:rPr>
        <w:t>(</w:t>
      </w:r>
      <w:proofErr w:type="spellStart"/>
      <w:r w:rsidR="00F57F09" w:rsidRPr="00F57F09">
        <w:rPr>
          <w:rFonts w:ascii="Arial" w:hAnsi="Arial" w:cs="Arial"/>
          <w:sz w:val="20"/>
          <w:szCs w:val="20"/>
        </w:rPr>
        <w:t>t.j</w:t>
      </w:r>
      <w:proofErr w:type="spellEnd"/>
      <w:r w:rsidR="00F57F09" w:rsidRPr="00F57F09">
        <w:rPr>
          <w:rFonts w:ascii="Arial" w:hAnsi="Arial" w:cs="Arial"/>
          <w:sz w:val="20"/>
          <w:szCs w:val="20"/>
        </w:rPr>
        <w:t xml:space="preserve">. Dz. U. z </w:t>
      </w:r>
      <w:r w:rsidR="00ED596C" w:rsidRPr="00F57F09">
        <w:rPr>
          <w:rFonts w:ascii="Arial" w:hAnsi="Arial" w:cs="Arial"/>
          <w:sz w:val="20"/>
          <w:szCs w:val="20"/>
        </w:rPr>
        <w:t>202</w:t>
      </w:r>
      <w:r w:rsidR="00ED596C">
        <w:rPr>
          <w:rFonts w:ascii="Arial" w:hAnsi="Arial" w:cs="Arial"/>
          <w:sz w:val="20"/>
          <w:szCs w:val="20"/>
        </w:rPr>
        <w:t>5</w:t>
      </w:r>
      <w:r w:rsidR="00ED596C" w:rsidRPr="00F57F09">
        <w:rPr>
          <w:rFonts w:ascii="Arial" w:hAnsi="Arial" w:cs="Arial"/>
          <w:sz w:val="20"/>
          <w:szCs w:val="20"/>
        </w:rPr>
        <w:t xml:space="preserve"> </w:t>
      </w:r>
      <w:r w:rsidR="00F57F09" w:rsidRPr="00F57F09">
        <w:rPr>
          <w:rFonts w:ascii="Arial" w:hAnsi="Arial" w:cs="Arial"/>
          <w:sz w:val="20"/>
          <w:szCs w:val="20"/>
        </w:rPr>
        <w:t xml:space="preserve">r. poz. </w:t>
      </w:r>
      <w:r w:rsidR="00ED596C" w:rsidRPr="00F57F09">
        <w:rPr>
          <w:rFonts w:ascii="Arial" w:hAnsi="Arial" w:cs="Arial"/>
          <w:sz w:val="20"/>
          <w:szCs w:val="20"/>
        </w:rPr>
        <w:t>2</w:t>
      </w:r>
      <w:r w:rsidR="00ED596C">
        <w:rPr>
          <w:rFonts w:ascii="Arial" w:hAnsi="Arial" w:cs="Arial"/>
          <w:sz w:val="20"/>
          <w:szCs w:val="20"/>
        </w:rPr>
        <w:t>4</w:t>
      </w:r>
      <w:r w:rsidR="00F57F09" w:rsidRPr="00F57F09">
        <w:rPr>
          <w:rFonts w:ascii="Arial" w:hAnsi="Arial" w:cs="Arial"/>
          <w:sz w:val="20"/>
          <w:szCs w:val="20"/>
        </w:rPr>
        <w:t>).</w:t>
      </w:r>
      <w:r w:rsidR="00F57F09" w:rsidRPr="00F57F09" w:rsidDel="00F57F09">
        <w:rPr>
          <w:rFonts w:ascii="Arial" w:hAnsi="Arial" w:cs="Arial"/>
          <w:sz w:val="20"/>
          <w:szCs w:val="20"/>
        </w:rPr>
        <w:t xml:space="preserve"> </w:t>
      </w:r>
    </w:p>
    <w:p w14:paraId="3D491D9D" w14:textId="77777777" w:rsidR="009D490C" w:rsidRPr="002A4AA8" w:rsidRDefault="00926460" w:rsidP="009D3F46">
      <w:pPr>
        <w:numPr>
          <w:ilvl w:val="0"/>
          <w:numId w:val="22"/>
        </w:numPr>
        <w:tabs>
          <w:tab w:val="clear" w:pos="360"/>
          <w:tab w:val="left" w:pos="357"/>
        </w:tabs>
        <w:spacing w:after="60"/>
        <w:jc w:val="both"/>
        <w:rPr>
          <w:rFonts w:ascii="Arial" w:hAnsi="Arial" w:cs="Arial"/>
          <w:b/>
          <w:szCs w:val="20"/>
        </w:rPr>
      </w:pPr>
      <w:r w:rsidRPr="002A4AA8">
        <w:rPr>
          <w:rFonts w:ascii="Arial" w:hAnsi="Arial" w:cs="Arial"/>
          <w:i/>
          <w:sz w:val="20"/>
          <w:szCs w:val="20"/>
        </w:rPr>
        <w:t>Postanowienia ust. 1-</w:t>
      </w:r>
      <w:r w:rsidR="00FE79FA" w:rsidRPr="002A4AA8">
        <w:rPr>
          <w:rFonts w:ascii="Arial" w:hAnsi="Arial" w:cs="Arial"/>
          <w:i/>
          <w:sz w:val="20"/>
          <w:szCs w:val="20"/>
        </w:rPr>
        <w:t>3</w:t>
      </w:r>
      <w:r w:rsidRPr="002A4AA8">
        <w:rPr>
          <w:rFonts w:ascii="Arial" w:hAnsi="Arial" w:cs="Arial"/>
          <w:i/>
          <w:sz w:val="20"/>
          <w:szCs w:val="20"/>
        </w:rPr>
        <w:t xml:space="preserve"> stosuje się także do Partnerów.</w:t>
      </w:r>
      <w:r w:rsidRPr="002A4AA8">
        <w:rPr>
          <w:rStyle w:val="Odwoanieprzypisudolnego"/>
          <w:rFonts w:ascii="Arial" w:hAnsi="Arial" w:cs="Arial"/>
          <w:i/>
          <w:sz w:val="20"/>
          <w:szCs w:val="20"/>
        </w:rPr>
        <w:footnoteReference w:id="108"/>
      </w:r>
    </w:p>
    <w:p w14:paraId="4266C5AF" w14:textId="77777777" w:rsidR="00B370EC" w:rsidRDefault="00B370EC" w:rsidP="00350F7A">
      <w:pPr>
        <w:pStyle w:val="xl33"/>
        <w:keepNext/>
        <w:spacing w:before="0" w:after="60"/>
        <w:rPr>
          <w:rFonts w:ascii="Arial" w:hAnsi="Arial" w:cs="Arial"/>
          <w:b/>
          <w:szCs w:val="20"/>
        </w:rPr>
      </w:pPr>
    </w:p>
    <w:p w14:paraId="18DDAEE7" w14:textId="0C94C56E" w:rsidR="009D490C" w:rsidRPr="002A4AA8" w:rsidRDefault="009D490C" w:rsidP="00C2112A">
      <w:pPr>
        <w:pStyle w:val="xl33"/>
        <w:keepNext/>
        <w:spacing w:before="0" w:after="60" w:line="360" w:lineRule="auto"/>
        <w:rPr>
          <w:rFonts w:ascii="Arial" w:hAnsi="Arial" w:cs="Arial"/>
          <w:b/>
          <w:szCs w:val="20"/>
        </w:rPr>
      </w:pPr>
      <w:r w:rsidRPr="002A4AA8">
        <w:rPr>
          <w:rFonts w:ascii="Arial" w:hAnsi="Arial" w:cs="Arial"/>
          <w:b/>
          <w:szCs w:val="20"/>
        </w:rPr>
        <w:t>Zmiany w Projekcie</w:t>
      </w:r>
    </w:p>
    <w:p w14:paraId="0B8BA18C" w14:textId="69B6199A" w:rsidR="009D490C" w:rsidRPr="002A4AA8" w:rsidRDefault="009D490C" w:rsidP="00C2112A">
      <w:pPr>
        <w:pStyle w:val="xl33"/>
        <w:keepNext/>
        <w:spacing w:before="0" w:after="60" w:line="360" w:lineRule="auto"/>
        <w:rPr>
          <w:rFonts w:ascii="Arial" w:hAnsi="Arial" w:cs="Arial"/>
          <w:szCs w:val="20"/>
        </w:rPr>
      </w:pPr>
      <w:r w:rsidRPr="002A4AA8">
        <w:rPr>
          <w:rFonts w:ascii="Arial" w:hAnsi="Arial" w:cs="Arial"/>
          <w:szCs w:val="20"/>
        </w:rPr>
        <w:t xml:space="preserve">§ </w:t>
      </w:r>
      <w:r w:rsidR="003B2904" w:rsidRPr="002A4AA8">
        <w:rPr>
          <w:rFonts w:ascii="Arial" w:hAnsi="Arial" w:cs="Arial"/>
          <w:szCs w:val="20"/>
        </w:rPr>
        <w:t>2</w:t>
      </w:r>
      <w:r w:rsidR="003B2904">
        <w:rPr>
          <w:rFonts w:ascii="Arial" w:hAnsi="Arial" w:cs="Arial"/>
          <w:szCs w:val="20"/>
        </w:rPr>
        <w:t>4</w:t>
      </w:r>
      <w:r w:rsidRPr="002A4AA8">
        <w:rPr>
          <w:rFonts w:ascii="Arial" w:hAnsi="Arial" w:cs="Arial"/>
          <w:szCs w:val="20"/>
        </w:rPr>
        <w:t>.</w:t>
      </w:r>
      <w:r w:rsidR="006158F6" w:rsidRPr="002A4AA8">
        <w:rPr>
          <w:rFonts w:ascii="Arial" w:hAnsi="Arial" w:cs="Arial"/>
          <w:szCs w:val="20"/>
        </w:rPr>
        <w:t xml:space="preserve"> </w:t>
      </w:r>
    </w:p>
    <w:p w14:paraId="2BB9CFAA" w14:textId="6CD5529C" w:rsidR="000C4B38" w:rsidRDefault="009D490C" w:rsidP="00350F7A">
      <w:pPr>
        <w:keepNext/>
        <w:numPr>
          <w:ilvl w:val="6"/>
          <w:numId w:val="17"/>
        </w:numPr>
        <w:tabs>
          <w:tab w:val="clear" w:pos="468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w:t>
      </w:r>
      <w:r w:rsidR="003B2904" w:rsidRPr="003B2904">
        <w:rPr>
          <w:rFonts w:ascii="Arial" w:hAnsi="Arial" w:cs="Arial"/>
          <w:sz w:val="20"/>
          <w:szCs w:val="20"/>
        </w:rPr>
        <w:t xml:space="preserve">nie </w:t>
      </w:r>
      <w:r w:rsidRPr="002A4AA8">
        <w:rPr>
          <w:rFonts w:ascii="Arial" w:hAnsi="Arial" w:cs="Arial"/>
          <w:sz w:val="20"/>
          <w:szCs w:val="20"/>
        </w:rPr>
        <w:t xml:space="preserve">może dokonywać zmian w Projekcie </w:t>
      </w:r>
      <w:r w:rsidR="003B2904" w:rsidRPr="003B2904">
        <w:rPr>
          <w:rFonts w:ascii="Arial" w:hAnsi="Arial" w:cs="Arial"/>
          <w:sz w:val="20"/>
          <w:szCs w:val="20"/>
        </w:rPr>
        <w:t xml:space="preserve">w zakresie stawek jednostkowych, o których mowa w § </w:t>
      </w:r>
      <w:r w:rsidR="003B2904">
        <w:rPr>
          <w:rFonts w:ascii="Arial" w:hAnsi="Arial" w:cs="Arial"/>
          <w:sz w:val="20"/>
          <w:szCs w:val="20"/>
        </w:rPr>
        <w:t>7</w:t>
      </w:r>
      <w:r w:rsidR="00FB30E0">
        <w:rPr>
          <w:rFonts w:ascii="Arial" w:hAnsi="Arial" w:cs="Arial"/>
          <w:sz w:val="20"/>
          <w:szCs w:val="20"/>
        </w:rPr>
        <w:t>z</w:t>
      </w:r>
      <w:r w:rsidR="00FB30E0" w:rsidRPr="00FB30E0">
        <w:rPr>
          <w:rFonts w:ascii="Arial" w:hAnsi="Arial" w:cs="Arial"/>
          <w:sz w:val="20"/>
          <w:szCs w:val="20"/>
        </w:rPr>
        <w:t xml:space="preserve"> wyłączeniem sytuacji określonej w § 7 ust. 4.</w:t>
      </w:r>
    </w:p>
    <w:p w14:paraId="06C1323B" w14:textId="7CACA51E" w:rsidR="009D490C" w:rsidRDefault="003B2904" w:rsidP="00350F7A">
      <w:pPr>
        <w:keepNext/>
        <w:numPr>
          <w:ilvl w:val="6"/>
          <w:numId w:val="17"/>
        </w:numPr>
        <w:tabs>
          <w:tab w:val="clear" w:pos="4680"/>
          <w:tab w:val="num" w:pos="284"/>
        </w:tabs>
        <w:spacing w:after="60"/>
        <w:ind w:left="284" w:hanging="284"/>
        <w:jc w:val="both"/>
        <w:rPr>
          <w:rFonts w:ascii="Arial" w:hAnsi="Arial" w:cs="Arial"/>
          <w:sz w:val="20"/>
          <w:szCs w:val="20"/>
        </w:rPr>
      </w:pPr>
      <w:r w:rsidRPr="003B2904">
        <w:rPr>
          <w:rFonts w:ascii="Arial" w:hAnsi="Arial" w:cs="Arial"/>
          <w:sz w:val="20"/>
          <w:szCs w:val="20"/>
        </w:rPr>
        <w:t>Pozostałe zmiany wymagają</w:t>
      </w:r>
      <w:r w:rsidR="009D490C" w:rsidRPr="002A4AA8">
        <w:rPr>
          <w:rFonts w:ascii="Arial" w:hAnsi="Arial" w:cs="Arial"/>
          <w:sz w:val="20"/>
          <w:szCs w:val="20"/>
        </w:rPr>
        <w:t xml:space="preserve"> zgłoszenia </w:t>
      </w:r>
      <w:r w:rsidR="003168EF" w:rsidRPr="002A4AA8">
        <w:rPr>
          <w:rFonts w:ascii="Arial" w:hAnsi="Arial" w:cs="Arial"/>
          <w:sz w:val="20"/>
          <w:szCs w:val="20"/>
        </w:rPr>
        <w:t xml:space="preserve">Instytucji Pośredniczącej </w:t>
      </w:r>
      <w:r w:rsidR="005850C3" w:rsidRPr="002A4AA8">
        <w:rPr>
          <w:rFonts w:ascii="Arial" w:hAnsi="Arial" w:cs="Arial"/>
          <w:sz w:val="20"/>
          <w:szCs w:val="20"/>
        </w:rPr>
        <w:t>w SL20</w:t>
      </w:r>
      <w:r w:rsidR="00AB218F">
        <w:rPr>
          <w:rFonts w:ascii="Arial" w:hAnsi="Arial" w:cs="Arial"/>
          <w:sz w:val="20"/>
          <w:szCs w:val="20"/>
        </w:rPr>
        <w:t>21</w:t>
      </w:r>
      <w:r w:rsidR="00615955">
        <w:rPr>
          <w:rFonts w:ascii="Arial" w:hAnsi="Arial" w:cs="Arial"/>
          <w:sz w:val="20"/>
          <w:szCs w:val="20"/>
        </w:rPr>
        <w:t>-</w:t>
      </w:r>
      <w:r w:rsidR="005D1FB2">
        <w:rPr>
          <w:rFonts w:ascii="Arial" w:hAnsi="Arial" w:cs="Arial"/>
          <w:sz w:val="20"/>
          <w:szCs w:val="20"/>
        </w:rPr>
        <w:t>P</w:t>
      </w:r>
      <w:r w:rsidR="00615955">
        <w:rPr>
          <w:rFonts w:ascii="Arial" w:hAnsi="Arial" w:cs="Arial"/>
          <w:sz w:val="20"/>
          <w:szCs w:val="20"/>
        </w:rPr>
        <w:t>rojekty</w:t>
      </w:r>
      <w:r w:rsidR="00CA1F83" w:rsidRPr="002A4AA8">
        <w:rPr>
          <w:rFonts w:ascii="Arial" w:hAnsi="Arial" w:cs="Arial"/>
          <w:sz w:val="20"/>
          <w:szCs w:val="20"/>
        </w:rPr>
        <w:t xml:space="preserve"> oraz </w:t>
      </w:r>
      <w:r w:rsidR="00F90205">
        <w:rPr>
          <w:rFonts w:ascii="Arial" w:hAnsi="Arial" w:cs="Arial"/>
          <w:sz w:val="20"/>
          <w:szCs w:val="20"/>
        </w:rPr>
        <w:t>SOWA</w:t>
      </w:r>
      <w:r w:rsidR="00C43084" w:rsidRPr="00C43084">
        <w:t xml:space="preserve"> </w:t>
      </w:r>
      <w:r w:rsidR="00C43084" w:rsidRPr="00C43084">
        <w:rPr>
          <w:rFonts w:ascii="Arial" w:hAnsi="Arial" w:cs="Arial"/>
          <w:sz w:val="20"/>
          <w:szCs w:val="20"/>
        </w:rPr>
        <w:t>EFS</w:t>
      </w:r>
      <w:r w:rsidR="00C43084" w:rsidRPr="00C43084" w:rsidDel="00F90205">
        <w:rPr>
          <w:rFonts w:ascii="Arial" w:hAnsi="Arial" w:cs="Arial"/>
          <w:sz w:val="20"/>
          <w:szCs w:val="20"/>
        </w:rPr>
        <w:t xml:space="preserve"> </w:t>
      </w:r>
      <w:r w:rsidR="009D490C" w:rsidRPr="002A4AA8">
        <w:rPr>
          <w:rFonts w:ascii="Arial" w:hAnsi="Arial" w:cs="Arial"/>
          <w:sz w:val="20"/>
          <w:szCs w:val="20"/>
        </w:rPr>
        <w:t xml:space="preserve">nie później niż na 1 miesiąc przed planowanym zakończeniem realizacji Projektu oraz przekazania </w:t>
      </w:r>
      <w:r w:rsidR="0087773B" w:rsidRPr="002A4AA8">
        <w:rPr>
          <w:rFonts w:ascii="Arial" w:hAnsi="Arial" w:cs="Arial"/>
          <w:sz w:val="20"/>
          <w:szCs w:val="20"/>
        </w:rPr>
        <w:t>zaktualizowanego</w:t>
      </w:r>
      <w:r w:rsidR="009D490C" w:rsidRPr="002A4AA8">
        <w:rPr>
          <w:rFonts w:ascii="Arial" w:hAnsi="Arial" w:cs="Arial"/>
          <w:sz w:val="20"/>
          <w:szCs w:val="20"/>
        </w:rPr>
        <w:t xml:space="preserve"> </w:t>
      </w:r>
      <w:r w:rsidR="000F2275" w:rsidRPr="002A4AA8">
        <w:rPr>
          <w:rFonts w:ascii="Arial" w:hAnsi="Arial" w:cs="Arial"/>
          <w:sz w:val="20"/>
          <w:szCs w:val="20"/>
        </w:rPr>
        <w:t>W</w:t>
      </w:r>
      <w:r w:rsidR="009D490C" w:rsidRPr="002A4AA8">
        <w:rPr>
          <w:rFonts w:ascii="Arial" w:hAnsi="Arial" w:cs="Arial"/>
          <w:sz w:val="20"/>
          <w:szCs w:val="20"/>
        </w:rPr>
        <w:t xml:space="preserve">niosku i uzyskania akceptacji </w:t>
      </w:r>
      <w:r w:rsidR="00EF202B" w:rsidRPr="002A4AA8">
        <w:rPr>
          <w:rFonts w:ascii="Arial" w:hAnsi="Arial" w:cs="Arial"/>
          <w:sz w:val="20"/>
          <w:szCs w:val="20"/>
        </w:rPr>
        <w:t>Instytucji Pośredniczącej</w:t>
      </w:r>
      <w:r w:rsidR="009D490C" w:rsidRPr="002A4AA8">
        <w:rPr>
          <w:rFonts w:ascii="Arial" w:hAnsi="Arial" w:cs="Arial"/>
          <w:sz w:val="20"/>
          <w:szCs w:val="20"/>
        </w:rPr>
        <w:t xml:space="preserve">, z zastrzeżeniem ust. </w:t>
      </w:r>
      <w:r w:rsidR="00B42A73">
        <w:rPr>
          <w:rFonts w:ascii="Arial" w:hAnsi="Arial" w:cs="Arial"/>
          <w:sz w:val="20"/>
          <w:szCs w:val="20"/>
        </w:rPr>
        <w:t>3</w:t>
      </w:r>
      <w:r w:rsidR="00B42A73" w:rsidRPr="002A4AA8">
        <w:rPr>
          <w:rFonts w:ascii="Arial" w:hAnsi="Arial" w:cs="Arial"/>
          <w:sz w:val="20"/>
          <w:szCs w:val="20"/>
        </w:rPr>
        <w:t xml:space="preserve"> </w:t>
      </w:r>
      <w:r w:rsidR="009D490C" w:rsidRPr="002A4AA8">
        <w:rPr>
          <w:rFonts w:ascii="Arial" w:hAnsi="Arial" w:cs="Arial"/>
          <w:sz w:val="20"/>
          <w:szCs w:val="20"/>
        </w:rPr>
        <w:t xml:space="preserve">i </w:t>
      </w:r>
      <w:r w:rsidR="00B42A73">
        <w:rPr>
          <w:rFonts w:ascii="Arial" w:hAnsi="Arial" w:cs="Arial"/>
          <w:sz w:val="20"/>
          <w:szCs w:val="20"/>
        </w:rPr>
        <w:t>4</w:t>
      </w:r>
      <w:r w:rsidR="009D490C" w:rsidRPr="002A4AA8">
        <w:rPr>
          <w:rFonts w:ascii="Arial" w:hAnsi="Arial" w:cs="Arial"/>
          <w:sz w:val="20"/>
          <w:szCs w:val="20"/>
        </w:rPr>
        <w:t>. Akceptacja, o której mowa w zdaniu pierwszym</w:t>
      </w:r>
      <w:r w:rsidR="0017094C" w:rsidRPr="002A4AA8">
        <w:rPr>
          <w:rFonts w:ascii="Arial" w:hAnsi="Arial" w:cs="Arial"/>
          <w:sz w:val="20"/>
          <w:szCs w:val="20"/>
        </w:rPr>
        <w:t>,</w:t>
      </w:r>
      <w:r w:rsidR="009D490C" w:rsidRPr="002A4AA8">
        <w:rPr>
          <w:rFonts w:ascii="Arial" w:hAnsi="Arial" w:cs="Arial"/>
          <w:sz w:val="20"/>
          <w:szCs w:val="20"/>
        </w:rPr>
        <w:t xml:space="preserve"> </w:t>
      </w:r>
      <w:r w:rsidR="00AA209D" w:rsidRPr="002A4AA8">
        <w:rPr>
          <w:rFonts w:ascii="Arial" w:hAnsi="Arial" w:cs="Arial"/>
          <w:sz w:val="20"/>
          <w:szCs w:val="20"/>
        </w:rPr>
        <w:t>jest dokonywana w SL20</w:t>
      </w:r>
      <w:r w:rsidR="00AB218F">
        <w:rPr>
          <w:rFonts w:ascii="Arial" w:hAnsi="Arial" w:cs="Arial"/>
          <w:sz w:val="20"/>
          <w:szCs w:val="20"/>
        </w:rPr>
        <w:t>21</w:t>
      </w:r>
      <w:r w:rsidR="00615955">
        <w:rPr>
          <w:rFonts w:ascii="Arial" w:hAnsi="Arial" w:cs="Arial"/>
          <w:sz w:val="20"/>
          <w:szCs w:val="20"/>
        </w:rPr>
        <w:t>-</w:t>
      </w:r>
      <w:r w:rsidR="00E12EC4">
        <w:rPr>
          <w:rFonts w:ascii="Arial" w:hAnsi="Arial" w:cs="Arial"/>
          <w:sz w:val="20"/>
          <w:szCs w:val="20"/>
        </w:rPr>
        <w:t>P</w:t>
      </w:r>
      <w:r w:rsidR="00615955">
        <w:rPr>
          <w:rFonts w:ascii="Arial" w:hAnsi="Arial" w:cs="Arial"/>
          <w:sz w:val="20"/>
          <w:szCs w:val="20"/>
        </w:rPr>
        <w:t>rojekty</w:t>
      </w:r>
      <w:r w:rsidR="00AA209D" w:rsidRPr="002A4AA8">
        <w:rPr>
          <w:rFonts w:ascii="Arial" w:hAnsi="Arial" w:cs="Arial"/>
          <w:sz w:val="20"/>
          <w:szCs w:val="20"/>
        </w:rPr>
        <w:t xml:space="preserve"> </w:t>
      </w:r>
      <w:r w:rsidR="00CA1F83" w:rsidRPr="002A4AA8">
        <w:rPr>
          <w:rFonts w:ascii="Arial" w:hAnsi="Arial" w:cs="Arial"/>
          <w:sz w:val="20"/>
          <w:szCs w:val="20"/>
        </w:rPr>
        <w:t xml:space="preserve">oraz </w:t>
      </w:r>
      <w:r w:rsidR="00F90205">
        <w:rPr>
          <w:rFonts w:ascii="Arial" w:hAnsi="Arial" w:cs="Arial"/>
          <w:sz w:val="20"/>
          <w:szCs w:val="20"/>
        </w:rPr>
        <w:t>SOWA</w:t>
      </w:r>
      <w:r w:rsidR="00C43084" w:rsidRPr="00C43084">
        <w:t xml:space="preserve"> </w:t>
      </w:r>
      <w:r w:rsidR="00C43084" w:rsidRPr="00C43084">
        <w:rPr>
          <w:rFonts w:ascii="Arial" w:hAnsi="Arial" w:cs="Arial"/>
          <w:sz w:val="20"/>
          <w:szCs w:val="20"/>
        </w:rPr>
        <w:t>EFS</w:t>
      </w:r>
      <w:r w:rsidR="00C43084" w:rsidRPr="00C43084" w:rsidDel="00F90205">
        <w:rPr>
          <w:rFonts w:ascii="Arial" w:hAnsi="Arial" w:cs="Arial"/>
          <w:sz w:val="20"/>
          <w:szCs w:val="20"/>
        </w:rPr>
        <w:t xml:space="preserve"> </w:t>
      </w:r>
      <w:r w:rsidR="00F90205">
        <w:rPr>
          <w:rFonts w:ascii="Arial" w:hAnsi="Arial" w:cs="Arial"/>
          <w:sz w:val="20"/>
          <w:szCs w:val="20"/>
        </w:rPr>
        <w:t xml:space="preserve"> </w:t>
      </w:r>
      <w:r w:rsidR="00DF7A0A" w:rsidRPr="002A4AA8">
        <w:rPr>
          <w:rFonts w:ascii="Arial" w:hAnsi="Arial" w:cs="Arial"/>
          <w:sz w:val="20"/>
          <w:szCs w:val="20"/>
        </w:rPr>
        <w:t>w terminie 15 dni roboczych</w:t>
      </w:r>
      <w:r w:rsidR="000C4B38" w:rsidRPr="002A4AA8">
        <w:rPr>
          <w:rStyle w:val="Odwoanieprzypisudolnego"/>
          <w:rFonts w:ascii="Arial" w:hAnsi="Arial" w:cs="Arial"/>
          <w:sz w:val="20"/>
          <w:szCs w:val="20"/>
        </w:rPr>
        <w:footnoteReference w:id="109"/>
      </w:r>
      <w:r w:rsidR="00DF7A0A" w:rsidRPr="002A4AA8">
        <w:rPr>
          <w:rFonts w:ascii="Arial" w:hAnsi="Arial" w:cs="Arial"/>
          <w:sz w:val="20"/>
          <w:szCs w:val="20"/>
        </w:rPr>
        <w:t xml:space="preserve"> </w:t>
      </w:r>
      <w:r w:rsidR="00AA209D" w:rsidRPr="002A4AA8">
        <w:rPr>
          <w:rFonts w:ascii="Arial" w:hAnsi="Arial" w:cs="Arial"/>
          <w:sz w:val="20"/>
          <w:szCs w:val="20"/>
        </w:rPr>
        <w:t xml:space="preserve">i </w:t>
      </w:r>
      <w:r w:rsidR="009D490C" w:rsidRPr="002A4AA8">
        <w:rPr>
          <w:rFonts w:ascii="Arial" w:hAnsi="Arial" w:cs="Arial"/>
          <w:sz w:val="20"/>
          <w:szCs w:val="20"/>
        </w:rPr>
        <w:t>nie wymaga formy aneksu do umowy.</w:t>
      </w:r>
    </w:p>
    <w:p w14:paraId="5BD3EBA2" w14:textId="77777777" w:rsidR="001D26A2" w:rsidRPr="002A4AA8" w:rsidRDefault="001D26A2" w:rsidP="001D26A2">
      <w:pPr>
        <w:numPr>
          <w:ilvl w:val="0"/>
          <w:numId w:val="91"/>
        </w:numPr>
        <w:tabs>
          <w:tab w:val="clear" w:pos="360"/>
        </w:tabs>
        <w:spacing w:after="60"/>
        <w:jc w:val="both"/>
        <w:rPr>
          <w:rFonts w:ascii="Arial" w:hAnsi="Arial" w:cs="Arial"/>
          <w:sz w:val="20"/>
          <w:szCs w:val="20"/>
        </w:rPr>
      </w:pPr>
      <w:r w:rsidRPr="002A4AA8">
        <w:rPr>
          <w:rFonts w:ascii="Arial" w:hAnsi="Arial" w:cs="Arial"/>
          <w:sz w:val="20"/>
          <w:szCs w:val="20"/>
        </w:rPr>
        <w:t xml:space="preserve">Beneficjent </w:t>
      </w:r>
      <w:r w:rsidRPr="00BE59E1">
        <w:rPr>
          <w:rFonts w:ascii="Arial" w:hAnsi="Arial" w:cs="Arial"/>
          <w:sz w:val="20"/>
          <w:szCs w:val="20"/>
        </w:rPr>
        <w:t xml:space="preserve">zgłasza do IP przesunięcia </w:t>
      </w:r>
      <w:r w:rsidRPr="002A4AA8">
        <w:rPr>
          <w:rFonts w:ascii="Arial" w:hAnsi="Arial" w:cs="Arial"/>
          <w:sz w:val="20"/>
          <w:szCs w:val="20"/>
        </w:rPr>
        <w:t>w budżecie projektu określonym we Wniosku o sumie kontrolnej: ………………………………</w:t>
      </w:r>
      <w:r w:rsidRPr="002A4AA8">
        <w:rPr>
          <w:rStyle w:val="Odwoanieprzypisudolnego"/>
          <w:rFonts w:ascii="Arial" w:hAnsi="Arial" w:cs="Arial"/>
          <w:sz w:val="20"/>
          <w:szCs w:val="20"/>
        </w:rPr>
        <w:footnoteReference w:id="110"/>
      </w:r>
      <w:r w:rsidRPr="002A4AA8">
        <w:rPr>
          <w:rFonts w:ascii="Arial" w:hAnsi="Arial" w:cs="Arial"/>
          <w:sz w:val="20"/>
          <w:szCs w:val="20"/>
        </w:rPr>
        <w:t xml:space="preserve"> do 10% wartości środków w odniesieniu do zadania, </w:t>
      </w:r>
      <w:r w:rsidRPr="002A4AA8">
        <w:rPr>
          <w:rFonts w:ascii="Arial" w:hAnsi="Arial" w:cs="Arial"/>
          <w:sz w:val="20"/>
          <w:szCs w:val="20"/>
        </w:rPr>
        <w:br/>
        <w:t xml:space="preserve">z którego są przesuwane środki, jak i do zadania, na które są przesuwane środki w stosunku </w:t>
      </w:r>
      <w:r w:rsidRPr="002A4AA8">
        <w:rPr>
          <w:rFonts w:ascii="Arial" w:hAnsi="Arial" w:cs="Arial"/>
          <w:sz w:val="20"/>
          <w:szCs w:val="20"/>
        </w:rPr>
        <w:br/>
        <w:t xml:space="preserve">do zatwierdzonego Wniosku bez konieczności zachowania </w:t>
      </w:r>
      <w:r w:rsidRPr="007B679A">
        <w:rPr>
          <w:rFonts w:ascii="Arial" w:hAnsi="Arial" w:cs="Arial"/>
          <w:sz w:val="20"/>
          <w:szCs w:val="20"/>
        </w:rPr>
        <w:t>wymogu uzyskania akceptacji IP</w:t>
      </w:r>
      <w:r w:rsidRPr="002A4AA8">
        <w:rPr>
          <w:rFonts w:ascii="Arial" w:hAnsi="Arial" w:cs="Arial"/>
          <w:sz w:val="20"/>
          <w:szCs w:val="20"/>
        </w:rPr>
        <w:t xml:space="preserve">, </w:t>
      </w:r>
      <w:r>
        <w:rPr>
          <w:rFonts w:ascii="Arial" w:hAnsi="Arial" w:cs="Arial"/>
          <w:sz w:val="20"/>
          <w:szCs w:val="20"/>
        </w:rPr>
        <w:br/>
      </w:r>
      <w:r w:rsidRPr="002A4AA8">
        <w:rPr>
          <w:rFonts w:ascii="Arial" w:hAnsi="Arial" w:cs="Arial"/>
          <w:sz w:val="20"/>
          <w:szCs w:val="20"/>
        </w:rPr>
        <w:t xml:space="preserve">o którym mowa w ust. </w:t>
      </w:r>
      <w:r>
        <w:rPr>
          <w:rFonts w:ascii="Arial" w:hAnsi="Arial" w:cs="Arial"/>
          <w:sz w:val="20"/>
          <w:szCs w:val="20"/>
        </w:rPr>
        <w:t>2</w:t>
      </w:r>
      <w:r w:rsidRPr="002A4AA8">
        <w:rPr>
          <w:rFonts w:ascii="Arial" w:hAnsi="Arial" w:cs="Arial"/>
          <w:sz w:val="20"/>
          <w:szCs w:val="20"/>
        </w:rPr>
        <w:t xml:space="preserve">. Przesunięcia, o których mowa w zdaniu pierwszym, nie mogą: </w:t>
      </w:r>
    </w:p>
    <w:p w14:paraId="6C038A67" w14:textId="77777777" w:rsidR="001D26A2" w:rsidRPr="002A4AA8" w:rsidRDefault="001D26A2" w:rsidP="001D26A2">
      <w:pPr>
        <w:numPr>
          <w:ilvl w:val="1"/>
          <w:numId w:val="91"/>
        </w:numPr>
        <w:spacing w:after="60"/>
        <w:jc w:val="both"/>
        <w:rPr>
          <w:rFonts w:ascii="Arial" w:hAnsi="Arial" w:cs="Arial"/>
          <w:sz w:val="20"/>
          <w:szCs w:val="20"/>
        </w:rPr>
      </w:pPr>
      <w:r w:rsidRPr="002A4AA8">
        <w:rPr>
          <w:rFonts w:ascii="Arial" w:hAnsi="Arial" w:cs="Arial"/>
          <w:sz w:val="20"/>
          <w:szCs w:val="20"/>
        </w:rPr>
        <w:t>zwiększać łącznej wysokości wydatków dotyczących cross-financingu;</w:t>
      </w:r>
    </w:p>
    <w:p w14:paraId="5EE1887A" w14:textId="77777777" w:rsidR="001D26A2" w:rsidRPr="002A4AA8" w:rsidRDefault="001D26A2" w:rsidP="001D26A2">
      <w:pPr>
        <w:numPr>
          <w:ilvl w:val="1"/>
          <w:numId w:val="91"/>
        </w:numPr>
        <w:spacing w:after="60"/>
        <w:jc w:val="both"/>
        <w:rPr>
          <w:rFonts w:ascii="Arial" w:hAnsi="Arial" w:cs="Arial"/>
          <w:sz w:val="20"/>
          <w:szCs w:val="20"/>
        </w:rPr>
      </w:pPr>
      <w:r w:rsidRPr="002A4AA8">
        <w:rPr>
          <w:rFonts w:ascii="Arial" w:hAnsi="Arial" w:cs="Arial"/>
          <w:sz w:val="20"/>
          <w:szCs w:val="20"/>
        </w:rPr>
        <w:t>zwiększać łącznej wysokości wydatków ponoszonych poza terytorium kraju i Unii Europejskiej;</w:t>
      </w:r>
    </w:p>
    <w:p w14:paraId="0D3DA24A" w14:textId="1E18D7B2" w:rsidR="001D26A2" w:rsidRDefault="001D26A2" w:rsidP="001D26A2">
      <w:pPr>
        <w:numPr>
          <w:ilvl w:val="1"/>
          <w:numId w:val="91"/>
        </w:numPr>
        <w:spacing w:after="60"/>
        <w:jc w:val="both"/>
        <w:rPr>
          <w:rFonts w:ascii="Arial" w:hAnsi="Arial" w:cs="Arial"/>
          <w:sz w:val="20"/>
          <w:szCs w:val="20"/>
        </w:rPr>
      </w:pPr>
      <w:r w:rsidRPr="002A4AA8">
        <w:rPr>
          <w:rFonts w:ascii="Arial" w:hAnsi="Arial" w:cs="Arial"/>
          <w:sz w:val="20"/>
          <w:szCs w:val="20"/>
        </w:rPr>
        <w:t xml:space="preserve">wpływać na wysokość i przeznaczenie pomocy publicznej przyznanej Beneficjentowi </w:t>
      </w:r>
      <w:r w:rsidRPr="002A4AA8">
        <w:rPr>
          <w:rFonts w:ascii="Arial" w:hAnsi="Arial" w:cs="Arial"/>
          <w:sz w:val="20"/>
          <w:szCs w:val="20"/>
        </w:rPr>
        <w:br/>
      </w:r>
      <w:r w:rsidRPr="002A4AA8">
        <w:rPr>
          <w:rStyle w:val="Odwoanieprzypisudolnego"/>
          <w:rFonts w:ascii="Arial" w:hAnsi="Arial" w:cs="Arial"/>
          <w:sz w:val="20"/>
          <w:szCs w:val="20"/>
        </w:rPr>
        <w:footnoteReference w:id="111"/>
      </w:r>
      <w:r w:rsidRPr="002A4AA8">
        <w:rPr>
          <w:rFonts w:ascii="Arial" w:hAnsi="Arial" w:cs="Arial"/>
          <w:sz w:val="20"/>
          <w:szCs w:val="20"/>
        </w:rPr>
        <w:t>;</w:t>
      </w:r>
    </w:p>
    <w:p w14:paraId="3A177DFD" w14:textId="741013D7" w:rsidR="001D26A2" w:rsidRPr="001D26A2" w:rsidRDefault="001D26A2" w:rsidP="001D26A2">
      <w:pPr>
        <w:numPr>
          <w:ilvl w:val="1"/>
          <w:numId w:val="91"/>
        </w:numPr>
        <w:spacing w:after="60"/>
        <w:jc w:val="both"/>
        <w:rPr>
          <w:rFonts w:ascii="Arial" w:hAnsi="Arial" w:cs="Arial"/>
          <w:sz w:val="20"/>
          <w:szCs w:val="20"/>
        </w:rPr>
      </w:pPr>
      <w:r w:rsidRPr="002A4AA8">
        <w:rPr>
          <w:rFonts w:ascii="Arial" w:hAnsi="Arial" w:cs="Arial"/>
          <w:sz w:val="20"/>
          <w:szCs w:val="20"/>
        </w:rPr>
        <w:t>dotyczyć kosztów rozliczanych ryczałtowo.</w:t>
      </w:r>
    </w:p>
    <w:p w14:paraId="6AF800F1" w14:textId="77777777" w:rsidR="001D26A2" w:rsidRPr="001D26A2" w:rsidRDefault="001D26A2" w:rsidP="001D26A2">
      <w:pPr>
        <w:pStyle w:val="Akapitzlist"/>
        <w:numPr>
          <w:ilvl w:val="0"/>
          <w:numId w:val="91"/>
        </w:numPr>
        <w:spacing w:line="276" w:lineRule="auto"/>
        <w:jc w:val="both"/>
        <w:rPr>
          <w:rFonts w:ascii="Arial" w:eastAsiaTheme="minorHAnsi" w:hAnsi="Arial" w:cs="Arial"/>
          <w:sz w:val="20"/>
          <w:szCs w:val="20"/>
        </w:rPr>
      </w:pPr>
      <w:r w:rsidRPr="001D26A2">
        <w:rPr>
          <w:rFonts w:ascii="Arial" w:eastAsiaTheme="minorHAnsi" w:hAnsi="Arial" w:cs="Arial"/>
          <w:sz w:val="20"/>
          <w:szCs w:val="20"/>
        </w:rPr>
        <w:t xml:space="preserve">W przypadku wystąpienia oszczędności w Projekcie powstałych w wyniku przeprowadzenia postępowania o udzielenie zamówienia publicznego lub zasady konkurencyjności, przekraczających 10% środków alokowanych na dane zadanie, mogą one być wykorzystane przez Beneficjenta wyłącznie za pisemną zgodą Instytucji Pośredniczącej  i powinny być związane ze zwiększeniem wartości wskaźników odnoszących się do celów projektu określonych we wniosku przed wszczęciem postępowania o udzielenie zamówienia publicznego, chyba że Beneficjent wykaże konieczność przeznaczenia oszczędności na pokrycie wydatków poniesionych w wyższej wysokości niż zaplanowana w wyniku znaczącego wzrostu cen. IP może również wyrazić zgodę na wykorzystanie oszczędności w przypadku, gdy Beneficjent wykaże nowe rezultaty w projekcie, które mają wpływ na określone przez IP wskaźniki dla Programu. W przypadku braku zgody IP powstałe oszczędności pomniejszają wydatki kwalifikowalne w ramach projektu, a IP może aneksować umowę pomniejszając wartość wydatków kwalifikowalnych w projekcie. IP oceniając propozycję przeznaczenia oszczędności nie prowadzi analizy dokumentacji związanej z przeprowadzeniem postępowania o udzielenie zamówienia publicznego. Odpowiedzialność za prawidłową realizację postanowień ponosi każdorazowo Beneficjent. W przypadku stwierdzenia naruszenia ustawy </w:t>
      </w:r>
      <w:proofErr w:type="spellStart"/>
      <w:r w:rsidRPr="001D26A2">
        <w:rPr>
          <w:rFonts w:ascii="Arial" w:eastAsiaTheme="minorHAnsi" w:hAnsi="Arial" w:cs="Arial"/>
          <w:sz w:val="20"/>
          <w:szCs w:val="20"/>
        </w:rPr>
        <w:t>Pzp</w:t>
      </w:r>
      <w:proofErr w:type="spellEnd"/>
      <w:r w:rsidRPr="001D26A2">
        <w:rPr>
          <w:rFonts w:ascii="Arial" w:eastAsiaTheme="minorHAnsi" w:hAnsi="Arial" w:cs="Arial"/>
          <w:sz w:val="20"/>
          <w:szCs w:val="20"/>
        </w:rPr>
        <w:t>, IP uprawniona będzie do dokonania korekty finansowej niezależnie od uzyskanej uprzednio zgody na wprowadzenie zmian.</w:t>
      </w:r>
    </w:p>
    <w:p w14:paraId="3AABCED2" w14:textId="064776A0" w:rsidR="001D26A2" w:rsidRPr="00D55391" w:rsidRDefault="001D26A2" w:rsidP="001D26A2">
      <w:pPr>
        <w:pStyle w:val="Akapitzlist"/>
        <w:numPr>
          <w:ilvl w:val="0"/>
          <w:numId w:val="91"/>
        </w:numPr>
        <w:spacing w:before="120" w:after="60"/>
        <w:jc w:val="both"/>
        <w:rPr>
          <w:rFonts w:ascii="Arial" w:hAnsi="Arial" w:cs="Arial"/>
          <w:sz w:val="20"/>
          <w:szCs w:val="20"/>
        </w:rPr>
      </w:pPr>
      <w:r w:rsidRPr="00D55391">
        <w:rPr>
          <w:rFonts w:ascii="Arial" w:hAnsi="Arial" w:cs="Arial"/>
          <w:sz w:val="20"/>
          <w:szCs w:val="20"/>
        </w:rPr>
        <w:t>W uzasadnionych przypadkach IP może wyrazić zgodę na wniesienie zmian w Projekcie zgłoszonych w terminie innym, niż wskazany w ust.</w:t>
      </w:r>
      <w:r w:rsidR="00B42A73">
        <w:rPr>
          <w:rFonts w:ascii="Arial" w:hAnsi="Arial" w:cs="Arial"/>
          <w:sz w:val="20"/>
          <w:szCs w:val="20"/>
        </w:rPr>
        <w:t>2</w:t>
      </w:r>
      <w:r w:rsidRPr="00D55391">
        <w:rPr>
          <w:rFonts w:ascii="Arial" w:hAnsi="Arial" w:cs="Arial"/>
          <w:sz w:val="20"/>
          <w:szCs w:val="20"/>
        </w:rPr>
        <w:t>, na zasadach przez siebie określonych.</w:t>
      </w:r>
    </w:p>
    <w:p w14:paraId="1FA70D3C" w14:textId="77777777" w:rsidR="001D26A2" w:rsidRPr="00D55391" w:rsidRDefault="001D26A2" w:rsidP="001D26A2">
      <w:pPr>
        <w:pStyle w:val="Akapitzlist"/>
        <w:numPr>
          <w:ilvl w:val="0"/>
          <w:numId w:val="91"/>
        </w:numPr>
        <w:spacing w:before="120" w:after="60"/>
        <w:jc w:val="both"/>
        <w:rPr>
          <w:rFonts w:ascii="Arial" w:hAnsi="Arial" w:cs="Arial"/>
          <w:sz w:val="20"/>
          <w:szCs w:val="20"/>
        </w:rPr>
      </w:pPr>
      <w:r w:rsidRPr="00D55391">
        <w:rPr>
          <w:rFonts w:ascii="Arial" w:hAnsi="Arial" w:cs="Arial"/>
          <w:sz w:val="20"/>
          <w:szCs w:val="20"/>
        </w:rPr>
        <w:lastRenderedPageBreak/>
        <w:t>W razie zmian w prawie krajowym lub unijnym wpływających na wysokość wydatków kwalifikowalnych w Projekcie strony mogą wnioskować o renegocjację umowy.</w:t>
      </w:r>
    </w:p>
    <w:p w14:paraId="6F44F5C6" w14:textId="77777777" w:rsidR="001D26A2" w:rsidRDefault="001D26A2" w:rsidP="001D26A2">
      <w:pPr>
        <w:numPr>
          <w:ilvl w:val="0"/>
          <w:numId w:val="91"/>
        </w:numPr>
        <w:spacing w:after="60"/>
        <w:jc w:val="both"/>
        <w:rPr>
          <w:rFonts w:ascii="Arial" w:hAnsi="Arial" w:cs="Arial"/>
          <w:sz w:val="20"/>
          <w:szCs w:val="20"/>
        </w:rPr>
      </w:pPr>
      <w:r w:rsidRPr="002A4AA8">
        <w:rPr>
          <w:rFonts w:ascii="Arial" w:hAnsi="Arial" w:cs="Arial"/>
          <w:sz w:val="20"/>
          <w:szCs w:val="20"/>
        </w:rPr>
        <w:t>W sytuacji, gdy umowa zabezpieczenia projektu określa, że warunkiem ważności zabezpieczenia jest wyrażenie zgody podmiotu udzielającego zabezpieczenia na dokonanie zmian w Projekcie, Beneficjent zgłaszając zmianę do Instytucji Pośredniczącej jest zobowiązany złożyć oświadczenie tego podmiotu, w którym wyraża zgodę na zaproponowane zmiany.</w:t>
      </w:r>
      <w:r w:rsidRPr="002A4AA8">
        <w:rPr>
          <w:rStyle w:val="Odwoanieprzypisudolnego"/>
          <w:rFonts w:ascii="Arial" w:hAnsi="Arial" w:cs="Arial"/>
          <w:sz w:val="20"/>
          <w:szCs w:val="20"/>
        </w:rPr>
        <w:footnoteReference w:id="112"/>
      </w:r>
    </w:p>
    <w:p w14:paraId="2ABC8747" w14:textId="21087F85" w:rsidR="001D26A2" w:rsidRDefault="001D26A2" w:rsidP="001D26A2">
      <w:pPr>
        <w:numPr>
          <w:ilvl w:val="0"/>
          <w:numId w:val="91"/>
        </w:numPr>
        <w:spacing w:after="60"/>
        <w:jc w:val="both"/>
        <w:rPr>
          <w:rFonts w:ascii="Arial" w:hAnsi="Arial" w:cs="Arial"/>
          <w:sz w:val="20"/>
          <w:szCs w:val="20"/>
        </w:rPr>
      </w:pPr>
      <w:r>
        <w:rPr>
          <w:rFonts w:ascii="Arial" w:hAnsi="Arial" w:cs="Arial"/>
          <w:sz w:val="20"/>
          <w:szCs w:val="20"/>
        </w:rPr>
        <w:t xml:space="preserve">Beneficjent zgłasza zmiany wymagające akceptacji IP, po wcześniejszym dokonaniu szczegółowej analizy wniosku o dofinansowanie wraz z budżetem projektu oraz biorąc pod uwagę zapisy ust. </w:t>
      </w:r>
      <w:r w:rsidR="00B42A73">
        <w:rPr>
          <w:rFonts w:ascii="Arial" w:hAnsi="Arial" w:cs="Arial"/>
          <w:sz w:val="20"/>
          <w:szCs w:val="20"/>
        </w:rPr>
        <w:t>3</w:t>
      </w:r>
      <w:r>
        <w:rPr>
          <w:rFonts w:ascii="Arial" w:hAnsi="Arial" w:cs="Arial"/>
          <w:sz w:val="20"/>
          <w:szCs w:val="20"/>
        </w:rPr>
        <w:t xml:space="preserve"> </w:t>
      </w:r>
      <w:r>
        <w:rPr>
          <w:rFonts w:ascii="Arial" w:hAnsi="Arial" w:cs="Arial"/>
          <w:sz w:val="20"/>
          <w:szCs w:val="20"/>
        </w:rPr>
        <w:br/>
        <w:t xml:space="preserve">i </w:t>
      </w:r>
      <w:r w:rsidR="00B42A73">
        <w:rPr>
          <w:rFonts w:ascii="Arial" w:hAnsi="Arial" w:cs="Arial"/>
          <w:sz w:val="20"/>
          <w:szCs w:val="20"/>
        </w:rPr>
        <w:t>4</w:t>
      </w:r>
      <w:r>
        <w:rPr>
          <w:rFonts w:ascii="Arial" w:hAnsi="Arial" w:cs="Arial"/>
          <w:sz w:val="20"/>
          <w:szCs w:val="20"/>
        </w:rPr>
        <w:t xml:space="preserve"> niniejszego paragrafu. Zmiany wymagające akceptacji IP, co do zasady nie powinny być zgłaszane częściej niż raz na kwartał. </w:t>
      </w:r>
    </w:p>
    <w:p w14:paraId="16205B06" w14:textId="081A964B" w:rsidR="001D26A2" w:rsidRPr="002A4AA8" w:rsidRDefault="001D26A2" w:rsidP="001D26A2">
      <w:pPr>
        <w:numPr>
          <w:ilvl w:val="0"/>
          <w:numId w:val="91"/>
        </w:numPr>
        <w:spacing w:after="60"/>
        <w:jc w:val="both"/>
        <w:rPr>
          <w:rFonts w:ascii="Arial" w:hAnsi="Arial" w:cs="Arial"/>
          <w:sz w:val="20"/>
          <w:szCs w:val="20"/>
        </w:rPr>
      </w:pPr>
      <w:r>
        <w:rPr>
          <w:rFonts w:ascii="Arial" w:hAnsi="Arial" w:cs="Arial"/>
          <w:sz w:val="20"/>
          <w:szCs w:val="20"/>
        </w:rPr>
        <w:t>Informacja o zmianach niewymagających akceptacji IP</w:t>
      </w:r>
      <w:r w:rsidR="00AB3E73">
        <w:rPr>
          <w:rFonts w:ascii="Arial" w:hAnsi="Arial" w:cs="Arial"/>
          <w:sz w:val="20"/>
          <w:szCs w:val="20"/>
        </w:rPr>
        <w:t xml:space="preserve"> </w:t>
      </w:r>
      <w:r>
        <w:rPr>
          <w:rFonts w:ascii="Arial" w:hAnsi="Arial" w:cs="Arial"/>
          <w:sz w:val="20"/>
          <w:szCs w:val="20"/>
        </w:rPr>
        <w:t>przekazywane są wraz z wnioskiem</w:t>
      </w:r>
      <w:r w:rsidR="00B42A73">
        <w:rPr>
          <w:rFonts w:ascii="Arial" w:hAnsi="Arial" w:cs="Arial"/>
          <w:sz w:val="20"/>
          <w:szCs w:val="20"/>
        </w:rPr>
        <w:t xml:space="preserve"> </w:t>
      </w:r>
      <w:r>
        <w:rPr>
          <w:rFonts w:ascii="Arial" w:hAnsi="Arial" w:cs="Arial"/>
          <w:sz w:val="20"/>
          <w:szCs w:val="20"/>
        </w:rPr>
        <w:t xml:space="preserve">o płatność obejmującym okres, w którym zmiany te zostały wprowadzone.   </w:t>
      </w:r>
    </w:p>
    <w:p w14:paraId="46E5A554" w14:textId="77777777" w:rsidR="00CC37B6" w:rsidRDefault="00CC37B6" w:rsidP="00C2112A">
      <w:pPr>
        <w:spacing w:before="120" w:after="60" w:line="360" w:lineRule="auto"/>
        <w:jc w:val="center"/>
        <w:rPr>
          <w:rFonts w:ascii="Arial" w:hAnsi="Arial" w:cs="Arial"/>
          <w:b/>
          <w:sz w:val="20"/>
          <w:szCs w:val="20"/>
        </w:rPr>
      </w:pPr>
    </w:p>
    <w:p w14:paraId="709ABBDB" w14:textId="6705AE7C" w:rsidR="009836D4" w:rsidRPr="002A4AA8" w:rsidRDefault="009836D4" w:rsidP="00C2112A">
      <w:pPr>
        <w:spacing w:before="120" w:after="60" w:line="360" w:lineRule="auto"/>
        <w:jc w:val="center"/>
        <w:rPr>
          <w:rFonts w:ascii="Arial" w:hAnsi="Arial" w:cs="Arial"/>
          <w:b/>
          <w:sz w:val="20"/>
          <w:szCs w:val="20"/>
        </w:rPr>
      </w:pPr>
      <w:r w:rsidRPr="002A4AA8">
        <w:rPr>
          <w:rFonts w:ascii="Arial" w:hAnsi="Arial" w:cs="Arial"/>
          <w:b/>
          <w:sz w:val="20"/>
          <w:szCs w:val="20"/>
        </w:rPr>
        <w:t>Pomoc Publiczna</w:t>
      </w:r>
    </w:p>
    <w:p w14:paraId="7B25C421" w14:textId="79CCD7F4" w:rsidR="009836D4" w:rsidRPr="002A4AA8" w:rsidRDefault="006255EF" w:rsidP="00C2112A">
      <w:pPr>
        <w:spacing w:before="120" w:after="60" w:line="360" w:lineRule="auto"/>
        <w:jc w:val="center"/>
        <w:rPr>
          <w:rFonts w:ascii="Arial" w:hAnsi="Arial" w:cs="Arial"/>
          <w:sz w:val="20"/>
          <w:szCs w:val="20"/>
        </w:rPr>
      </w:pPr>
      <w:r w:rsidRPr="002A4AA8">
        <w:rPr>
          <w:rFonts w:ascii="Arial" w:hAnsi="Arial" w:cs="Arial"/>
          <w:sz w:val="20"/>
          <w:szCs w:val="20"/>
        </w:rPr>
        <w:t xml:space="preserve">§ </w:t>
      </w:r>
      <w:r w:rsidR="00E3007D" w:rsidRPr="002A4AA8">
        <w:rPr>
          <w:rFonts w:ascii="Arial" w:hAnsi="Arial" w:cs="Arial"/>
          <w:sz w:val="20"/>
          <w:szCs w:val="20"/>
        </w:rPr>
        <w:t>2</w:t>
      </w:r>
      <w:r w:rsidR="00E3007D">
        <w:rPr>
          <w:rFonts w:ascii="Arial" w:hAnsi="Arial" w:cs="Arial"/>
          <w:sz w:val="20"/>
          <w:szCs w:val="20"/>
        </w:rPr>
        <w:t>5</w:t>
      </w:r>
      <w:r w:rsidR="009836D4" w:rsidRPr="002A4AA8">
        <w:rPr>
          <w:rFonts w:ascii="Arial" w:hAnsi="Arial" w:cs="Arial"/>
          <w:sz w:val="20"/>
          <w:szCs w:val="20"/>
        </w:rPr>
        <w:t>.</w:t>
      </w:r>
      <w:r w:rsidR="009836D4" w:rsidRPr="002A4AA8">
        <w:rPr>
          <w:rStyle w:val="Odwoanieprzypisudolnego"/>
          <w:rFonts w:ascii="Arial" w:hAnsi="Arial" w:cs="Arial"/>
          <w:sz w:val="20"/>
          <w:szCs w:val="20"/>
        </w:rPr>
        <w:t xml:space="preserve"> </w:t>
      </w:r>
    </w:p>
    <w:p w14:paraId="1236F20C" w14:textId="77777777" w:rsidR="004874D2" w:rsidRDefault="009836D4" w:rsidP="009D3F46">
      <w:pPr>
        <w:numPr>
          <w:ilvl w:val="0"/>
          <w:numId w:val="37"/>
        </w:numPr>
        <w:spacing w:after="60"/>
        <w:ind w:left="284" w:hanging="284"/>
        <w:jc w:val="both"/>
        <w:rPr>
          <w:rFonts w:ascii="Arial" w:hAnsi="Arial" w:cs="Arial"/>
          <w:sz w:val="20"/>
          <w:szCs w:val="20"/>
        </w:rPr>
      </w:pPr>
      <w:r w:rsidRPr="002A4AA8">
        <w:rPr>
          <w:rFonts w:ascii="Arial" w:hAnsi="Arial" w:cs="Arial"/>
          <w:sz w:val="20"/>
          <w:szCs w:val="20"/>
        </w:rPr>
        <w:t>Pomoc udzielana w oparciu o niniejszą umowę jest zgodna ze wspólnym rynkiem oraz art. 107 Traktatu o funkcjonowaniu Unii Europejskiej (Dz. Urz. UE 2012 C 326 z 26.10.2012) i dlatego jest zwolniona z wymogu notyfikacji zgodnie z art. 108 Traktatu o funkcjonowaniu Unii Europejskiej.</w:t>
      </w:r>
    </w:p>
    <w:p w14:paraId="72E224B0" w14:textId="24EEE94C" w:rsidR="009836D4" w:rsidRPr="002A4AA8" w:rsidRDefault="004874D2" w:rsidP="009D3F46">
      <w:pPr>
        <w:numPr>
          <w:ilvl w:val="0"/>
          <w:numId w:val="37"/>
        </w:numPr>
        <w:spacing w:after="60"/>
        <w:ind w:left="284" w:hanging="284"/>
        <w:jc w:val="both"/>
        <w:rPr>
          <w:rFonts w:ascii="Arial" w:hAnsi="Arial" w:cs="Arial"/>
          <w:sz w:val="20"/>
          <w:szCs w:val="20"/>
        </w:rPr>
      </w:pPr>
      <w:r w:rsidRPr="00C337AF">
        <w:rPr>
          <w:rFonts w:ascii="Arial" w:hAnsi="Arial" w:cs="Arial"/>
          <w:sz w:val="20"/>
          <w:szCs w:val="20"/>
        </w:rPr>
        <w:t xml:space="preserve">Pomoc, o której mowa w ust. 1, udzielana jest na </w:t>
      </w:r>
      <w:r w:rsidRPr="002A4AA8">
        <w:rPr>
          <w:rFonts w:ascii="Arial" w:hAnsi="Arial" w:cs="Arial"/>
          <w:sz w:val="20"/>
          <w:szCs w:val="20"/>
        </w:rPr>
        <w:t>podstawie</w:t>
      </w:r>
      <w:r w:rsidR="004C48EE">
        <w:rPr>
          <w:rFonts w:ascii="Arial" w:hAnsi="Arial" w:cs="Arial"/>
          <w:sz w:val="20"/>
          <w:szCs w:val="20"/>
        </w:rPr>
        <w:t>:</w:t>
      </w:r>
    </w:p>
    <w:p w14:paraId="5F828F38" w14:textId="0BDB4117" w:rsidR="00F57F09" w:rsidRPr="000E2C5B" w:rsidRDefault="003235F6" w:rsidP="009D3F46">
      <w:pPr>
        <w:pStyle w:val="Akapitzlist"/>
        <w:numPr>
          <w:ilvl w:val="2"/>
          <w:numId w:val="63"/>
        </w:numPr>
        <w:jc w:val="both"/>
        <w:rPr>
          <w:rFonts w:ascii="Arial" w:hAnsi="Arial" w:cs="Arial"/>
          <w:sz w:val="20"/>
          <w:szCs w:val="20"/>
        </w:rPr>
      </w:pPr>
      <w:r w:rsidRPr="003235F6">
        <w:rPr>
          <w:rFonts w:ascii="Arial" w:hAnsi="Arial" w:cs="Arial"/>
          <w:sz w:val="20"/>
          <w:szCs w:val="20"/>
        </w:rPr>
        <w:t xml:space="preserve">Rozporządzenie Ministra Funduszy i Polityki Regionalnej z dnia 20 grudnia 2022 r. w sprawie udzielania pomocy de </w:t>
      </w:r>
      <w:proofErr w:type="spellStart"/>
      <w:r w:rsidRPr="003235F6">
        <w:rPr>
          <w:rFonts w:ascii="Arial" w:hAnsi="Arial" w:cs="Arial"/>
          <w:sz w:val="20"/>
          <w:szCs w:val="20"/>
        </w:rPr>
        <w:t>minimis</w:t>
      </w:r>
      <w:proofErr w:type="spellEnd"/>
      <w:r w:rsidRPr="003235F6">
        <w:rPr>
          <w:rFonts w:ascii="Arial" w:hAnsi="Arial" w:cs="Arial"/>
          <w:sz w:val="20"/>
          <w:szCs w:val="20"/>
        </w:rPr>
        <w:t xml:space="preserve"> oraz pomocy publicznej w ramach programów finansowanych </w:t>
      </w:r>
      <w:r w:rsidR="000E6CCF">
        <w:rPr>
          <w:rFonts w:ascii="Arial" w:hAnsi="Arial" w:cs="Arial"/>
          <w:sz w:val="20"/>
          <w:szCs w:val="20"/>
        </w:rPr>
        <w:t xml:space="preserve">                   </w:t>
      </w:r>
      <w:r w:rsidRPr="003235F6">
        <w:rPr>
          <w:rFonts w:ascii="Arial" w:hAnsi="Arial" w:cs="Arial"/>
          <w:sz w:val="20"/>
          <w:szCs w:val="20"/>
        </w:rPr>
        <w:t>z Europejskiego Funduszu Społecznego Plus (EFS+) na lata 2021–2027</w:t>
      </w:r>
      <w:r w:rsidR="00F57F09" w:rsidRPr="000E2C5B">
        <w:rPr>
          <w:rFonts w:ascii="Arial" w:hAnsi="Arial" w:cs="Arial"/>
          <w:sz w:val="20"/>
          <w:szCs w:val="20"/>
        </w:rPr>
        <w:t>;</w:t>
      </w:r>
    </w:p>
    <w:p w14:paraId="32B7A4A0" w14:textId="62BAB683" w:rsidR="008E67AE" w:rsidRPr="008E67AE" w:rsidRDefault="008E67AE" w:rsidP="008E67AE">
      <w:pPr>
        <w:pStyle w:val="Akapitzlist"/>
        <w:numPr>
          <w:ilvl w:val="2"/>
          <w:numId w:val="63"/>
        </w:numPr>
        <w:jc w:val="both"/>
        <w:rPr>
          <w:rFonts w:ascii="Arial" w:hAnsi="Arial" w:cs="Arial"/>
          <w:sz w:val="20"/>
          <w:szCs w:val="20"/>
        </w:rPr>
      </w:pPr>
      <w:bookmarkStart w:id="57" w:name="_Hlk156909600"/>
      <w:r w:rsidRPr="008E67AE">
        <w:rPr>
          <w:rFonts w:ascii="Arial" w:hAnsi="Arial" w:cs="Arial"/>
          <w:sz w:val="20"/>
          <w:szCs w:val="20"/>
        </w:rPr>
        <w:t xml:space="preserve">Rozporządzenie Komisji (UE) 2023/2831 z dnia 13 grudnia 2023 r. w sprawie stosowania art. 107 i 108 Traktatu o funkcjonowaniu Unii Europejskiej do pomocy de </w:t>
      </w:r>
      <w:proofErr w:type="spellStart"/>
      <w:r w:rsidRPr="008E67AE">
        <w:rPr>
          <w:rFonts w:ascii="Arial" w:hAnsi="Arial" w:cs="Arial"/>
          <w:sz w:val="20"/>
          <w:szCs w:val="20"/>
        </w:rPr>
        <w:t>minimis</w:t>
      </w:r>
      <w:proofErr w:type="spellEnd"/>
      <w:r w:rsidRPr="008E67AE">
        <w:rPr>
          <w:rFonts w:ascii="Arial" w:hAnsi="Arial" w:cs="Arial"/>
          <w:sz w:val="20"/>
          <w:szCs w:val="20"/>
        </w:rPr>
        <w:t xml:space="preserve"> (Dz. Urz. UE L 295, str. 2831);</w:t>
      </w:r>
      <w:bookmarkEnd w:id="57"/>
    </w:p>
    <w:p w14:paraId="2B6AE5DE" w14:textId="5C0D269C" w:rsidR="00F57F09" w:rsidRDefault="00F57F09" w:rsidP="009D3F46">
      <w:pPr>
        <w:pStyle w:val="Akapitzlist"/>
        <w:numPr>
          <w:ilvl w:val="2"/>
          <w:numId w:val="63"/>
        </w:numPr>
        <w:spacing w:after="60"/>
        <w:jc w:val="both"/>
        <w:rPr>
          <w:rFonts w:ascii="Arial" w:hAnsi="Arial"/>
          <w:sz w:val="20"/>
          <w:szCs w:val="22"/>
        </w:rPr>
      </w:pPr>
      <w:r>
        <w:rPr>
          <w:rFonts w:ascii="Arial" w:hAnsi="Arial" w:cs="Arial"/>
          <w:sz w:val="20"/>
          <w:szCs w:val="20"/>
        </w:rPr>
        <w:t xml:space="preserve">Rozporządzenia Komisji (UE) nr 651/2014 z dnia 17 czerwca 2014 r. uznające niektóre rodzaje pomocy za zgodne z rynkiem wewnętrznym w zastosowaniu art. 107 i 108 Traktatu (Dz. Urz. UE L 187 z 2014, str. 1). </w:t>
      </w:r>
    </w:p>
    <w:p w14:paraId="089E1604" w14:textId="77777777" w:rsidR="00C2112A" w:rsidRDefault="00C2112A" w:rsidP="00C337AF">
      <w:pPr>
        <w:spacing w:after="60"/>
        <w:ind w:left="357"/>
        <w:jc w:val="center"/>
        <w:rPr>
          <w:rFonts w:ascii="Arial" w:hAnsi="Arial" w:cs="Arial"/>
          <w:sz w:val="20"/>
          <w:szCs w:val="20"/>
        </w:rPr>
      </w:pPr>
    </w:p>
    <w:p w14:paraId="4F6D7E51" w14:textId="77777777" w:rsidR="00C2112A" w:rsidRDefault="00C2112A" w:rsidP="00C337AF">
      <w:pPr>
        <w:spacing w:after="60"/>
        <w:ind w:left="357"/>
        <w:jc w:val="center"/>
        <w:rPr>
          <w:rFonts w:ascii="Arial" w:hAnsi="Arial" w:cs="Arial"/>
          <w:sz w:val="20"/>
          <w:szCs w:val="20"/>
        </w:rPr>
      </w:pPr>
    </w:p>
    <w:p w14:paraId="4BF51A6A" w14:textId="33BF5D5D" w:rsidR="009836D4" w:rsidRPr="00C337AF" w:rsidRDefault="006255EF" w:rsidP="00C2112A">
      <w:pPr>
        <w:spacing w:after="60" w:line="360" w:lineRule="auto"/>
        <w:ind w:left="357"/>
        <w:jc w:val="center"/>
        <w:rPr>
          <w:rFonts w:ascii="Arial" w:hAnsi="Arial" w:cs="Arial"/>
          <w:sz w:val="20"/>
          <w:szCs w:val="20"/>
        </w:rPr>
      </w:pPr>
      <w:r w:rsidRPr="00C337AF">
        <w:rPr>
          <w:rFonts w:ascii="Arial" w:hAnsi="Arial" w:cs="Arial"/>
          <w:sz w:val="20"/>
          <w:szCs w:val="20"/>
        </w:rPr>
        <w:t xml:space="preserve">§ </w:t>
      </w:r>
      <w:r w:rsidR="00E3007D" w:rsidRPr="00C337AF">
        <w:rPr>
          <w:rFonts w:ascii="Arial" w:hAnsi="Arial" w:cs="Arial"/>
          <w:sz w:val="20"/>
          <w:szCs w:val="20"/>
        </w:rPr>
        <w:t>2</w:t>
      </w:r>
      <w:r w:rsidR="00E3007D">
        <w:rPr>
          <w:rFonts w:ascii="Arial" w:hAnsi="Arial" w:cs="Arial"/>
          <w:sz w:val="20"/>
          <w:szCs w:val="20"/>
        </w:rPr>
        <w:t>6</w:t>
      </w:r>
      <w:r w:rsidR="009836D4" w:rsidRPr="00C337AF">
        <w:rPr>
          <w:rFonts w:ascii="Arial" w:hAnsi="Arial" w:cs="Arial"/>
          <w:sz w:val="20"/>
          <w:szCs w:val="20"/>
        </w:rPr>
        <w:t>.</w:t>
      </w:r>
      <w:r w:rsidR="009836D4" w:rsidRPr="002A4AA8">
        <w:rPr>
          <w:rStyle w:val="Odwoanieprzypisudolnego"/>
          <w:rFonts w:ascii="Arial" w:hAnsi="Arial" w:cs="Arial"/>
          <w:sz w:val="20"/>
          <w:szCs w:val="20"/>
        </w:rPr>
        <w:footnoteReference w:id="113"/>
      </w:r>
    </w:p>
    <w:p w14:paraId="150339D0" w14:textId="12B92C79" w:rsidR="009836D4" w:rsidRPr="002A4AA8" w:rsidRDefault="009836D4" w:rsidP="009D3F46">
      <w:pPr>
        <w:numPr>
          <w:ilvl w:val="0"/>
          <w:numId w:val="38"/>
        </w:numPr>
        <w:spacing w:before="120" w:after="60"/>
        <w:ind w:left="284"/>
        <w:jc w:val="both"/>
        <w:rPr>
          <w:rFonts w:ascii="Arial" w:hAnsi="Arial" w:cs="Arial"/>
          <w:sz w:val="20"/>
          <w:szCs w:val="20"/>
        </w:rPr>
      </w:pPr>
      <w:r w:rsidRPr="002A4AA8">
        <w:rPr>
          <w:rFonts w:ascii="Arial" w:hAnsi="Arial" w:cs="Arial"/>
          <w:sz w:val="20"/>
          <w:szCs w:val="20"/>
        </w:rPr>
        <w:t xml:space="preserve">Beneficjentowi przyznana zostaje pomoc publiczna lub pomoc de </w:t>
      </w:r>
      <w:proofErr w:type="spellStart"/>
      <w:r w:rsidRPr="002A4AA8">
        <w:rPr>
          <w:rFonts w:ascii="Arial" w:hAnsi="Arial" w:cs="Arial"/>
          <w:sz w:val="20"/>
          <w:szCs w:val="20"/>
        </w:rPr>
        <w:t>minimis</w:t>
      </w:r>
      <w:proofErr w:type="spellEnd"/>
      <w:r w:rsidRPr="002A4AA8">
        <w:rPr>
          <w:rFonts w:ascii="Arial" w:hAnsi="Arial" w:cs="Arial"/>
          <w:sz w:val="20"/>
          <w:szCs w:val="20"/>
        </w:rPr>
        <w:t xml:space="preserve"> w wysokości określonej </w:t>
      </w:r>
      <w:r w:rsidR="000E6CCF">
        <w:rPr>
          <w:rFonts w:ascii="Arial" w:hAnsi="Arial" w:cs="Arial"/>
          <w:sz w:val="20"/>
          <w:szCs w:val="20"/>
        </w:rPr>
        <w:t xml:space="preserve">                 </w:t>
      </w:r>
      <w:r w:rsidRPr="002A4AA8">
        <w:rPr>
          <w:rFonts w:ascii="Arial" w:hAnsi="Arial" w:cs="Arial"/>
          <w:sz w:val="20"/>
          <w:szCs w:val="20"/>
        </w:rPr>
        <w:t>w zatwierdzonym wniosku o dofinansowanie projektu, zgodnie z którym Beneficjent jest zobowiązany do realizacji projektu.</w:t>
      </w:r>
    </w:p>
    <w:p w14:paraId="5432B83E" w14:textId="31094FF0" w:rsidR="00F445FA" w:rsidRPr="002A4AA8" w:rsidRDefault="00F445FA" w:rsidP="009D3F46">
      <w:pPr>
        <w:numPr>
          <w:ilvl w:val="0"/>
          <w:numId w:val="38"/>
        </w:numPr>
        <w:spacing w:before="120" w:after="60"/>
        <w:ind w:left="284"/>
        <w:jc w:val="both"/>
        <w:rPr>
          <w:rFonts w:ascii="Arial" w:hAnsi="Arial" w:cs="Arial"/>
          <w:sz w:val="20"/>
          <w:szCs w:val="20"/>
        </w:rPr>
      </w:pPr>
      <w:r w:rsidRPr="002A4AA8">
        <w:rPr>
          <w:rFonts w:ascii="Arial" w:hAnsi="Arial" w:cs="Arial"/>
          <w:sz w:val="20"/>
          <w:szCs w:val="20"/>
        </w:rPr>
        <w:t xml:space="preserve">W przypadku stwierdzenia, iż nie zostały dotrzymane warunki udzielania pomocy określone </w:t>
      </w:r>
      <w:r w:rsidRPr="002A4AA8">
        <w:rPr>
          <w:rFonts w:ascii="Arial" w:hAnsi="Arial" w:cs="Arial"/>
          <w:sz w:val="20"/>
          <w:szCs w:val="20"/>
        </w:rPr>
        <w:br/>
        <w:t>w rozporządzeni</w:t>
      </w:r>
      <w:r w:rsidR="004F1D39">
        <w:rPr>
          <w:rFonts w:ascii="Arial" w:hAnsi="Arial" w:cs="Arial"/>
          <w:sz w:val="20"/>
          <w:szCs w:val="20"/>
        </w:rPr>
        <w:t>ach</w:t>
      </w:r>
      <w:r w:rsidRPr="002A4AA8">
        <w:rPr>
          <w:rFonts w:ascii="Arial" w:hAnsi="Arial" w:cs="Arial"/>
          <w:sz w:val="20"/>
          <w:szCs w:val="20"/>
        </w:rPr>
        <w:t>, o który</w:t>
      </w:r>
      <w:r w:rsidR="004F1D39">
        <w:rPr>
          <w:rFonts w:ascii="Arial" w:hAnsi="Arial" w:cs="Arial"/>
          <w:sz w:val="20"/>
          <w:szCs w:val="20"/>
        </w:rPr>
        <w:t>ch</w:t>
      </w:r>
      <w:r w:rsidRPr="002A4AA8">
        <w:rPr>
          <w:rFonts w:ascii="Arial" w:hAnsi="Arial" w:cs="Arial"/>
          <w:sz w:val="20"/>
          <w:szCs w:val="20"/>
        </w:rPr>
        <w:t xml:space="preserve"> mowa w § </w:t>
      </w:r>
      <w:r w:rsidR="00410DDF" w:rsidRPr="002A4AA8">
        <w:rPr>
          <w:rFonts w:ascii="Arial" w:hAnsi="Arial" w:cs="Arial"/>
          <w:sz w:val="20"/>
          <w:szCs w:val="20"/>
        </w:rPr>
        <w:t>2</w:t>
      </w:r>
      <w:r w:rsidR="00410DDF">
        <w:rPr>
          <w:rFonts w:ascii="Arial" w:hAnsi="Arial" w:cs="Arial"/>
          <w:sz w:val="20"/>
          <w:szCs w:val="20"/>
        </w:rPr>
        <w:t>5</w:t>
      </w:r>
      <w:r w:rsidR="00410DDF" w:rsidRPr="002A4AA8">
        <w:rPr>
          <w:rFonts w:ascii="Arial" w:hAnsi="Arial" w:cs="Arial"/>
          <w:sz w:val="20"/>
          <w:szCs w:val="20"/>
        </w:rPr>
        <w:t xml:space="preserve"> </w:t>
      </w:r>
      <w:r w:rsidRPr="002A4AA8">
        <w:rPr>
          <w:rFonts w:ascii="Arial" w:hAnsi="Arial" w:cs="Arial"/>
          <w:sz w:val="20"/>
          <w:szCs w:val="20"/>
        </w:rPr>
        <w:t>ust. 2 niniejszej umowy, w szczególności gdy stwierdzone zostanie, że pomoc została wykorzystana niezgodnie z przeznaczeniem oraz stwierdzone zostanie niedotrzymanie warunków dotyczących:</w:t>
      </w:r>
    </w:p>
    <w:p w14:paraId="38D2FEFC" w14:textId="77777777" w:rsidR="00F445FA" w:rsidRPr="002A4AA8" w:rsidRDefault="00F445FA" w:rsidP="009D3F46">
      <w:pPr>
        <w:numPr>
          <w:ilvl w:val="0"/>
          <w:numId w:val="39"/>
        </w:numPr>
        <w:spacing w:before="120" w:after="60"/>
        <w:ind w:left="714" w:hanging="357"/>
        <w:jc w:val="both"/>
        <w:rPr>
          <w:rFonts w:ascii="Arial" w:hAnsi="Arial" w:cs="Arial"/>
          <w:sz w:val="20"/>
          <w:szCs w:val="20"/>
        </w:rPr>
      </w:pPr>
      <w:r w:rsidRPr="002A4AA8">
        <w:rPr>
          <w:rFonts w:ascii="Arial" w:hAnsi="Arial" w:cs="Arial"/>
          <w:sz w:val="20"/>
          <w:szCs w:val="20"/>
        </w:rPr>
        <w:t>w przypadku pomocy publicznej:</w:t>
      </w:r>
    </w:p>
    <w:p w14:paraId="118CE8EF" w14:textId="77777777" w:rsidR="00F445FA" w:rsidRPr="002A4AA8" w:rsidRDefault="00F445FA" w:rsidP="009D3F46">
      <w:pPr>
        <w:numPr>
          <w:ilvl w:val="0"/>
          <w:numId w:val="40"/>
        </w:numPr>
        <w:spacing w:before="120" w:after="60"/>
        <w:ind w:left="1071" w:hanging="357"/>
        <w:jc w:val="both"/>
        <w:rPr>
          <w:rFonts w:ascii="Arial" w:hAnsi="Arial" w:cs="Arial"/>
          <w:sz w:val="20"/>
          <w:szCs w:val="20"/>
        </w:rPr>
      </w:pPr>
      <w:r w:rsidRPr="002A4AA8">
        <w:rPr>
          <w:rFonts w:ascii="Arial" w:hAnsi="Arial" w:cs="Arial"/>
          <w:sz w:val="20"/>
          <w:szCs w:val="20"/>
        </w:rPr>
        <w:t>wystąpienia efektu zachęty,</w:t>
      </w:r>
    </w:p>
    <w:p w14:paraId="65D0D511" w14:textId="75EE3CEB" w:rsidR="00F445FA" w:rsidRPr="002A4AA8" w:rsidRDefault="00F445FA" w:rsidP="009D3F46">
      <w:pPr>
        <w:numPr>
          <w:ilvl w:val="0"/>
          <w:numId w:val="40"/>
        </w:numPr>
        <w:spacing w:before="120" w:after="60"/>
        <w:ind w:left="1071" w:hanging="357"/>
        <w:jc w:val="both"/>
        <w:rPr>
          <w:rFonts w:ascii="Arial" w:hAnsi="Arial" w:cs="Arial"/>
          <w:sz w:val="20"/>
          <w:szCs w:val="20"/>
        </w:rPr>
      </w:pPr>
      <w:r w:rsidRPr="002A4AA8">
        <w:rPr>
          <w:rFonts w:ascii="Arial" w:hAnsi="Arial" w:cs="Arial"/>
          <w:sz w:val="20"/>
          <w:szCs w:val="20"/>
        </w:rPr>
        <w:t xml:space="preserve">dopuszczalnej intensywności pomocy, jeśli dotyczy danego rodzaju pomocy udzielanej </w:t>
      </w:r>
      <w:r w:rsidR="000E6CCF">
        <w:rPr>
          <w:rFonts w:ascii="Arial" w:hAnsi="Arial" w:cs="Arial"/>
          <w:sz w:val="20"/>
          <w:szCs w:val="20"/>
        </w:rPr>
        <w:t xml:space="preserve">                  </w:t>
      </w:r>
      <w:r w:rsidRPr="002A4AA8">
        <w:rPr>
          <w:rFonts w:ascii="Arial" w:hAnsi="Arial" w:cs="Arial"/>
          <w:sz w:val="20"/>
          <w:szCs w:val="20"/>
        </w:rPr>
        <w:t>w ramach niniejszej umowy,</w:t>
      </w:r>
    </w:p>
    <w:p w14:paraId="178AC884" w14:textId="77777777" w:rsidR="00F445FA" w:rsidRPr="002A4AA8" w:rsidRDefault="00F445FA" w:rsidP="009D3F46">
      <w:pPr>
        <w:numPr>
          <w:ilvl w:val="0"/>
          <w:numId w:val="39"/>
        </w:numPr>
        <w:spacing w:before="120" w:after="60"/>
        <w:jc w:val="both"/>
        <w:rPr>
          <w:rFonts w:ascii="Arial" w:hAnsi="Arial" w:cs="Arial"/>
          <w:sz w:val="20"/>
          <w:szCs w:val="20"/>
        </w:rPr>
      </w:pPr>
      <w:r w:rsidRPr="002A4AA8">
        <w:rPr>
          <w:rFonts w:ascii="Arial" w:hAnsi="Arial" w:cs="Arial"/>
          <w:sz w:val="20"/>
          <w:szCs w:val="20"/>
        </w:rPr>
        <w:t xml:space="preserve">w przypadku pomocy de </w:t>
      </w:r>
      <w:proofErr w:type="spellStart"/>
      <w:r w:rsidRPr="002A4AA8">
        <w:rPr>
          <w:rFonts w:ascii="Arial" w:hAnsi="Arial" w:cs="Arial"/>
          <w:sz w:val="20"/>
          <w:szCs w:val="20"/>
        </w:rPr>
        <w:t>minimis</w:t>
      </w:r>
      <w:proofErr w:type="spellEnd"/>
      <w:r w:rsidRPr="002A4AA8">
        <w:rPr>
          <w:rFonts w:ascii="Arial" w:hAnsi="Arial" w:cs="Arial"/>
          <w:sz w:val="20"/>
          <w:szCs w:val="20"/>
        </w:rPr>
        <w:t>:</w:t>
      </w:r>
    </w:p>
    <w:p w14:paraId="423B338A" w14:textId="4D4C842D" w:rsidR="00F445FA" w:rsidRPr="002A4AA8" w:rsidRDefault="00F445FA" w:rsidP="009D3F46">
      <w:pPr>
        <w:numPr>
          <w:ilvl w:val="0"/>
          <w:numId w:val="41"/>
        </w:numPr>
        <w:spacing w:before="120" w:after="60"/>
        <w:ind w:left="1071" w:hanging="357"/>
        <w:jc w:val="both"/>
        <w:rPr>
          <w:rFonts w:ascii="Arial" w:hAnsi="Arial" w:cs="Arial"/>
          <w:sz w:val="20"/>
          <w:szCs w:val="20"/>
        </w:rPr>
      </w:pPr>
      <w:r w:rsidRPr="002A4AA8">
        <w:rPr>
          <w:rFonts w:ascii="Arial" w:hAnsi="Arial" w:cs="Arial"/>
          <w:sz w:val="20"/>
          <w:szCs w:val="20"/>
        </w:rPr>
        <w:t xml:space="preserve">dopuszczalnego pułapu pomocy de </w:t>
      </w:r>
      <w:proofErr w:type="spellStart"/>
      <w:r w:rsidRPr="002A4AA8">
        <w:rPr>
          <w:rFonts w:ascii="Arial" w:hAnsi="Arial" w:cs="Arial"/>
          <w:sz w:val="20"/>
          <w:szCs w:val="20"/>
        </w:rPr>
        <w:t>minimis</w:t>
      </w:r>
      <w:proofErr w:type="spellEnd"/>
      <w:r w:rsidRPr="002A4AA8">
        <w:rPr>
          <w:rFonts w:ascii="Arial" w:hAnsi="Arial" w:cs="Arial"/>
          <w:sz w:val="20"/>
          <w:szCs w:val="20"/>
        </w:rPr>
        <w:t xml:space="preserve"> określonego w rozporządzeniu, </w:t>
      </w:r>
      <w:r w:rsidRPr="002A4AA8">
        <w:rPr>
          <w:rFonts w:ascii="Arial" w:hAnsi="Arial" w:cs="Arial"/>
          <w:sz w:val="20"/>
          <w:szCs w:val="20"/>
        </w:rPr>
        <w:br/>
        <w:t>o który</w:t>
      </w:r>
      <w:r w:rsidR="004F1D39">
        <w:rPr>
          <w:rFonts w:ascii="Arial" w:hAnsi="Arial" w:cs="Arial"/>
          <w:sz w:val="20"/>
          <w:szCs w:val="20"/>
        </w:rPr>
        <w:t>ch</w:t>
      </w:r>
      <w:r w:rsidRPr="002A4AA8">
        <w:rPr>
          <w:rFonts w:ascii="Arial" w:hAnsi="Arial" w:cs="Arial"/>
          <w:sz w:val="20"/>
          <w:szCs w:val="20"/>
        </w:rPr>
        <w:t xml:space="preserve"> mowa w § </w:t>
      </w:r>
      <w:r w:rsidR="00410DDF" w:rsidRPr="002A4AA8">
        <w:rPr>
          <w:rFonts w:ascii="Arial" w:hAnsi="Arial" w:cs="Arial"/>
          <w:sz w:val="20"/>
          <w:szCs w:val="20"/>
        </w:rPr>
        <w:t>2</w:t>
      </w:r>
      <w:r w:rsidR="00410DDF">
        <w:rPr>
          <w:rFonts w:ascii="Arial" w:hAnsi="Arial" w:cs="Arial"/>
          <w:sz w:val="20"/>
          <w:szCs w:val="20"/>
        </w:rPr>
        <w:t>5</w:t>
      </w:r>
      <w:r w:rsidR="00410DDF" w:rsidRPr="002A4AA8">
        <w:rPr>
          <w:rFonts w:ascii="Arial" w:hAnsi="Arial" w:cs="Arial"/>
          <w:sz w:val="20"/>
          <w:szCs w:val="20"/>
        </w:rPr>
        <w:t xml:space="preserve"> </w:t>
      </w:r>
      <w:r w:rsidRPr="002A4AA8">
        <w:rPr>
          <w:rFonts w:ascii="Arial" w:hAnsi="Arial" w:cs="Arial"/>
          <w:sz w:val="20"/>
          <w:szCs w:val="20"/>
        </w:rPr>
        <w:t>ust. 2 niniejszej umowy,</w:t>
      </w:r>
    </w:p>
    <w:p w14:paraId="585ECAF1" w14:textId="10507151" w:rsidR="000E20D9" w:rsidRPr="00F445FA" w:rsidRDefault="009836D4" w:rsidP="00B33FBF">
      <w:pPr>
        <w:spacing w:before="120" w:after="60"/>
        <w:ind w:left="284"/>
        <w:jc w:val="both"/>
        <w:rPr>
          <w:rFonts w:ascii="Arial" w:hAnsi="Arial" w:cs="Arial"/>
          <w:sz w:val="20"/>
          <w:szCs w:val="20"/>
        </w:rPr>
      </w:pPr>
      <w:r w:rsidRPr="00F445FA">
        <w:rPr>
          <w:rFonts w:ascii="Arial" w:hAnsi="Arial" w:cs="Arial"/>
          <w:sz w:val="20"/>
          <w:szCs w:val="20"/>
        </w:rPr>
        <w:lastRenderedPageBreak/>
        <w:t xml:space="preserve">Beneficjent zobowiązuje się do zwrotu całości lub części przyznanej pomocy wraz </w:t>
      </w:r>
      <w:r w:rsidRPr="00F445FA">
        <w:rPr>
          <w:rFonts w:ascii="Arial" w:hAnsi="Arial" w:cs="Arial"/>
          <w:sz w:val="20"/>
          <w:szCs w:val="20"/>
        </w:rPr>
        <w:br/>
        <w:t>z odsetkami naliczanymi jak dla zaległości podatkowych od dnia udzielenia pomocy, na zasadach i w termini</w:t>
      </w:r>
      <w:r w:rsidR="006255EF" w:rsidRPr="00F445FA">
        <w:rPr>
          <w:rFonts w:ascii="Arial" w:hAnsi="Arial" w:cs="Arial"/>
          <w:sz w:val="20"/>
          <w:szCs w:val="20"/>
        </w:rPr>
        <w:t xml:space="preserve">e określonym w § </w:t>
      </w:r>
      <w:r w:rsidR="00410DDF" w:rsidRPr="00F445FA">
        <w:rPr>
          <w:rFonts w:ascii="Arial" w:hAnsi="Arial" w:cs="Arial"/>
          <w:sz w:val="20"/>
          <w:szCs w:val="20"/>
        </w:rPr>
        <w:t>1</w:t>
      </w:r>
      <w:r w:rsidR="00410DDF">
        <w:rPr>
          <w:rFonts w:ascii="Arial" w:hAnsi="Arial" w:cs="Arial"/>
          <w:sz w:val="20"/>
          <w:szCs w:val="20"/>
        </w:rPr>
        <w:t>3</w:t>
      </w:r>
      <w:r w:rsidR="00410DDF" w:rsidRPr="00F445FA">
        <w:rPr>
          <w:rFonts w:ascii="Arial" w:hAnsi="Arial" w:cs="Arial"/>
          <w:sz w:val="20"/>
          <w:szCs w:val="20"/>
        </w:rPr>
        <w:t xml:space="preserve"> </w:t>
      </w:r>
      <w:r w:rsidR="006255EF" w:rsidRPr="00F445FA">
        <w:rPr>
          <w:rFonts w:ascii="Arial" w:hAnsi="Arial" w:cs="Arial"/>
          <w:sz w:val="20"/>
          <w:szCs w:val="20"/>
        </w:rPr>
        <w:t>ust. 1</w:t>
      </w:r>
      <w:r w:rsidR="00343E9C" w:rsidRPr="00F445FA">
        <w:rPr>
          <w:rFonts w:ascii="Arial" w:hAnsi="Arial" w:cs="Arial"/>
          <w:sz w:val="20"/>
          <w:szCs w:val="20"/>
        </w:rPr>
        <w:t xml:space="preserve"> - 3</w:t>
      </w:r>
      <w:r w:rsidRPr="00F445FA">
        <w:rPr>
          <w:rFonts w:ascii="Arial" w:hAnsi="Arial" w:cs="Arial"/>
          <w:sz w:val="20"/>
          <w:szCs w:val="20"/>
        </w:rPr>
        <w:t xml:space="preserve"> niniejszej umowy. </w:t>
      </w:r>
    </w:p>
    <w:p w14:paraId="479C5977" w14:textId="23E54E39" w:rsidR="009836D4" w:rsidRPr="002A4AA8" w:rsidRDefault="006255EF" w:rsidP="00C2112A">
      <w:pPr>
        <w:spacing w:before="120" w:after="60" w:line="360" w:lineRule="auto"/>
        <w:jc w:val="center"/>
        <w:rPr>
          <w:rFonts w:ascii="Arial" w:hAnsi="Arial" w:cs="Arial"/>
          <w:sz w:val="20"/>
          <w:szCs w:val="20"/>
        </w:rPr>
      </w:pPr>
      <w:r w:rsidRPr="002A4AA8">
        <w:rPr>
          <w:rFonts w:ascii="Arial" w:hAnsi="Arial" w:cs="Arial"/>
          <w:sz w:val="20"/>
          <w:szCs w:val="20"/>
        </w:rPr>
        <w:t xml:space="preserve">§ </w:t>
      </w:r>
      <w:r w:rsidR="00E3007D" w:rsidRPr="002A4AA8">
        <w:rPr>
          <w:rFonts w:ascii="Arial" w:hAnsi="Arial" w:cs="Arial"/>
          <w:sz w:val="20"/>
          <w:szCs w:val="20"/>
        </w:rPr>
        <w:t>2</w:t>
      </w:r>
      <w:r w:rsidR="00E3007D">
        <w:rPr>
          <w:rFonts w:ascii="Arial" w:hAnsi="Arial" w:cs="Arial"/>
          <w:sz w:val="20"/>
          <w:szCs w:val="20"/>
        </w:rPr>
        <w:t>7</w:t>
      </w:r>
      <w:r w:rsidR="009836D4" w:rsidRPr="002A4AA8">
        <w:rPr>
          <w:rFonts w:ascii="Arial" w:hAnsi="Arial" w:cs="Arial"/>
          <w:sz w:val="20"/>
          <w:szCs w:val="20"/>
        </w:rPr>
        <w:t>.</w:t>
      </w:r>
      <w:r w:rsidR="009836D4" w:rsidRPr="002A4AA8">
        <w:rPr>
          <w:rStyle w:val="Odwoanieprzypisudolnego"/>
          <w:rFonts w:ascii="Arial" w:hAnsi="Arial" w:cs="Arial"/>
          <w:sz w:val="20"/>
          <w:szCs w:val="20"/>
        </w:rPr>
        <w:footnoteReference w:id="114"/>
      </w:r>
    </w:p>
    <w:p w14:paraId="542102DF" w14:textId="0C2F8810" w:rsidR="009836D4" w:rsidRPr="002A4AA8" w:rsidRDefault="009836D4" w:rsidP="009D3F46">
      <w:pPr>
        <w:numPr>
          <w:ilvl w:val="0"/>
          <w:numId w:val="42"/>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jako podmiot udzielający pomocy jest zobowiązany do wprowadzenia odpowiednio </w:t>
      </w:r>
      <w:r w:rsidRPr="002A4AA8">
        <w:rPr>
          <w:rFonts w:ascii="Arial" w:hAnsi="Arial" w:cs="Arial"/>
          <w:sz w:val="20"/>
          <w:szCs w:val="20"/>
        </w:rPr>
        <w:br/>
        <w:t>w umowie o udzieleniu pomocy zawieranej z Beneficjent</w:t>
      </w:r>
      <w:r w:rsidR="006255EF" w:rsidRPr="002A4AA8">
        <w:rPr>
          <w:rFonts w:ascii="Arial" w:hAnsi="Arial" w:cs="Arial"/>
          <w:sz w:val="20"/>
          <w:szCs w:val="20"/>
        </w:rPr>
        <w:t xml:space="preserve">em pomocy zapisów ujętych w § </w:t>
      </w:r>
      <w:r w:rsidR="00410DDF" w:rsidRPr="002A4AA8">
        <w:rPr>
          <w:rFonts w:ascii="Arial" w:hAnsi="Arial" w:cs="Arial"/>
          <w:sz w:val="20"/>
          <w:szCs w:val="20"/>
        </w:rPr>
        <w:t>2</w:t>
      </w:r>
      <w:r w:rsidR="00410DDF">
        <w:rPr>
          <w:rFonts w:ascii="Arial" w:hAnsi="Arial" w:cs="Arial"/>
          <w:sz w:val="20"/>
          <w:szCs w:val="20"/>
        </w:rPr>
        <w:t>5</w:t>
      </w:r>
      <w:r w:rsidR="00410DDF" w:rsidRPr="002A4AA8">
        <w:rPr>
          <w:rFonts w:ascii="Arial" w:hAnsi="Arial" w:cs="Arial"/>
          <w:sz w:val="20"/>
          <w:szCs w:val="20"/>
        </w:rPr>
        <w:t xml:space="preserve"> </w:t>
      </w:r>
      <w:r w:rsidR="006255EF" w:rsidRPr="002A4AA8">
        <w:rPr>
          <w:rFonts w:ascii="Arial" w:hAnsi="Arial" w:cs="Arial"/>
          <w:sz w:val="20"/>
          <w:szCs w:val="20"/>
        </w:rPr>
        <w:br/>
        <w:t xml:space="preserve">i § </w:t>
      </w:r>
      <w:r w:rsidR="00410DDF" w:rsidRPr="002A4AA8">
        <w:rPr>
          <w:rFonts w:ascii="Arial" w:hAnsi="Arial" w:cs="Arial"/>
          <w:sz w:val="20"/>
          <w:szCs w:val="20"/>
        </w:rPr>
        <w:t>2</w:t>
      </w:r>
      <w:r w:rsidR="00410DDF">
        <w:rPr>
          <w:rFonts w:ascii="Arial" w:hAnsi="Arial" w:cs="Arial"/>
          <w:sz w:val="20"/>
          <w:szCs w:val="20"/>
        </w:rPr>
        <w:t>6</w:t>
      </w:r>
      <w:r w:rsidRPr="002A4AA8">
        <w:rPr>
          <w:rFonts w:ascii="Arial" w:hAnsi="Arial" w:cs="Arial"/>
          <w:sz w:val="20"/>
          <w:szCs w:val="20"/>
        </w:rPr>
        <w:t>.</w:t>
      </w:r>
    </w:p>
    <w:p w14:paraId="1177FA49" w14:textId="77777777" w:rsidR="009836D4" w:rsidRPr="002A4AA8" w:rsidRDefault="009836D4" w:rsidP="009D3F46">
      <w:pPr>
        <w:numPr>
          <w:ilvl w:val="0"/>
          <w:numId w:val="42"/>
        </w:numPr>
        <w:spacing w:before="120" w:after="60"/>
        <w:ind w:left="357" w:hanging="357"/>
        <w:jc w:val="both"/>
        <w:rPr>
          <w:rFonts w:ascii="Arial" w:hAnsi="Arial" w:cs="Arial"/>
          <w:sz w:val="20"/>
          <w:szCs w:val="20"/>
        </w:rPr>
      </w:pPr>
      <w:r w:rsidRPr="002A4AA8">
        <w:rPr>
          <w:rFonts w:ascii="Arial" w:hAnsi="Arial" w:cs="Arial"/>
          <w:sz w:val="20"/>
          <w:szCs w:val="20"/>
        </w:rPr>
        <w:t xml:space="preserve">Zobowiązuje się podmiot udzielający pomocy do wypełniania wszelkich obowiązków, jakie nakładają na niego przepisy prawa wspólnotowego i krajowego w zakresie pomocy publicznej </w:t>
      </w:r>
      <w:r w:rsidRPr="002A4AA8">
        <w:rPr>
          <w:rFonts w:ascii="Arial" w:hAnsi="Arial" w:cs="Arial"/>
          <w:sz w:val="20"/>
          <w:szCs w:val="20"/>
        </w:rPr>
        <w:br/>
        <w:t xml:space="preserve">i pomocy de </w:t>
      </w:r>
      <w:proofErr w:type="spellStart"/>
      <w:r w:rsidRPr="002A4AA8">
        <w:rPr>
          <w:rFonts w:ascii="Arial" w:hAnsi="Arial" w:cs="Arial"/>
          <w:sz w:val="20"/>
          <w:szCs w:val="20"/>
        </w:rPr>
        <w:t>minimis</w:t>
      </w:r>
      <w:proofErr w:type="spellEnd"/>
      <w:r w:rsidRPr="002A4AA8">
        <w:rPr>
          <w:rFonts w:ascii="Arial" w:hAnsi="Arial" w:cs="Arial"/>
          <w:sz w:val="20"/>
          <w:szCs w:val="20"/>
        </w:rPr>
        <w:t>, w szczególności:</w:t>
      </w:r>
    </w:p>
    <w:p w14:paraId="42C96AC2" w14:textId="069484D5" w:rsidR="009836D4" w:rsidRPr="002A4AA8" w:rsidRDefault="009836D4" w:rsidP="009D3F46">
      <w:pPr>
        <w:numPr>
          <w:ilvl w:val="0"/>
          <w:numId w:val="43"/>
        </w:numPr>
        <w:spacing w:before="120" w:after="60"/>
        <w:ind w:left="714" w:hanging="357"/>
        <w:jc w:val="both"/>
        <w:rPr>
          <w:rFonts w:ascii="Arial" w:hAnsi="Arial" w:cs="Arial"/>
          <w:sz w:val="20"/>
          <w:szCs w:val="20"/>
        </w:rPr>
      </w:pPr>
      <w:r w:rsidRPr="002A4AA8">
        <w:rPr>
          <w:rFonts w:ascii="Arial" w:hAnsi="Arial" w:cs="Arial"/>
          <w:sz w:val="20"/>
          <w:szCs w:val="20"/>
        </w:rPr>
        <w:t xml:space="preserve">sporządzania i przedstawiania Prezesowi Urzędu Ochrony Konkurencji i Konsumentów sprawozdań o udzielonej pomocy publicznej, zgodnie z art. 32 ust. 1 ustawy z dnia 30 </w:t>
      </w:r>
      <w:r w:rsidR="008E1458" w:rsidRPr="002A4AA8">
        <w:rPr>
          <w:rFonts w:ascii="Arial" w:hAnsi="Arial" w:cs="Arial"/>
          <w:sz w:val="20"/>
          <w:szCs w:val="20"/>
        </w:rPr>
        <w:t>kwietnia</w:t>
      </w:r>
      <w:r w:rsidRPr="002A4AA8">
        <w:rPr>
          <w:rFonts w:ascii="Arial" w:hAnsi="Arial" w:cs="Arial"/>
          <w:sz w:val="20"/>
          <w:szCs w:val="20"/>
        </w:rPr>
        <w:t xml:space="preserve"> 2004 r. o postępowaniu w sprawach dotyczących pomocy publicznej </w:t>
      </w:r>
      <w:r w:rsidR="002B0495" w:rsidRPr="002B0495">
        <w:rPr>
          <w:rFonts w:ascii="Arial" w:hAnsi="Arial" w:cs="Arial"/>
          <w:sz w:val="20"/>
          <w:szCs w:val="20"/>
        </w:rPr>
        <w:t xml:space="preserve">(Dz. U. z </w:t>
      </w:r>
      <w:r w:rsidR="00ED596C" w:rsidRPr="002B0495">
        <w:rPr>
          <w:rFonts w:ascii="Arial" w:hAnsi="Arial" w:cs="Arial"/>
          <w:sz w:val="20"/>
          <w:szCs w:val="20"/>
        </w:rPr>
        <w:t>202</w:t>
      </w:r>
      <w:r w:rsidR="00ED596C">
        <w:rPr>
          <w:rFonts w:ascii="Arial" w:hAnsi="Arial" w:cs="Arial"/>
          <w:sz w:val="20"/>
          <w:szCs w:val="20"/>
        </w:rPr>
        <w:t>5</w:t>
      </w:r>
      <w:r w:rsidR="00ED596C" w:rsidRPr="002B0495">
        <w:rPr>
          <w:rFonts w:ascii="Arial" w:hAnsi="Arial" w:cs="Arial"/>
          <w:sz w:val="20"/>
          <w:szCs w:val="20"/>
        </w:rPr>
        <w:t xml:space="preserve"> </w:t>
      </w:r>
      <w:r w:rsidR="002B0495" w:rsidRPr="002B0495">
        <w:rPr>
          <w:rFonts w:ascii="Arial" w:hAnsi="Arial" w:cs="Arial"/>
          <w:sz w:val="20"/>
          <w:szCs w:val="20"/>
        </w:rPr>
        <w:t xml:space="preserve">r. poz. </w:t>
      </w:r>
      <w:r w:rsidR="00ED596C">
        <w:rPr>
          <w:rFonts w:ascii="Arial" w:hAnsi="Arial" w:cs="Arial"/>
          <w:sz w:val="20"/>
          <w:szCs w:val="20"/>
        </w:rPr>
        <w:t>468</w:t>
      </w:r>
      <w:r w:rsidR="00ED596C" w:rsidRPr="002B0495">
        <w:rPr>
          <w:rFonts w:ascii="Arial" w:hAnsi="Arial" w:cs="Arial"/>
          <w:sz w:val="20"/>
          <w:szCs w:val="20"/>
        </w:rPr>
        <w:t xml:space="preserve"> </w:t>
      </w:r>
      <w:r w:rsidR="002B0495" w:rsidRPr="002B0495">
        <w:rPr>
          <w:rFonts w:ascii="Arial" w:hAnsi="Arial" w:cs="Arial"/>
          <w:sz w:val="20"/>
          <w:szCs w:val="20"/>
        </w:rPr>
        <w:t>z</w:t>
      </w:r>
      <w:r w:rsidR="004F1D39">
        <w:rPr>
          <w:rFonts w:ascii="Arial" w:hAnsi="Arial" w:cs="Arial"/>
          <w:sz w:val="20"/>
          <w:szCs w:val="20"/>
        </w:rPr>
        <w:t>e</w:t>
      </w:r>
      <w:r w:rsidR="002B0495" w:rsidRPr="002B0495">
        <w:rPr>
          <w:rFonts w:ascii="Arial" w:hAnsi="Arial" w:cs="Arial"/>
          <w:sz w:val="20"/>
          <w:szCs w:val="20"/>
        </w:rPr>
        <w:t xml:space="preserve"> zm.)</w:t>
      </w:r>
      <w:r w:rsidR="002B0495" w:rsidRPr="002B0495" w:rsidDel="002B0495">
        <w:rPr>
          <w:rFonts w:ascii="Arial" w:hAnsi="Arial" w:cs="Arial"/>
          <w:sz w:val="20"/>
          <w:szCs w:val="20"/>
        </w:rPr>
        <w:t xml:space="preserve"> </w:t>
      </w:r>
      <w:r w:rsidRPr="002A4AA8">
        <w:rPr>
          <w:rFonts w:ascii="Arial" w:hAnsi="Arial" w:cs="Arial"/>
          <w:sz w:val="20"/>
          <w:szCs w:val="20"/>
        </w:rPr>
        <w:t>,</w:t>
      </w:r>
    </w:p>
    <w:p w14:paraId="44115CB5" w14:textId="77777777" w:rsidR="009836D4" w:rsidRPr="002A4AA8" w:rsidRDefault="009836D4" w:rsidP="009D3F46">
      <w:pPr>
        <w:numPr>
          <w:ilvl w:val="0"/>
          <w:numId w:val="43"/>
        </w:numPr>
        <w:spacing w:before="120" w:after="60"/>
        <w:jc w:val="both"/>
        <w:rPr>
          <w:rFonts w:ascii="Arial" w:hAnsi="Arial" w:cs="Arial"/>
          <w:sz w:val="20"/>
          <w:szCs w:val="20"/>
        </w:rPr>
      </w:pPr>
      <w:r w:rsidRPr="002A4AA8">
        <w:rPr>
          <w:rFonts w:ascii="Arial" w:hAnsi="Arial" w:cs="Arial"/>
          <w:sz w:val="20"/>
          <w:szCs w:val="20"/>
        </w:rPr>
        <w:t xml:space="preserve">wydawania Beneficjentom pomocy zaświadczeń o pomocy de </w:t>
      </w:r>
      <w:proofErr w:type="spellStart"/>
      <w:r w:rsidRPr="002A4AA8">
        <w:rPr>
          <w:rFonts w:ascii="Arial" w:hAnsi="Arial" w:cs="Arial"/>
          <w:sz w:val="20"/>
          <w:szCs w:val="20"/>
        </w:rPr>
        <w:t>minimis</w:t>
      </w:r>
      <w:proofErr w:type="spellEnd"/>
      <w:r w:rsidRPr="002A4AA8">
        <w:rPr>
          <w:rFonts w:ascii="Arial" w:hAnsi="Arial" w:cs="Arial"/>
          <w:sz w:val="20"/>
          <w:szCs w:val="20"/>
        </w:rPr>
        <w:t>.</w:t>
      </w:r>
    </w:p>
    <w:p w14:paraId="691E697D" w14:textId="2CAE5158" w:rsidR="009836D4" w:rsidRPr="002A4AA8" w:rsidRDefault="009836D4" w:rsidP="009D3F46">
      <w:pPr>
        <w:numPr>
          <w:ilvl w:val="0"/>
          <w:numId w:val="42"/>
        </w:numPr>
        <w:spacing w:before="120" w:after="60"/>
        <w:ind w:left="357" w:hanging="357"/>
        <w:jc w:val="both"/>
        <w:rPr>
          <w:rFonts w:ascii="Arial" w:hAnsi="Arial" w:cs="Arial"/>
          <w:sz w:val="20"/>
          <w:szCs w:val="20"/>
        </w:rPr>
      </w:pPr>
      <w:r w:rsidRPr="002A4AA8">
        <w:rPr>
          <w:rFonts w:ascii="Arial" w:hAnsi="Arial" w:cs="Arial"/>
          <w:sz w:val="20"/>
          <w:szCs w:val="20"/>
        </w:rPr>
        <w:t>Jeżeli na etapie kontroli projektu lub weryfikacji wniosków o płatność zostanie stwierdzone, że pomoc została przyznana niezgodnie z zasadami jej udzielania w wyniku niedopełnienia obowiązków przez podmiot udzielający pomocy, tj. Beneficjenta, wydatki objęte pomocą uznaje się za niekwalifikowalne i konieczne jest dokonanie ich zwrotu wraz z odsetkami naliczanymi jak dla zaległości podatkowych od dnia przekazania transzy przez IP na zasadach i w termin</w:t>
      </w:r>
      <w:r w:rsidR="006255EF" w:rsidRPr="002A4AA8">
        <w:rPr>
          <w:rFonts w:ascii="Arial" w:hAnsi="Arial" w:cs="Arial"/>
          <w:sz w:val="20"/>
          <w:szCs w:val="20"/>
        </w:rPr>
        <w:t xml:space="preserve">ie określonym w § </w:t>
      </w:r>
      <w:r w:rsidR="00410DDF" w:rsidRPr="002A4AA8">
        <w:rPr>
          <w:rFonts w:ascii="Arial" w:hAnsi="Arial" w:cs="Arial"/>
          <w:sz w:val="20"/>
          <w:szCs w:val="20"/>
        </w:rPr>
        <w:t>1</w:t>
      </w:r>
      <w:r w:rsidR="00410DDF">
        <w:rPr>
          <w:rFonts w:ascii="Arial" w:hAnsi="Arial" w:cs="Arial"/>
          <w:sz w:val="20"/>
          <w:szCs w:val="20"/>
        </w:rPr>
        <w:t>3</w:t>
      </w:r>
      <w:r w:rsidR="00410DDF" w:rsidRPr="002A4AA8">
        <w:rPr>
          <w:rFonts w:ascii="Arial" w:hAnsi="Arial" w:cs="Arial"/>
          <w:sz w:val="20"/>
          <w:szCs w:val="20"/>
        </w:rPr>
        <w:t xml:space="preserve"> </w:t>
      </w:r>
      <w:r w:rsidR="006255EF" w:rsidRPr="002A4AA8">
        <w:rPr>
          <w:rFonts w:ascii="Arial" w:hAnsi="Arial" w:cs="Arial"/>
          <w:sz w:val="20"/>
          <w:szCs w:val="20"/>
        </w:rPr>
        <w:t>ust.1</w:t>
      </w:r>
      <w:r w:rsidR="00343E9C" w:rsidRPr="002A4AA8">
        <w:rPr>
          <w:rFonts w:ascii="Arial" w:hAnsi="Arial" w:cs="Arial"/>
          <w:sz w:val="20"/>
          <w:szCs w:val="20"/>
        </w:rPr>
        <w:t xml:space="preserve"> - 3</w:t>
      </w:r>
      <w:r w:rsidRPr="002A4AA8">
        <w:rPr>
          <w:rFonts w:ascii="Arial" w:hAnsi="Arial" w:cs="Arial"/>
          <w:sz w:val="20"/>
          <w:szCs w:val="20"/>
        </w:rPr>
        <w:t xml:space="preserve"> niniejszej umowy.</w:t>
      </w:r>
    </w:p>
    <w:p w14:paraId="4CA85FE5" w14:textId="77777777" w:rsidR="008C62E8" w:rsidRDefault="008C62E8" w:rsidP="00C2112A">
      <w:pPr>
        <w:spacing w:before="120" w:after="60" w:line="360" w:lineRule="auto"/>
        <w:jc w:val="center"/>
        <w:rPr>
          <w:rFonts w:ascii="Arial" w:hAnsi="Arial"/>
          <w:b/>
          <w:sz w:val="20"/>
        </w:rPr>
      </w:pPr>
    </w:p>
    <w:p w14:paraId="4EC1C32A" w14:textId="01FFC800" w:rsidR="009836D4" w:rsidRPr="000E79E6" w:rsidRDefault="009836D4" w:rsidP="00C2112A">
      <w:pPr>
        <w:spacing w:before="120" w:after="60" w:line="360" w:lineRule="auto"/>
        <w:jc w:val="center"/>
        <w:rPr>
          <w:rFonts w:ascii="Arial" w:hAnsi="Arial"/>
          <w:b/>
          <w:sz w:val="20"/>
        </w:rPr>
      </w:pPr>
      <w:r w:rsidRPr="000E79E6">
        <w:rPr>
          <w:rFonts w:ascii="Arial" w:hAnsi="Arial"/>
          <w:b/>
          <w:sz w:val="20"/>
        </w:rPr>
        <w:t>Reguła proporcjonalności</w:t>
      </w:r>
    </w:p>
    <w:p w14:paraId="7A690B87" w14:textId="0503C77F" w:rsidR="009836D4" w:rsidRPr="002A4AA8" w:rsidRDefault="006255EF" w:rsidP="00C2112A">
      <w:pPr>
        <w:spacing w:before="120" w:after="60" w:line="360" w:lineRule="auto"/>
        <w:jc w:val="center"/>
        <w:rPr>
          <w:rFonts w:ascii="Arial" w:hAnsi="Arial" w:cs="Arial"/>
          <w:sz w:val="20"/>
          <w:szCs w:val="20"/>
        </w:rPr>
      </w:pPr>
      <w:r w:rsidRPr="002A4AA8">
        <w:rPr>
          <w:rFonts w:ascii="Arial" w:hAnsi="Arial" w:cs="Arial"/>
          <w:sz w:val="20"/>
          <w:szCs w:val="20"/>
        </w:rPr>
        <w:t xml:space="preserve">§ </w:t>
      </w:r>
      <w:r w:rsidR="00E3007D" w:rsidRPr="002A4AA8">
        <w:rPr>
          <w:rFonts w:ascii="Arial" w:hAnsi="Arial" w:cs="Arial"/>
          <w:sz w:val="20"/>
          <w:szCs w:val="20"/>
        </w:rPr>
        <w:t>2</w:t>
      </w:r>
      <w:r w:rsidR="00E3007D">
        <w:rPr>
          <w:rFonts w:ascii="Arial" w:hAnsi="Arial" w:cs="Arial"/>
          <w:sz w:val="20"/>
          <w:szCs w:val="20"/>
        </w:rPr>
        <w:t>8</w:t>
      </w:r>
      <w:r w:rsidR="009836D4" w:rsidRPr="002A4AA8">
        <w:rPr>
          <w:rFonts w:ascii="Arial" w:hAnsi="Arial" w:cs="Arial"/>
          <w:sz w:val="20"/>
          <w:szCs w:val="20"/>
        </w:rPr>
        <w:t>.</w:t>
      </w:r>
    </w:p>
    <w:p w14:paraId="2AEC421D" w14:textId="77777777" w:rsidR="009836D4" w:rsidRPr="000E79E6" w:rsidRDefault="009836D4" w:rsidP="009D3F46">
      <w:pPr>
        <w:numPr>
          <w:ilvl w:val="0"/>
          <w:numId w:val="44"/>
        </w:numPr>
        <w:spacing w:before="120" w:after="60"/>
        <w:ind w:left="357" w:hanging="357"/>
        <w:jc w:val="both"/>
        <w:rPr>
          <w:rFonts w:ascii="Arial" w:hAnsi="Arial"/>
          <w:sz w:val="20"/>
        </w:rPr>
      </w:pPr>
      <w:r w:rsidRPr="002A4AA8">
        <w:rPr>
          <w:rFonts w:ascii="Arial" w:hAnsi="Arial" w:cs="Arial"/>
          <w:sz w:val="20"/>
          <w:szCs w:val="20"/>
        </w:rPr>
        <w:t xml:space="preserve">IP stosuje regułę proporcjonalności na zakończenie projektu tj. przed </w:t>
      </w:r>
      <w:r w:rsidRPr="000E79E6">
        <w:rPr>
          <w:rFonts w:ascii="Arial" w:hAnsi="Arial"/>
          <w:sz w:val="20"/>
        </w:rPr>
        <w:t>zatwierdzeniem końcowego wniosku o płatność:</w:t>
      </w:r>
    </w:p>
    <w:p w14:paraId="44B126FB" w14:textId="7605089F" w:rsidR="009836D4" w:rsidRPr="002A4AA8" w:rsidRDefault="009836D4" w:rsidP="009D3F46">
      <w:pPr>
        <w:numPr>
          <w:ilvl w:val="0"/>
          <w:numId w:val="45"/>
        </w:numPr>
        <w:spacing w:before="120" w:after="60"/>
        <w:ind w:left="714" w:hanging="357"/>
        <w:jc w:val="both"/>
        <w:rPr>
          <w:rFonts w:ascii="Arial" w:hAnsi="Arial" w:cs="Arial"/>
          <w:sz w:val="20"/>
          <w:szCs w:val="20"/>
        </w:rPr>
      </w:pPr>
      <w:r w:rsidRPr="002A4AA8">
        <w:rPr>
          <w:rFonts w:ascii="Arial" w:hAnsi="Arial" w:cs="Arial"/>
          <w:sz w:val="20"/>
          <w:szCs w:val="20"/>
        </w:rPr>
        <w:t xml:space="preserve">w przypadku niespełnienia kryterium zatwierdzonego przez Komitet Monitorujący </w:t>
      </w:r>
      <w:r w:rsidR="009D6198">
        <w:rPr>
          <w:rFonts w:ascii="Arial" w:hAnsi="Arial" w:cs="Arial"/>
          <w:sz w:val="20"/>
          <w:szCs w:val="20"/>
        </w:rPr>
        <w:t>FEPZ</w:t>
      </w:r>
      <w:r w:rsidRPr="002A4AA8">
        <w:rPr>
          <w:rFonts w:ascii="Arial" w:hAnsi="Arial" w:cs="Arial"/>
          <w:sz w:val="20"/>
          <w:szCs w:val="20"/>
        </w:rPr>
        <w:t xml:space="preserve">, instytucja będąca stroną umowy dla danego projektu może uznać </w:t>
      </w:r>
      <w:r w:rsidR="00DA569A" w:rsidRPr="002A4AA8">
        <w:rPr>
          <w:rFonts w:ascii="Arial" w:hAnsi="Arial" w:cs="Arial"/>
          <w:sz w:val="20"/>
          <w:szCs w:val="20"/>
        </w:rPr>
        <w:t xml:space="preserve">za niekwalifikowalne </w:t>
      </w:r>
      <w:r w:rsidRPr="002A4AA8">
        <w:rPr>
          <w:rFonts w:ascii="Arial" w:hAnsi="Arial" w:cs="Arial"/>
          <w:sz w:val="20"/>
          <w:szCs w:val="20"/>
        </w:rPr>
        <w:t>wszystkie</w:t>
      </w:r>
      <w:r w:rsidR="00DA569A" w:rsidRPr="002A4AA8">
        <w:rPr>
          <w:rFonts w:ascii="Arial" w:hAnsi="Arial" w:cs="Arial"/>
          <w:sz w:val="20"/>
          <w:szCs w:val="20"/>
        </w:rPr>
        <w:t xml:space="preserve"> wydatki</w:t>
      </w:r>
      <w:r w:rsidRPr="002A4AA8">
        <w:rPr>
          <w:rFonts w:ascii="Arial" w:hAnsi="Arial" w:cs="Arial"/>
          <w:sz w:val="20"/>
          <w:szCs w:val="20"/>
        </w:rPr>
        <w:t xml:space="preserve"> lub odpowiednią część wydatków dotychczas rozliczonych w ramach projektu</w:t>
      </w:r>
      <w:r w:rsidR="00650A6B" w:rsidRPr="002A4AA8">
        <w:rPr>
          <w:rStyle w:val="Odwoanieprzypisudolnego"/>
          <w:rFonts w:ascii="Arial" w:hAnsi="Arial" w:cs="Arial"/>
          <w:sz w:val="20"/>
          <w:szCs w:val="20"/>
        </w:rPr>
        <w:footnoteReference w:id="115"/>
      </w:r>
      <w:r w:rsidRPr="002A4AA8">
        <w:rPr>
          <w:rFonts w:ascii="Arial" w:hAnsi="Arial" w:cs="Arial"/>
          <w:sz w:val="20"/>
          <w:szCs w:val="20"/>
        </w:rPr>
        <w:t>,</w:t>
      </w:r>
    </w:p>
    <w:p w14:paraId="5B3139DB" w14:textId="20C22998" w:rsidR="006707BE" w:rsidRDefault="009836D4" w:rsidP="009D3F46">
      <w:pPr>
        <w:numPr>
          <w:ilvl w:val="0"/>
          <w:numId w:val="45"/>
        </w:numPr>
        <w:spacing w:before="120" w:after="60"/>
        <w:ind w:left="714" w:hanging="357"/>
        <w:jc w:val="both"/>
        <w:rPr>
          <w:rFonts w:ascii="Arial" w:hAnsi="Arial" w:cs="Arial"/>
          <w:sz w:val="20"/>
          <w:szCs w:val="20"/>
        </w:rPr>
      </w:pPr>
      <w:r w:rsidRPr="002A4AA8">
        <w:rPr>
          <w:rFonts w:ascii="Arial" w:hAnsi="Arial" w:cs="Arial"/>
          <w:sz w:val="20"/>
          <w:szCs w:val="20"/>
        </w:rPr>
        <w:t xml:space="preserve">w przypadku nieosiągnięcia celu projektu (wyrażonego wskaźnikami produktu lub rezultatu </w:t>
      </w:r>
      <w:r w:rsidRPr="002A4AA8">
        <w:rPr>
          <w:rFonts w:ascii="Arial" w:hAnsi="Arial" w:cs="Arial"/>
          <w:sz w:val="20"/>
          <w:szCs w:val="20"/>
        </w:rPr>
        <w:br/>
        <w:t xml:space="preserve">w zależności od założeń wskazanych w zatwierdzonym wniosku), instytucja będąca stroną umowy może uznać </w:t>
      </w:r>
      <w:r w:rsidR="00DA569A" w:rsidRPr="002A4AA8">
        <w:rPr>
          <w:rFonts w:ascii="Arial" w:hAnsi="Arial" w:cs="Arial"/>
          <w:sz w:val="20"/>
          <w:szCs w:val="20"/>
        </w:rPr>
        <w:t xml:space="preserve">za niekwalifikowalne </w:t>
      </w:r>
      <w:r w:rsidRPr="002A4AA8">
        <w:rPr>
          <w:rFonts w:ascii="Arial" w:hAnsi="Arial" w:cs="Arial"/>
          <w:sz w:val="20"/>
          <w:szCs w:val="20"/>
        </w:rPr>
        <w:t xml:space="preserve">wszystkie </w:t>
      </w:r>
      <w:r w:rsidR="00DA569A" w:rsidRPr="002A4AA8">
        <w:rPr>
          <w:rFonts w:ascii="Arial" w:hAnsi="Arial" w:cs="Arial"/>
          <w:sz w:val="20"/>
          <w:szCs w:val="20"/>
        </w:rPr>
        <w:t xml:space="preserve">wydatki </w:t>
      </w:r>
      <w:r w:rsidRPr="002A4AA8">
        <w:rPr>
          <w:rFonts w:ascii="Arial" w:hAnsi="Arial" w:cs="Arial"/>
          <w:sz w:val="20"/>
          <w:szCs w:val="20"/>
        </w:rPr>
        <w:t xml:space="preserve">lub odpowiednią część wydatków dotychczas rozliczonych w ramach projektu; wysokość wydatków niekwalifikowanych uzależniona jest od stopnia niezrealizowania celu projektu; wydatki niekwalifikowane obejmują wydatki związane z tym zadaniem merytorycznym, którego założenia nie zostały osiągnięte </w:t>
      </w:r>
      <w:r w:rsidR="000E6CCF">
        <w:rPr>
          <w:rFonts w:ascii="Arial" w:hAnsi="Arial" w:cs="Arial"/>
          <w:sz w:val="20"/>
          <w:szCs w:val="20"/>
        </w:rPr>
        <w:t xml:space="preserve">                    </w:t>
      </w:r>
      <w:r w:rsidRPr="002A4AA8">
        <w:rPr>
          <w:rFonts w:ascii="Arial" w:hAnsi="Arial" w:cs="Arial"/>
          <w:sz w:val="20"/>
          <w:szCs w:val="20"/>
        </w:rPr>
        <w:t>i kosztów pośrednich; stopień nieosiągnięcia założeń projektu jest określany przez IP; wysokość wydatków w dotychczas zatwierdzonych wnioskach o płatność może zostać proporcjonalnie zmniejszona</w:t>
      </w:r>
      <w:r w:rsidR="006707BE">
        <w:rPr>
          <w:rFonts w:ascii="Arial" w:hAnsi="Arial" w:cs="Arial"/>
          <w:sz w:val="20"/>
          <w:szCs w:val="20"/>
        </w:rPr>
        <w:t>;</w:t>
      </w:r>
    </w:p>
    <w:p w14:paraId="3EF5811F" w14:textId="5DE354A9" w:rsidR="0029771F" w:rsidRDefault="0029771F" w:rsidP="009D3F46">
      <w:pPr>
        <w:numPr>
          <w:ilvl w:val="0"/>
          <w:numId w:val="44"/>
        </w:numPr>
        <w:spacing w:before="120" w:after="60"/>
        <w:ind w:left="357" w:hanging="357"/>
        <w:jc w:val="both"/>
        <w:rPr>
          <w:rFonts w:ascii="Arial" w:hAnsi="Arial" w:cs="Arial"/>
          <w:sz w:val="20"/>
          <w:szCs w:val="20"/>
        </w:rPr>
      </w:pPr>
      <w:r w:rsidRPr="0029771F">
        <w:rPr>
          <w:rFonts w:ascii="Arial" w:hAnsi="Arial" w:cs="Arial"/>
          <w:sz w:val="20"/>
          <w:szCs w:val="20"/>
        </w:rPr>
        <w:t xml:space="preserve">IP stosuje </w:t>
      </w:r>
      <w:r w:rsidR="00396345">
        <w:rPr>
          <w:rFonts w:ascii="Arial" w:hAnsi="Arial" w:cs="Arial"/>
          <w:sz w:val="20"/>
          <w:szCs w:val="20"/>
        </w:rPr>
        <w:t xml:space="preserve">również </w:t>
      </w:r>
      <w:r w:rsidRPr="0029771F">
        <w:rPr>
          <w:rFonts w:ascii="Arial" w:hAnsi="Arial" w:cs="Arial"/>
          <w:sz w:val="20"/>
          <w:szCs w:val="20"/>
        </w:rPr>
        <w:t xml:space="preserve">regułę proporcjonalności </w:t>
      </w:r>
      <w:r w:rsidR="00C74536">
        <w:rPr>
          <w:rFonts w:ascii="Arial" w:hAnsi="Arial" w:cs="Arial"/>
          <w:sz w:val="20"/>
          <w:szCs w:val="20"/>
        </w:rPr>
        <w:t xml:space="preserve">przed ostatecznym rozliczeniem projekt tj. po upływie okresu zachowania trwałości wynikającym z </w:t>
      </w:r>
      <w:r w:rsidR="00C74536" w:rsidRPr="00C74536">
        <w:rPr>
          <w:rFonts w:ascii="Arial" w:hAnsi="Arial" w:cs="Arial"/>
          <w:sz w:val="20"/>
          <w:szCs w:val="20"/>
        </w:rPr>
        <w:t>kryteriów wyboru</w:t>
      </w:r>
      <w:r w:rsidR="00C60856">
        <w:rPr>
          <w:rFonts w:ascii="Arial" w:hAnsi="Arial" w:cs="Arial"/>
          <w:sz w:val="20"/>
          <w:szCs w:val="20"/>
        </w:rPr>
        <w:t xml:space="preserve"> i/lub </w:t>
      </w:r>
      <w:r w:rsidR="00C74536">
        <w:rPr>
          <w:rFonts w:ascii="Arial" w:hAnsi="Arial" w:cs="Arial"/>
          <w:sz w:val="20"/>
          <w:szCs w:val="20"/>
        </w:rPr>
        <w:t xml:space="preserve">wskaźników określonych </w:t>
      </w:r>
      <w:r w:rsidR="00053EAE">
        <w:rPr>
          <w:rFonts w:ascii="Arial" w:hAnsi="Arial" w:cs="Arial"/>
          <w:sz w:val="20"/>
          <w:szCs w:val="20"/>
        </w:rPr>
        <w:t>we wniosk</w:t>
      </w:r>
      <w:r w:rsidR="00396345">
        <w:rPr>
          <w:rFonts w:ascii="Arial" w:hAnsi="Arial" w:cs="Arial"/>
          <w:sz w:val="20"/>
          <w:szCs w:val="20"/>
        </w:rPr>
        <w:t>u</w:t>
      </w:r>
      <w:r w:rsidR="00B85923">
        <w:rPr>
          <w:rFonts w:ascii="Arial" w:hAnsi="Arial" w:cs="Arial"/>
          <w:sz w:val="20"/>
          <w:szCs w:val="20"/>
        </w:rPr>
        <w:t xml:space="preserve"> o dofinansowanie</w:t>
      </w:r>
      <w:r w:rsidR="00396345">
        <w:rPr>
          <w:rStyle w:val="Odwoanieprzypisudolnego"/>
          <w:rFonts w:ascii="Arial" w:hAnsi="Arial" w:cs="Arial"/>
          <w:sz w:val="20"/>
          <w:szCs w:val="20"/>
        </w:rPr>
        <w:footnoteReference w:id="116"/>
      </w:r>
      <w:r w:rsidR="005F6A1D">
        <w:rPr>
          <w:rFonts w:ascii="Arial" w:hAnsi="Arial" w:cs="Arial"/>
          <w:sz w:val="20"/>
          <w:szCs w:val="20"/>
        </w:rPr>
        <w:t>.</w:t>
      </w:r>
      <w:r w:rsidR="00B85923">
        <w:rPr>
          <w:rFonts w:ascii="Arial" w:hAnsi="Arial" w:cs="Arial"/>
          <w:sz w:val="20"/>
          <w:szCs w:val="20"/>
        </w:rPr>
        <w:t xml:space="preserve"> </w:t>
      </w:r>
      <w:r w:rsidR="005F6A1D">
        <w:rPr>
          <w:rFonts w:ascii="Arial" w:hAnsi="Arial" w:cs="Arial"/>
          <w:sz w:val="20"/>
          <w:szCs w:val="20"/>
        </w:rPr>
        <w:t>W przypadku</w:t>
      </w:r>
      <w:r w:rsidR="00B85923">
        <w:rPr>
          <w:rFonts w:ascii="Arial" w:hAnsi="Arial" w:cs="Arial"/>
          <w:sz w:val="20"/>
          <w:szCs w:val="20"/>
        </w:rPr>
        <w:t xml:space="preserve"> </w:t>
      </w:r>
      <w:r w:rsidR="00531DC7">
        <w:rPr>
          <w:rFonts w:ascii="Arial" w:hAnsi="Arial" w:cs="Arial"/>
          <w:sz w:val="20"/>
          <w:szCs w:val="20"/>
        </w:rPr>
        <w:t>niezachowania ww. trwałości B</w:t>
      </w:r>
      <w:r w:rsidR="00531DC7" w:rsidRPr="00531DC7">
        <w:rPr>
          <w:rFonts w:ascii="Arial" w:hAnsi="Arial" w:cs="Arial"/>
          <w:sz w:val="20"/>
          <w:szCs w:val="20"/>
        </w:rPr>
        <w:t>eneficjent jest zobowiązany do zwrotu kwoty dofinansowania proporcjonalnie do okresu, w którym trwałość projektu nie została zachowana.</w:t>
      </w:r>
    </w:p>
    <w:p w14:paraId="3DF78AE0" w14:textId="5A7E6BAC"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 xml:space="preserve">Zastosowanie reguły proporcjonalności ma miejsce pod warunkiem, że nieosiągnięcie założeń merytorycznych projektu wynika z przyczyn leżących po stronie Beneficjenta. Podczas ustalania </w:t>
      </w:r>
      <w:r w:rsidRPr="002A4AA8">
        <w:rPr>
          <w:rFonts w:ascii="Arial" w:hAnsi="Arial" w:cs="Arial"/>
          <w:sz w:val="20"/>
          <w:szCs w:val="20"/>
        </w:rPr>
        <w:lastRenderedPageBreak/>
        <w:t>stopnia nieosiągnięcia założeń merytorycznych projektu IP bierze pod uwagę m.in.: stopień winy lub niedochowania należytej staranności przez Beneficjenta skutkujące nieosiągnięciem ww. założeń, charakter kryterium, okoliczności zewnętrzne mające na to wpływ.</w:t>
      </w:r>
    </w:p>
    <w:p w14:paraId="5C979681"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IP może odstąpić od rozliczenia projektu zgodnie z regułą proporcjonalności lub obniżyć wysokość środków tej regule podlegających, jeśli Beneficjent o to wnioskuje i należycie uzasadni przyczyny nieosiągnięcia założeń, w szczególności wykaże swoje starania zmierzające do osiągnięcia założeń projektu.</w:t>
      </w:r>
    </w:p>
    <w:p w14:paraId="3E75B89E"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Reguła proporcjonalności nie ma zastosowania w przypadku wystąpienia siły wyższej.</w:t>
      </w:r>
    </w:p>
    <w:p w14:paraId="45385280" w14:textId="49128205"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W przypadku projektów partnerskich sposób egzekwowania przez Beneficjenta od Partnerów projektu skutków wynikających z zastosowania reguły proporcjonalności z powodu nieosiągnięcia założeń projektu z winy Partnera reguluje umowa partnerska.</w:t>
      </w:r>
      <w:r w:rsidR="00116144">
        <w:rPr>
          <w:rStyle w:val="Odwoanieprzypisudolnego"/>
          <w:rFonts w:ascii="Arial" w:hAnsi="Arial" w:cs="Arial"/>
          <w:sz w:val="20"/>
          <w:szCs w:val="20"/>
        </w:rPr>
        <w:footnoteReference w:id="117"/>
      </w:r>
    </w:p>
    <w:p w14:paraId="1CC1CED2" w14:textId="77777777" w:rsidR="00AB41DF"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 xml:space="preserve">Kwota pomniejszona określona jako stopień niezrealizowanego wskaźnika wiązać się będzie </w:t>
      </w:r>
      <w:r w:rsidRPr="002A4AA8">
        <w:rPr>
          <w:rFonts w:ascii="Arial" w:hAnsi="Arial" w:cs="Arial"/>
          <w:sz w:val="20"/>
          <w:szCs w:val="20"/>
        </w:rPr>
        <w:br/>
        <w:t xml:space="preserve">z procentowym pomniejszeniem wydatków kwalifikowalnych projektu. Pomniejszenie wydatków kwalifikowalnych z tytułu nieosiągnięcia wskaźnika dotyczyć będzie wydatków obejmujących wydatki związane z zadaniem merytorycznym (zadaniami merytorycznymi) oraz (związanymi) bezpośrednio ze wskaźnikiem, którego założenia nie zostały osiągnięte. Ponadto wiązać się to będzie z pomniejszeniem kosztów pośrednich projektu proporcjonalnie do udziału wydatków </w:t>
      </w:r>
      <w:r w:rsidRPr="002A4AA8">
        <w:rPr>
          <w:rFonts w:ascii="Arial" w:hAnsi="Arial" w:cs="Arial"/>
          <w:sz w:val="20"/>
          <w:szCs w:val="20"/>
        </w:rPr>
        <w:br/>
        <w:t>z zadań merytorycznych związanych bezpośrednio z nieosiągniętym wskaźnikiem w stosunku do całkowitej kwoty wydatków kwalifikowalnych projektu (z wyłączeniem kosztów pośrednich) oraz biorąc pod uwagę stopień nieosiągnięcia wskaźnika.</w:t>
      </w:r>
    </w:p>
    <w:p w14:paraId="52280B5B" w14:textId="784C718E"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 xml:space="preserve">Kwota wydatków niekwalifikowanych ustalona w wyniku zastosowania reguły proporcjonalności nie stanowi nieprawidłowości. IP wzywa Beneficjenta do zwrotu wydatków niekwalifikowanych bez odsetek w terminie 14 dni kalendarzowych od dnia otrzymania wezwania do </w:t>
      </w:r>
      <w:r w:rsidR="00290D31" w:rsidRPr="002A4AA8">
        <w:rPr>
          <w:rFonts w:ascii="Arial" w:hAnsi="Arial" w:cs="Arial"/>
          <w:sz w:val="20"/>
          <w:szCs w:val="20"/>
        </w:rPr>
        <w:t>zapłaty</w:t>
      </w:r>
      <w:r w:rsidRPr="002A4AA8">
        <w:rPr>
          <w:rFonts w:ascii="Arial" w:hAnsi="Arial" w:cs="Arial"/>
          <w:sz w:val="20"/>
          <w:szCs w:val="20"/>
        </w:rPr>
        <w:t xml:space="preserve">. </w:t>
      </w:r>
      <w:r w:rsidRPr="002A4AA8">
        <w:rPr>
          <w:rFonts w:ascii="Arial" w:hAnsi="Arial" w:cs="Arial"/>
          <w:sz w:val="20"/>
          <w:szCs w:val="20"/>
        </w:rPr>
        <w:br/>
        <w:t xml:space="preserve">W przypadku braku zwrotu środków IP wystosuje wezwanie do </w:t>
      </w:r>
      <w:r w:rsidR="00FB78A5" w:rsidRPr="002A4AA8">
        <w:rPr>
          <w:rFonts w:ascii="Arial" w:hAnsi="Arial" w:cs="Arial"/>
          <w:sz w:val="20"/>
          <w:szCs w:val="20"/>
        </w:rPr>
        <w:t xml:space="preserve">zapłaty </w:t>
      </w:r>
      <w:r w:rsidRPr="002A4AA8">
        <w:rPr>
          <w:rFonts w:ascii="Arial" w:hAnsi="Arial" w:cs="Arial"/>
          <w:sz w:val="20"/>
          <w:szCs w:val="20"/>
        </w:rPr>
        <w:t xml:space="preserve">wraz z odsetkami liczonymi jak od zaległości podatkowych zgodnie z § </w:t>
      </w:r>
      <w:r w:rsidR="00425C7B" w:rsidRPr="002A4AA8">
        <w:rPr>
          <w:rFonts w:ascii="Arial" w:hAnsi="Arial" w:cs="Arial"/>
          <w:sz w:val="20"/>
          <w:szCs w:val="20"/>
        </w:rPr>
        <w:t>1</w:t>
      </w:r>
      <w:r w:rsidR="00425C7B">
        <w:rPr>
          <w:rFonts w:ascii="Arial" w:hAnsi="Arial" w:cs="Arial"/>
          <w:sz w:val="20"/>
          <w:szCs w:val="20"/>
        </w:rPr>
        <w:t>3</w:t>
      </w:r>
      <w:r w:rsidR="00425C7B" w:rsidRPr="002A4AA8">
        <w:rPr>
          <w:rFonts w:ascii="Arial" w:hAnsi="Arial" w:cs="Arial"/>
          <w:sz w:val="20"/>
          <w:szCs w:val="20"/>
        </w:rPr>
        <w:t xml:space="preserve"> </w:t>
      </w:r>
      <w:r w:rsidRPr="002A4AA8">
        <w:rPr>
          <w:rFonts w:ascii="Arial" w:hAnsi="Arial" w:cs="Arial"/>
          <w:sz w:val="20"/>
          <w:szCs w:val="20"/>
        </w:rPr>
        <w:t>niniejszej umowy.</w:t>
      </w:r>
    </w:p>
    <w:p w14:paraId="65487D52" w14:textId="77777777" w:rsidR="009D490C" w:rsidRPr="002A4AA8" w:rsidRDefault="009D490C" w:rsidP="00350F7A">
      <w:pPr>
        <w:spacing w:after="60"/>
        <w:jc w:val="both"/>
        <w:rPr>
          <w:rFonts w:ascii="Arial" w:hAnsi="Arial" w:cs="Arial"/>
          <w:sz w:val="20"/>
          <w:szCs w:val="20"/>
        </w:rPr>
      </w:pPr>
    </w:p>
    <w:p w14:paraId="28FC95C5" w14:textId="77777777" w:rsidR="009D490C" w:rsidRPr="00454FE9" w:rsidRDefault="009D490C" w:rsidP="00C2112A">
      <w:pPr>
        <w:keepNext/>
        <w:spacing w:after="60" w:line="360" w:lineRule="auto"/>
        <w:jc w:val="center"/>
        <w:rPr>
          <w:rFonts w:ascii="Arial" w:hAnsi="Arial"/>
          <w:b/>
          <w:sz w:val="20"/>
        </w:rPr>
      </w:pPr>
      <w:r w:rsidRPr="00454FE9">
        <w:rPr>
          <w:rFonts w:ascii="Arial" w:hAnsi="Arial"/>
          <w:b/>
          <w:sz w:val="20"/>
        </w:rPr>
        <w:t>Rozwiązanie umowy</w:t>
      </w:r>
    </w:p>
    <w:p w14:paraId="7D0A7E61" w14:textId="3F80BC5E" w:rsidR="009D490C" w:rsidRPr="002A4AA8" w:rsidRDefault="009D490C" w:rsidP="00C2112A">
      <w:pPr>
        <w:keepNext/>
        <w:spacing w:after="60" w:line="360" w:lineRule="auto"/>
        <w:jc w:val="center"/>
        <w:rPr>
          <w:rFonts w:ascii="Arial" w:hAnsi="Arial" w:cs="Arial"/>
          <w:sz w:val="20"/>
          <w:szCs w:val="20"/>
        </w:rPr>
      </w:pPr>
      <w:r w:rsidRPr="002A4AA8">
        <w:rPr>
          <w:rFonts w:ascii="Arial" w:hAnsi="Arial" w:cs="Arial"/>
          <w:sz w:val="20"/>
          <w:szCs w:val="20"/>
        </w:rPr>
        <w:t xml:space="preserve">§ </w:t>
      </w:r>
      <w:r w:rsidR="00E3007D" w:rsidRPr="002A4AA8">
        <w:rPr>
          <w:rFonts w:ascii="Arial" w:hAnsi="Arial" w:cs="Arial"/>
          <w:sz w:val="20"/>
          <w:szCs w:val="20"/>
        </w:rPr>
        <w:t>2</w:t>
      </w:r>
      <w:r w:rsidR="00E3007D">
        <w:rPr>
          <w:rFonts w:ascii="Arial" w:hAnsi="Arial" w:cs="Arial"/>
          <w:sz w:val="20"/>
          <w:szCs w:val="20"/>
        </w:rPr>
        <w:t>9</w:t>
      </w:r>
      <w:r w:rsidRPr="002A4AA8">
        <w:rPr>
          <w:rFonts w:ascii="Arial" w:hAnsi="Arial" w:cs="Arial"/>
          <w:sz w:val="20"/>
          <w:szCs w:val="20"/>
        </w:rPr>
        <w:t>.</w:t>
      </w:r>
    </w:p>
    <w:p w14:paraId="169F4AF3" w14:textId="24A76765" w:rsidR="009D490C" w:rsidRPr="002A4AA8" w:rsidRDefault="00D27EF3" w:rsidP="00350F7A">
      <w:pPr>
        <w:keepNext/>
        <w:numPr>
          <w:ilvl w:val="0"/>
          <w:numId w:val="5"/>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Instytucja Pośrednicząca</w:t>
      </w:r>
      <w:r w:rsidR="009D490C" w:rsidRPr="002A4AA8">
        <w:rPr>
          <w:rFonts w:ascii="Arial" w:hAnsi="Arial" w:cs="Arial"/>
          <w:sz w:val="20"/>
          <w:szCs w:val="20"/>
        </w:rPr>
        <w:t xml:space="preserve"> może rozwiązać  umowę, w przypadku gdy:</w:t>
      </w:r>
    </w:p>
    <w:p w14:paraId="780AFB8E" w14:textId="023D2894" w:rsidR="009D490C" w:rsidRPr="002A4AA8" w:rsidRDefault="009D490C" w:rsidP="009D3F46">
      <w:pPr>
        <w:numPr>
          <w:ilvl w:val="0"/>
          <w:numId w:val="24"/>
        </w:numPr>
        <w:spacing w:after="60"/>
        <w:jc w:val="both"/>
        <w:rPr>
          <w:rFonts w:ascii="Arial" w:hAnsi="Arial" w:cs="Arial"/>
          <w:sz w:val="20"/>
          <w:szCs w:val="20"/>
        </w:rPr>
      </w:pPr>
      <w:r w:rsidRPr="002A4AA8">
        <w:rPr>
          <w:rFonts w:ascii="Arial" w:hAnsi="Arial" w:cs="Arial"/>
          <w:sz w:val="20"/>
          <w:szCs w:val="20"/>
        </w:rPr>
        <w:t>Beneficjent</w:t>
      </w:r>
      <w:r w:rsidR="00294768" w:rsidRPr="002A4AA8">
        <w:rPr>
          <w:rFonts w:ascii="Arial" w:hAnsi="Arial" w:cs="Arial"/>
          <w:sz w:val="20"/>
          <w:szCs w:val="20"/>
        </w:rPr>
        <w:t xml:space="preserve"> </w:t>
      </w:r>
      <w:r w:rsidR="0033329A" w:rsidRPr="002A4AA8">
        <w:rPr>
          <w:rFonts w:ascii="Arial" w:hAnsi="Arial" w:cs="Arial"/>
          <w:i/>
          <w:sz w:val="20"/>
          <w:szCs w:val="20"/>
        </w:rPr>
        <w:t>lub Partnerzy</w:t>
      </w:r>
      <w:r w:rsidR="0033329A" w:rsidRPr="002A4AA8">
        <w:rPr>
          <w:rFonts w:ascii="Arial" w:hAnsi="Arial" w:cs="Arial"/>
          <w:sz w:val="20"/>
          <w:szCs w:val="20"/>
        </w:rPr>
        <w:t xml:space="preserve"> </w:t>
      </w:r>
      <w:r w:rsidR="00294768" w:rsidRPr="002A4AA8">
        <w:rPr>
          <w:rFonts w:ascii="Arial" w:hAnsi="Arial" w:cs="Arial"/>
          <w:i/>
          <w:sz w:val="20"/>
          <w:szCs w:val="20"/>
        </w:rPr>
        <w:t>dopuści</w:t>
      </w:r>
      <w:r w:rsidR="0033329A" w:rsidRPr="002A4AA8">
        <w:rPr>
          <w:rFonts w:ascii="Arial" w:hAnsi="Arial" w:cs="Arial"/>
          <w:i/>
          <w:sz w:val="20"/>
          <w:szCs w:val="20"/>
        </w:rPr>
        <w:t>ł</w:t>
      </w:r>
      <w:r w:rsidR="0033329A" w:rsidRPr="002A4AA8">
        <w:rPr>
          <w:rFonts w:ascii="Arial" w:hAnsi="Arial" w:cs="Arial"/>
          <w:sz w:val="20"/>
          <w:szCs w:val="20"/>
        </w:rPr>
        <w:t>/</w:t>
      </w:r>
      <w:r w:rsidR="0033329A" w:rsidRPr="002A4AA8">
        <w:rPr>
          <w:rFonts w:ascii="Arial" w:hAnsi="Arial" w:cs="Arial"/>
          <w:i/>
          <w:sz w:val="20"/>
          <w:szCs w:val="20"/>
        </w:rPr>
        <w:t>li</w:t>
      </w:r>
      <w:r w:rsidR="0033329A" w:rsidRPr="002A4AA8">
        <w:rPr>
          <w:rStyle w:val="Odwoanieprzypisudolnego"/>
          <w:rFonts w:ascii="Arial" w:hAnsi="Arial" w:cs="Arial"/>
          <w:i/>
          <w:sz w:val="20"/>
          <w:szCs w:val="20"/>
        </w:rPr>
        <w:footnoteReference w:id="118"/>
      </w:r>
      <w:r w:rsidR="00294768" w:rsidRPr="002A4AA8">
        <w:rPr>
          <w:rFonts w:ascii="Arial" w:hAnsi="Arial" w:cs="Arial"/>
          <w:sz w:val="20"/>
          <w:szCs w:val="20"/>
        </w:rPr>
        <w:t xml:space="preserve"> się </w:t>
      </w:r>
      <w:r w:rsidR="000B37EF">
        <w:rPr>
          <w:rFonts w:ascii="Arial" w:hAnsi="Arial" w:cs="Arial"/>
          <w:sz w:val="20"/>
          <w:szCs w:val="20"/>
        </w:rPr>
        <w:t>rażących</w:t>
      </w:r>
      <w:r w:rsidR="000B37EF" w:rsidRPr="002A4AA8">
        <w:rPr>
          <w:rFonts w:ascii="Arial" w:hAnsi="Arial" w:cs="Arial"/>
          <w:sz w:val="20"/>
          <w:szCs w:val="20"/>
        </w:rPr>
        <w:t xml:space="preserve"> </w:t>
      </w:r>
      <w:r w:rsidR="00294768" w:rsidRPr="002A4AA8">
        <w:rPr>
          <w:rFonts w:ascii="Arial" w:hAnsi="Arial" w:cs="Arial"/>
          <w:sz w:val="20"/>
          <w:szCs w:val="20"/>
        </w:rPr>
        <w:t>nieprawidłowości</w:t>
      </w:r>
      <w:r w:rsidR="000B37EF">
        <w:rPr>
          <w:rFonts w:ascii="Arial" w:hAnsi="Arial" w:cs="Arial"/>
          <w:sz w:val="20"/>
          <w:szCs w:val="20"/>
        </w:rPr>
        <w:t>, w tym</w:t>
      </w:r>
      <w:r w:rsidR="00294768" w:rsidRPr="002A4AA8">
        <w:rPr>
          <w:rFonts w:ascii="Arial" w:hAnsi="Arial" w:cs="Arial"/>
          <w:sz w:val="20"/>
          <w:szCs w:val="20"/>
        </w:rPr>
        <w:t xml:space="preserve"> finansowych, </w:t>
      </w:r>
      <w:r w:rsidR="000E6CCF">
        <w:rPr>
          <w:rFonts w:ascii="Arial" w:hAnsi="Arial" w:cs="Arial"/>
          <w:sz w:val="20"/>
          <w:szCs w:val="20"/>
        </w:rPr>
        <w:t xml:space="preserve">                       </w:t>
      </w:r>
      <w:r w:rsidR="00294768" w:rsidRPr="002A4AA8">
        <w:rPr>
          <w:rFonts w:ascii="Arial" w:hAnsi="Arial" w:cs="Arial"/>
          <w:sz w:val="20"/>
          <w:szCs w:val="20"/>
        </w:rPr>
        <w:t>w szczególności</w:t>
      </w:r>
      <w:r w:rsidRPr="002A4AA8">
        <w:rPr>
          <w:rFonts w:ascii="Arial" w:hAnsi="Arial" w:cs="Arial"/>
          <w:sz w:val="20"/>
          <w:szCs w:val="20"/>
        </w:rPr>
        <w:t xml:space="preserve"> wykorzysta</w:t>
      </w:r>
      <w:r w:rsidR="00955367" w:rsidRPr="002A4AA8">
        <w:rPr>
          <w:rFonts w:ascii="Arial" w:hAnsi="Arial" w:cs="Arial"/>
          <w:sz w:val="20"/>
          <w:szCs w:val="20"/>
        </w:rPr>
        <w:t>ł</w:t>
      </w:r>
      <w:r w:rsidR="00A9377E" w:rsidRPr="002A4AA8">
        <w:rPr>
          <w:rFonts w:ascii="Arial" w:hAnsi="Arial" w:cs="Arial"/>
          <w:sz w:val="20"/>
          <w:szCs w:val="20"/>
        </w:rPr>
        <w:t>/</w:t>
      </w:r>
      <w:r w:rsidR="00955367" w:rsidRPr="009E1D6A">
        <w:rPr>
          <w:rFonts w:ascii="Arial" w:hAnsi="Arial" w:cs="Arial"/>
          <w:i/>
          <w:iCs/>
          <w:sz w:val="20"/>
          <w:szCs w:val="20"/>
        </w:rPr>
        <w:t>li</w:t>
      </w:r>
      <w:r w:rsidR="00A9377E" w:rsidRPr="002A4AA8">
        <w:rPr>
          <w:rStyle w:val="Odwoanieprzypisudolnego"/>
          <w:rFonts w:ascii="Arial" w:hAnsi="Arial" w:cs="Arial"/>
          <w:sz w:val="20"/>
          <w:szCs w:val="20"/>
        </w:rPr>
        <w:footnoteReference w:id="119"/>
      </w:r>
      <w:r w:rsidRPr="002A4AA8">
        <w:rPr>
          <w:rFonts w:ascii="Arial" w:hAnsi="Arial" w:cs="Arial"/>
          <w:sz w:val="20"/>
          <w:szCs w:val="20"/>
        </w:rPr>
        <w:t xml:space="preserve"> przekazane środki na cel inny niż określony w Projekcie lub niezgodnie z umową;</w:t>
      </w:r>
    </w:p>
    <w:p w14:paraId="58616807" w14:textId="77777777" w:rsidR="009D490C" w:rsidRPr="002A4AA8" w:rsidRDefault="009D490C" w:rsidP="009D3F46">
      <w:pPr>
        <w:numPr>
          <w:ilvl w:val="0"/>
          <w:numId w:val="24"/>
        </w:numPr>
        <w:spacing w:after="60"/>
        <w:jc w:val="both"/>
        <w:rPr>
          <w:rFonts w:ascii="Arial" w:hAnsi="Arial" w:cs="Arial"/>
          <w:sz w:val="20"/>
          <w:szCs w:val="20"/>
        </w:rPr>
      </w:pPr>
      <w:r w:rsidRPr="002A4AA8">
        <w:rPr>
          <w:rFonts w:ascii="Arial" w:hAnsi="Arial" w:cs="Arial"/>
          <w:sz w:val="20"/>
          <w:szCs w:val="20"/>
        </w:rPr>
        <w:t xml:space="preserve">Beneficjent złoży </w:t>
      </w:r>
      <w:r w:rsidR="004B22E7" w:rsidRPr="002A4AA8">
        <w:rPr>
          <w:rFonts w:ascii="Arial" w:hAnsi="Arial" w:cs="Arial"/>
          <w:sz w:val="20"/>
          <w:szCs w:val="20"/>
        </w:rPr>
        <w:t xml:space="preserve">lub posłuży się </w:t>
      </w:r>
      <w:r w:rsidR="00570F71" w:rsidRPr="002A4AA8">
        <w:rPr>
          <w:rFonts w:ascii="Arial" w:hAnsi="Arial" w:cs="Arial"/>
          <w:sz w:val="20"/>
          <w:szCs w:val="20"/>
        </w:rPr>
        <w:t>fałszyw</w:t>
      </w:r>
      <w:r w:rsidR="004B22E7" w:rsidRPr="002A4AA8">
        <w:rPr>
          <w:rFonts w:ascii="Arial" w:hAnsi="Arial" w:cs="Arial"/>
          <w:sz w:val="20"/>
          <w:szCs w:val="20"/>
        </w:rPr>
        <w:t>ym</w:t>
      </w:r>
      <w:r w:rsidR="00570F71" w:rsidRPr="002A4AA8">
        <w:rPr>
          <w:rFonts w:ascii="Arial" w:hAnsi="Arial" w:cs="Arial"/>
          <w:sz w:val="20"/>
          <w:szCs w:val="20"/>
        </w:rPr>
        <w:t xml:space="preserve"> oświadczenie</w:t>
      </w:r>
      <w:r w:rsidR="004B22E7" w:rsidRPr="002A4AA8">
        <w:rPr>
          <w:rFonts w:ascii="Arial" w:hAnsi="Arial" w:cs="Arial"/>
          <w:sz w:val="20"/>
          <w:szCs w:val="20"/>
        </w:rPr>
        <w:t>m</w:t>
      </w:r>
      <w:r w:rsidR="00570F71" w:rsidRPr="002A4AA8">
        <w:rPr>
          <w:rFonts w:ascii="Arial" w:hAnsi="Arial" w:cs="Arial"/>
          <w:sz w:val="20"/>
          <w:szCs w:val="20"/>
        </w:rPr>
        <w:t xml:space="preserve"> lub </w:t>
      </w:r>
      <w:r w:rsidRPr="002A4AA8">
        <w:rPr>
          <w:rFonts w:ascii="Arial" w:hAnsi="Arial" w:cs="Arial"/>
          <w:sz w:val="20"/>
          <w:szCs w:val="20"/>
        </w:rPr>
        <w:t>podrobion</w:t>
      </w:r>
      <w:r w:rsidR="004B22E7" w:rsidRPr="002A4AA8">
        <w:rPr>
          <w:rFonts w:ascii="Arial" w:hAnsi="Arial" w:cs="Arial"/>
          <w:sz w:val="20"/>
          <w:szCs w:val="20"/>
        </w:rPr>
        <w:t>ymi</w:t>
      </w:r>
      <w:r w:rsidRPr="002A4AA8">
        <w:rPr>
          <w:rFonts w:ascii="Arial" w:hAnsi="Arial" w:cs="Arial"/>
          <w:sz w:val="20"/>
          <w:szCs w:val="20"/>
        </w:rPr>
        <w:t>, przerobion</w:t>
      </w:r>
      <w:r w:rsidR="004B22E7" w:rsidRPr="002A4AA8">
        <w:rPr>
          <w:rFonts w:ascii="Arial" w:hAnsi="Arial" w:cs="Arial"/>
          <w:sz w:val="20"/>
          <w:szCs w:val="20"/>
        </w:rPr>
        <w:t>ymi</w:t>
      </w:r>
      <w:r w:rsidRPr="002A4AA8">
        <w:rPr>
          <w:rFonts w:ascii="Arial" w:hAnsi="Arial" w:cs="Arial"/>
          <w:sz w:val="20"/>
          <w:szCs w:val="20"/>
        </w:rPr>
        <w:t xml:space="preserve"> lub stwierdzając</w:t>
      </w:r>
      <w:r w:rsidR="004B22E7" w:rsidRPr="002A4AA8">
        <w:rPr>
          <w:rFonts w:ascii="Arial" w:hAnsi="Arial" w:cs="Arial"/>
          <w:sz w:val="20"/>
          <w:szCs w:val="20"/>
        </w:rPr>
        <w:t>ymi</w:t>
      </w:r>
      <w:r w:rsidRPr="002A4AA8">
        <w:rPr>
          <w:rFonts w:ascii="Arial" w:hAnsi="Arial" w:cs="Arial"/>
          <w:sz w:val="20"/>
          <w:szCs w:val="20"/>
        </w:rPr>
        <w:t xml:space="preserve"> nieprawdę dokument</w:t>
      </w:r>
      <w:r w:rsidR="004B22E7" w:rsidRPr="002A4AA8">
        <w:rPr>
          <w:rFonts w:ascii="Arial" w:hAnsi="Arial" w:cs="Arial"/>
          <w:sz w:val="20"/>
          <w:szCs w:val="20"/>
        </w:rPr>
        <w:t>ami</w:t>
      </w:r>
      <w:r w:rsidRPr="002A4AA8">
        <w:rPr>
          <w:rFonts w:ascii="Arial" w:hAnsi="Arial" w:cs="Arial"/>
          <w:sz w:val="20"/>
          <w:szCs w:val="20"/>
        </w:rPr>
        <w:t xml:space="preserve"> w celu uzyskania </w:t>
      </w:r>
      <w:r w:rsidR="00AE2F50" w:rsidRPr="002A4AA8">
        <w:rPr>
          <w:rFonts w:ascii="Arial" w:hAnsi="Arial" w:cs="Arial"/>
          <w:sz w:val="20"/>
          <w:szCs w:val="20"/>
        </w:rPr>
        <w:t>dofinansowania</w:t>
      </w:r>
      <w:r w:rsidRPr="002A4AA8">
        <w:rPr>
          <w:rFonts w:ascii="Arial" w:hAnsi="Arial" w:cs="Arial"/>
          <w:sz w:val="20"/>
          <w:szCs w:val="20"/>
        </w:rPr>
        <w:t xml:space="preserve"> w ramach niniejszej umowy</w:t>
      </w:r>
      <w:r w:rsidR="001B6AB8" w:rsidRPr="002A4AA8">
        <w:rPr>
          <w:rFonts w:ascii="Arial" w:hAnsi="Arial" w:cs="Arial"/>
          <w:sz w:val="20"/>
          <w:szCs w:val="20"/>
        </w:rPr>
        <w:t xml:space="preserve">, w tym </w:t>
      </w:r>
      <w:r w:rsidR="000B5285" w:rsidRPr="002A4AA8">
        <w:rPr>
          <w:rFonts w:ascii="Arial" w:hAnsi="Arial" w:cs="Arial"/>
          <w:sz w:val="20"/>
          <w:szCs w:val="20"/>
        </w:rPr>
        <w:t>uznania za kwalifikowalne</w:t>
      </w:r>
      <w:r w:rsidR="001B6AB8" w:rsidRPr="002A4AA8">
        <w:rPr>
          <w:rFonts w:ascii="Arial" w:hAnsi="Arial" w:cs="Arial"/>
          <w:sz w:val="20"/>
          <w:szCs w:val="20"/>
        </w:rPr>
        <w:t xml:space="preserve"> wydatków ponoszonych w ramach Projektu</w:t>
      </w:r>
      <w:r w:rsidRPr="002A4AA8">
        <w:rPr>
          <w:rFonts w:ascii="Arial" w:hAnsi="Arial" w:cs="Arial"/>
          <w:sz w:val="20"/>
          <w:szCs w:val="20"/>
        </w:rPr>
        <w:t>;</w:t>
      </w:r>
    </w:p>
    <w:p w14:paraId="2BE0AEAF" w14:textId="77777777" w:rsidR="009D490C" w:rsidRPr="002A4AA8" w:rsidRDefault="009D490C" w:rsidP="009D3F46">
      <w:pPr>
        <w:numPr>
          <w:ilvl w:val="0"/>
          <w:numId w:val="24"/>
        </w:numPr>
        <w:spacing w:after="60"/>
        <w:jc w:val="both"/>
        <w:rPr>
          <w:rFonts w:ascii="Arial" w:hAnsi="Arial" w:cs="Arial"/>
          <w:sz w:val="20"/>
          <w:szCs w:val="20"/>
        </w:rPr>
      </w:pPr>
      <w:r w:rsidRPr="002A4AA8">
        <w:rPr>
          <w:rFonts w:ascii="Arial" w:hAnsi="Arial" w:cs="Arial"/>
          <w:sz w:val="20"/>
          <w:szCs w:val="20"/>
        </w:rPr>
        <w:t xml:space="preserve">Beneficjent ze swojej winy nie rozpoczął realizacji Projektu w ciągu 3 miesięcy od ustalonej </w:t>
      </w:r>
      <w:r w:rsidRPr="002A4AA8">
        <w:rPr>
          <w:rFonts w:ascii="Arial" w:hAnsi="Arial" w:cs="Arial"/>
          <w:sz w:val="20"/>
          <w:szCs w:val="20"/>
        </w:rPr>
        <w:br/>
        <w:t xml:space="preserve">we </w:t>
      </w:r>
      <w:r w:rsidR="000F2275" w:rsidRPr="002A4AA8">
        <w:rPr>
          <w:rFonts w:ascii="Arial" w:hAnsi="Arial" w:cs="Arial"/>
          <w:sz w:val="20"/>
          <w:szCs w:val="20"/>
        </w:rPr>
        <w:t>W</w:t>
      </w:r>
      <w:r w:rsidRPr="002A4AA8">
        <w:rPr>
          <w:rFonts w:ascii="Arial" w:hAnsi="Arial" w:cs="Arial"/>
          <w:sz w:val="20"/>
          <w:szCs w:val="20"/>
        </w:rPr>
        <w:t xml:space="preserve">niosku początkowej </w:t>
      </w:r>
      <w:r w:rsidR="00240431" w:rsidRPr="002A4AA8">
        <w:rPr>
          <w:rFonts w:ascii="Arial" w:hAnsi="Arial" w:cs="Arial"/>
          <w:sz w:val="20"/>
          <w:szCs w:val="20"/>
        </w:rPr>
        <w:t>daty okresu realizacji Projektu</w:t>
      </w:r>
      <w:r w:rsidRPr="002A4AA8">
        <w:rPr>
          <w:rFonts w:ascii="Arial" w:hAnsi="Arial" w:cs="Arial"/>
          <w:sz w:val="20"/>
          <w:szCs w:val="20"/>
        </w:rPr>
        <w:t>;</w:t>
      </w:r>
    </w:p>
    <w:p w14:paraId="659A36C1" w14:textId="2029B581" w:rsidR="009D490C" w:rsidRPr="002A4AA8" w:rsidRDefault="009D490C" w:rsidP="009D3F46">
      <w:pPr>
        <w:numPr>
          <w:ilvl w:val="0"/>
          <w:numId w:val="24"/>
        </w:numPr>
        <w:spacing w:after="60"/>
        <w:jc w:val="both"/>
        <w:rPr>
          <w:rFonts w:ascii="Arial" w:hAnsi="Arial" w:cs="Arial"/>
          <w:sz w:val="20"/>
          <w:szCs w:val="20"/>
        </w:rPr>
      </w:pPr>
      <w:r w:rsidRPr="002A4AA8">
        <w:rPr>
          <w:rFonts w:ascii="Arial" w:hAnsi="Arial" w:cs="Arial"/>
          <w:sz w:val="20"/>
          <w:szCs w:val="20"/>
        </w:rPr>
        <w:t xml:space="preserve">Beneficjent nie przedłoży zabezpieczenia prawidłowej </w:t>
      </w:r>
      <w:r w:rsidR="00414F38" w:rsidRPr="002A4AA8">
        <w:rPr>
          <w:rFonts w:ascii="Arial" w:hAnsi="Arial" w:cs="Arial"/>
          <w:sz w:val="20"/>
          <w:szCs w:val="20"/>
        </w:rPr>
        <w:t xml:space="preserve">realizacji umowy zgodnie z § </w:t>
      </w:r>
      <w:r w:rsidR="00E22AEE" w:rsidRPr="002A4AA8">
        <w:rPr>
          <w:rFonts w:ascii="Arial" w:hAnsi="Arial" w:cs="Arial"/>
          <w:sz w:val="20"/>
          <w:szCs w:val="20"/>
        </w:rPr>
        <w:t>1</w:t>
      </w:r>
      <w:r w:rsidR="00E22AEE">
        <w:rPr>
          <w:rFonts w:ascii="Arial" w:hAnsi="Arial" w:cs="Arial"/>
          <w:sz w:val="20"/>
          <w:szCs w:val="20"/>
        </w:rPr>
        <w:t>5</w:t>
      </w:r>
      <w:r w:rsidRPr="002A4AA8">
        <w:rPr>
          <w:rFonts w:ascii="Arial" w:hAnsi="Arial" w:cs="Arial"/>
          <w:i/>
          <w:sz w:val="20"/>
          <w:szCs w:val="20"/>
        </w:rPr>
        <w:t>.</w:t>
      </w:r>
    </w:p>
    <w:p w14:paraId="19C47454" w14:textId="6AB17D35" w:rsidR="009D490C" w:rsidRPr="00995747" w:rsidRDefault="0033329A" w:rsidP="00995747">
      <w:pPr>
        <w:pStyle w:val="Akapitzlist"/>
        <w:numPr>
          <w:ilvl w:val="0"/>
          <w:numId w:val="24"/>
        </w:numPr>
        <w:spacing w:after="60"/>
        <w:jc w:val="both"/>
        <w:rPr>
          <w:rFonts w:ascii="Arial" w:hAnsi="Arial" w:cs="Arial"/>
          <w:sz w:val="20"/>
          <w:szCs w:val="20"/>
        </w:rPr>
      </w:pPr>
      <w:r w:rsidRPr="00995747">
        <w:rPr>
          <w:rFonts w:ascii="Arial" w:hAnsi="Arial" w:cs="Arial"/>
          <w:sz w:val="20"/>
          <w:szCs w:val="20"/>
        </w:rPr>
        <w:t xml:space="preserve">w zakresie postępu rzeczowego Projektu stwierdzi, że zadania </w:t>
      </w:r>
      <w:r w:rsidR="009D490C" w:rsidRPr="00995747">
        <w:rPr>
          <w:rFonts w:ascii="Arial" w:hAnsi="Arial" w:cs="Arial"/>
          <w:sz w:val="20"/>
          <w:szCs w:val="20"/>
        </w:rPr>
        <w:t xml:space="preserve">nie </w:t>
      </w:r>
      <w:r w:rsidRPr="00995747">
        <w:rPr>
          <w:rFonts w:ascii="Arial" w:hAnsi="Arial" w:cs="Arial"/>
          <w:sz w:val="20"/>
          <w:szCs w:val="20"/>
        </w:rPr>
        <w:t xml:space="preserve">są </w:t>
      </w:r>
      <w:r w:rsidR="009D490C" w:rsidRPr="00995747">
        <w:rPr>
          <w:rFonts w:ascii="Arial" w:hAnsi="Arial" w:cs="Arial"/>
          <w:sz w:val="20"/>
          <w:szCs w:val="20"/>
        </w:rPr>
        <w:t>realiz</w:t>
      </w:r>
      <w:r w:rsidRPr="00995747">
        <w:rPr>
          <w:rFonts w:ascii="Arial" w:hAnsi="Arial" w:cs="Arial"/>
          <w:sz w:val="20"/>
          <w:szCs w:val="20"/>
        </w:rPr>
        <w:t xml:space="preserve">owane lub </w:t>
      </w:r>
      <w:r w:rsidR="008A08CB" w:rsidRPr="00995747">
        <w:rPr>
          <w:rFonts w:ascii="Arial" w:hAnsi="Arial" w:cs="Arial"/>
          <w:sz w:val="20"/>
          <w:szCs w:val="20"/>
        </w:rPr>
        <w:t xml:space="preserve">ich realizacja w znacznym stopniu odbiega od </w:t>
      </w:r>
      <w:r w:rsidR="00855DC5" w:rsidRPr="00995747">
        <w:rPr>
          <w:rFonts w:ascii="Arial" w:hAnsi="Arial" w:cs="Arial"/>
          <w:sz w:val="20"/>
          <w:szCs w:val="20"/>
        </w:rPr>
        <w:t xml:space="preserve">umowy, w szczególności </w:t>
      </w:r>
      <w:r w:rsidR="009D490C" w:rsidRPr="00995747">
        <w:rPr>
          <w:rFonts w:ascii="Arial" w:hAnsi="Arial" w:cs="Arial"/>
          <w:sz w:val="20"/>
          <w:szCs w:val="20"/>
        </w:rPr>
        <w:t>harmonogram</w:t>
      </w:r>
      <w:r w:rsidR="008A08CB" w:rsidRPr="00995747">
        <w:rPr>
          <w:rFonts w:ascii="Arial" w:hAnsi="Arial" w:cs="Arial"/>
          <w:sz w:val="20"/>
          <w:szCs w:val="20"/>
        </w:rPr>
        <w:t>u</w:t>
      </w:r>
      <w:r w:rsidR="009D490C" w:rsidRPr="00995747">
        <w:rPr>
          <w:rFonts w:ascii="Arial" w:hAnsi="Arial" w:cs="Arial"/>
          <w:sz w:val="20"/>
          <w:szCs w:val="20"/>
        </w:rPr>
        <w:t xml:space="preserve"> </w:t>
      </w:r>
      <w:r w:rsidR="0093646B" w:rsidRPr="00995747">
        <w:rPr>
          <w:rFonts w:ascii="Arial" w:hAnsi="Arial" w:cs="Arial"/>
          <w:sz w:val="20"/>
          <w:szCs w:val="20"/>
        </w:rPr>
        <w:t>określon</w:t>
      </w:r>
      <w:r w:rsidR="008A08CB" w:rsidRPr="00995747">
        <w:rPr>
          <w:rFonts w:ascii="Arial" w:hAnsi="Arial" w:cs="Arial"/>
          <w:sz w:val="20"/>
          <w:szCs w:val="20"/>
        </w:rPr>
        <w:t>ego</w:t>
      </w:r>
      <w:r w:rsidR="0093646B" w:rsidRPr="00995747">
        <w:rPr>
          <w:rFonts w:ascii="Arial" w:hAnsi="Arial" w:cs="Arial"/>
          <w:sz w:val="20"/>
          <w:szCs w:val="20"/>
        </w:rPr>
        <w:t xml:space="preserve"> we</w:t>
      </w:r>
      <w:r w:rsidR="009D490C" w:rsidRPr="00995747">
        <w:rPr>
          <w:rFonts w:ascii="Arial" w:hAnsi="Arial" w:cs="Arial"/>
          <w:sz w:val="20"/>
          <w:szCs w:val="20"/>
        </w:rPr>
        <w:t xml:space="preserve"> </w:t>
      </w:r>
      <w:r w:rsidR="000F2275" w:rsidRPr="00995747">
        <w:rPr>
          <w:rFonts w:ascii="Arial" w:hAnsi="Arial" w:cs="Arial"/>
          <w:sz w:val="20"/>
          <w:szCs w:val="20"/>
        </w:rPr>
        <w:t>W</w:t>
      </w:r>
      <w:r w:rsidR="009D490C" w:rsidRPr="00995747">
        <w:rPr>
          <w:rFonts w:ascii="Arial" w:hAnsi="Arial" w:cs="Arial"/>
          <w:sz w:val="20"/>
          <w:szCs w:val="20"/>
        </w:rPr>
        <w:t>niosku;</w:t>
      </w:r>
    </w:p>
    <w:p w14:paraId="20AF782F" w14:textId="500D2098" w:rsidR="009D490C" w:rsidRPr="002A4AA8" w:rsidRDefault="009D490C" w:rsidP="00995747">
      <w:pPr>
        <w:numPr>
          <w:ilvl w:val="0"/>
          <w:numId w:val="24"/>
        </w:numPr>
        <w:spacing w:after="60"/>
        <w:jc w:val="both"/>
        <w:rPr>
          <w:rFonts w:ascii="Arial" w:hAnsi="Arial" w:cs="Arial"/>
          <w:sz w:val="20"/>
          <w:szCs w:val="20"/>
        </w:rPr>
      </w:pPr>
      <w:r w:rsidRPr="002A4AA8">
        <w:rPr>
          <w:rFonts w:ascii="Arial" w:hAnsi="Arial" w:cs="Arial"/>
          <w:sz w:val="20"/>
          <w:szCs w:val="20"/>
        </w:rPr>
        <w:t>Beneficje</w:t>
      </w:r>
      <w:r w:rsidR="00506151" w:rsidRPr="002A4AA8">
        <w:rPr>
          <w:rFonts w:ascii="Arial" w:hAnsi="Arial" w:cs="Arial"/>
          <w:sz w:val="20"/>
          <w:szCs w:val="20"/>
        </w:rPr>
        <w:t>nt odmówi poddania się kontroli</w:t>
      </w:r>
      <w:r w:rsidR="00741D68" w:rsidRPr="002A4AA8">
        <w:rPr>
          <w:rFonts w:ascii="Arial" w:hAnsi="Arial" w:cs="Arial"/>
          <w:sz w:val="20"/>
          <w:szCs w:val="20"/>
        </w:rPr>
        <w:t xml:space="preserve">, o której mowa w § </w:t>
      </w:r>
      <w:r w:rsidR="00E22AEE" w:rsidRPr="002A4AA8">
        <w:rPr>
          <w:rFonts w:ascii="Arial" w:hAnsi="Arial" w:cs="Arial"/>
          <w:sz w:val="20"/>
          <w:szCs w:val="20"/>
        </w:rPr>
        <w:t>1</w:t>
      </w:r>
      <w:r w:rsidR="00E22AEE">
        <w:rPr>
          <w:rFonts w:ascii="Arial" w:hAnsi="Arial" w:cs="Arial"/>
          <w:sz w:val="20"/>
          <w:szCs w:val="20"/>
        </w:rPr>
        <w:t>8</w:t>
      </w:r>
      <w:r w:rsidRPr="002A4AA8">
        <w:rPr>
          <w:rFonts w:ascii="Arial" w:hAnsi="Arial" w:cs="Arial"/>
          <w:sz w:val="20"/>
          <w:szCs w:val="20"/>
        </w:rPr>
        <w:t>;</w:t>
      </w:r>
    </w:p>
    <w:p w14:paraId="06A2695C" w14:textId="77777777" w:rsidR="009D490C" w:rsidRPr="002A4AA8" w:rsidRDefault="009D490C" w:rsidP="00995747">
      <w:pPr>
        <w:numPr>
          <w:ilvl w:val="0"/>
          <w:numId w:val="24"/>
        </w:numPr>
        <w:spacing w:after="60"/>
        <w:jc w:val="both"/>
        <w:rPr>
          <w:rFonts w:ascii="Arial" w:hAnsi="Arial" w:cs="Arial"/>
          <w:sz w:val="20"/>
          <w:szCs w:val="20"/>
        </w:rPr>
      </w:pPr>
      <w:r w:rsidRPr="002A4AA8">
        <w:rPr>
          <w:rFonts w:ascii="Arial" w:hAnsi="Arial" w:cs="Arial"/>
          <w:sz w:val="20"/>
          <w:szCs w:val="20"/>
        </w:rPr>
        <w:t xml:space="preserve">Beneficjent w ustalonym przez </w:t>
      </w:r>
      <w:r w:rsidR="00EF202B" w:rsidRPr="002A4AA8">
        <w:rPr>
          <w:rFonts w:ascii="Arial" w:hAnsi="Arial" w:cs="Arial"/>
          <w:sz w:val="20"/>
          <w:szCs w:val="20"/>
        </w:rPr>
        <w:t>Instytucję Pośredniczącą</w:t>
      </w:r>
      <w:r w:rsidRPr="002A4AA8">
        <w:rPr>
          <w:rFonts w:ascii="Arial" w:hAnsi="Arial" w:cs="Arial"/>
          <w:sz w:val="20"/>
          <w:szCs w:val="20"/>
        </w:rPr>
        <w:t xml:space="preserve"> terminie nie doprowadzi do usunięcia stwierdzonych nieprawidłowości;</w:t>
      </w:r>
    </w:p>
    <w:p w14:paraId="1FB0B070" w14:textId="22A83479" w:rsidR="009D490C" w:rsidRPr="002A4AA8" w:rsidRDefault="009D490C" w:rsidP="00995747">
      <w:pPr>
        <w:numPr>
          <w:ilvl w:val="0"/>
          <w:numId w:val="24"/>
        </w:numPr>
        <w:spacing w:after="60"/>
        <w:jc w:val="both"/>
        <w:rPr>
          <w:rFonts w:ascii="Arial" w:hAnsi="Arial" w:cs="Arial"/>
          <w:sz w:val="20"/>
          <w:szCs w:val="20"/>
        </w:rPr>
      </w:pPr>
      <w:r w:rsidRPr="002A4AA8">
        <w:rPr>
          <w:rFonts w:ascii="Arial" w:hAnsi="Arial" w:cs="Arial"/>
          <w:sz w:val="20"/>
          <w:szCs w:val="20"/>
        </w:rPr>
        <w:t>Beneficjent nie przedkłada zgodnie z umową wniosków o płatność</w:t>
      </w:r>
      <w:r w:rsidR="007E56B8" w:rsidRPr="002A4AA8">
        <w:rPr>
          <w:rFonts w:ascii="Arial" w:hAnsi="Arial" w:cs="Arial"/>
          <w:sz w:val="20"/>
          <w:szCs w:val="20"/>
        </w:rPr>
        <w:t xml:space="preserve"> lub dokumentów, o których mowa w § </w:t>
      </w:r>
      <w:r w:rsidR="00E22AEE" w:rsidRPr="002A4AA8">
        <w:rPr>
          <w:rFonts w:ascii="Arial" w:hAnsi="Arial" w:cs="Arial"/>
          <w:sz w:val="20"/>
          <w:szCs w:val="20"/>
        </w:rPr>
        <w:t>1</w:t>
      </w:r>
      <w:r w:rsidR="00E22AEE">
        <w:rPr>
          <w:rFonts w:ascii="Arial" w:hAnsi="Arial" w:cs="Arial"/>
          <w:sz w:val="20"/>
          <w:szCs w:val="20"/>
        </w:rPr>
        <w:t>2</w:t>
      </w:r>
      <w:r w:rsidR="00E22AEE" w:rsidRPr="002A4AA8">
        <w:rPr>
          <w:rFonts w:ascii="Arial" w:hAnsi="Arial" w:cs="Arial"/>
          <w:sz w:val="20"/>
          <w:szCs w:val="20"/>
        </w:rPr>
        <w:t xml:space="preserve"> </w:t>
      </w:r>
      <w:r w:rsidR="007E56B8" w:rsidRPr="002A4AA8">
        <w:rPr>
          <w:rFonts w:ascii="Arial" w:hAnsi="Arial" w:cs="Arial"/>
          <w:sz w:val="20"/>
          <w:szCs w:val="20"/>
        </w:rPr>
        <w:t>ust.4</w:t>
      </w:r>
      <w:r w:rsidRPr="002A4AA8">
        <w:rPr>
          <w:rFonts w:ascii="Arial" w:hAnsi="Arial" w:cs="Arial"/>
          <w:sz w:val="20"/>
          <w:szCs w:val="20"/>
        </w:rPr>
        <w:t>;</w:t>
      </w:r>
    </w:p>
    <w:p w14:paraId="586D6D23" w14:textId="1F9296D5" w:rsidR="009D490C" w:rsidRPr="002A4AA8" w:rsidRDefault="009D490C" w:rsidP="00995747">
      <w:pPr>
        <w:numPr>
          <w:ilvl w:val="0"/>
          <w:numId w:val="24"/>
        </w:numPr>
        <w:spacing w:after="60"/>
        <w:jc w:val="both"/>
        <w:rPr>
          <w:rFonts w:ascii="Arial" w:hAnsi="Arial" w:cs="Arial"/>
          <w:sz w:val="20"/>
          <w:szCs w:val="20"/>
        </w:rPr>
      </w:pPr>
      <w:r w:rsidRPr="002A4AA8">
        <w:rPr>
          <w:rFonts w:ascii="Arial" w:hAnsi="Arial" w:cs="Arial"/>
          <w:sz w:val="20"/>
          <w:szCs w:val="20"/>
        </w:rPr>
        <w:t xml:space="preserve">Beneficjent w sposób uporczywy uchyla się od wykonywania obowiązków, o których mowa </w:t>
      </w:r>
      <w:r w:rsidRPr="002A4AA8">
        <w:rPr>
          <w:rFonts w:ascii="Arial" w:hAnsi="Arial" w:cs="Arial"/>
          <w:sz w:val="20"/>
          <w:szCs w:val="20"/>
        </w:rPr>
        <w:br/>
        <w:t xml:space="preserve">w § </w:t>
      </w:r>
      <w:r w:rsidR="00E22AEE" w:rsidRPr="002A4AA8">
        <w:rPr>
          <w:rFonts w:ascii="Arial" w:hAnsi="Arial" w:cs="Arial"/>
          <w:sz w:val="20"/>
          <w:szCs w:val="20"/>
        </w:rPr>
        <w:t>1</w:t>
      </w:r>
      <w:r w:rsidR="00E22AEE">
        <w:rPr>
          <w:rFonts w:ascii="Arial" w:hAnsi="Arial" w:cs="Arial"/>
          <w:sz w:val="20"/>
          <w:szCs w:val="20"/>
        </w:rPr>
        <w:t>9</w:t>
      </w:r>
      <w:r w:rsidR="00E22AEE" w:rsidRPr="002A4AA8">
        <w:rPr>
          <w:rFonts w:ascii="Arial" w:hAnsi="Arial" w:cs="Arial"/>
          <w:sz w:val="20"/>
          <w:szCs w:val="20"/>
        </w:rPr>
        <w:t xml:space="preserve"> </w:t>
      </w:r>
      <w:r w:rsidRPr="002A4AA8">
        <w:rPr>
          <w:rFonts w:ascii="Arial" w:hAnsi="Arial" w:cs="Arial"/>
          <w:sz w:val="20"/>
          <w:szCs w:val="20"/>
        </w:rPr>
        <w:t>ust. 1</w:t>
      </w:r>
      <w:r w:rsidR="00F9110C" w:rsidRPr="002A4AA8">
        <w:rPr>
          <w:rFonts w:ascii="Arial" w:hAnsi="Arial" w:cs="Arial"/>
          <w:sz w:val="20"/>
          <w:szCs w:val="20"/>
        </w:rPr>
        <w:t>;</w:t>
      </w:r>
    </w:p>
    <w:p w14:paraId="7900B73F" w14:textId="39DE80F2" w:rsidR="0092068A" w:rsidRPr="002A4AA8" w:rsidRDefault="0092068A" w:rsidP="00995747">
      <w:pPr>
        <w:numPr>
          <w:ilvl w:val="0"/>
          <w:numId w:val="24"/>
        </w:numPr>
        <w:spacing w:after="60"/>
        <w:jc w:val="both"/>
        <w:rPr>
          <w:rFonts w:ascii="Arial" w:hAnsi="Arial" w:cs="Arial"/>
          <w:sz w:val="20"/>
          <w:szCs w:val="20"/>
        </w:rPr>
      </w:pPr>
      <w:r w:rsidRPr="002A4AA8">
        <w:rPr>
          <w:rFonts w:ascii="Arial" w:hAnsi="Arial" w:cs="Arial"/>
          <w:sz w:val="20"/>
          <w:szCs w:val="20"/>
        </w:rPr>
        <w:lastRenderedPageBreak/>
        <w:t xml:space="preserve">Beneficjent nie przedkłada uzupełnienia wniosku o płatność w terminach i </w:t>
      </w:r>
      <w:r w:rsidR="00F9110C" w:rsidRPr="002A4AA8">
        <w:rPr>
          <w:rFonts w:ascii="Arial" w:hAnsi="Arial" w:cs="Arial"/>
          <w:sz w:val="20"/>
          <w:szCs w:val="20"/>
        </w:rPr>
        <w:t>w zakresie wyznaczonym przez IP;</w:t>
      </w:r>
    </w:p>
    <w:p w14:paraId="2B82DC6E" w14:textId="47343B94" w:rsidR="0092068A" w:rsidRPr="002A4AA8" w:rsidRDefault="0092068A" w:rsidP="00995747">
      <w:pPr>
        <w:numPr>
          <w:ilvl w:val="0"/>
          <w:numId w:val="24"/>
        </w:numPr>
        <w:spacing w:after="60"/>
        <w:jc w:val="both"/>
        <w:rPr>
          <w:rFonts w:ascii="Arial" w:hAnsi="Arial" w:cs="Arial"/>
          <w:sz w:val="20"/>
          <w:szCs w:val="20"/>
        </w:rPr>
      </w:pPr>
      <w:r w:rsidRPr="002A4AA8">
        <w:rPr>
          <w:rFonts w:ascii="Arial" w:hAnsi="Arial" w:cs="Arial"/>
          <w:sz w:val="20"/>
          <w:szCs w:val="20"/>
        </w:rPr>
        <w:t xml:space="preserve">Beneficjent nie przestrzega zapisów ustawy </w:t>
      </w:r>
      <w:proofErr w:type="spellStart"/>
      <w:r w:rsidR="00F26018" w:rsidRPr="002A4AA8">
        <w:rPr>
          <w:rFonts w:ascii="Arial" w:hAnsi="Arial" w:cs="Arial"/>
          <w:sz w:val="20"/>
          <w:szCs w:val="20"/>
        </w:rPr>
        <w:t>Pzp</w:t>
      </w:r>
      <w:proofErr w:type="spellEnd"/>
      <w:r w:rsidR="00F26018" w:rsidRPr="002A4AA8">
        <w:rPr>
          <w:rFonts w:ascii="Arial" w:hAnsi="Arial" w:cs="Arial"/>
          <w:sz w:val="20"/>
          <w:szCs w:val="20"/>
        </w:rPr>
        <w:t xml:space="preserve"> </w:t>
      </w:r>
      <w:r w:rsidRPr="002A4AA8">
        <w:rPr>
          <w:rFonts w:ascii="Arial" w:hAnsi="Arial" w:cs="Arial"/>
          <w:sz w:val="20"/>
          <w:szCs w:val="20"/>
        </w:rPr>
        <w:t>w zakresie, w jakim</w:t>
      </w:r>
      <w:r w:rsidR="00F9110C" w:rsidRPr="002A4AA8">
        <w:rPr>
          <w:rFonts w:ascii="Arial" w:hAnsi="Arial" w:cs="Arial"/>
          <w:sz w:val="20"/>
          <w:szCs w:val="20"/>
        </w:rPr>
        <w:t xml:space="preserve"> ta ustawa stosuje się do Beneficjenta;</w:t>
      </w:r>
    </w:p>
    <w:p w14:paraId="564F3B35" w14:textId="77777777" w:rsidR="00F9110C" w:rsidRPr="002A4AA8" w:rsidRDefault="00F9110C" w:rsidP="00995747">
      <w:pPr>
        <w:numPr>
          <w:ilvl w:val="0"/>
          <w:numId w:val="24"/>
        </w:numPr>
        <w:spacing w:after="60"/>
        <w:jc w:val="both"/>
        <w:rPr>
          <w:rFonts w:ascii="Arial" w:hAnsi="Arial" w:cs="Arial"/>
          <w:sz w:val="20"/>
          <w:szCs w:val="20"/>
        </w:rPr>
      </w:pPr>
      <w:r w:rsidRPr="002A4AA8">
        <w:rPr>
          <w:rFonts w:ascii="Arial" w:hAnsi="Arial" w:cs="Arial"/>
          <w:sz w:val="20"/>
          <w:szCs w:val="20"/>
        </w:rPr>
        <w:t>Beneficjent nie przestrzega zasady konkurencyjności w zakresie, w jakim ta zasada stosuje się do Beneficjenta;</w:t>
      </w:r>
    </w:p>
    <w:p w14:paraId="4E622974" w14:textId="77777777" w:rsidR="00A87FAB" w:rsidRDefault="007E56B8" w:rsidP="00995747">
      <w:pPr>
        <w:numPr>
          <w:ilvl w:val="0"/>
          <w:numId w:val="24"/>
        </w:numPr>
        <w:spacing w:after="60"/>
        <w:jc w:val="both"/>
        <w:rPr>
          <w:rFonts w:ascii="Arial" w:hAnsi="Arial" w:cs="Arial"/>
          <w:sz w:val="20"/>
          <w:szCs w:val="20"/>
        </w:rPr>
      </w:pPr>
      <w:r w:rsidRPr="002A4AA8">
        <w:rPr>
          <w:rFonts w:ascii="Arial" w:hAnsi="Arial" w:cs="Arial"/>
          <w:sz w:val="20"/>
          <w:szCs w:val="20"/>
        </w:rPr>
        <w:t>Beneficjent dokonał zmian prawno-organizacyjnych zagrażających realizacji niniejszej umowy</w:t>
      </w:r>
      <w:r w:rsidR="00487FE2" w:rsidRPr="002A4AA8">
        <w:rPr>
          <w:rFonts w:ascii="Arial" w:hAnsi="Arial" w:cs="Arial"/>
          <w:sz w:val="20"/>
          <w:szCs w:val="20"/>
        </w:rPr>
        <w:t>.</w:t>
      </w:r>
    </w:p>
    <w:p w14:paraId="26DD1AC3" w14:textId="0848D9B9" w:rsidR="00A87FAB" w:rsidRPr="00184844" w:rsidRDefault="00A87FAB" w:rsidP="00995747">
      <w:pPr>
        <w:pStyle w:val="Akapitzlist"/>
        <w:numPr>
          <w:ilvl w:val="0"/>
          <w:numId w:val="5"/>
        </w:numPr>
        <w:tabs>
          <w:tab w:val="clear" w:pos="360"/>
          <w:tab w:val="num" w:pos="284"/>
        </w:tabs>
        <w:ind w:left="284" w:hanging="284"/>
      </w:pPr>
      <w:r w:rsidRPr="00995747">
        <w:rPr>
          <w:rFonts w:ascii="Arial" w:hAnsi="Arial" w:cs="Arial"/>
          <w:sz w:val="20"/>
          <w:szCs w:val="20"/>
        </w:rPr>
        <w:t xml:space="preserve">Jedno zdarzenie lub okoliczność dotycząca realizacji Umowy może wyczerpywać jedną lub więcej przesłanek rozwiązania </w:t>
      </w:r>
      <w:r w:rsidR="00006C44" w:rsidRPr="00995747">
        <w:rPr>
          <w:rFonts w:ascii="Arial" w:hAnsi="Arial" w:cs="Arial"/>
          <w:sz w:val="20"/>
          <w:szCs w:val="20"/>
        </w:rPr>
        <w:t>u</w:t>
      </w:r>
      <w:r w:rsidRPr="00995747">
        <w:rPr>
          <w:rFonts w:ascii="Arial" w:hAnsi="Arial" w:cs="Arial"/>
          <w:sz w:val="20"/>
          <w:szCs w:val="20"/>
        </w:rPr>
        <w:t>mowy</w:t>
      </w:r>
      <w:r w:rsidR="00006C44" w:rsidRPr="00995747">
        <w:rPr>
          <w:rFonts w:ascii="Arial" w:hAnsi="Arial" w:cs="Arial"/>
          <w:sz w:val="20"/>
          <w:szCs w:val="20"/>
        </w:rPr>
        <w:t xml:space="preserve"> wskazanych w ust 1</w:t>
      </w:r>
      <w:r w:rsidR="00995747" w:rsidRPr="00995747">
        <w:rPr>
          <w:rFonts w:ascii="Arial" w:hAnsi="Arial" w:cs="Arial"/>
          <w:sz w:val="20"/>
          <w:szCs w:val="20"/>
        </w:rPr>
        <w:t xml:space="preserve">. </w:t>
      </w:r>
      <w:bookmarkStart w:id="58" w:name="_Hlk206068577"/>
      <w:r w:rsidR="00995747" w:rsidRPr="00995747">
        <w:rPr>
          <w:rFonts w:ascii="Arial" w:hAnsi="Arial" w:cs="Arial"/>
          <w:sz w:val="20"/>
          <w:szCs w:val="20"/>
        </w:rPr>
        <w:t>Za datę rozwiązania umowy przyjmuje się dzień doręczenia pisemnego oświadczenia Instytucji Pośredniczącej o rozwiązaniu umowy</w:t>
      </w:r>
      <w:bookmarkEnd w:id="58"/>
    </w:p>
    <w:p w14:paraId="0B587998" w14:textId="310A21FB" w:rsidR="00A87FAB" w:rsidRPr="00A87FAB" w:rsidRDefault="00A87FAB" w:rsidP="00995747">
      <w:pPr>
        <w:pStyle w:val="Akapitzlist"/>
        <w:numPr>
          <w:ilvl w:val="0"/>
          <w:numId w:val="5"/>
        </w:numPr>
        <w:tabs>
          <w:tab w:val="clear" w:pos="360"/>
          <w:tab w:val="num" w:pos="284"/>
        </w:tabs>
        <w:jc w:val="both"/>
        <w:rPr>
          <w:rFonts w:ascii="Arial" w:hAnsi="Arial" w:cs="Arial"/>
          <w:sz w:val="20"/>
          <w:szCs w:val="20"/>
        </w:rPr>
      </w:pPr>
      <w:r w:rsidRPr="00A87FAB">
        <w:rPr>
          <w:rFonts w:ascii="Arial" w:hAnsi="Arial" w:cs="Arial"/>
          <w:sz w:val="20"/>
          <w:szCs w:val="20"/>
        </w:rPr>
        <w:t xml:space="preserve">W przypadku rozwiązania </w:t>
      </w:r>
      <w:r w:rsidR="00EF116D">
        <w:rPr>
          <w:rFonts w:ascii="Arial" w:hAnsi="Arial" w:cs="Arial"/>
          <w:sz w:val="20"/>
          <w:szCs w:val="20"/>
        </w:rPr>
        <w:t>u</w:t>
      </w:r>
      <w:r w:rsidRPr="00A87FAB">
        <w:rPr>
          <w:rFonts w:ascii="Arial" w:hAnsi="Arial" w:cs="Arial"/>
          <w:sz w:val="20"/>
          <w:szCs w:val="20"/>
        </w:rPr>
        <w:t>mowy Beneficjentowi nie przysługuje odszkodowanie.</w:t>
      </w:r>
    </w:p>
    <w:p w14:paraId="5C3D6C06" w14:textId="5B47827C" w:rsidR="00831DDC" w:rsidRDefault="00831DDC" w:rsidP="00350F7A">
      <w:pPr>
        <w:spacing w:after="60"/>
        <w:jc w:val="center"/>
        <w:rPr>
          <w:rFonts w:ascii="Arial" w:hAnsi="Arial" w:cs="Arial"/>
          <w:sz w:val="20"/>
          <w:szCs w:val="20"/>
        </w:rPr>
      </w:pPr>
    </w:p>
    <w:p w14:paraId="6165BC4A" w14:textId="77777777" w:rsidR="00A85343" w:rsidRPr="002A4AA8" w:rsidRDefault="00A85343" w:rsidP="00350F7A">
      <w:pPr>
        <w:spacing w:after="60"/>
        <w:jc w:val="center"/>
        <w:rPr>
          <w:rFonts w:ascii="Arial" w:hAnsi="Arial" w:cs="Arial"/>
          <w:sz w:val="20"/>
          <w:szCs w:val="20"/>
        </w:rPr>
      </w:pPr>
    </w:p>
    <w:p w14:paraId="3B65F7AC" w14:textId="55B11EF4" w:rsidR="009D490C" w:rsidRPr="002A4AA8" w:rsidRDefault="009D490C" w:rsidP="00C2112A">
      <w:pPr>
        <w:spacing w:after="60" w:line="360" w:lineRule="auto"/>
        <w:jc w:val="center"/>
        <w:rPr>
          <w:rFonts w:ascii="Arial" w:hAnsi="Arial" w:cs="Arial"/>
          <w:sz w:val="20"/>
          <w:szCs w:val="20"/>
        </w:rPr>
      </w:pPr>
      <w:r w:rsidRPr="002A4AA8">
        <w:rPr>
          <w:rFonts w:ascii="Arial" w:hAnsi="Arial" w:cs="Arial"/>
          <w:sz w:val="20"/>
          <w:szCs w:val="20"/>
        </w:rPr>
        <w:t xml:space="preserve">§ </w:t>
      </w:r>
      <w:r w:rsidR="00E3007D">
        <w:rPr>
          <w:rFonts w:ascii="Arial" w:hAnsi="Arial" w:cs="Arial"/>
          <w:sz w:val="20"/>
          <w:szCs w:val="20"/>
        </w:rPr>
        <w:t>30</w:t>
      </w:r>
      <w:r w:rsidRPr="002A4AA8">
        <w:rPr>
          <w:rFonts w:ascii="Arial" w:hAnsi="Arial" w:cs="Arial"/>
          <w:sz w:val="20"/>
          <w:szCs w:val="20"/>
        </w:rPr>
        <w:t>.</w:t>
      </w:r>
    </w:p>
    <w:p w14:paraId="51DB64FD" w14:textId="2ABE374E" w:rsidR="009D490C" w:rsidRDefault="009D490C" w:rsidP="00773354">
      <w:pPr>
        <w:pStyle w:val="Akapitzlist"/>
        <w:numPr>
          <w:ilvl w:val="3"/>
          <w:numId w:val="5"/>
        </w:numPr>
        <w:tabs>
          <w:tab w:val="clear" w:pos="2880"/>
        </w:tabs>
        <w:spacing w:after="60"/>
        <w:ind w:left="284" w:hanging="284"/>
        <w:jc w:val="both"/>
        <w:rPr>
          <w:rFonts w:ascii="Arial" w:hAnsi="Arial" w:cs="Arial"/>
          <w:sz w:val="20"/>
          <w:szCs w:val="20"/>
        </w:rPr>
      </w:pPr>
      <w:r w:rsidRPr="00773354">
        <w:rPr>
          <w:rFonts w:ascii="Arial" w:hAnsi="Arial" w:cs="Arial"/>
          <w:sz w:val="20"/>
          <w:szCs w:val="20"/>
        </w:rPr>
        <w:t xml:space="preserve">Umowa może zostać rozwiązana </w:t>
      </w:r>
      <w:r w:rsidR="00995747" w:rsidRPr="00773354">
        <w:rPr>
          <w:rFonts w:ascii="Arial" w:hAnsi="Arial" w:cs="Arial"/>
          <w:sz w:val="20"/>
          <w:szCs w:val="20"/>
        </w:rPr>
        <w:t xml:space="preserve">na wniosek Beneficjenta </w:t>
      </w:r>
      <w:r w:rsidR="0064772E" w:rsidRPr="00773354">
        <w:rPr>
          <w:rFonts w:ascii="Arial" w:hAnsi="Arial" w:cs="Arial"/>
          <w:sz w:val="20"/>
          <w:szCs w:val="20"/>
        </w:rPr>
        <w:t xml:space="preserve">w drodze pisemnego porozumienia stron </w:t>
      </w:r>
      <w:r w:rsidRPr="00773354">
        <w:rPr>
          <w:rFonts w:ascii="Arial" w:hAnsi="Arial" w:cs="Arial"/>
          <w:sz w:val="20"/>
          <w:szCs w:val="20"/>
        </w:rPr>
        <w:t>w przypadku wystąpienia okoliczności, które uniemożliwiają  wykonywanie postanowień zawartych w umowie</w:t>
      </w:r>
      <w:r w:rsidR="00995747" w:rsidRPr="00773354">
        <w:rPr>
          <w:rFonts w:ascii="Arial" w:hAnsi="Arial" w:cs="Arial"/>
          <w:sz w:val="20"/>
          <w:szCs w:val="20"/>
        </w:rPr>
        <w:t xml:space="preserve"> lub realizację projektu</w:t>
      </w:r>
      <w:r w:rsidRPr="00773354">
        <w:rPr>
          <w:rFonts w:ascii="Arial" w:hAnsi="Arial" w:cs="Arial"/>
          <w:sz w:val="20"/>
          <w:szCs w:val="20"/>
        </w:rPr>
        <w:t xml:space="preserve">. </w:t>
      </w:r>
    </w:p>
    <w:p w14:paraId="4927FC52" w14:textId="7AC80322" w:rsidR="00773354" w:rsidRPr="00773354" w:rsidRDefault="00773354" w:rsidP="00773354">
      <w:pPr>
        <w:pStyle w:val="Akapitzlist"/>
        <w:numPr>
          <w:ilvl w:val="3"/>
          <w:numId w:val="5"/>
        </w:numPr>
        <w:tabs>
          <w:tab w:val="clear" w:pos="2880"/>
        </w:tabs>
        <w:spacing w:after="60"/>
        <w:ind w:left="284" w:hanging="284"/>
        <w:jc w:val="both"/>
        <w:rPr>
          <w:rFonts w:ascii="Arial" w:hAnsi="Arial" w:cs="Arial"/>
          <w:sz w:val="20"/>
          <w:szCs w:val="20"/>
        </w:rPr>
      </w:pPr>
      <w:r w:rsidRPr="00773354">
        <w:rPr>
          <w:rFonts w:ascii="Arial" w:hAnsi="Arial" w:cs="Arial"/>
          <w:sz w:val="20"/>
          <w:szCs w:val="20"/>
        </w:rPr>
        <w:t xml:space="preserve"> </w:t>
      </w:r>
      <w:bookmarkStart w:id="59" w:name="_Hlk206068658"/>
      <w:r w:rsidRPr="00773354">
        <w:rPr>
          <w:rFonts w:ascii="Arial" w:hAnsi="Arial" w:cs="Arial"/>
          <w:sz w:val="20"/>
          <w:szCs w:val="20"/>
        </w:rPr>
        <w:t xml:space="preserve">Warunkiem zawarcia porozumienia, o którym mowa w § </w:t>
      </w:r>
      <w:r>
        <w:rPr>
          <w:rFonts w:ascii="Arial" w:hAnsi="Arial" w:cs="Arial"/>
          <w:sz w:val="20"/>
          <w:szCs w:val="20"/>
        </w:rPr>
        <w:t>30</w:t>
      </w:r>
      <w:r w:rsidRPr="00773354">
        <w:rPr>
          <w:rFonts w:ascii="Arial" w:hAnsi="Arial" w:cs="Arial"/>
          <w:sz w:val="20"/>
          <w:szCs w:val="20"/>
        </w:rPr>
        <w:t xml:space="preserve"> ust. 1 jest zwrot przez Beneficjenta całości przekazanego dofinansowania wraz z odsetkami w wysokości jak dla zaległości podatkowych naliczanymi od dnia przekazania dofinansowania do dnia zwrotu, w terminie i na rachunek bankowy wskazany przez IP.</w:t>
      </w:r>
    </w:p>
    <w:bookmarkEnd w:id="59"/>
    <w:p w14:paraId="61D58005" w14:textId="77777777" w:rsidR="000E6CCF" w:rsidRPr="002A4AA8" w:rsidRDefault="000E6CCF" w:rsidP="00350F7A">
      <w:pPr>
        <w:spacing w:after="60"/>
        <w:jc w:val="both"/>
        <w:rPr>
          <w:rFonts w:ascii="Arial" w:hAnsi="Arial" w:cs="Arial"/>
          <w:sz w:val="20"/>
          <w:szCs w:val="20"/>
        </w:rPr>
      </w:pPr>
    </w:p>
    <w:p w14:paraId="21AC4661" w14:textId="3E4A78C3" w:rsidR="009D490C" w:rsidRPr="002A4AA8" w:rsidRDefault="009D490C" w:rsidP="00C2112A">
      <w:pPr>
        <w:spacing w:after="60" w:line="360" w:lineRule="auto"/>
        <w:jc w:val="center"/>
        <w:rPr>
          <w:rFonts w:ascii="Arial" w:hAnsi="Arial" w:cs="Arial"/>
          <w:sz w:val="20"/>
          <w:szCs w:val="20"/>
        </w:rPr>
      </w:pPr>
      <w:r w:rsidRPr="002A4AA8">
        <w:rPr>
          <w:rFonts w:ascii="Arial" w:hAnsi="Arial" w:cs="Arial"/>
          <w:sz w:val="20"/>
          <w:szCs w:val="20"/>
        </w:rPr>
        <w:t xml:space="preserve">§ </w:t>
      </w:r>
      <w:r w:rsidR="00E3007D" w:rsidRPr="002A4AA8">
        <w:rPr>
          <w:rFonts w:ascii="Arial" w:hAnsi="Arial" w:cs="Arial"/>
          <w:sz w:val="20"/>
          <w:szCs w:val="20"/>
        </w:rPr>
        <w:t>3</w:t>
      </w:r>
      <w:r w:rsidR="00E3007D">
        <w:rPr>
          <w:rFonts w:ascii="Arial" w:hAnsi="Arial" w:cs="Arial"/>
          <w:sz w:val="20"/>
          <w:szCs w:val="20"/>
        </w:rPr>
        <w:t>1</w:t>
      </w:r>
      <w:r w:rsidRPr="002A4AA8">
        <w:rPr>
          <w:rFonts w:ascii="Arial" w:hAnsi="Arial" w:cs="Arial"/>
          <w:sz w:val="20"/>
          <w:szCs w:val="20"/>
        </w:rPr>
        <w:t>.</w:t>
      </w:r>
    </w:p>
    <w:p w14:paraId="6914C90F" w14:textId="2326A024" w:rsidR="009D490C" w:rsidRPr="002A4AA8" w:rsidRDefault="009D490C" w:rsidP="00350F7A">
      <w:pPr>
        <w:numPr>
          <w:ilvl w:val="0"/>
          <w:numId w:val="7"/>
        </w:numPr>
        <w:tabs>
          <w:tab w:val="clear" w:pos="72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rozwiązania umowy na podstawie § </w:t>
      </w:r>
      <w:r w:rsidR="002C2025" w:rsidRPr="002A4AA8">
        <w:rPr>
          <w:rFonts w:ascii="Arial" w:hAnsi="Arial" w:cs="Arial"/>
          <w:sz w:val="20"/>
          <w:szCs w:val="20"/>
        </w:rPr>
        <w:t>2</w:t>
      </w:r>
      <w:r w:rsidR="002C2025">
        <w:rPr>
          <w:rFonts w:ascii="Arial" w:hAnsi="Arial" w:cs="Arial"/>
          <w:sz w:val="20"/>
          <w:szCs w:val="20"/>
        </w:rPr>
        <w:t>9</w:t>
      </w:r>
      <w:r w:rsidR="002C2025" w:rsidRPr="002A4AA8">
        <w:rPr>
          <w:rFonts w:ascii="Arial" w:hAnsi="Arial" w:cs="Arial"/>
          <w:sz w:val="20"/>
          <w:szCs w:val="20"/>
        </w:rPr>
        <w:t xml:space="preserve"> </w:t>
      </w:r>
      <w:r w:rsidRPr="002A4AA8">
        <w:rPr>
          <w:rFonts w:ascii="Arial" w:hAnsi="Arial" w:cs="Arial"/>
          <w:sz w:val="20"/>
          <w:szCs w:val="20"/>
        </w:rPr>
        <w:t xml:space="preserve">ust. 1, Beneficjent </w:t>
      </w:r>
      <w:r w:rsidR="00970787" w:rsidRPr="002A4AA8">
        <w:rPr>
          <w:rFonts w:ascii="Arial" w:hAnsi="Arial" w:cs="Arial"/>
          <w:sz w:val="20"/>
          <w:szCs w:val="20"/>
        </w:rPr>
        <w:t xml:space="preserve">jest </w:t>
      </w:r>
      <w:r w:rsidRPr="002A4AA8">
        <w:rPr>
          <w:rFonts w:ascii="Arial" w:hAnsi="Arial" w:cs="Arial"/>
          <w:sz w:val="20"/>
          <w:szCs w:val="20"/>
        </w:rPr>
        <w:t>zobowiązany do zwrotu całości otrzymanego dofinansowania wraz z odsetkami w wysokości określonej jak dla zaległości podatkowych liczonymi od dnia przekazania środków dofinansowania</w:t>
      </w:r>
      <w:r w:rsidR="00773354">
        <w:rPr>
          <w:rFonts w:ascii="Arial" w:hAnsi="Arial" w:cs="Arial"/>
          <w:sz w:val="20"/>
          <w:szCs w:val="20"/>
        </w:rPr>
        <w:t xml:space="preserve">, </w:t>
      </w:r>
      <w:r w:rsidR="00773354" w:rsidRPr="00484642">
        <w:rPr>
          <w:rFonts w:ascii="Arial" w:hAnsi="Arial" w:cs="Arial"/>
          <w:sz w:val="20"/>
          <w:szCs w:val="20"/>
        </w:rPr>
        <w:t>w terminie i na rachunek bankowy wskazany przez IP.</w:t>
      </w:r>
      <w:r w:rsidRPr="002A4AA8">
        <w:rPr>
          <w:rFonts w:ascii="Arial" w:hAnsi="Arial" w:cs="Arial"/>
          <w:sz w:val="20"/>
          <w:szCs w:val="20"/>
        </w:rPr>
        <w:t xml:space="preserve"> </w:t>
      </w:r>
    </w:p>
    <w:p w14:paraId="5C064B2F" w14:textId="24A30F1F" w:rsidR="007B279A" w:rsidRPr="002A4AA8" w:rsidRDefault="009D490C" w:rsidP="00773354">
      <w:pPr>
        <w:numPr>
          <w:ilvl w:val="0"/>
          <w:numId w:val="7"/>
        </w:numPr>
        <w:tabs>
          <w:tab w:val="clear" w:pos="72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 </w:t>
      </w:r>
      <w:r w:rsidR="00DB762C" w:rsidRPr="00DB762C">
        <w:rPr>
          <w:rFonts w:ascii="Arial" w:hAnsi="Arial" w:cs="Arial"/>
          <w:sz w:val="20"/>
          <w:szCs w:val="20"/>
        </w:rPr>
        <w:t xml:space="preserve">Do zwrotu środków zgodnie z ust. 1 </w:t>
      </w:r>
      <w:r w:rsidRPr="002A4AA8">
        <w:rPr>
          <w:rFonts w:ascii="Arial" w:hAnsi="Arial" w:cs="Arial"/>
          <w:sz w:val="20"/>
          <w:szCs w:val="20"/>
        </w:rPr>
        <w:t xml:space="preserve">stosuje się </w:t>
      </w:r>
      <w:r w:rsidR="00EA1962" w:rsidRPr="002A4AA8">
        <w:rPr>
          <w:rFonts w:ascii="Arial" w:hAnsi="Arial" w:cs="Arial"/>
          <w:sz w:val="20"/>
          <w:szCs w:val="20"/>
        </w:rPr>
        <w:t xml:space="preserve">odpowiednio </w:t>
      </w:r>
      <w:r w:rsidR="00592BC0" w:rsidRPr="002A4AA8">
        <w:rPr>
          <w:rFonts w:ascii="Arial" w:hAnsi="Arial" w:cs="Arial"/>
          <w:sz w:val="20"/>
          <w:szCs w:val="20"/>
        </w:rPr>
        <w:br/>
      </w:r>
      <w:r w:rsidRPr="002A4AA8">
        <w:rPr>
          <w:rFonts w:ascii="Arial" w:hAnsi="Arial" w:cs="Arial"/>
          <w:sz w:val="20"/>
          <w:szCs w:val="20"/>
        </w:rPr>
        <w:t xml:space="preserve">§ </w:t>
      </w:r>
      <w:r w:rsidR="00B745A7">
        <w:rPr>
          <w:rFonts w:ascii="Arial" w:hAnsi="Arial" w:cs="Arial"/>
          <w:sz w:val="20"/>
          <w:szCs w:val="20"/>
        </w:rPr>
        <w:t>13</w:t>
      </w:r>
      <w:r w:rsidR="00B745A7" w:rsidRPr="002A4AA8">
        <w:rPr>
          <w:rFonts w:ascii="Arial" w:hAnsi="Arial" w:cs="Arial"/>
          <w:sz w:val="20"/>
          <w:szCs w:val="20"/>
        </w:rPr>
        <w:t xml:space="preserve"> </w:t>
      </w:r>
      <w:r w:rsidRPr="002A4AA8">
        <w:rPr>
          <w:rFonts w:ascii="Arial" w:hAnsi="Arial" w:cs="Arial"/>
          <w:sz w:val="20"/>
          <w:szCs w:val="20"/>
        </w:rPr>
        <w:t>umowy.</w:t>
      </w:r>
    </w:p>
    <w:p w14:paraId="787F4319" w14:textId="63F82A08" w:rsidR="00947225" w:rsidRPr="002A4AA8" w:rsidRDefault="00947225" w:rsidP="007B279A">
      <w:pPr>
        <w:numPr>
          <w:ilvl w:val="0"/>
          <w:numId w:val="7"/>
        </w:numPr>
        <w:tabs>
          <w:tab w:val="clear" w:pos="720"/>
          <w:tab w:val="num" w:pos="284"/>
        </w:tabs>
        <w:spacing w:after="60"/>
        <w:ind w:left="284" w:hanging="284"/>
        <w:jc w:val="both"/>
        <w:rPr>
          <w:rFonts w:ascii="Arial" w:hAnsi="Arial" w:cs="Arial"/>
          <w:sz w:val="20"/>
          <w:szCs w:val="20"/>
        </w:rPr>
      </w:pPr>
      <w:r w:rsidRPr="002A4AA8">
        <w:rPr>
          <w:rFonts w:ascii="Arial" w:hAnsi="Arial" w:cs="Arial"/>
          <w:sz w:val="20"/>
          <w:szCs w:val="20"/>
        </w:rPr>
        <w:t>W przypadku roz</w:t>
      </w:r>
      <w:r w:rsidR="007B279A" w:rsidRPr="002A4AA8">
        <w:rPr>
          <w:rFonts w:ascii="Arial" w:hAnsi="Arial" w:cs="Arial"/>
          <w:sz w:val="20"/>
          <w:szCs w:val="20"/>
        </w:rPr>
        <w:t xml:space="preserve">wiązania umowy na podstawie § </w:t>
      </w:r>
      <w:r w:rsidR="00B745A7" w:rsidRPr="002A4AA8">
        <w:rPr>
          <w:rFonts w:ascii="Arial" w:hAnsi="Arial" w:cs="Arial"/>
          <w:sz w:val="20"/>
          <w:szCs w:val="20"/>
        </w:rPr>
        <w:t>2</w:t>
      </w:r>
      <w:r w:rsidR="00B745A7">
        <w:rPr>
          <w:rFonts w:ascii="Arial" w:hAnsi="Arial" w:cs="Arial"/>
          <w:sz w:val="20"/>
          <w:szCs w:val="20"/>
        </w:rPr>
        <w:t>9</w:t>
      </w:r>
      <w:r w:rsidR="00B745A7" w:rsidRPr="002A4AA8">
        <w:rPr>
          <w:rFonts w:ascii="Arial" w:hAnsi="Arial" w:cs="Arial"/>
          <w:sz w:val="20"/>
          <w:szCs w:val="20"/>
        </w:rPr>
        <w:t xml:space="preserve"> </w:t>
      </w:r>
      <w:r w:rsidRPr="002A4AA8">
        <w:rPr>
          <w:rFonts w:ascii="Arial" w:hAnsi="Arial" w:cs="Arial"/>
          <w:sz w:val="20"/>
          <w:szCs w:val="20"/>
        </w:rPr>
        <w:t>ust. 1, Beneficjent zobowiązuje się usunąć</w:t>
      </w:r>
      <w:r w:rsidR="00A85343">
        <w:rPr>
          <w:rFonts w:ascii="Arial" w:hAnsi="Arial" w:cs="Arial"/>
          <w:sz w:val="20"/>
          <w:szCs w:val="20"/>
        </w:rPr>
        <w:t xml:space="preserve"> </w:t>
      </w:r>
      <w:r w:rsidR="00CD7FC6" w:rsidRPr="002A4AA8">
        <w:rPr>
          <w:rFonts w:ascii="Arial" w:hAnsi="Arial" w:cs="Arial"/>
          <w:sz w:val="20"/>
          <w:szCs w:val="20"/>
        </w:rPr>
        <w:t xml:space="preserve">w sposób trwały i nieodwracalny </w:t>
      </w:r>
      <w:r w:rsidRPr="002A4AA8">
        <w:rPr>
          <w:rFonts w:ascii="Arial" w:hAnsi="Arial" w:cs="Arial"/>
          <w:sz w:val="20"/>
          <w:szCs w:val="20"/>
        </w:rPr>
        <w:t>wszelkie dane osobowe pozyskane w związku z realizacją</w:t>
      </w:r>
      <w:r w:rsidR="00F72144" w:rsidRPr="00F72144">
        <w:t xml:space="preserve"> </w:t>
      </w:r>
      <w:r w:rsidR="00F72144" w:rsidRPr="00F72144">
        <w:rPr>
          <w:rFonts w:ascii="Arial" w:hAnsi="Arial" w:cs="Arial"/>
          <w:sz w:val="20"/>
          <w:szCs w:val="20"/>
        </w:rPr>
        <w:t>Umowy w formie papierowej i elektronicznej. Po dokonaniu ww. czynności Beneficjent zobowiązuje się przekazać do IP oświadczenie o usunięciu danych osobowych</w:t>
      </w:r>
      <w:r w:rsidRPr="002A4AA8">
        <w:rPr>
          <w:rFonts w:ascii="Arial" w:hAnsi="Arial" w:cs="Arial"/>
          <w:sz w:val="20"/>
          <w:szCs w:val="20"/>
        </w:rPr>
        <w:t>.</w:t>
      </w:r>
    </w:p>
    <w:p w14:paraId="453E1BD4" w14:textId="77777777" w:rsidR="009D490C" w:rsidRPr="002A4AA8" w:rsidRDefault="009D490C" w:rsidP="00350F7A">
      <w:pPr>
        <w:spacing w:after="60"/>
        <w:jc w:val="center"/>
        <w:rPr>
          <w:rFonts w:ascii="Arial" w:hAnsi="Arial" w:cs="Arial"/>
          <w:sz w:val="20"/>
          <w:szCs w:val="20"/>
        </w:rPr>
      </w:pPr>
    </w:p>
    <w:p w14:paraId="7ABE76B1" w14:textId="033439FD" w:rsidR="009D490C" w:rsidRPr="002A4AA8" w:rsidRDefault="009D490C" w:rsidP="00C2112A">
      <w:pPr>
        <w:spacing w:after="60" w:line="360" w:lineRule="auto"/>
        <w:jc w:val="center"/>
        <w:rPr>
          <w:rFonts w:ascii="Arial" w:hAnsi="Arial" w:cs="Arial"/>
          <w:sz w:val="20"/>
          <w:szCs w:val="20"/>
        </w:rPr>
      </w:pPr>
      <w:r w:rsidRPr="002A4AA8">
        <w:rPr>
          <w:rFonts w:ascii="Arial" w:hAnsi="Arial" w:cs="Arial"/>
          <w:sz w:val="20"/>
          <w:szCs w:val="20"/>
        </w:rPr>
        <w:t xml:space="preserve">§ </w:t>
      </w:r>
      <w:r w:rsidR="00E3007D" w:rsidRPr="002A4AA8">
        <w:rPr>
          <w:rFonts w:ascii="Arial" w:hAnsi="Arial" w:cs="Arial"/>
          <w:sz w:val="20"/>
          <w:szCs w:val="20"/>
        </w:rPr>
        <w:t>3</w:t>
      </w:r>
      <w:r w:rsidR="00E3007D">
        <w:rPr>
          <w:rFonts w:ascii="Arial" w:hAnsi="Arial" w:cs="Arial"/>
          <w:sz w:val="20"/>
          <w:szCs w:val="20"/>
        </w:rPr>
        <w:t>2</w:t>
      </w:r>
      <w:r w:rsidRPr="002A4AA8">
        <w:rPr>
          <w:rFonts w:ascii="Arial" w:hAnsi="Arial" w:cs="Arial"/>
          <w:sz w:val="20"/>
          <w:szCs w:val="20"/>
        </w:rPr>
        <w:t>.</w:t>
      </w:r>
    </w:p>
    <w:p w14:paraId="77DC6CF8" w14:textId="5D9AADA0" w:rsidR="009D490C" w:rsidRPr="002A4AA8" w:rsidRDefault="009D490C" w:rsidP="00350F7A">
      <w:pPr>
        <w:numPr>
          <w:ilvl w:val="1"/>
          <w:numId w:val="7"/>
        </w:numPr>
        <w:tabs>
          <w:tab w:val="clear" w:pos="1440"/>
          <w:tab w:val="num" w:pos="360"/>
        </w:tabs>
        <w:spacing w:after="60"/>
        <w:ind w:left="360"/>
        <w:jc w:val="both"/>
        <w:rPr>
          <w:rFonts w:ascii="Arial" w:hAnsi="Arial" w:cs="Arial"/>
          <w:sz w:val="20"/>
          <w:szCs w:val="20"/>
        </w:rPr>
      </w:pPr>
      <w:r w:rsidRPr="002A4AA8">
        <w:rPr>
          <w:rFonts w:ascii="Arial" w:hAnsi="Arial" w:cs="Arial"/>
          <w:sz w:val="20"/>
          <w:szCs w:val="20"/>
        </w:rPr>
        <w:t xml:space="preserve">Rozwiązanie umowy nie zwalnia </w:t>
      </w:r>
      <w:r w:rsidR="00FE25FE" w:rsidRPr="002A4AA8">
        <w:rPr>
          <w:rFonts w:ascii="Arial" w:hAnsi="Arial" w:cs="Arial"/>
          <w:sz w:val="20"/>
          <w:szCs w:val="20"/>
        </w:rPr>
        <w:t>B</w:t>
      </w:r>
      <w:r w:rsidRPr="002A4AA8">
        <w:rPr>
          <w:rFonts w:ascii="Arial" w:hAnsi="Arial" w:cs="Arial"/>
          <w:sz w:val="20"/>
          <w:szCs w:val="20"/>
        </w:rPr>
        <w:t xml:space="preserve">eneficjenta z obowiązków wynikających z § </w:t>
      </w:r>
      <w:r w:rsidR="008F14E9" w:rsidRPr="002A4AA8">
        <w:rPr>
          <w:rFonts w:ascii="Arial" w:hAnsi="Arial" w:cs="Arial"/>
          <w:sz w:val="20"/>
          <w:szCs w:val="20"/>
        </w:rPr>
        <w:t>4</w:t>
      </w:r>
      <w:r w:rsidR="00311728" w:rsidRPr="002A4AA8">
        <w:rPr>
          <w:rFonts w:ascii="Arial" w:hAnsi="Arial" w:cs="Arial"/>
          <w:sz w:val="20"/>
          <w:szCs w:val="20"/>
        </w:rPr>
        <w:t xml:space="preserve"> ust. 1 pkt 4, § </w:t>
      </w:r>
      <w:r w:rsidR="00B745A7" w:rsidRPr="002A4AA8">
        <w:rPr>
          <w:rFonts w:ascii="Arial" w:hAnsi="Arial" w:cs="Arial"/>
          <w:sz w:val="20"/>
          <w:szCs w:val="20"/>
        </w:rPr>
        <w:t>1</w:t>
      </w:r>
      <w:r w:rsidR="00B745A7">
        <w:rPr>
          <w:rFonts w:ascii="Arial" w:hAnsi="Arial" w:cs="Arial"/>
          <w:sz w:val="20"/>
          <w:szCs w:val="20"/>
        </w:rPr>
        <w:t>6</w:t>
      </w:r>
      <w:r w:rsidR="00B745A7" w:rsidRPr="002A4AA8">
        <w:rPr>
          <w:rFonts w:ascii="Arial" w:hAnsi="Arial" w:cs="Arial"/>
          <w:sz w:val="20"/>
          <w:szCs w:val="20"/>
        </w:rPr>
        <w:t xml:space="preserve"> </w:t>
      </w:r>
      <w:r w:rsidR="00443112" w:rsidRPr="002A4AA8">
        <w:rPr>
          <w:rFonts w:ascii="Arial" w:hAnsi="Arial" w:cs="Arial"/>
          <w:sz w:val="20"/>
          <w:szCs w:val="20"/>
        </w:rPr>
        <w:t>–</w:t>
      </w:r>
      <w:r w:rsidRPr="002A4AA8">
        <w:rPr>
          <w:rFonts w:ascii="Arial" w:hAnsi="Arial" w:cs="Arial"/>
          <w:sz w:val="20"/>
          <w:szCs w:val="20"/>
        </w:rPr>
        <w:t xml:space="preserve"> </w:t>
      </w:r>
      <w:r w:rsidR="00B745A7" w:rsidRPr="002A4AA8">
        <w:rPr>
          <w:rFonts w:ascii="Arial" w:hAnsi="Arial" w:cs="Arial"/>
          <w:sz w:val="20"/>
          <w:szCs w:val="20"/>
        </w:rPr>
        <w:t>1</w:t>
      </w:r>
      <w:r w:rsidR="00B745A7">
        <w:rPr>
          <w:rFonts w:ascii="Arial" w:hAnsi="Arial" w:cs="Arial"/>
          <w:sz w:val="20"/>
          <w:szCs w:val="20"/>
        </w:rPr>
        <w:t>9</w:t>
      </w:r>
      <w:r w:rsidR="00B745A7" w:rsidRPr="002A4AA8">
        <w:rPr>
          <w:rFonts w:ascii="Arial" w:hAnsi="Arial" w:cs="Arial"/>
          <w:sz w:val="20"/>
          <w:szCs w:val="20"/>
        </w:rPr>
        <w:t xml:space="preserve"> </w:t>
      </w:r>
      <w:r w:rsidR="00443112" w:rsidRPr="002A4AA8">
        <w:rPr>
          <w:rFonts w:ascii="Arial" w:hAnsi="Arial" w:cs="Arial"/>
          <w:sz w:val="20"/>
          <w:szCs w:val="20"/>
        </w:rPr>
        <w:t>oraz</w:t>
      </w:r>
      <w:r w:rsidRPr="002A4AA8">
        <w:rPr>
          <w:rFonts w:ascii="Arial" w:hAnsi="Arial" w:cs="Arial"/>
          <w:sz w:val="20"/>
          <w:szCs w:val="20"/>
        </w:rPr>
        <w:t xml:space="preserve"> § </w:t>
      </w:r>
      <w:r w:rsidR="00B745A7" w:rsidRPr="002A4AA8">
        <w:rPr>
          <w:rFonts w:ascii="Arial" w:hAnsi="Arial" w:cs="Arial"/>
          <w:sz w:val="20"/>
          <w:szCs w:val="20"/>
        </w:rPr>
        <w:t>2</w:t>
      </w:r>
      <w:r w:rsidR="00B745A7">
        <w:rPr>
          <w:rFonts w:ascii="Arial" w:hAnsi="Arial" w:cs="Arial"/>
          <w:sz w:val="20"/>
          <w:szCs w:val="20"/>
        </w:rPr>
        <w:t>1</w:t>
      </w:r>
      <w:r w:rsidR="00B745A7" w:rsidRPr="002A4AA8">
        <w:rPr>
          <w:rFonts w:ascii="Arial" w:hAnsi="Arial" w:cs="Arial"/>
          <w:sz w:val="20"/>
          <w:szCs w:val="20"/>
        </w:rPr>
        <w:t xml:space="preserve"> </w:t>
      </w:r>
      <w:r w:rsidR="00487FE2" w:rsidRPr="002A4AA8">
        <w:rPr>
          <w:rFonts w:ascii="Arial" w:hAnsi="Arial" w:cs="Arial"/>
          <w:sz w:val="20"/>
          <w:szCs w:val="20"/>
        </w:rPr>
        <w:t xml:space="preserve">– </w:t>
      </w:r>
      <w:r w:rsidR="00B745A7" w:rsidRPr="002A4AA8">
        <w:rPr>
          <w:rFonts w:ascii="Arial" w:hAnsi="Arial" w:cs="Arial"/>
          <w:sz w:val="20"/>
          <w:szCs w:val="20"/>
        </w:rPr>
        <w:t>2</w:t>
      </w:r>
      <w:r w:rsidR="00B745A7">
        <w:rPr>
          <w:rFonts w:ascii="Arial" w:hAnsi="Arial" w:cs="Arial"/>
          <w:sz w:val="20"/>
          <w:szCs w:val="20"/>
        </w:rPr>
        <w:t>3</w:t>
      </w:r>
      <w:r w:rsidRPr="002A4AA8">
        <w:rPr>
          <w:rFonts w:ascii="Arial" w:hAnsi="Arial" w:cs="Arial"/>
          <w:sz w:val="20"/>
          <w:szCs w:val="20"/>
        </w:rPr>
        <w:t xml:space="preserve">, które jest on zobowiązany wykonywać w dalszym ciągu. </w:t>
      </w:r>
    </w:p>
    <w:p w14:paraId="5E4D4BEB" w14:textId="77777777" w:rsidR="00D0513B" w:rsidRPr="002A4AA8" w:rsidRDefault="009D490C" w:rsidP="00350F7A">
      <w:pPr>
        <w:numPr>
          <w:ilvl w:val="1"/>
          <w:numId w:val="7"/>
        </w:numPr>
        <w:tabs>
          <w:tab w:val="clear" w:pos="1440"/>
          <w:tab w:val="num" w:pos="360"/>
        </w:tabs>
        <w:spacing w:after="60"/>
        <w:ind w:left="360"/>
        <w:jc w:val="both"/>
        <w:rPr>
          <w:rFonts w:ascii="Arial" w:hAnsi="Arial" w:cs="Arial"/>
          <w:sz w:val="20"/>
          <w:szCs w:val="20"/>
        </w:rPr>
      </w:pPr>
      <w:r w:rsidRPr="002A4AA8">
        <w:rPr>
          <w:rFonts w:ascii="Arial" w:hAnsi="Arial" w:cs="Arial"/>
          <w:sz w:val="20"/>
          <w:szCs w:val="20"/>
        </w:rPr>
        <w:t xml:space="preserve">Przepis ust. 1 nie obejmuje sytuacji, gdy w związku z rozwiązaniem umowy </w:t>
      </w:r>
      <w:r w:rsidR="005C2373" w:rsidRPr="002A4AA8">
        <w:rPr>
          <w:rFonts w:ascii="Arial" w:hAnsi="Arial" w:cs="Arial"/>
          <w:sz w:val="20"/>
          <w:szCs w:val="20"/>
        </w:rPr>
        <w:t>wszystkie wydatki poniesione w ramach Projektu są uznane za niekwalifikowalne</w:t>
      </w:r>
      <w:r w:rsidRPr="002A4AA8">
        <w:rPr>
          <w:rFonts w:ascii="Arial" w:hAnsi="Arial" w:cs="Arial"/>
          <w:sz w:val="20"/>
          <w:szCs w:val="20"/>
        </w:rPr>
        <w:t>.</w:t>
      </w:r>
    </w:p>
    <w:p w14:paraId="198697A9" w14:textId="77777777" w:rsidR="00DE291E" w:rsidRDefault="00DE291E" w:rsidP="00C2112A">
      <w:pPr>
        <w:keepNext/>
        <w:spacing w:after="60" w:line="360" w:lineRule="auto"/>
        <w:jc w:val="center"/>
        <w:rPr>
          <w:rFonts w:ascii="Arial" w:hAnsi="Arial" w:cs="Arial"/>
          <w:b/>
          <w:sz w:val="20"/>
          <w:szCs w:val="20"/>
        </w:rPr>
      </w:pPr>
    </w:p>
    <w:p w14:paraId="330540E7" w14:textId="214CC74D" w:rsidR="009D490C" w:rsidRPr="002A4AA8" w:rsidRDefault="009D490C" w:rsidP="00C2112A">
      <w:pPr>
        <w:keepNext/>
        <w:spacing w:after="60" w:line="360" w:lineRule="auto"/>
        <w:jc w:val="center"/>
        <w:rPr>
          <w:rFonts w:ascii="Arial" w:hAnsi="Arial" w:cs="Arial"/>
          <w:b/>
          <w:sz w:val="20"/>
          <w:szCs w:val="20"/>
        </w:rPr>
      </w:pPr>
      <w:r w:rsidRPr="002A4AA8">
        <w:rPr>
          <w:rFonts w:ascii="Arial" w:hAnsi="Arial" w:cs="Arial"/>
          <w:b/>
          <w:sz w:val="20"/>
          <w:szCs w:val="20"/>
        </w:rPr>
        <w:t>Postanowienia końcowe</w:t>
      </w:r>
    </w:p>
    <w:p w14:paraId="6B97BD99" w14:textId="31A21651" w:rsidR="009D490C" w:rsidRPr="002A4AA8" w:rsidRDefault="009D490C" w:rsidP="00C2112A">
      <w:pPr>
        <w:keepNext/>
        <w:spacing w:after="60" w:line="360" w:lineRule="auto"/>
        <w:jc w:val="center"/>
        <w:rPr>
          <w:rFonts w:ascii="Arial" w:hAnsi="Arial" w:cs="Arial"/>
          <w:sz w:val="20"/>
          <w:szCs w:val="20"/>
        </w:rPr>
      </w:pPr>
      <w:r w:rsidRPr="002A4AA8">
        <w:rPr>
          <w:rFonts w:ascii="Arial" w:hAnsi="Arial" w:cs="Arial"/>
          <w:sz w:val="20"/>
          <w:szCs w:val="20"/>
        </w:rPr>
        <w:t xml:space="preserve">§ </w:t>
      </w:r>
      <w:r w:rsidR="00E3007D" w:rsidRPr="002A4AA8">
        <w:rPr>
          <w:rFonts w:ascii="Arial" w:hAnsi="Arial" w:cs="Arial"/>
          <w:sz w:val="20"/>
          <w:szCs w:val="20"/>
        </w:rPr>
        <w:t>3</w:t>
      </w:r>
      <w:r w:rsidR="00E3007D">
        <w:rPr>
          <w:rFonts w:ascii="Arial" w:hAnsi="Arial" w:cs="Arial"/>
          <w:sz w:val="20"/>
          <w:szCs w:val="20"/>
        </w:rPr>
        <w:t>3</w:t>
      </w:r>
      <w:r w:rsidRPr="002A4AA8">
        <w:rPr>
          <w:rFonts w:ascii="Arial" w:hAnsi="Arial" w:cs="Arial"/>
          <w:sz w:val="20"/>
          <w:szCs w:val="20"/>
        </w:rPr>
        <w:t>.</w:t>
      </w:r>
    </w:p>
    <w:p w14:paraId="37519510" w14:textId="77777777" w:rsidR="009D490C" w:rsidRPr="00A87FAB" w:rsidRDefault="009D490C" w:rsidP="009D3F46">
      <w:pPr>
        <w:keepNext/>
        <w:numPr>
          <w:ilvl w:val="0"/>
          <w:numId w:val="21"/>
        </w:numPr>
        <w:spacing w:after="60"/>
        <w:jc w:val="both"/>
        <w:rPr>
          <w:rFonts w:ascii="Arial" w:hAnsi="Arial" w:cs="Arial"/>
          <w:i/>
          <w:iCs/>
          <w:sz w:val="20"/>
          <w:szCs w:val="20"/>
        </w:rPr>
      </w:pPr>
      <w:r w:rsidRPr="002A4AA8">
        <w:rPr>
          <w:rFonts w:ascii="Arial" w:hAnsi="Arial" w:cs="Arial"/>
          <w:sz w:val="20"/>
          <w:szCs w:val="20"/>
        </w:rPr>
        <w:t xml:space="preserve">Prawa i obowiązki </w:t>
      </w:r>
      <w:r w:rsidR="00955367" w:rsidRPr="002A4AA8">
        <w:rPr>
          <w:rFonts w:ascii="Arial" w:hAnsi="Arial" w:cs="Arial"/>
          <w:sz w:val="20"/>
          <w:szCs w:val="20"/>
        </w:rPr>
        <w:t xml:space="preserve">oraz wierzytelności </w:t>
      </w:r>
      <w:r w:rsidRPr="002A4AA8">
        <w:rPr>
          <w:rFonts w:ascii="Arial" w:hAnsi="Arial" w:cs="Arial"/>
          <w:sz w:val="20"/>
          <w:szCs w:val="20"/>
        </w:rPr>
        <w:t xml:space="preserve">Beneficjenta wynikające z umowy nie mogą być przenoszone na osoby trzecie, bez zgody </w:t>
      </w:r>
      <w:r w:rsidR="00EF202B" w:rsidRPr="002A4AA8">
        <w:rPr>
          <w:rFonts w:ascii="Arial" w:hAnsi="Arial" w:cs="Arial"/>
          <w:sz w:val="20"/>
          <w:szCs w:val="20"/>
        </w:rPr>
        <w:t>Instytucji Pośredniczącej</w:t>
      </w:r>
      <w:r w:rsidRPr="002A4AA8">
        <w:rPr>
          <w:rFonts w:ascii="Arial" w:hAnsi="Arial" w:cs="Arial"/>
          <w:sz w:val="20"/>
          <w:szCs w:val="20"/>
        </w:rPr>
        <w:t xml:space="preserve">. </w:t>
      </w:r>
      <w:r w:rsidRPr="00A87FAB">
        <w:rPr>
          <w:rFonts w:ascii="Arial" w:hAnsi="Arial" w:cs="Arial"/>
          <w:i/>
          <w:iCs/>
          <w:sz w:val="20"/>
          <w:szCs w:val="20"/>
        </w:rPr>
        <w:t>Powyższy przepis nie obejmuje przenoszenia praw w ramach partnerstwa.</w:t>
      </w:r>
      <w:r w:rsidR="00A87FAB">
        <w:rPr>
          <w:rStyle w:val="Odwoanieprzypisudolnego"/>
          <w:rFonts w:ascii="Arial" w:hAnsi="Arial" w:cs="Arial"/>
          <w:i/>
          <w:iCs/>
          <w:sz w:val="20"/>
          <w:szCs w:val="20"/>
        </w:rPr>
        <w:footnoteReference w:id="120"/>
      </w:r>
    </w:p>
    <w:p w14:paraId="4FD051AA" w14:textId="77777777" w:rsidR="009D490C" w:rsidRPr="00A87FAB" w:rsidRDefault="009D490C" w:rsidP="009D3F46">
      <w:pPr>
        <w:numPr>
          <w:ilvl w:val="0"/>
          <w:numId w:val="21"/>
        </w:numPr>
        <w:spacing w:after="60"/>
        <w:jc w:val="both"/>
        <w:rPr>
          <w:rFonts w:ascii="Arial" w:hAnsi="Arial" w:cs="Arial"/>
          <w:i/>
          <w:iCs/>
          <w:sz w:val="20"/>
          <w:szCs w:val="20"/>
        </w:rPr>
      </w:pPr>
      <w:r w:rsidRPr="00A87FAB">
        <w:rPr>
          <w:rFonts w:ascii="Arial" w:hAnsi="Arial" w:cs="Arial"/>
          <w:i/>
          <w:iCs/>
          <w:sz w:val="20"/>
          <w:szCs w:val="20"/>
        </w:rPr>
        <w:t xml:space="preserve">Beneficjent zobowiązuje się wprowadzić prawa i obowiązki Partnerów wynikające z niniejszej umowy w zawartej z nimi umowie </w:t>
      </w:r>
      <w:r w:rsidR="00600D7C" w:rsidRPr="00A87FAB">
        <w:rPr>
          <w:rFonts w:ascii="Arial" w:hAnsi="Arial" w:cs="Arial"/>
          <w:i/>
          <w:iCs/>
          <w:sz w:val="20"/>
          <w:szCs w:val="20"/>
        </w:rPr>
        <w:t xml:space="preserve">o </w:t>
      </w:r>
      <w:r w:rsidRPr="00A87FAB">
        <w:rPr>
          <w:rFonts w:ascii="Arial" w:hAnsi="Arial" w:cs="Arial"/>
          <w:i/>
          <w:iCs/>
          <w:sz w:val="20"/>
          <w:szCs w:val="20"/>
        </w:rPr>
        <w:t>partnerstw</w:t>
      </w:r>
      <w:r w:rsidR="00600D7C" w:rsidRPr="00A87FAB">
        <w:rPr>
          <w:rFonts w:ascii="Arial" w:hAnsi="Arial" w:cs="Arial"/>
          <w:i/>
          <w:iCs/>
          <w:sz w:val="20"/>
          <w:szCs w:val="20"/>
        </w:rPr>
        <w:t>ie</w:t>
      </w:r>
      <w:r w:rsidRPr="00A87FAB">
        <w:rPr>
          <w:rFonts w:ascii="Arial" w:hAnsi="Arial" w:cs="Arial"/>
          <w:i/>
          <w:iCs/>
          <w:sz w:val="20"/>
          <w:szCs w:val="20"/>
        </w:rPr>
        <w:t>.</w:t>
      </w:r>
      <w:r w:rsidRPr="00A87FAB">
        <w:rPr>
          <w:rStyle w:val="Odwoanieprzypisudolnego"/>
          <w:rFonts w:ascii="Arial" w:hAnsi="Arial" w:cs="Arial"/>
          <w:i/>
          <w:iCs/>
          <w:sz w:val="20"/>
          <w:szCs w:val="20"/>
        </w:rPr>
        <w:footnoteReference w:id="121"/>
      </w:r>
    </w:p>
    <w:p w14:paraId="05D9D235" w14:textId="77777777" w:rsidR="009D490C" w:rsidRPr="002A4AA8" w:rsidRDefault="009D490C" w:rsidP="00350F7A">
      <w:pPr>
        <w:spacing w:after="60"/>
        <w:jc w:val="both"/>
        <w:rPr>
          <w:rFonts w:ascii="Arial" w:hAnsi="Arial" w:cs="Arial"/>
          <w:i/>
          <w:sz w:val="20"/>
          <w:szCs w:val="20"/>
        </w:rPr>
      </w:pPr>
    </w:p>
    <w:p w14:paraId="106200DE" w14:textId="166BED55" w:rsidR="009D490C" w:rsidRPr="002A4AA8" w:rsidRDefault="009D490C" w:rsidP="00C2112A">
      <w:pPr>
        <w:spacing w:after="60" w:line="360" w:lineRule="auto"/>
        <w:jc w:val="center"/>
        <w:rPr>
          <w:rFonts w:ascii="Arial" w:hAnsi="Arial" w:cs="Arial"/>
          <w:sz w:val="20"/>
          <w:szCs w:val="20"/>
        </w:rPr>
      </w:pPr>
      <w:r w:rsidRPr="002A4AA8">
        <w:rPr>
          <w:rFonts w:ascii="Arial" w:hAnsi="Arial" w:cs="Arial"/>
          <w:sz w:val="20"/>
          <w:szCs w:val="20"/>
        </w:rPr>
        <w:lastRenderedPageBreak/>
        <w:t xml:space="preserve">§ </w:t>
      </w:r>
      <w:r w:rsidR="00E3007D" w:rsidRPr="002A4AA8">
        <w:rPr>
          <w:rFonts w:ascii="Arial" w:hAnsi="Arial" w:cs="Arial"/>
          <w:sz w:val="20"/>
          <w:szCs w:val="20"/>
        </w:rPr>
        <w:t>3</w:t>
      </w:r>
      <w:r w:rsidR="00E3007D">
        <w:rPr>
          <w:rFonts w:ascii="Arial" w:hAnsi="Arial" w:cs="Arial"/>
          <w:sz w:val="20"/>
          <w:szCs w:val="20"/>
        </w:rPr>
        <w:t>4</w:t>
      </w:r>
    </w:p>
    <w:p w14:paraId="1AC7EE50" w14:textId="1BEF42A4" w:rsidR="009D490C" w:rsidRPr="002A4AA8" w:rsidRDefault="009D490C" w:rsidP="00350F7A">
      <w:pPr>
        <w:widowControl w:val="0"/>
        <w:spacing w:after="60"/>
        <w:jc w:val="both"/>
        <w:rPr>
          <w:rFonts w:ascii="Arial" w:hAnsi="Arial" w:cs="Arial"/>
          <w:sz w:val="20"/>
          <w:szCs w:val="20"/>
        </w:rPr>
      </w:pPr>
      <w:r w:rsidRPr="002A4AA8">
        <w:rPr>
          <w:rFonts w:ascii="Arial" w:hAnsi="Arial" w:cs="Arial"/>
          <w:sz w:val="20"/>
          <w:szCs w:val="20"/>
        </w:rPr>
        <w:t>W sprawach nieuregulowanych umową zastosowanie mają odpowiednie reguły i </w:t>
      </w:r>
      <w:r w:rsidR="00970787" w:rsidRPr="002A4AA8">
        <w:rPr>
          <w:rFonts w:ascii="Arial" w:hAnsi="Arial" w:cs="Arial"/>
          <w:sz w:val="20"/>
          <w:szCs w:val="20"/>
        </w:rPr>
        <w:t xml:space="preserve">warunki </w:t>
      </w:r>
      <w:r w:rsidRPr="002A4AA8">
        <w:rPr>
          <w:rFonts w:ascii="Arial" w:hAnsi="Arial" w:cs="Arial"/>
          <w:sz w:val="20"/>
          <w:szCs w:val="20"/>
        </w:rPr>
        <w:t xml:space="preserve">wynikające </w:t>
      </w:r>
      <w:r w:rsidR="000E6CCF">
        <w:rPr>
          <w:rFonts w:ascii="Arial" w:hAnsi="Arial" w:cs="Arial"/>
          <w:sz w:val="20"/>
          <w:szCs w:val="20"/>
        </w:rPr>
        <w:t xml:space="preserve">              </w:t>
      </w:r>
      <w:r w:rsidRPr="002A4AA8">
        <w:rPr>
          <w:rFonts w:ascii="Arial" w:hAnsi="Arial" w:cs="Arial"/>
          <w:sz w:val="20"/>
          <w:szCs w:val="20"/>
        </w:rPr>
        <w:t xml:space="preserve">z  Programu, a także odpowiednie przepisy prawa </w:t>
      </w:r>
      <w:r w:rsidR="00970787" w:rsidRPr="002A4AA8">
        <w:rPr>
          <w:rFonts w:ascii="Arial" w:hAnsi="Arial" w:cs="Arial"/>
          <w:sz w:val="20"/>
          <w:szCs w:val="20"/>
        </w:rPr>
        <w:t>unijnego i prawa krajowego</w:t>
      </w:r>
      <w:r w:rsidRPr="002A4AA8">
        <w:rPr>
          <w:rFonts w:ascii="Arial" w:hAnsi="Arial" w:cs="Arial"/>
          <w:sz w:val="20"/>
          <w:szCs w:val="20"/>
        </w:rPr>
        <w:t>, w szczególności:</w:t>
      </w:r>
    </w:p>
    <w:p w14:paraId="030E263E" w14:textId="397F47BB" w:rsidR="009D490C" w:rsidRPr="002A4AA8" w:rsidRDefault="009D490C" w:rsidP="009D3F46">
      <w:pPr>
        <w:widowControl w:val="0"/>
        <w:numPr>
          <w:ilvl w:val="0"/>
          <w:numId w:val="25"/>
        </w:numPr>
        <w:spacing w:after="60"/>
        <w:jc w:val="both"/>
        <w:rPr>
          <w:rFonts w:ascii="Arial" w:hAnsi="Arial" w:cs="Arial"/>
          <w:sz w:val="20"/>
          <w:szCs w:val="20"/>
        </w:rPr>
      </w:pPr>
      <w:r w:rsidRPr="002A4AA8">
        <w:rPr>
          <w:rFonts w:ascii="Arial" w:hAnsi="Arial" w:cs="Arial"/>
          <w:sz w:val="20"/>
          <w:szCs w:val="20"/>
        </w:rPr>
        <w:t xml:space="preserve">rozporządzenia nr </w:t>
      </w:r>
      <w:r w:rsidR="002A138D">
        <w:rPr>
          <w:rFonts w:ascii="Arial" w:hAnsi="Arial" w:cs="Arial"/>
          <w:sz w:val="20"/>
          <w:szCs w:val="20"/>
        </w:rPr>
        <w:t>2021/1060</w:t>
      </w:r>
      <w:r w:rsidR="00467F9E" w:rsidRPr="002A4AA8">
        <w:rPr>
          <w:rFonts w:ascii="Arial" w:hAnsi="Arial" w:cs="Arial"/>
          <w:sz w:val="20"/>
          <w:szCs w:val="20"/>
        </w:rPr>
        <w:t>;</w:t>
      </w:r>
    </w:p>
    <w:p w14:paraId="50DDCE52" w14:textId="62EFB5EF" w:rsidR="009D490C" w:rsidRPr="002A4AA8" w:rsidRDefault="009D490C" w:rsidP="009D3F46">
      <w:pPr>
        <w:widowControl w:val="0"/>
        <w:numPr>
          <w:ilvl w:val="0"/>
          <w:numId w:val="25"/>
        </w:numPr>
        <w:spacing w:after="60"/>
        <w:jc w:val="both"/>
        <w:rPr>
          <w:rFonts w:ascii="Arial" w:hAnsi="Arial" w:cs="Arial"/>
          <w:sz w:val="20"/>
          <w:szCs w:val="20"/>
        </w:rPr>
      </w:pPr>
      <w:r w:rsidRPr="002A4AA8">
        <w:rPr>
          <w:rFonts w:ascii="Arial" w:hAnsi="Arial" w:cs="Arial"/>
          <w:sz w:val="20"/>
          <w:szCs w:val="20"/>
        </w:rPr>
        <w:t xml:space="preserve">rozporządzenia </w:t>
      </w:r>
      <w:r w:rsidR="009801E7" w:rsidRPr="002A4AA8">
        <w:rPr>
          <w:rFonts w:ascii="Arial" w:hAnsi="Arial" w:cs="Arial"/>
          <w:sz w:val="20"/>
          <w:szCs w:val="20"/>
        </w:rPr>
        <w:t xml:space="preserve">nr </w:t>
      </w:r>
      <w:r w:rsidR="002A138D">
        <w:rPr>
          <w:rFonts w:ascii="Arial" w:hAnsi="Arial" w:cs="Arial"/>
          <w:sz w:val="20"/>
          <w:szCs w:val="20"/>
        </w:rPr>
        <w:t>2021/1057</w:t>
      </w:r>
      <w:r w:rsidR="00467F9E" w:rsidRPr="002A4AA8">
        <w:rPr>
          <w:rFonts w:ascii="Arial" w:hAnsi="Arial" w:cs="Arial"/>
          <w:sz w:val="20"/>
          <w:szCs w:val="20"/>
        </w:rPr>
        <w:t>;</w:t>
      </w:r>
      <w:r w:rsidRPr="002A4AA8">
        <w:rPr>
          <w:rFonts w:ascii="Arial" w:hAnsi="Arial" w:cs="Arial"/>
          <w:sz w:val="20"/>
          <w:szCs w:val="20"/>
        </w:rPr>
        <w:t xml:space="preserve"> </w:t>
      </w:r>
    </w:p>
    <w:p w14:paraId="221CA27D" w14:textId="0AB8806D" w:rsidR="009D490C" w:rsidRPr="002A4AA8" w:rsidRDefault="009D490C" w:rsidP="009D3F46">
      <w:pPr>
        <w:widowControl w:val="0"/>
        <w:numPr>
          <w:ilvl w:val="0"/>
          <w:numId w:val="25"/>
        </w:numPr>
        <w:spacing w:after="60"/>
        <w:jc w:val="both"/>
        <w:rPr>
          <w:rFonts w:ascii="Arial" w:hAnsi="Arial" w:cs="Arial"/>
          <w:sz w:val="20"/>
          <w:szCs w:val="20"/>
        </w:rPr>
      </w:pPr>
      <w:r w:rsidRPr="002A4AA8">
        <w:rPr>
          <w:rFonts w:ascii="Arial" w:hAnsi="Arial" w:cs="Arial"/>
          <w:sz w:val="20"/>
          <w:szCs w:val="20"/>
        </w:rPr>
        <w:t xml:space="preserve">ustawy z dnia 23 kwietnia 1964 r. - Kodeks cywilny </w:t>
      </w:r>
      <w:r w:rsidR="00063D4F" w:rsidRPr="002A4AA8">
        <w:rPr>
          <w:rFonts w:ascii="Arial" w:hAnsi="Arial" w:cs="Arial"/>
          <w:sz w:val="20"/>
          <w:szCs w:val="20"/>
        </w:rPr>
        <w:t>(</w:t>
      </w:r>
      <w:proofErr w:type="spellStart"/>
      <w:r w:rsidR="00E10568" w:rsidRPr="00E10568">
        <w:rPr>
          <w:rFonts w:ascii="Arial" w:hAnsi="Arial" w:cs="Arial"/>
          <w:sz w:val="20"/>
          <w:szCs w:val="20"/>
        </w:rPr>
        <w:t>t.j</w:t>
      </w:r>
      <w:proofErr w:type="spellEnd"/>
      <w:r w:rsidR="00E10568" w:rsidRPr="00E10568">
        <w:rPr>
          <w:rFonts w:ascii="Arial" w:hAnsi="Arial" w:cs="Arial"/>
          <w:sz w:val="20"/>
          <w:szCs w:val="20"/>
        </w:rPr>
        <w:t xml:space="preserve">. Dz. U. z </w:t>
      </w:r>
      <w:r w:rsidR="00DE291E" w:rsidRPr="00E10568">
        <w:rPr>
          <w:rFonts w:ascii="Arial" w:hAnsi="Arial" w:cs="Arial"/>
          <w:sz w:val="20"/>
          <w:szCs w:val="20"/>
        </w:rPr>
        <w:t>202</w:t>
      </w:r>
      <w:r w:rsidR="00DE291E">
        <w:rPr>
          <w:rFonts w:ascii="Arial" w:hAnsi="Arial" w:cs="Arial"/>
          <w:sz w:val="20"/>
          <w:szCs w:val="20"/>
        </w:rPr>
        <w:t>4</w:t>
      </w:r>
      <w:r w:rsidR="00DE291E" w:rsidRPr="00E10568">
        <w:rPr>
          <w:rFonts w:ascii="Arial" w:hAnsi="Arial" w:cs="Arial"/>
          <w:sz w:val="20"/>
          <w:szCs w:val="20"/>
        </w:rPr>
        <w:t xml:space="preserve"> </w:t>
      </w:r>
      <w:r w:rsidR="00E10568" w:rsidRPr="00E10568">
        <w:rPr>
          <w:rFonts w:ascii="Arial" w:hAnsi="Arial" w:cs="Arial"/>
          <w:sz w:val="20"/>
          <w:szCs w:val="20"/>
        </w:rPr>
        <w:t xml:space="preserve">r. poz. </w:t>
      </w:r>
      <w:r w:rsidR="00DE291E">
        <w:rPr>
          <w:rFonts w:ascii="Arial" w:hAnsi="Arial" w:cs="Arial"/>
          <w:sz w:val="20"/>
          <w:szCs w:val="20"/>
        </w:rPr>
        <w:t>1061</w:t>
      </w:r>
      <w:r w:rsidR="00E10568" w:rsidRPr="00E10568">
        <w:rPr>
          <w:rFonts w:ascii="Arial" w:hAnsi="Arial" w:cs="Arial"/>
          <w:sz w:val="20"/>
          <w:szCs w:val="20"/>
        </w:rPr>
        <w:t>, z</w:t>
      </w:r>
      <w:r w:rsidR="00584153">
        <w:rPr>
          <w:rFonts w:ascii="Arial" w:hAnsi="Arial" w:cs="Arial"/>
          <w:sz w:val="20"/>
          <w:szCs w:val="20"/>
        </w:rPr>
        <w:t>e</w:t>
      </w:r>
      <w:r w:rsidR="00E10568" w:rsidRPr="00E10568">
        <w:rPr>
          <w:rFonts w:ascii="Arial" w:hAnsi="Arial" w:cs="Arial"/>
          <w:sz w:val="20"/>
          <w:szCs w:val="20"/>
        </w:rPr>
        <w:t xml:space="preserve"> zm</w:t>
      </w:r>
      <w:r w:rsidR="00063D4F" w:rsidRPr="002A4AA8">
        <w:rPr>
          <w:rFonts w:ascii="Arial" w:hAnsi="Arial" w:cs="Arial"/>
          <w:sz w:val="20"/>
          <w:szCs w:val="20"/>
        </w:rPr>
        <w:t>);</w:t>
      </w:r>
      <w:r w:rsidRPr="002A4AA8">
        <w:rPr>
          <w:rFonts w:ascii="Arial" w:hAnsi="Arial" w:cs="Arial"/>
          <w:sz w:val="20"/>
          <w:szCs w:val="20"/>
        </w:rPr>
        <w:t xml:space="preserve"> </w:t>
      </w:r>
    </w:p>
    <w:p w14:paraId="6E66EB91" w14:textId="0FD5A34A" w:rsidR="00341ADD" w:rsidRPr="002A4AA8" w:rsidRDefault="009D490C" w:rsidP="009D3F46">
      <w:pPr>
        <w:widowControl w:val="0"/>
        <w:numPr>
          <w:ilvl w:val="0"/>
          <w:numId w:val="25"/>
        </w:numPr>
        <w:spacing w:after="60"/>
        <w:jc w:val="both"/>
        <w:rPr>
          <w:rFonts w:ascii="Arial" w:hAnsi="Arial" w:cs="Arial"/>
          <w:sz w:val="20"/>
          <w:szCs w:val="20"/>
        </w:rPr>
      </w:pPr>
      <w:r w:rsidRPr="00E10568">
        <w:rPr>
          <w:rFonts w:ascii="Arial" w:hAnsi="Arial" w:cs="Arial"/>
          <w:sz w:val="20"/>
          <w:szCs w:val="20"/>
        </w:rPr>
        <w:t>ustawy z dnia 27 sierpnia 2009 r. o finansach publicznych</w:t>
      </w:r>
      <w:r w:rsidR="00C01471" w:rsidRPr="00E10568">
        <w:rPr>
          <w:rFonts w:ascii="Arial" w:hAnsi="Arial" w:cs="Arial"/>
          <w:sz w:val="20"/>
          <w:szCs w:val="20"/>
        </w:rPr>
        <w:t xml:space="preserve"> </w:t>
      </w:r>
      <w:r w:rsidR="00E10568" w:rsidRPr="00E10568">
        <w:rPr>
          <w:rFonts w:ascii="Arial" w:hAnsi="Arial" w:cs="Arial"/>
          <w:sz w:val="20"/>
          <w:szCs w:val="20"/>
        </w:rPr>
        <w:t>(</w:t>
      </w:r>
      <w:proofErr w:type="spellStart"/>
      <w:r w:rsidR="00E10568" w:rsidRPr="00E10568">
        <w:rPr>
          <w:rFonts w:ascii="Arial" w:hAnsi="Arial" w:cs="Arial"/>
          <w:sz w:val="20"/>
          <w:szCs w:val="20"/>
        </w:rPr>
        <w:t>t.j</w:t>
      </w:r>
      <w:proofErr w:type="spellEnd"/>
      <w:r w:rsidR="00E10568" w:rsidRPr="00E10568">
        <w:rPr>
          <w:rFonts w:ascii="Arial" w:hAnsi="Arial" w:cs="Arial"/>
          <w:sz w:val="20"/>
          <w:szCs w:val="20"/>
        </w:rPr>
        <w:t xml:space="preserve">. Dz. U. z </w:t>
      </w:r>
      <w:r w:rsidR="00ED596C" w:rsidRPr="00E10568">
        <w:rPr>
          <w:rFonts w:ascii="Arial" w:hAnsi="Arial" w:cs="Arial"/>
          <w:sz w:val="20"/>
          <w:szCs w:val="20"/>
        </w:rPr>
        <w:t>202</w:t>
      </w:r>
      <w:r w:rsidR="00ED596C">
        <w:rPr>
          <w:rFonts w:ascii="Arial" w:hAnsi="Arial" w:cs="Arial"/>
          <w:sz w:val="20"/>
          <w:szCs w:val="20"/>
        </w:rPr>
        <w:t>4</w:t>
      </w:r>
      <w:r w:rsidR="00ED596C" w:rsidRPr="00E10568">
        <w:rPr>
          <w:rFonts w:ascii="Arial" w:hAnsi="Arial" w:cs="Arial"/>
          <w:sz w:val="20"/>
          <w:szCs w:val="20"/>
        </w:rPr>
        <w:t xml:space="preserve"> </w:t>
      </w:r>
      <w:r w:rsidR="00E10568" w:rsidRPr="00E10568">
        <w:rPr>
          <w:rFonts w:ascii="Arial" w:hAnsi="Arial" w:cs="Arial"/>
          <w:sz w:val="20"/>
          <w:szCs w:val="20"/>
        </w:rPr>
        <w:t xml:space="preserve">r. poz. </w:t>
      </w:r>
      <w:r w:rsidR="00ED596C">
        <w:rPr>
          <w:rFonts w:ascii="Arial" w:hAnsi="Arial" w:cs="Arial"/>
          <w:sz w:val="20"/>
          <w:szCs w:val="20"/>
        </w:rPr>
        <w:t xml:space="preserve">1530 </w:t>
      </w:r>
      <w:r w:rsidR="00ED596C" w:rsidRPr="00E10568">
        <w:rPr>
          <w:rFonts w:ascii="Arial" w:hAnsi="Arial" w:cs="Arial"/>
          <w:sz w:val="20"/>
          <w:szCs w:val="20"/>
        </w:rPr>
        <w:t xml:space="preserve"> </w:t>
      </w:r>
      <w:r w:rsidR="00E10568" w:rsidRPr="00E10568">
        <w:rPr>
          <w:rFonts w:ascii="Arial" w:hAnsi="Arial" w:cs="Arial"/>
          <w:sz w:val="20"/>
          <w:szCs w:val="20"/>
        </w:rPr>
        <w:t>z</w:t>
      </w:r>
      <w:r w:rsidR="00584153">
        <w:rPr>
          <w:rFonts w:ascii="Arial" w:hAnsi="Arial" w:cs="Arial"/>
          <w:sz w:val="20"/>
          <w:szCs w:val="20"/>
        </w:rPr>
        <w:t>e</w:t>
      </w:r>
      <w:r w:rsidR="00E10568" w:rsidRPr="00E10568">
        <w:rPr>
          <w:rFonts w:ascii="Arial" w:hAnsi="Arial" w:cs="Arial"/>
          <w:sz w:val="20"/>
          <w:szCs w:val="20"/>
        </w:rPr>
        <w:t xml:space="preserve"> zm.</w:t>
      </w:r>
      <w:r w:rsidR="00A87FAB">
        <w:rPr>
          <w:rFonts w:ascii="Arial" w:hAnsi="Arial" w:cs="Arial"/>
          <w:sz w:val="20"/>
          <w:szCs w:val="20"/>
        </w:rPr>
        <w:t>)</w:t>
      </w:r>
      <w:r w:rsidR="00E10568">
        <w:rPr>
          <w:rFonts w:ascii="Arial" w:hAnsi="Arial" w:cs="Arial"/>
          <w:sz w:val="20"/>
          <w:szCs w:val="20"/>
        </w:rPr>
        <w:t xml:space="preserve"> </w:t>
      </w:r>
    </w:p>
    <w:p w14:paraId="1DA17F51" w14:textId="41668E28" w:rsidR="00341ADD" w:rsidRPr="00E10568" w:rsidRDefault="00FF0F6D" w:rsidP="009D3F46">
      <w:pPr>
        <w:widowControl w:val="0"/>
        <w:numPr>
          <w:ilvl w:val="0"/>
          <w:numId w:val="25"/>
        </w:numPr>
        <w:spacing w:after="60"/>
        <w:jc w:val="both"/>
        <w:rPr>
          <w:rFonts w:ascii="Arial" w:hAnsi="Arial" w:cs="Arial"/>
          <w:sz w:val="20"/>
          <w:szCs w:val="20"/>
        </w:rPr>
      </w:pPr>
      <w:r>
        <w:rPr>
          <w:rFonts w:ascii="Arial" w:hAnsi="Arial" w:cs="Arial"/>
          <w:sz w:val="20"/>
          <w:szCs w:val="20"/>
        </w:rPr>
        <w:t>u</w:t>
      </w:r>
      <w:r w:rsidR="00E10568" w:rsidRPr="00E10568">
        <w:rPr>
          <w:rFonts w:ascii="Arial" w:hAnsi="Arial" w:cs="Arial"/>
          <w:sz w:val="20"/>
          <w:szCs w:val="20"/>
        </w:rPr>
        <w:t>stawy z dnia 28 kwietnia 2022 r. o zasadach realizacji zadań finansowanych ze środków europejskich w perspektywie finansowej 2021-2027 (Dz. U z 2022 r. poz. 1079);</w:t>
      </w:r>
    </w:p>
    <w:p w14:paraId="66CD3372" w14:textId="1E46638B" w:rsidR="00341ADD" w:rsidRPr="002A4AA8" w:rsidRDefault="009D490C" w:rsidP="009D3F46">
      <w:pPr>
        <w:widowControl w:val="0"/>
        <w:numPr>
          <w:ilvl w:val="0"/>
          <w:numId w:val="25"/>
        </w:numPr>
        <w:spacing w:after="60"/>
        <w:jc w:val="both"/>
        <w:rPr>
          <w:rFonts w:ascii="Arial" w:hAnsi="Arial" w:cs="Arial"/>
          <w:sz w:val="20"/>
          <w:szCs w:val="20"/>
        </w:rPr>
      </w:pPr>
      <w:r w:rsidRPr="00E10568">
        <w:rPr>
          <w:rFonts w:ascii="Arial" w:hAnsi="Arial" w:cs="Arial"/>
          <w:sz w:val="20"/>
          <w:szCs w:val="20"/>
        </w:rPr>
        <w:t xml:space="preserve">ustawy </w:t>
      </w:r>
      <w:r w:rsidR="00391A18" w:rsidRPr="00E10568">
        <w:rPr>
          <w:rFonts w:ascii="Arial" w:hAnsi="Arial" w:cs="Arial"/>
          <w:sz w:val="20"/>
          <w:szCs w:val="20"/>
        </w:rPr>
        <w:t xml:space="preserve">z </w:t>
      </w:r>
      <w:r w:rsidR="00AB32E4" w:rsidRPr="00E10568">
        <w:rPr>
          <w:rFonts w:ascii="Arial" w:hAnsi="Arial" w:cs="Arial"/>
          <w:sz w:val="20"/>
          <w:szCs w:val="20"/>
        </w:rPr>
        <w:t xml:space="preserve">dnia </w:t>
      </w:r>
      <w:r w:rsidR="00232D66" w:rsidRPr="00E10568">
        <w:rPr>
          <w:rFonts w:ascii="Arial" w:hAnsi="Arial" w:cs="Arial"/>
          <w:sz w:val="20"/>
          <w:szCs w:val="20"/>
        </w:rPr>
        <w:t>11 września 2019</w:t>
      </w:r>
      <w:r w:rsidR="00F26018" w:rsidRPr="00E10568">
        <w:rPr>
          <w:rFonts w:ascii="Arial" w:hAnsi="Arial" w:cs="Arial"/>
          <w:sz w:val="20"/>
          <w:szCs w:val="20"/>
        </w:rPr>
        <w:t xml:space="preserve"> </w:t>
      </w:r>
      <w:r w:rsidR="00AB32E4" w:rsidRPr="00E10568">
        <w:rPr>
          <w:rFonts w:ascii="Arial" w:hAnsi="Arial" w:cs="Arial"/>
          <w:sz w:val="20"/>
          <w:szCs w:val="20"/>
        </w:rPr>
        <w:t>r</w:t>
      </w:r>
      <w:r w:rsidR="00F26018" w:rsidRPr="00E10568">
        <w:rPr>
          <w:rFonts w:ascii="Arial" w:hAnsi="Arial" w:cs="Arial"/>
          <w:sz w:val="20"/>
          <w:szCs w:val="20"/>
        </w:rPr>
        <w:t>.</w:t>
      </w:r>
      <w:r w:rsidR="00AB32E4" w:rsidRPr="00E10568">
        <w:rPr>
          <w:rFonts w:ascii="Arial" w:hAnsi="Arial" w:cs="Arial"/>
          <w:sz w:val="20"/>
          <w:szCs w:val="20"/>
        </w:rPr>
        <w:t xml:space="preserve"> </w:t>
      </w:r>
      <w:r w:rsidR="00142552" w:rsidRPr="00E10568">
        <w:rPr>
          <w:rFonts w:ascii="Arial" w:hAnsi="Arial" w:cs="Arial"/>
          <w:sz w:val="20"/>
          <w:szCs w:val="20"/>
        </w:rPr>
        <w:t xml:space="preserve">Prawo </w:t>
      </w:r>
      <w:r w:rsidR="0090481E" w:rsidRPr="00E10568">
        <w:rPr>
          <w:rFonts w:ascii="Arial" w:hAnsi="Arial" w:cs="Arial"/>
          <w:sz w:val="20"/>
          <w:szCs w:val="20"/>
        </w:rPr>
        <w:t>z</w:t>
      </w:r>
      <w:r w:rsidR="00AB32E4" w:rsidRPr="00E10568">
        <w:rPr>
          <w:rFonts w:ascii="Arial" w:hAnsi="Arial" w:cs="Arial"/>
          <w:sz w:val="20"/>
          <w:szCs w:val="20"/>
        </w:rPr>
        <w:t xml:space="preserve">amówień </w:t>
      </w:r>
      <w:r w:rsidR="0090481E" w:rsidRPr="00E10568">
        <w:rPr>
          <w:rFonts w:ascii="Arial" w:hAnsi="Arial" w:cs="Arial"/>
          <w:sz w:val="20"/>
          <w:szCs w:val="20"/>
        </w:rPr>
        <w:t>p</w:t>
      </w:r>
      <w:r w:rsidR="00AB32E4" w:rsidRPr="00E10568">
        <w:rPr>
          <w:rFonts w:ascii="Arial" w:hAnsi="Arial" w:cs="Arial"/>
          <w:sz w:val="20"/>
          <w:szCs w:val="20"/>
        </w:rPr>
        <w:t xml:space="preserve">ublicznych </w:t>
      </w:r>
      <w:r w:rsidR="00E10568" w:rsidRPr="00E10568">
        <w:rPr>
          <w:rFonts w:ascii="Arial" w:hAnsi="Arial" w:cs="Arial"/>
          <w:sz w:val="20"/>
          <w:szCs w:val="20"/>
        </w:rPr>
        <w:t>(</w:t>
      </w:r>
      <w:proofErr w:type="spellStart"/>
      <w:r w:rsidR="00E10568" w:rsidRPr="00E10568">
        <w:rPr>
          <w:rFonts w:ascii="Arial" w:hAnsi="Arial" w:cs="Arial"/>
          <w:sz w:val="20"/>
          <w:szCs w:val="20"/>
        </w:rPr>
        <w:t>t.j</w:t>
      </w:r>
      <w:proofErr w:type="spellEnd"/>
      <w:r w:rsidR="00E10568" w:rsidRPr="00E10568">
        <w:rPr>
          <w:rFonts w:ascii="Arial" w:hAnsi="Arial" w:cs="Arial"/>
          <w:sz w:val="20"/>
          <w:szCs w:val="20"/>
        </w:rPr>
        <w:t xml:space="preserve">. Dz. U. z </w:t>
      </w:r>
      <w:r w:rsidR="00ED596C" w:rsidRPr="00E10568">
        <w:rPr>
          <w:rFonts w:ascii="Arial" w:hAnsi="Arial" w:cs="Arial"/>
          <w:sz w:val="20"/>
          <w:szCs w:val="20"/>
        </w:rPr>
        <w:t>202</w:t>
      </w:r>
      <w:r w:rsidR="00ED596C">
        <w:rPr>
          <w:rFonts w:ascii="Arial" w:hAnsi="Arial" w:cs="Arial"/>
          <w:sz w:val="20"/>
          <w:szCs w:val="20"/>
        </w:rPr>
        <w:t xml:space="preserve">4 </w:t>
      </w:r>
      <w:r w:rsidR="00E10568" w:rsidRPr="00E10568">
        <w:rPr>
          <w:rFonts w:ascii="Arial" w:hAnsi="Arial" w:cs="Arial"/>
          <w:sz w:val="20"/>
          <w:szCs w:val="20"/>
        </w:rPr>
        <w:t xml:space="preserve">r. poz. </w:t>
      </w:r>
      <w:r w:rsidR="00ED596C">
        <w:rPr>
          <w:rFonts w:ascii="Arial" w:hAnsi="Arial" w:cs="Arial"/>
          <w:sz w:val="20"/>
          <w:szCs w:val="20"/>
        </w:rPr>
        <w:t>1320</w:t>
      </w:r>
      <w:r w:rsidR="00ED596C" w:rsidRPr="00E10568">
        <w:rPr>
          <w:rFonts w:ascii="Arial" w:hAnsi="Arial" w:cs="Arial"/>
          <w:sz w:val="20"/>
          <w:szCs w:val="20"/>
        </w:rPr>
        <w:t xml:space="preserve"> </w:t>
      </w:r>
      <w:r w:rsidR="00E10568" w:rsidRPr="00E10568">
        <w:rPr>
          <w:rFonts w:ascii="Arial" w:hAnsi="Arial" w:cs="Arial"/>
          <w:sz w:val="20"/>
          <w:szCs w:val="20"/>
        </w:rPr>
        <w:t>z</w:t>
      </w:r>
      <w:r w:rsidR="00584153">
        <w:rPr>
          <w:rFonts w:ascii="Arial" w:hAnsi="Arial" w:cs="Arial"/>
          <w:sz w:val="20"/>
          <w:szCs w:val="20"/>
        </w:rPr>
        <w:t>e</w:t>
      </w:r>
      <w:r w:rsidR="00E10568" w:rsidRPr="00E10568">
        <w:rPr>
          <w:rFonts w:ascii="Arial" w:hAnsi="Arial" w:cs="Arial"/>
          <w:sz w:val="20"/>
          <w:szCs w:val="20"/>
        </w:rPr>
        <w:t xml:space="preserve"> zm.);</w:t>
      </w:r>
    </w:p>
    <w:p w14:paraId="693B7CB2" w14:textId="797285FA" w:rsidR="009D490C" w:rsidRPr="00E10568" w:rsidRDefault="009D490C" w:rsidP="009D3F46">
      <w:pPr>
        <w:widowControl w:val="0"/>
        <w:numPr>
          <w:ilvl w:val="0"/>
          <w:numId w:val="25"/>
        </w:numPr>
        <w:spacing w:after="60"/>
        <w:jc w:val="both"/>
        <w:rPr>
          <w:rFonts w:ascii="Arial" w:hAnsi="Arial" w:cs="Arial"/>
          <w:sz w:val="20"/>
          <w:szCs w:val="20"/>
        </w:rPr>
      </w:pPr>
      <w:r w:rsidRPr="00E10568">
        <w:rPr>
          <w:rFonts w:ascii="Arial" w:hAnsi="Arial" w:cs="Arial"/>
          <w:sz w:val="20"/>
          <w:szCs w:val="20"/>
        </w:rPr>
        <w:t>rozporządzeni</w:t>
      </w:r>
      <w:r w:rsidR="00500E32" w:rsidRPr="00E10568">
        <w:rPr>
          <w:rFonts w:ascii="Arial" w:hAnsi="Arial" w:cs="Arial"/>
          <w:sz w:val="20"/>
          <w:szCs w:val="20"/>
        </w:rPr>
        <w:t>a</w:t>
      </w:r>
      <w:r w:rsidRPr="00E10568">
        <w:rPr>
          <w:rFonts w:ascii="Arial" w:hAnsi="Arial" w:cs="Arial"/>
          <w:sz w:val="20"/>
          <w:szCs w:val="20"/>
        </w:rPr>
        <w:t xml:space="preserve"> </w:t>
      </w:r>
      <w:r w:rsidR="00FC4CA8" w:rsidRPr="00E10568">
        <w:rPr>
          <w:rFonts w:ascii="Arial" w:hAnsi="Arial" w:cs="Arial"/>
          <w:sz w:val="20"/>
          <w:szCs w:val="20"/>
        </w:rPr>
        <w:t xml:space="preserve">Ministra </w:t>
      </w:r>
      <w:r w:rsidR="00454FE9" w:rsidRPr="00454FE9">
        <w:rPr>
          <w:rFonts w:ascii="Arial" w:hAnsi="Arial" w:cs="Arial"/>
          <w:sz w:val="20"/>
          <w:szCs w:val="20"/>
        </w:rPr>
        <w:t>Funduszy i Polityki Regionalnej</w:t>
      </w:r>
      <w:r w:rsidR="00FC4CA8" w:rsidRPr="00E10568">
        <w:rPr>
          <w:rFonts w:ascii="Arial" w:hAnsi="Arial" w:cs="Arial"/>
          <w:sz w:val="20"/>
          <w:szCs w:val="20"/>
        </w:rPr>
        <w:t xml:space="preserve"> z dnia </w:t>
      </w:r>
      <w:r w:rsidR="00907BB3" w:rsidRPr="00907BB3">
        <w:rPr>
          <w:rFonts w:ascii="Arial" w:hAnsi="Arial" w:cs="Arial"/>
          <w:sz w:val="20"/>
          <w:szCs w:val="20"/>
        </w:rPr>
        <w:t>21 września 2022 r.</w:t>
      </w:r>
      <w:r w:rsidR="00907BB3" w:rsidRPr="00907BB3" w:rsidDel="00907BB3">
        <w:rPr>
          <w:rFonts w:ascii="Arial" w:hAnsi="Arial" w:cs="Arial"/>
          <w:sz w:val="20"/>
          <w:szCs w:val="20"/>
        </w:rPr>
        <w:t xml:space="preserve"> </w:t>
      </w:r>
      <w:r w:rsidR="00FC4CA8" w:rsidRPr="00E10568">
        <w:rPr>
          <w:rFonts w:ascii="Arial" w:hAnsi="Arial" w:cs="Arial"/>
          <w:sz w:val="20"/>
          <w:szCs w:val="20"/>
        </w:rPr>
        <w:t>w sprawie zaliczek w ramach programów finansowanych z udziałem środków europejskich (</w:t>
      </w:r>
      <w:r w:rsidR="00907BB3" w:rsidRPr="00907BB3">
        <w:rPr>
          <w:rFonts w:ascii="Arial" w:hAnsi="Arial" w:cs="Arial"/>
          <w:sz w:val="20"/>
          <w:szCs w:val="20"/>
        </w:rPr>
        <w:t>Dz.U. 2022 poz. 2055</w:t>
      </w:r>
      <w:r w:rsidR="00FC4CA8" w:rsidRPr="00E10568">
        <w:rPr>
          <w:rFonts w:ascii="Arial" w:hAnsi="Arial" w:cs="Arial"/>
          <w:sz w:val="20"/>
          <w:szCs w:val="20"/>
        </w:rPr>
        <w:t>)</w:t>
      </w:r>
      <w:r w:rsidR="00EE598D" w:rsidRPr="00E10568">
        <w:rPr>
          <w:rFonts w:ascii="Arial" w:hAnsi="Arial" w:cs="Arial"/>
          <w:sz w:val="20"/>
          <w:szCs w:val="20"/>
        </w:rPr>
        <w:t>;</w:t>
      </w:r>
    </w:p>
    <w:p w14:paraId="2A2BA22A" w14:textId="4C9ECAEA" w:rsidR="00FF0F6D" w:rsidRPr="00FF0F6D" w:rsidRDefault="00FF0F6D" w:rsidP="009D3F46">
      <w:pPr>
        <w:pStyle w:val="Akapitzlist"/>
        <w:numPr>
          <w:ilvl w:val="0"/>
          <w:numId w:val="25"/>
        </w:numPr>
        <w:rPr>
          <w:rFonts w:ascii="Arial" w:eastAsiaTheme="minorHAnsi" w:hAnsi="Arial" w:cs="Arial"/>
          <w:sz w:val="20"/>
          <w:szCs w:val="20"/>
        </w:rPr>
      </w:pPr>
      <w:r>
        <w:rPr>
          <w:rFonts w:ascii="Arial" w:eastAsiaTheme="minorHAnsi" w:hAnsi="Arial" w:cs="Arial"/>
          <w:sz w:val="20"/>
          <w:szCs w:val="20"/>
        </w:rPr>
        <w:t>r</w:t>
      </w:r>
      <w:r w:rsidRPr="00FF0F6D">
        <w:rPr>
          <w:rFonts w:ascii="Arial" w:eastAsiaTheme="minorHAnsi" w:hAnsi="Arial" w:cs="Arial"/>
          <w:sz w:val="20"/>
          <w:szCs w:val="20"/>
        </w:rPr>
        <w:t>ozporządzeni</w:t>
      </w:r>
      <w:r>
        <w:rPr>
          <w:rFonts w:ascii="Arial" w:eastAsiaTheme="minorHAnsi" w:hAnsi="Arial" w:cs="Arial"/>
          <w:sz w:val="20"/>
          <w:szCs w:val="20"/>
        </w:rPr>
        <w:t>a</w:t>
      </w:r>
      <w:r w:rsidRPr="00FF0F6D">
        <w:rPr>
          <w:rFonts w:ascii="Arial" w:eastAsiaTheme="minorHAnsi" w:hAnsi="Arial" w:cs="Arial"/>
          <w:sz w:val="20"/>
          <w:szCs w:val="20"/>
        </w:rPr>
        <w:t xml:space="preserve"> Ministra Funduszy i Polityki Regionalnej z dnia 20 grudnia 2022 r. w sprawie udzielania pomocy de </w:t>
      </w:r>
      <w:proofErr w:type="spellStart"/>
      <w:r w:rsidRPr="00FF0F6D">
        <w:rPr>
          <w:rFonts w:ascii="Arial" w:eastAsiaTheme="minorHAnsi" w:hAnsi="Arial" w:cs="Arial"/>
          <w:sz w:val="20"/>
          <w:szCs w:val="20"/>
        </w:rPr>
        <w:t>minimis</w:t>
      </w:r>
      <w:proofErr w:type="spellEnd"/>
      <w:r w:rsidRPr="00FF0F6D">
        <w:rPr>
          <w:rFonts w:ascii="Arial" w:eastAsiaTheme="minorHAnsi" w:hAnsi="Arial" w:cs="Arial"/>
          <w:sz w:val="20"/>
          <w:szCs w:val="20"/>
        </w:rPr>
        <w:t xml:space="preserve"> oraz pomocy publicznej w ramach programów finansowanych </w:t>
      </w:r>
      <w:r w:rsidR="000E6CCF">
        <w:rPr>
          <w:rFonts w:ascii="Arial" w:eastAsiaTheme="minorHAnsi" w:hAnsi="Arial" w:cs="Arial"/>
          <w:sz w:val="20"/>
          <w:szCs w:val="20"/>
        </w:rPr>
        <w:t xml:space="preserve">  </w:t>
      </w:r>
      <w:r w:rsidRPr="00FF0F6D">
        <w:rPr>
          <w:rFonts w:ascii="Arial" w:eastAsiaTheme="minorHAnsi" w:hAnsi="Arial" w:cs="Arial"/>
          <w:sz w:val="20"/>
          <w:szCs w:val="20"/>
        </w:rPr>
        <w:t xml:space="preserve">z Europejskiego Funduszu Społecznego Plus (EFS+) na lata 2021-2027 (Dz.U z </w:t>
      </w:r>
      <w:r w:rsidR="00ED596C" w:rsidRPr="00FF0F6D">
        <w:rPr>
          <w:rFonts w:ascii="Arial" w:eastAsiaTheme="minorHAnsi" w:hAnsi="Arial" w:cs="Arial"/>
          <w:sz w:val="20"/>
          <w:szCs w:val="20"/>
        </w:rPr>
        <w:t>202</w:t>
      </w:r>
      <w:r w:rsidR="00ED596C">
        <w:rPr>
          <w:rFonts w:ascii="Arial" w:eastAsiaTheme="minorHAnsi" w:hAnsi="Arial" w:cs="Arial"/>
          <w:sz w:val="20"/>
          <w:szCs w:val="20"/>
        </w:rPr>
        <w:t>5</w:t>
      </w:r>
      <w:r w:rsidR="00ED596C" w:rsidRPr="00FF0F6D">
        <w:rPr>
          <w:rFonts w:ascii="Arial" w:eastAsiaTheme="minorHAnsi" w:hAnsi="Arial" w:cs="Arial"/>
          <w:sz w:val="20"/>
          <w:szCs w:val="20"/>
        </w:rPr>
        <w:t xml:space="preserve"> </w:t>
      </w:r>
      <w:r w:rsidRPr="00FF0F6D">
        <w:rPr>
          <w:rFonts w:ascii="Arial" w:eastAsiaTheme="minorHAnsi" w:hAnsi="Arial" w:cs="Arial"/>
          <w:sz w:val="20"/>
          <w:szCs w:val="20"/>
        </w:rPr>
        <w:t xml:space="preserve">r. poz. </w:t>
      </w:r>
      <w:r w:rsidR="00ED596C">
        <w:rPr>
          <w:rFonts w:ascii="Arial" w:eastAsiaTheme="minorHAnsi" w:hAnsi="Arial" w:cs="Arial"/>
          <w:sz w:val="20"/>
          <w:szCs w:val="20"/>
        </w:rPr>
        <w:t>37</w:t>
      </w:r>
      <w:r w:rsidRPr="00FF0F6D">
        <w:rPr>
          <w:rFonts w:ascii="Arial" w:eastAsiaTheme="minorHAnsi" w:hAnsi="Arial" w:cs="Arial"/>
          <w:sz w:val="20"/>
          <w:szCs w:val="20"/>
        </w:rPr>
        <w:t>)</w:t>
      </w:r>
      <w:r w:rsidR="001322E9">
        <w:rPr>
          <w:rFonts w:ascii="Arial" w:eastAsiaTheme="minorHAnsi" w:hAnsi="Arial" w:cs="Arial"/>
          <w:sz w:val="20"/>
          <w:szCs w:val="20"/>
        </w:rPr>
        <w:t>.</w:t>
      </w:r>
    </w:p>
    <w:p w14:paraId="311C5A80" w14:textId="55F6167F" w:rsidR="00E76934" w:rsidRPr="002A4AA8" w:rsidRDefault="00E76934" w:rsidP="00C2112A">
      <w:pPr>
        <w:keepNext/>
        <w:spacing w:after="60" w:line="360" w:lineRule="auto"/>
        <w:jc w:val="center"/>
        <w:rPr>
          <w:rFonts w:ascii="Arial" w:hAnsi="Arial" w:cs="Arial"/>
          <w:sz w:val="20"/>
          <w:szCs w:val="20"/>
        </w:rPr>
      </w:pPr>
      <w:r w:rsidRPr="002A4AA8">
        <w:rPr>
          <w:rFonts w:ascii="Arial" w:hAnsi="Arial" w:cs="Arial"/>
          <w:sz w:val="20"/>
          <w:szCs w:val="20"/>
        </w:rPr>
        <w:t xml:space="preserve">§ </w:t>
      </w:r>
      <w:r w:rsidR="009B67C3" w:rsidRPr="002A4AA8">
        <w:rPr>
          <w:rFonts w:ascii="Arial" w:hAnsi="Arial" w:cs="Arial"/>
          <w:sz w:val="20"/>
          <w:szCs w:val="20"/>
        </w:rPr>
        <w:t>3</w:t>
      </w:r>
      <w:r w:rsidR="009B67C3">
        <w:rPr>
          <w:rFonts w:ascii="Arial" w:hAnsi="Arial" w:cs="Arial"/>
          <w:sz w:val="20"/>
          <w:szCs w:val="20"/>
        </w:rPr>
        <w:t>5</w:t>
      </w:r>
      <w:r w:rsidRPr="002A4AA8">
        <w:rPr>
          <w:rFonts w:ascii="Arial" w:hAnsi="Arial" w:cs="Arial"/>
          <w:sz w:val="20"/>
          <w:szCs w:val="20"/>
        </w:rPr>
        <w:t>.</w:t>
      </w:r>
    </w:p>
    <w:p w14:paraId="27C8A536" w14:textId="2F2D0624" w:rsidR="00E76934" w:rsidRPr="002A4AA8" w:rsidRDefault="00E76934" w:rsidP="009D3F46">
      <w:pPr>
        <w:pStyle w:val="Tekstpodstawowy"/>
        <w:keepNext/>
        <w:numPr>
          <w:ilvl w:val="0"/>
          <w:numId w:val="34"/>
        </w:numPr>
        <w:tabs>
          <w:tab w:val="clear" w:pos="900"/>
        </w:tabs>
        <w:autoSpaceDE w:val="0"/>
        <w:autoSpaceDN w:val="0"/>
        <w:spacing w:after="60"/>
        <w:rPr>
          <w:rFonts w:ascii="Arial" w:hAnsi="Arial" w:cs="Arial"/>
          <w:sz w:val="20"/>
          <w:szCs w:val="20"/>
        </w:rPr>
      </w:pPr>
      <w:r w:rsidRPr="002A4AA8">
        <w:rPr>
          <w:rFonts w:ascii="Arial" w:hAnsi="Arial" w:cs="Arial"/>
          <w:sz w:val="20"/>
          <w:szCs w:val="20"/>
        </w:rPr>
        <w:t xml:space="preserve">Beneficjent </w:t>
      </w:r>
      <w:r w:rsidR="00DB0CFE" w:rsidRPr="002A4AA8">
        <w:rPr>
          <w:rFonts w:ascii="Arial" w:hAnsi="Arial" w:cs="Arial"/>
          <w:sz w:val="20"/>
          <w:szCs w:val="20"/>
        </w:rPr>
        <w:t xml:space="preserve">składa oświadczenie stanowiące załącznik nr </w:t>
      </w:r>
      <w:r w:rsidR="0092060E" w:rsidRPr="002A4AA8">
        <w:rPr>
          <w:rFonts w:ascii="Arial" w:hAnsi="Arial" w:cs="Arial"/>
          <w:sz w:val="20"/>
          <w:szCs w:val="20"/>
        </w:rPr>
        <w:t>1</w:t>
      </w:r>
      <w:r w:rsidR="0092060E">
        <w:rPr>
          <w:rFonts w:ascii="Arial" w:hAnsi="Arial" w:cs="Arial"/>
          <w:sz w:val="20"/>
          <w:szCs w:val="20"/>
        </w:rPr>
        <w:t>2</w:t>
      </w:r>
      <w:r w:rsidRPr="002A4AA8">
        <w:rPr>
          <w:rFonts w:ascii="Arial" w:hAnsi="Arial" w:cs="Arial"/>
          <w:sz w:val="20"/>
          <w:szCs w:val="20"/>
        </w:rPr>
        <w:t xml:space="preserve">, że nie podlega wykluczeniu </w:t>
      </w:r>
      <w:r w:rsidR="000E6CCF">
        <w:rPr>
          <w:rFonts w:ascii="Arial" w:hAnsi="Arial" w:cs="Arial"/>
          <w:sz w:val="20"/>
          <w:szCs w:val="20"/>
        </w:rPr>
        <w:t xml:space="preserve">                               </w:t>
      </w:r>
      <w:r w:rsidRPr="002A4AA8">
        <w:rPr>
          <w:rFonts w:ascii="Arial" w:hAnsi="Arial" w:cs="Arial"/>
          <w:sz w:val="20"/>
          <w:szCs w:val="20"/>
        </w:rPr>
        <w:t xml:space="preserve">z </w:t>
      </w:r>
      <w:r w:rsidR="00B260CD" w:rsidRPr="002A4AA8">
        <w:rPr>
          <w:rFonts w:ascii="Arial" w:hAnsi="Arial" w:cs="Arial"/>
          <w:sz w:val="20"/>
          <w:szCs w:val="20"/>
        </w:rPr>
        <w:t xml:space="preserve">możliwości </w:t>
      </w:r>
      <w:r w:rsidRPr="002A4AA8">
        <w:rPr>
          <w:rFonts w:ascii="Arial" w:hAnsi="Arial" w:cs="Arial"/>
          <w:sz w:val="20"/>
          <w:szCs w:val="20"/>
        </w:rPr>
        <w:t>ubiegania się o środki przeznaczone na realizację Projektu, w tym wykluczeniu na podstawie art. 207 ust. 4 ustawy z dnia 27 sierpnia 2009 r. o finansach publicznych.</w:t>
      </w:r>
    </w:p>
    <w:p w14:paraId="5776D1BF" w14:textId="36778EC8" w:rsidR="00C51EAF" w:rsidRPr="00341ADD" w:rsidRDefault="00C51EAF" w:rsidP="009D3F46">
      <w:pPr>
        <w:pStyle w:val="Tekstpodstawowy"/>
        <w:keepNext/>
        <w:numPr>
          <w:ilvl w:val="0"/>
          <w:numId w:val="34"/>
        </w:numPr>
        <w:tabs>
          <w:tab w:val="clear" w:pos="900"/>
        </w:tabs>
        <w:autoSpaceDE w:val="0"/>
        <w:autoSpaceDN w:val="0"/>
        <w:spacing w:after="60"/>
        <w:rPr>
          <w:rFonts w:ascii="Arial" w:hAnsi="Arial" w:cs="Arial"/>
          <w:i/>
          <w:iCs/>
          <w:sz w:val="20"/>
          <w:szCs w:val="20"/>
        </w:rPr>
      </w:pPr>
      <w:r w:rsidRPr="00341ADD">
        <w:rPr>
          <w:rFonts w:ascii="Arial" w:hAnsi="Arial" w:cs="Arial"/>
          <w:i/>
          <w:iCs/>
          <w:sz w:val="20"/>
          <w:szCs w:val="20"/>
        </w:rPr>
        <w:t>Beneficjent jest zobowiązany odebrać oświadczenie, o którym mowa w ust. 1 od Partner</w:t>
      </w:r>
      <w:r w:rsidR="00340A9A">
        <w:rPr>
          <w:rFonts w:ascii="Arial" w:hAnsi="Arial" w:cs="Arial"/>
          <w:i/>
          <w:iCs/>
          <w:sz w:val="20"/>
          <w:szCs w:val="20"/>
        </w:rPr>
        <w:t>ów</w:t>
      </w:r>
      <w:r w:rsidRPr="00341ADD">
        <w:rPr>
          <w:rFonts w:ascii="Arial" w:hAnsi="Arial" w:cs="Arial"/>
          <w:i/>
          <w:iCs/>
          <w:sz w:val="20"/>
          <w:szCs w:val="20"/>
        </w:rPr>
        <w:t>.</w:t>
      </w:r>
      <w:r w:rsidRPr="00341ADD">
        <w:rPr>
          <w:rStyle w:val="Odwoanieprzypisudolnego"/>
          <w:rFonts w:ascii="Arial" w:hAnsi="Arial" w:cs="Arial"/>
          <w:i/>
          <w:iCs/>
          <w:sz w:val="20"/>
          <w:szCs w:val="20"/>
        </w:rPr>
        <w:footnoteReference w:id="122"/>
      </w:r>
    </w:p>
    <w:p w14:paraId="04597105" w14:textId="650924DB" w:rsidR="00775154" w:rsidRPr="002A4AA8" w:rsidRDefault="00775154" w:rsidP="009D3F46">
      <w:pPr>
        <w:pStyle w:val="Tekstpodstawowy"/>
        <w:numPr>
          <w:ilvl w:val="0"/>
          <w:numId w:val="34"/>
        </w:numPr>
        <w:tabs>
          <w:tab w:val="clear" w:pos="900"/>
        </w:tabs>
        <w:autoSpaceDE w:val="0"/>
        <w:autoSpaceDN w:val="0"/>
        <w:spacing w:after="60"/>
        <w:rPr>
          <w:rFonts w:ascii="Arial" w:hAnsi="Arial" w:cs="Arial"/>
          <w:sz w:val="20"/>
          <w:szCs w:val="20"/>
        </w:rPr>
      </w:pPr>
      <w:r w:rsidRPr="002A4AA8">
        <w:rPr>
          <w:rFonts w:ascii="Arial" w:hAnsi="Arial" w:cs="Arial"/>
          <w:sz w:val="20"/>
          <w:szCs w:val="20"/>
        </w:rPr>
        <w:t xml:space="preserve">Beneficjent </w:t>
      </w:r>
      <w:r w:rsidR="002009AC" w:rsidRPr="002A4AA8">
        <w:rPr>
          <w:rFonts w:ascii="Arial" w:hAnsi="Arial" w:cs="Arial"/>
          <w:sz w:val="20"/>
          <w:szCs w:val="20"/>
        </w:rPr>
        <w:t xml:space="preserve">składa oświadczenie stanowiące załącznik nr </w:t>
      </w:r>
      <w:r w:rsidR="0092060E" w:rsidRPr="002A4AA8">
        <w:rPr>
          <w:rFonts w:ascii="Arial" w:hAnsi="Arial" w:cs="Arial"/>
          <w:sz w:val="20"/>
          <w:szCs w:val="20"/>
        </w:rPr>
        <w:t>1</w:t>
      </w:r>
      <w:r w:rsidR="0092060E">
        <w:rPr>
          <w:rFonts w:ascii="Arial" w:hAnsi="Arial" w:cs="Arial"/>
          <w:sz w:val="20"/>
          <w:szCs w:val="20"/>
        </w:rPr>
        <w:t>3</w:t>
      </w:r>
      <w:r w:rsidRPr="002A4AA8">
        <w:rPr>
          <w:rFonts w:ascii="Arial" w:hAnsi="Arial" w:cs="Arial"/>
          <w:sz w:val="20"/>
          <w:szCs w:val="20"/>
        </w:rPr>
        <w:t>, że nie był prawomocnie skazany za przestępstwo przeciwko mieniu, przeciwko obrotowi gospodarczemu, przeciwko działalności instytucji państwowych oraz samorządu terytorialnego, przeciwko wiarygodności dokumentów lub za przestępstwo skarbowe.</w:t>
      </w:r>
    </w:p>
    <w:p w14:paraId="76517E1E" w14:textId="495FD772" w:rsidR="00FB6A7E" w:rsidRPr="002A4AA8" w:rsidRDefault="00775154" w:rsidP="009D3F46">
      <w:pPr>
        <w:pStyle w:val="Tekstpodstawowy"/>
        <w:numPr>
          <w:ilvl w:val="0"/>
          <w:numId w:val="34"/>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w:t>
      </w:r>
      <w:r w:rsidR="002009AC" w:rsidRPr="002A4AA8">
        <w:rPr>
          <w:rFonts w:ascii="Arial" w:hAnsi="Arial" w:cs="Arial"/>
          <w:sz w:val="20"/>
          <w:szCs w:val="20"/>
        </w:rPr>
        <w:t xml:space="preserve"> zobowiązany jest odebrać oświadczenie, o którym mowa w ust. </w:t>
      </w:r>
      <w:r w:rsidR="001B7DA7" w:rsidRPr="002A4AA8">
        <w:rPr>
          <w:rFonts w:ascii="Arial" w:hAnsi="Arial" w:cs="Arial"/>
          <w:sz w:val="20"/>
          <w:szCs w:val="20"/>
        </w:rPr>
        <w:t>3</w:t>
      </w:r>
      <w:r w:rsidRPr="002A4AA8">
        <w:rPr>
          <w:rFonts w:ascii="Arial" w:hAnsi="Arial" w:cs="Arial"/>
          <w:sz w:val="20"/>
          <w:szCs w:val="20"/>
        </w:rPr>
        <w:t xml:space="preserve">, </w:t>
      </w:r>
      <w:r w:rsidR="00BC51DE" w:rsidRPr="00341ADD">
        <w:rPr>
          <w:rFonts w:ascii="Arial" w:hAnsi="Arial" w:cs="Arial"/>
          <w:i/>
          <w:iCs/>
          <w:sz w:val="20"/>
          <w:szCs w:val="20"/>
        </w:rPr>
        <w:t xml:space="preserve">od </w:t>
      </w:r>
      <w:r w:rsidR="00C51EAF" w:rsidRPr="00341ADD">
        <w:rPr>
          <w:rFonts w:ascii="Arial" w:hAnsi="Arial" w:cs="Arial"/>
          <w:i/>
          <w:iCs/>
          <w:sz w:val="20"/>
          <w:szCs w:val="20"/>
        </w:rPr>
        <w:t>Partner</w:t>
      </w:r>
      <w:r w:rsidR="00340A9A">
        <w:rPr>
          <w:rFonts w:ascii="Arial" w:hAnsi="Arial" w:cs="Arial"/>
          <w:i/>
          <w:iCs/>
          <w:sz w:val="20"/>
          <w:szCs w:val="20"/>
        </w:rPr>
        <w:t>ów</w:t>
      </w:r>
      <w:r w:rsidR="00341ADD">
        <w:rPr>
          <w:rStyle w:val="Odwoanieprzypisudolnego"/>
          <w:rFonts w:ascii="Arial" w:hAnsi="Arial" w:cs="Arial"/>
          <w:i/>
          <w:iCs/>
          <w:sz w:val="20"/>
          <w:szCs w:val="20"/>
        </w:rPr>
        <w:footnoteReference w:id="123"/>
      </w:r>
      <w:r w:rsidR="00C51EAF" w:rsidRPr="002A4AA8">
        <w:rPr>
          <w:rFonts w:ascii="Arial" w:hAnsi="Arial" w:cs="Arial"/>
          <w:sz w:val="20"/>
          <w:szCs w:val="20"/>
        </w:rPr>
        <w:t xml:space="preserve"> oraz </w:t>
      </w:r>
      <w:r w:rsidRPr="002A4AA8">
        <w:rPr>
          <w:rFonts w:ascii="Arial" w:hAnsi="Arial" w:cs="Arial"/>
          <w:sz w:val="20"/>
          <w:szCs w:val="20"/>
        </w:rPr>
        <w:t>os</w:t>
      </w:r>
      <w:r w:rsidR="00BC51DE" w:rsidRPr="002A4AA8">
        <w:rPr>
          <w:rFonts w:ascii="Arial" w:hAnsi="Arial" w:cs="Arial"/>
          <w:sz w:val="20"/>
          <w:szCs w:val="20"/>
        </w:rPr>
        <w:t>ób</w:t>
      </w:r>
      <w:r w:rsidRPr="002A4AA8">
        <w:rPr>
          <w:rFonts w:ascii="Arial" w:hAnsi="Arial" w:cs="Arial"/>
          <w:sz w:val="20"/>
          <w:szCs w:val="20"/>
        </w:rPr>
        <w:t xml:space="preserve"> </w:t>
      </w:r>
      <w:r w:rsidR="00BC51DE" w:rsidRPr="002A4AA8">
        <w:rPr>
          <w:rFonts w:ascii="Arial" w:hAnsi="Arial" w:cs="Arial"/>
          <w:sz w:val="20"/>
          <w:szCs w:val="20"/>
        </w:rPr>
        <w:t xml:space="preserve">stanowiących personel projektu w rozumieniu </w:t>
      </w:r>
      <w:r w:rsidR="00BC51DE" w:rsidRPr="002A4AA8">
        <w:rPr>
          <w:rFonts w:ascii="Arial" w:hAnsi="Arial" w:cs="Arial"/>
          <w:i/>
          <w:sz w:val="20"/>
          <w:szCs w:val="20"/>
        </w:rPr>
        <w:t xml:space="preserve">Wytycznych </w:t>
      </w:r>
      <w:r w:rsidR="00E10568">
        <w:rPr>
          <w:rFonts w:ascii="Arial" w:hAnsi="Arial" w:cs="Arial"/>
          <w:i/>
          <w:sz w:val="20"/>
          <w:szCs w:val="20"/>
        </w:rPr>
        <w:t>dotyczących</w:t>
      </w:r>
      <w:r w:rsidR="00E478F8">
        <w:rPr>
          <w:rFonts w:ascii="Arial" w:hAnsi="Arial" w:cs="Arial"/>
          <w:i/>
          <w:sz w:val="20"/>
          <w:szCs w:val="20"/>
        </w:rPr>
        <w:t xml:space="preserve"> </w:t>
      </w:r>
      <w:r w:rsidR="00BC51DE" w:rsidRPr="002A4AA8">
        <w:rPr>
          <w:rFonts w:ascii="Arial" w:hAnsi="Arial" w:cs="Arial"/>
          <w:i/>
          <w:sz w:val="20"/>
          <w:szCs w:val="20"/>
        </w:rPr>
        <w:t xml:space="preserve"> </w:t>
      </w:r>
      <w:r w:rsidR="003B03B2" w:rsidRPr="002A4AA8">
        <w:rPr>
          <w:rFonts w:ascii="Arial" w:hAnsi="Arial" w:cs="Arial"/>
          <w:i/>
          <w:sz w:val="20"/>
          <w:szCs w:val="20"/>
        </w:rPr>
        <w:t>kwalifikowalności</w:t>
      </w:r>
      <w:r w:rsidR="003B03B2" w:rsidRPr="002A4AA8">
        <w:rPr>
          <w:rFonts w:ascii="Arial" w:hAnsi="Arial" w:cs="Arial"/>
          <w:sz w:val="20"/>
          <w:szCs w:val="20"/>
        </w:rPr>
        <w:t>, które</w:t>
      </w:r>
      <w:r w:rsidR="00BC51DE" w:rsidRPr="002A4AA8">
        <w:rPr>
          <w:rFonts w:ascii="Arial" w:hAnsi="Arial" w:cs="Arial"/>
          <w:sz w:val="20"/>
          <w:szCs w:val="20"/>
        </w:rPr>
        <w:t xml:space="preserve"> </w:t>
      </w:r>
      <w:r w:rsidRPr="002A4AA8">
        <w:rPr>
          <w:rFonts w:ascii="Arial" w:hAnsi="Arial" w:cs="Arial"/>
          <w:sz w:val="20"/>
          <w:szCs w:val="20"/>
        </w:rPr>
        <w:t>dysponują środkami dofinansowania projektu, tj. os</w:t>
      </w:r>
      <w:r w:rsidR="00D32020" w:rsidRPr="002A4AA8">
        <w:rPr>
          <w:rFonts w:ascii="Arial" w:hAnsi="Arial" w:cs="Arial"/>
          <w:sz w:val="20"/>
          <w:szCs w:val="20"/>
        </w:rPr>
        <w:t>ób</w:t>
      </w:r>
      <w:r w:rsidRPr="002A4AA8">
        <w:rPr>
          <w:rFonts w:ascii="Arial" w:hAnsi="Arial" w:cs="Arial"/>
          <w:sz w:val="20"/>
          <w:szCs w:val="20"/>
        </w:rPr>
        <w:t xml:space="preserve"> upoważnion</w:t>
      </w:r>
      <w:r w:rsidR="00D32020" w:rsidRPr="002A4AA8">
        <w:rPr>
          <w:rFonts w:ascii="Arial" w:hAnsi="Arial" w:cs="Arial"/>
          <w:sz w:val="20"/>
          <w:szCs w:val="20"/>
        </w:rPr>
        <w:t>ych</w:t>
      </w:r>
      <w:r w:rsidRPr="002A4AA8">
        <w:rPr>
          <w:rFonts w:ascii="Arial" w:hAnsi="Arial" w:cs="Arial"/>
          <w:sz w:val="20"/>
          <w:szCs w:val="20"/>
        </w:rPr>
        <w:t xml:space="preserve"> do podejmowania wiążących decyzji finansowych w imieniu Beneficjent</w:t>
      </w:r>
      <w:r w:rsidR="00D32020" w:rsidRPr="002A4AA8">
        <w:rPr>
          <w:rFonts w:ascii="Arial" w:hAnsi="Arial" w:cs="Arial"/>
          <w:sz w:val="20"/>
          <w:szCs w:val="20"/>
        </w:rPr>
        <w:t>a</w:t>
      </w:r>
      <w:r w:rsidR="00D32020" w:rsidRPr="002A4AA8">
        <w:rPr>
          <w:rStyle w:val="Odwoanieprzypisudolnego"/>
          <w:rFonts w:ascii="Arial" w:hAnsi="Arial" w:cs="Arial"/>
          <w:sz w:val="20"/>
          <w:szCs w:val="20"/>
        </w:rPr>
        <w:footnoteReference w:id="124"/>
      </w:r>
      <w:r w:rsidR="00D32020" w:rsidRPr="002A4AA8">
        <w:rPr>
          <w:rFonts w:ascii="Arial" w:hAnsi="Arial" w:cs="Arial"/>
          <w:sz w:val="20"/>
          <w:szCs w:val="20"/>
        </w:rPr>
        <w:t xml:space="preserve">. Niniejsze oświadczenie </w:t>
      </w:r>
      <w:r w:rsidR="00341ADD">
        <w:rPr>
          <w:rFonts w:ascii="Arial" w:hAnsi="Arial" w:cs="Arial"/>
          <w:sz w:val="20"/>
          <w:szCs w:val="20"/>
        </w:rPr>
        <w:t>B</w:t>
      </w:r>
      <w:r w:rsidR="00D32020" w:rsidRPr="002A4AA8">
        <w:rPr>
          <w:rFonts w:ascii="Arial" w:hAnsi="Arial" w:cs="Arial"/>
          <w:sz w:val="20"/>
          <w:szCs w:val="20"/>
        </w:rPr>
        <w:t>eneficjent zobowiązany jest przechowywać wraz z dokumentacją projektu</w:t>
      </w:r>
      <w:r w:rsidR="000F6FFF" w:rsidRPr="002A4AA8">
        <w:rPr>
          <w:rFonts w:ascii="Arial" w:hAnsi="Arial" w:cs="Arial"/>
          <w:sz w:val="20"/>
          <w:szCs w:val="20"/>
        </w:rPr>
        <w:t xml:space="preserve">, na zasadach opisanych w § </w:t>
      </w:r>
      <w:r w:rsidR="00B745A7" w:rsidRPr="002A4AA8">
        <w:rPr>
          <w:rFonts w:ascii="Arial" w:hAnsi="Arial" w:cs="Arial"/>
          <w:sz w:val="20"/>
          <w:szCs w:val="20"/>
        </w:rPr>
        <w:t>1</w:t>
      </w:r>
      <w:r w:rsidR="00B745A7">
        <w:rPr>
          <w:rFonts w:ascii="Arial" w:hAnsi="Arial" w:cs="Arial"/>
          <w:sz w:val="20"/>
          <w:szCs w:val="20"/>
        </w:rPr>
        <w:t>7</w:t>
      </w:r>
      <w:r w:rsidR="000F6FFF" w:rsidRPr="002A4AA8">
        <w:rPr>
          <w:rFonts w:ascii="Arial" w:hAnsi="Arial" w:cs="Arial"/>
          <w:sz w:val="20"/>
          <w:szCs w:val="20"/>
        </w:rPr>
        <w:t>.</w:t>
      </w:r>
    </w:p>
    <w:p w14:paraId="2F6032AB" w14:textId="545A9260" w:rsidR="00FB6A7E" w:rsidRDefault="00FB6A7E" w:rsidP="00350F7A">
      <w:pPr>
        <w:spacing w:after="60"/>
        <w:jc w:val="center"/>
        <w:rPr>
          <w:rFonts w:ascii="Arial" w:hAnsi="Arial" w:cs="Arial"/>
          <w:sz w:val="20"/>
          <w:szCs w:val="20"/>
        </w:rPr>
      </w:pPr>
    </w:p>
    <w:p w14:paraId="1884A802" w14:textId="2F5C7AEA" w:rsidR="009D490C" w:rsidRPr="002A4AA8" w:rsidRDefault="009D490C" w:rsidP="00C2112A">
      <w:pPr>
        <w:spacing w:after="60" w:line="360" w:lineRule="auto"/>
        <w:jc w:val="center"/>
        <w:rPr>
          <w:rFonts w:ascii="Arial" w:hAnsi="Arial" w:cs="Arial"/>
          <w:sz w:val="20"/>
          <w:szCs w:val="20"/>
          <w:vertAlign w:val="superscript"/>
        </w:rPr>
      </w:pPr>
      <w:r w:rsidRPr="002A4AA8">
        <w:rPr>
          <w:rFonts w:ascii="Arial" w:hAnsi="Arial" w:cs="Arial"/>
          <w:sz w:val="20"/>
          <w:szCs w:val="20"/>
        </w:rPr>
        <w:t xml:space="preserve">§ </w:t>
      </w:r>
      <w:r w:rsidR="009B67C3" w:rsidRPr="002A4AA8">
        <w:rPr>
          <w:rFonts w:ascii="Arial" w:hAnsi="Arial" w:cs="Arial"/>
          <w:sz w:val="20"/>
          <w:szCs w:val="20"/>
        </w:rPr>
        <w:t>3</w:t>
      </w:r>
      <w:r w:rsidR="009B67C3">
        <w:rPr>
          <w:rFonts w:ascii="Arial" w:hAnsi="Arial" w:cs="Arial"/>
          <w:sz w:val="20"/>
          <w:szCs w:val="20"/>
        </w:rPr>
        <w:t>6</w:t>
      </w:r>
      <w:r w:rsidRPr="002A4AA8">
        <w:rPr>
          <w:rFonts w:ascii="Arial" w:hAnsi="Arial" w:cs="Arial"/>
          <w:sz w:val="20"/>
          <w:szCs w:val="20"/>
        </w:rPr>
        <w:t>.</w:t>
      </w:r>
    </w:p>
    <w:p w14:paraId="342E1F0E" w14:textId="77777777" w:rsidR="009D490C" w:rsidRPr="002A4AA8" w:rsidRDefault="009D490C" w:rsidP="00350F7A">
      <w:pPr>
        <w:tabs>
          <w:tab w:val="left" w:pos="284"/>
        </w:tabs>
        <w:spacing w:after="60"/>
        <w:jc w:val="both"/>
        <w:rPr>
          <w:rFonts w:ascii="Arial" w:hAnsi="Arial" w:cs="Arial"/>
          <w:sz w:val="20"/>
          <w:szCs w:val="20"/>
        </w:rPr>
      </w:pPr>
      <w:r w:rsidRPr="002A4AA8">
        <w:rPr>
          <w:rFonts w:ascii="Arial" w:hAnsi="Arial" w:cs="Arial"/>
          <w:sz w:val="20"/>
          <w:szCs w:val="20"/>
        </w:rPr>
        <w:t>1.  Spory związane z realizacją umowy strony będą starały się rozwiązać polubownie.</w:t>
      </w:r>
    </w:p>
    <w:p w14:paraId="686A3D1E" w14:textId="77777777" w:rsidR="009D490C" w:rsidRPr="002A4AA8" w:rsidRDefault="009D490C" w:rsidP="00350F7A">
      <w:pPr>
        <w:tabs>
          <w:tab w:val="left" w:pos="284"/>
        </w:tabs>
        <w:spacing w:after="60"/>
        <w:ind w:left="284" w:hanging="284"/>
        <w:jc w:val="both"/>
        <w:rPr>
          <w:rFonts w:ascii="Arial" w:hAnsi="Arial" w:cs="Arial"/>
          <w:sz w:val="20"/>
          <w:szCs w:val="20"/>
        </w:rPr>
      </w:pPr>
      <w:r w:rsidRPr="002A4AA8">
        <w:rPr>
          <w:rFonts w:ascii="Arial" w:hAnsi="Arial" w:cs="Arial"/>
          <w:sz w:val="20"/>
          <w:szCs w:val="20"/>
        </w:rPr>
        <w:t xml:space="preserve">2. W przypadku braku porozumienia spór będzie podlegał rozstrzygnięciu przez sąd powszechny właściwy dla siedziby </w:t>
      </w:r>
      <w:r w:rsidR="00EF202B" w:rsidRPr="002A4AA8">
        <w:rPr>
          <w:rFonts w:ascii="Arial" w:hAnsi="Arial" w:cs="Arial"/>
          <w:sz w:val="20"/>
          <w:szCs w:val="20"/>
        </w:rPr>
        <w:t>Instytucji Pośredniczącej</w:t>
      </w:r>
      <w:r w:rsidRPr="002A4AA8">
        <w:rPr>
          <w:rFonts w:ascii="Arial" w:hAnsi="Arial" w:cs="Arial"/>
          <w:sz w:val="20"/>
          <w:szCs w:val="20"/>
        </w:rPr>
        <w:t>, za wyjątkiem sporów związanych ze zwrotem środków na podstawie przepisów o finansach publicznych.</w:t>
      </w:r>
    </w:p>
    <w:p w14:paraId="4EB78A5B" w14:textId="77777777" w:rsidR="009D490C" w:rsidRPr="002A4AA8" w:rsidRDefault="009D490C" w:rsidP="00350F7A">
      <w:pPr>
        <w:spacing w:after="60"/>
        <w:jc w:val="center"/>
        <w:rPr>
          <w:rFonts w:ascii="Arial" w:hAnsi="Arial" w:cs="Arial"/>
          <w:sz w:val="20"/>
          <w:szCs w:val="20"/>
        </w:rPr>
      </w:pPr>
    </w:p>
    <w:p w14:paraId="72439275" w14:textId="109549D2" w:rsidR="009D490C" w:rsidRPr="002A4AA8" w:rsidRDefault="009D490C" w:rsidP="00C2112A">
      <w:pPr>
        <w:spacing w:after="60" w:line="360" w:lineRule="auto"/>
        <w:jc w:val="center"/>
        <w:rPr>
          <w:rFonts w:ascii="Arial" w:hAnsi="Arial" w:cs="Arial"/>
          <w:sz w:val="20"/>
          <w:szCs w:val="20"/>
        </w:rPr>
      </w:pPr>
      <w:r w:rsidRPr="002A4AA8">
        <w:rPr>
          <w:rFonts w:ascii="Arial" w:hAnsi="Arial" w:cs="Arial"/>
          <w:sz w:val="20"/>
          <w:szCs w:val="20"/>
        </w:rPr>
        <w:t xml:space="preserve">§ </w:t>
      </w:r>
      <w:r w:rsidR="009B67C3" w:rsidRPr="002A4AA8">
        <w:rPr>
          <w:rFonts w:ascii="Arial" w:hAnsi="Arial" w:cs="Arial"/>
          <w:sz w:val="20"/>
          <w:szCs w:val="20"/>
        </w:rPr>
        <w:t>3</w:t>
      </w:r>
      <w:r w:rsidR="009B67C3">
        <w:rPr>
          <w:rFonts w:ascii="Arial" w:hAnsi="Arial" w:cs="Arial"/>
          <w:sz w:val="20"/>
          <w:szCs w:val="20"/>
        </w:rPr>
        <w:t>7</w:t>
      </w:r>
      <w:r w:rsidR="007A6D07">
        <w:rPr>
          <w:rFonts w:ascii="Arial" w:hAnsi="Arial" w:cs="Arial"/>
          <w:sz w:val="20"/>
          <w:szCs w:val="20"/>
        </w:rPr>
        <w:t>.</w:t>
      </w:r>
    </w:p>
    <w:p w14:paraId="255684B2" w14:textId="5EF1D2C7" w:rsidR="009D490C" w:rsidRDefault="001F4AD8" w:rsidP="00350F7A">
      <w:pPr>
        <w:spacing w:after="60"/>
        <w:jc w:val="both"/>
        <w:rPr>
          <w:rFonts w:ascii="Arial" w:hAnsi="Arial" w:cs="Arial"/>
          <w:sz w:val="20"/>
          <w:szCs w:val="20"/>
        </w:rPr>
      </w:pPr>
      <w:r w:rsidRPr="002A4AA8">
        <w:rPr>
          <w:rFonts w:ascii="Arial" w:hAnsi="Arial" w:cs="Arial"/>
          <w:color w:val="000000"/>
          <w:sz w:val="20"/>
          <w:szCs w:val="20"/>
        </w:rPr>
        <w:t xml:space="preserve">Zmiany w treści umowy związane ze zmianą adresu siedziby Beneficjenta </w:t>
      </w:r>
      <w:r w:rsidR="00FA60D9" w:rsidRPr="002A4AA8">
        <w:rPr>
          <w:rFonts w:ascii="Arial" w:hAnsi="Arial" w:cs="Arial"/>
          <w:color w:val="000000"/>
          <w:sz w:val="20"/>
          <w:szCs w:val="20"/>
        </w:rPr>
        <w:t xml:space="preserve">oraz treści załącznika nr </w:t>
      </w:r>
      <w:r w:rsidR="0092060E" w:rsidRPr="002A4AA8">
        <w:rPr>
          <w:rFonts w:ascii="Arial" w:hAnsi="Arial" w:cs="Arial"/>
          <w:color w:val="000000"/>
          <w:sz w:val="20"/>
          <w:szCs w:val="20"/>
        </w:rPr>
        <w:t>1</w:t>
      </w:r>
      <w:r w:rsidR="0092060E">
        <w:rPr>
          <w:rFonts w:ascii="Arial" w:hAnsi="Arial" w:cs="Arial"/>
          <w:color w:val="000000"/>
          <w:sz w:val="20"/>
          <w:szCs w:val="20"/>
        </w:rPr>
        <w:t>4</w:t>
      </w:r>
      <w:r w:rsidR="0092060E" w:rsidRPr="002A4AA8">
        <w:rPr>
          <w:rFonts w:ascii="Arial" w:hAnsi="Arial" w:cs="Arial"/>
          <w:color w:val="000000"/>
          <w:sz w:val="20"/>
          <w:szCs w:val="20"/>
        </w:rPr>
        <w:t xml:space="preserve"> </w:t>
      </w:r>
      <w:r w:rsidRPr="002A4AA8">
        <w:rPr>
          <w:rFonts w:ascii="Arial" w:hAnsi="Arial" w:cs="Arial"/>
          <w:color w:val="000000"/>
          <w:sz w:val="20"/>
          <w:szCs w:val="20"/>
        </w:rPr>
        <w:t>wymagają pisemnego poinformowania Instytucji Pośredniczącej. Pozostałe z</w:t>
      </w:r>
      <w:r w:rsidR="009D490C" w:rsidRPr="002A4AA8">
        <w:rPr>
          <w:rFonts w:ascii="Arial" w:hAnsi="Arial" w:cs="Arial"/>
          <w:sz w:val="20"/>
          <w:szCs w:val="20"/>
        </w:rPr>
        <w:t xml:space="preserve">miany w treści umowy wymagają formy aneksu do umowy, z zastrzeżeniem </w:t>
      </w:r>
      <w:r w:rsidR="00A76970" w:rsidRPr="002A4AA8">
        <w:rPr>
          <w:rFonts w:ascii="Arial" w:hAnsi="Arial" w:cs="Arial"/>
          <w:sz w:val="20"/>
          <w:szCs w:val="20"/>
        </w:rPr>
        <w:t xml:space="preserve">§ 2 ust. </w:t>
      </w:r>
      <w:r w:rsidR="00BA78FA" w:rsidRPr="002A4AA8">
        <w:rPr>
          <w:rFonts w:ascii="Arial" w:hAnsi="Arial" w:cs="Arial"/>
          <w:sz w:val="20"/>
          <w:szCs w:val="20"/>
        </w:rPr>
        <w:t>4</w:t>
      </w:r>
      <w:r w:rsidR="000D5B0F" w:rsidRPr="002A4AA8">
        <w:rPr>
          <w:rFonts w:ascii="Arial" w:hAnsi="Arial" w:cs="Arial"/>
          <w:sz w:val="20"/>
          <w:szCs w:val="20"/>
        </w:rPr>
        <w:t>,</w:t>
      </w:r>
      <w:r w:rsidR="00A76970" w:rsidRPr="002A4AA8">
        <w:rPr>
          <w:rFonts w:ascii="Arial" w:hAnsi="Arial" w:cs="Arial"/>
          <w:sz w:val="20"/>
          <w:szCs w:val="20"/>
        </w:rPr>
        <w:t xml:space="preserve"> </w:t>
      </w:r>
      <w:r w:rsidR="009D490C" w:rsidRPr="002A4AA8">
        <w:rPr>
          <w:rFonts w:ascii="Arial" w:hAnsi="Arial" w:cs="Arial"/>
          <w:sz w:val="20"/>
          <w:szCs w:val="20"/>
        </w:rPr>
        <w:t xml:space="preserve">§ </w:t>
      </w:r>
      <w:r w:rsidR="00D870CA">
        <w:rPr>
          <w:rFonts w:ascii="Arial" w:hAnsi="Arial" w:cs="Arial"/>
          <w:sz w:val="20"/>
          <w:szCs w:val="20"/>
        </w:rPr>
        <w:t>9</w:t>
      </w:r>
      <w:r w:rsidR="00D870CA" w:rsidRPr="002A4AA8">
        <w:rPr>
          <w:rFonts w:ascii="Arial" w:hAnsi="Arial" w:cs="Arial"/>
          <w:sz w:val="20"/>
          <w:szCs w:val="20"/>
        </w:rPr>
        <w:t xml:space="preserve"> </w:t>
      </w:r>
      <w:r w:rsidR="009D490C" w:rsidRPr="002A4AA8">
        <w:rPr>
          <w:rFonts w:ascii="Arial" w:hAnsi="Arial" w:cs="Arial"/>
          <w:sz w:val="20"/>
          <w:szCs w:val="20"/>
        </w:rPr>
        <w:t xml:space="preserve">ust. </w:t>
      </w:r>
      <w:r w:rsidR="0047575E" w:rsidRPr="002A4AA8">
        <w:rPr>
          <w:rFonts w:ascii="Arial" w:hAnsi="Arial" w:cs="Arial"/>
          <w:sz w:val="20"/>
          <w:szCs w:val="20"/>
        </w:rPr>
        <w:t>4</w:t>
      </w:r>
      <w:r w:rsidR="009D490C" w:rsidRPr="002A4AA8">
        <w:rPr>
          <w:rFonts w:ascii="Arial" w:hAnsi="Arial" w:cs="Arial"/>
          <w:sz w:val="20"/>
          <w:szCs w:val="20"/>
        </w:rPr>
        <w:t xml:space="preserve">, § </w:t>
      </w:r>
      <w:r w:rsidR="002B64D8" w:rsidRPr="002A4AA8">
        <w:rPr>
          <w:rFonts w:ascii="Arial" w:hAnsi="Arial" w:cs="Arial"/>
          <w:sz w:val="20"/>
          <w:szCs w:val="20"/>
        </w:rPr>
        <w:t>1</w:t>
      </w:r>
      <w:r w:rsidR="002B64D8">
        <w:rPr>
          <w:rFonts w:ascii="Arial" w:hAnsi="Arial" w:cs="Arial"/>
          <w:sz w:val="20"/>
          <w:szCs w:val="20"/>
        </w:rPr>
        <w:t>4</w:t>
      </w:r>
      <w:r w:rsidR="002B64D8" w:rsidRPr="002A4AA8">
        <w:rPr>
          <w:rFonts w:ascii="Arial" w:hAnsi="Arial" w:cs="Arial"/>
          <w:sz w:val="20"/>
          <w:szCs w:val="20"/>
        </w:rPr>
        <w:t xml:space="preserve"> </w:t>
      </w:r>
      <w:r w:rsidR="00252899" w:rsidRPr="002A4AA8">
        <w:rPr>
          <w:rFonts w:ascii="Arial" w:hAnsi="Arial" w:cs="Arial"/>
          <w:sz w:val="20"/>
          <w:szCs w:val="20"/>
        </w:rPr>
        <w:t xml:space="preserve">ust. 1, </w:t>
      </w:r>
      <w:r w:rsidR="002B64D8" w:rsidRPr="002B64D8">
        <w:rPr>
          <w:rFonts w:ascii="Arial" w:hAnsi="Arial" w:cs="Arial"/>
          <w:sz w:val="20"/>
          <w:szCs w:val="20"/>
        </w:rPr>
        <w:t xml:space="preserve">§ </w:t>
      </w:r>
      <w:r w:rsidR="002B64D8">
        <w:rPr>
          <w:rFonts w:ascii="Arial" w:hAnsi="Arial" w:cs="Arial"/>
          <w:sz w:val="20"/>
          <w:szCs w:val="20"/>
        </w:rPr>
        <w:t>16</w:t>
      </w:r>
      <w:r w:rsidR="002B64D8" w:rsidRPr="002B64D8">
        <w:rPr>
          <w:rFonts w:ascii="Arial" w:hAnsi="Arial" w:cs="Arial"/>
          <w:sz w:val="20"/>
          <w:szCs w:val="20"/>
        </w:rPr>
        <w:t xml:space="preserve"> ust. </w:t>
      </w:r>
      <w:r w:rsidR="002B64D8">
        <w:rPr>
          <w:rFonts w:ascii="Arial" w:hAnsi="Arial" w:cs="Arial"/>
          <w:sz w:val="20"/>
          <w:szCs w:val="20"/>
        </w:rPr>
        <w:t xml:space="preserve">3, </w:t>
      </w:r>
      <w:r w:rsidR="00252899" w:rsidRPr="002A4AA8">
        <w:rPr>
          <w:rFonts w:ascii="Arial" w:hAnsi="Arial" w:cs="Arial"/>
          <w:sz w:val="20"/>
          <w:szCs w:val="20"/>
        </w:rPr>
        <w:t xml:space="preserve">§ </w:t>
      </w:r>
      <w:r w:rsidR="002B64D8" w:rsidRPr="002A4AA8">
        <w:rPr>
          <w:rFonts w:ascii="Arial" w:hAnsi="Arial" w:cs="Arial"/>
          <w:sz w:val="20"/>
          <w:szCs w:val="20"/>
        </w:rPr>
        <w:t>2</w:t>
      </w:r>
      <w:r w:rsidR="002B64D8">
        <w:rPr>
          <w:rFonts w:ascii="Arial" w:hAnsi="Arial" w:cs="Arial"/>
          <w:sz w:val="20"/>
          <w:szCs w:val="20"/>
        </w:rPr>
        <w:t>2</w:t>
      </w:r>
      <w:r w:rsidR="002B64D8" w:rsidRPr="002A4AA8">
        <w:rPr>
          <w:rFonts w:ascii="Arial" w:hAnsi="Arial" w:cs="Arial"/>
          <w:sz w:val="20"/>
          <w:szCs w:val="20"/>
        </w:rPr>
        <w:t xml:space="preserve"> </w:t>
      </w:r>
      <w:r w:rsidR="00252899" w:rsidRPr="002A4AA8">
        <w:rPr>
          <w:rFonts w:ascii="Arial" w:hAnsi="Arial" w:cs="Arial"/>
          <w:sz w:val="20"/>
          <w:szCs w:val="20"/>
        </w:rPr>
        <w:t xml:space="preserve">ust. </w:t>
      </w:r>
      <w:r w:rsidR="002B64D8">
        <w:rPr>
          <w:rFonts w:ascii="Arial" w:hAnsi="Arial" w:cs="Arial"/>
          <w:sz w:val="20"/>
          <w:szCs w:val="20"/>
        </w:rPr>
        <w:t>12</w:t>
      </w:r>
      <w:r w:rsidR="002B64D8" w:rsidRPr="002A4AA8">
        <w:rPr>
          <w:rFonts w:ascii="Arial" w:hAnsi="Arial" w:cs="Arial"/>
          <w:sz w:val="20"/>
          <w:szCs w:val="20"/>
        </w:rPr>
        <w:t xml:space="preserve"> </w:t>
      </w:r>
      <w:r w:rsidR="009D490C" w:rsidRPr="002A4AA8">
        <w:rPr>
          <w:rFonts w:ascii="Arial" w:hAnsi="Arial" w:cs="Arial"/>
          <w:sz w:val="20"/>
          <w:szCs w:val="20"/>
        </w:rPr>
        <w:t xml:space="preserve">oraz  § </w:t>
      </w:r>
      <w:r w:rsidR="002B64D8" w:rsidRPr="002A4AA8">
        <w:rPr>
          <w:rFonts w:ascii="Arial" w:hAnsi="Arial" w:cs="Arial"/>
          <w:sz w:val="20"/>
          <w:szCs w:val="20"/>
        </w:rPr>
        <w:t>2</w:t>
      </w:r>
      <w:r w:rsidR="002B64D8">
        <w:rPr>
          <w:rFonts w:ascii="Arial" w:hAnsi="Arial" w:cs="Arial"/>
          <w:sz w:val="20"/>
          <w:szCs w:val="20"/>
        </w:rPr>
        <w:t>4</w:t>
      </w:r>
      <w:r w:rsidR="002B64D8" w:rsidRPr="002A4AA8">
        <w:rPr>
          <w:rFonts w:ascii="Arial" w:hAnsi="Arial" w:cs="Arial"/>
          <w:sz w:val="20"/>
          <w:szCs w:val="20"/>
        </w:rPr>
        <w:t xml:space="preserve"> </w:t>
      </w:r>
      <w:r w:rsidR="009D490C" w:rsidRPr="002A4AA8">
        <w:rPr>
          <w:rFonts w:ascii="Arial" w:hAnsi="Arial" w:cs="Arial"/>
          <w:sz w:val="20"/>
          <w:szCs w:val="20"/>
        </w:rPr>
        <w:t>ust. 1.</w:t>
      </w:r>
    </w:p>
    <w:p w14:paraId="47B25F64" w14:textId="77777777" w:rsidR="00AB66DF" w:rsidRPr="002A4AA8" w:rsidRDefault="00AB66DF" w:rsidP="00350F7A">
      <w:pPr>
        <w:spacing w:after="60"/>
        <w:jc w:val="both"/>
        <w:rPr>
          <w:rFonts w:ascii="Arial" w:hAnsi="Arial" w:cs="Arial"/>
          <w:sz w:val="20"/>
          <w:szCs w:val="20"/>
        </w:rPr>
      </w:pPr>
    </w:p>
    <w:p w14:paraId="032D739D" w14:textId="3245BA47" w:rsidR="009D490C" w:rsidRPr="002A4AA8" w:rsidRDefault="009D490C" w:rsidP="00C2112A">
      <w:pPr>
        <w:keepNext/>
        <w:spacing w:after="60" w:line="360" w:lineRule="auto"/>
        <w:jc w:val="center"/>
        <w:rPr>
          <w:rFonts w:ascii="Arial" w:hAnsi="Arial" w:cs="Arial"/>
          <w:sz w:val="20"/>
          <w:szCs w:val="20"/>
        </w:rPr>
      </w:pPr>
      <w:r w:rsidRPr="002A4AA8">
        <w:rPr>
          <w:rFonts w:ascii="Arial" w:hAnsi="Arial" w:cs="Arial"/>
          <w:sz w:val="20"/>
          <w:szCs w:val="20"/>
        </w:rPr>
        <w:lastRenderedPageBreak/>
        <w:t xml:space="preserve">§ </w:t>
      </w:r>
      <w:r w:rsidR="009B67C3" w:rsidRPr="002A4AA8">
        <w:rPr>
          <w:rFonts w:ascii="Arial" w:hAnsi="Arial" w:cs="Arial"/>
          <w:sz w:val="20"/>
          <w:szCs w:val="20"/>
        </w:rPr>
        <w:t>3</w:t>
      </w:r>
      <w:r w:rsidR="009B67C3">
        <w:rPr>
          <w:rFonts w:ascii="Arial" w:hAnsi="Arial" w:cs="Arial"/>
          <w:sz w:val="20"/>
          <w:szCs w:val="20"/>
        </w:rPr>
        <w:t>8</w:t>
      </w:r>
      <w:r w:rsidRPr="002A4AA8">
        <w:rPr>
          <w:rFonts w:ascii="Arial" w:hAnsi="Arial" w:cs="Arial"/>
          <w:sz w:val="20"/>
          <w:szCs w:val="20"/>
        </w:rPr>
        <w:t>.</w:t>
      </w:r>
    </w:p>
    <w:p w14:paraId="01B90470" w14:textId="53E7305C" w:rsidR="009D490C" w:rsidRPr="002A4AA8" w:rsidRDefault="009D490C" w:rsidP="009D3F46">
      <w:pPr>
        <w:keepNext/>
        <w:numPr>
          <w:ilvl w:val="0"/>
          <w:numId w:val="59"/>
        </w:numPr>
        <w:spacing w:after="60"/>
        <w:jc w:val="both"/>
        <w:rPr>
          <w:rFonts w:ascii="Arial" w:hAnsi="Arial" w:cs="Arial"/>
          <w:sz w:val="20"/>
          <w:szCs w:val="20"/>
        </w:rPr>
      </w:pPr>
      <w:r w:rsidRPr="002A4AA8">
        <w:rPr>
          <w:rFonts w:ascii="Arial" w:hAnsi="Arial" w:cs="Arial"/>
          <w:sz w:val="20"/>
          <w:szCs w:val="20"/>
        </w:rPr>
        <w:t>Umowa została sporządzona w dwóch jednobrzmiących egzemplarzach</w:t>
      </w:r>
      <w:r w:rsidRPr="002A4AA8">
        <w:rPr>
          <w:rFonts w:ascii="Arial" w:hAnsi="Arial" w:cs="Arial"/>
          <w:i/>
          <w:sz w:val="20"/>
          <w:szCs w:val="20"/>
        </w:rPr>
        <w:t xml:space="preserve">, </w:t>
      </w:r>
      <w:r w:rsidRPr="002A4AA8">
        <w:rPr>
          <w:rFonts w:ascii="Arial" w:hAnsi="Arial" w:cs="Arial"/>
          <w:sz w:val="20"/>
          <w:szCs w:val="20"/>
        </w:rPr>
        <w:t>po jednym dla każdej ze stron</w:t>
      </w:r>
      <w:r w:rsidR="00262106" w:rsidRPr="00262106">
        <w:rPr>
          <w:rStyle w:val="Odwoanieprzypisudolnego"/>
          <w:rFonts w:ascii="Arial" w:hAnsi="Arial" w:cs="Arial"/>
          <w:sz w:val="20"/>
          <w:szCs w:val="20"/>
        </w:rPr>
        <w:footnoteReference w:id="125"/>
      </w:r>
      <w:r w:rsidR="00262106" w:rsidRPr="00262106">
        <w:rPr>
          <w:rFonts w:ascii="Arial" w:hAnsi="Arial" w:cs="Arial"/>
          <w:i/>
          <w:sz w:val="20"/>
          <w:szCs w:val="20"/>
        </w:rPr>
        <w:t>/</w:t>
      </w:r>
      <w:r w:rsidR="00262106" w:rsidRPr="00262106">
        <w:rPr>
          <w:sz w:val="20"/>
          <w:szCs w:val="20"/>
        </w:rPr>
        <w:t xml:space="preserve"> </w:t>
      </w:r>
      <w:r w:rsidR="00262106" w:rsidRPr="00262106">
        <w:rPr>
          <w:rFonts w:ascii="Arial" w:hAnsi="Arial" w:cs="Arial"/>
          <w:i/>
          <w:sz w:val="20"/>
          <w:szCs w:val="20"/>
        </w:rPr>
        <w:t xml:space="preserve">w formie elektronicznej oraz opatrzona przez Strony bezpiecznym podpisem </w:t>
      </w:r>
      <w:r w:rsidR="00262106" w:rsidRPr="00262106">
        <w:rPr>
          <w:rFonts w:ascii="Arial" w:hAnsi="Arial" w:cs="Arial"/>
          <w:sz w:val="20"/>
          <w:szCs w:val="20"/>
        </w:rPr>
        <w:t>elektronicznym weryfikowanym</w:t>
      </w:r>
      <w:r w:rsidR="00262106" w:rsidRPr="00262106">
        <w:rPr>
          <w:rFonts w:ascii="Arial" w:hAnsi="Arial" w:cs="Arial"/>
          <w:i/>
          <w:sz w:val="20"/>
          <w:szCs w:val="20"/>
        </w:rPr>
        <w:t xml:space="preserve"> przy pomocy ważnego kwalifikowanego certyfikatu</w:t>
      </w:r>
      <w:r w:rsidR="00262106" w:rsidRPr="00262106">
        <w:rPr>
          <w:rStyle w:val="Odwoanieprzypisudolnego"/>
          <w:rFonts w:ascii="Arial" w:hAnsi="Arial" w:cs="Arial"/>
          <w:sz w:val="20"/>
          <w:szCs w:val="20"/>
        </w:rPr>
        <w:footnoteReference w:id="126"/>
      </w:r>
      <w:r w:rsidR="00262106" w:rsidRPr="00262106">
        <w:rPr>
          <w:rFonts w:ascii="Arial" w:hAnsi="Arial" w:cs="Arial"/>
          <w:i/>
          <w:sz w:val="20"/>
          <w:szCs w:val="20"/>
        </w:rPr>
        <w:t xml:space="preserve">. </w:t>
      </w:r>
      <w:r w:rsidR="00262106" w:rsidRPr="00262106">
        <w:rPr>
          <w:rFonts w:ascii="Arial" w:hAnsi="Arial" w:cs="Arial"/>
          <w:sz w:val="20"/>
          <w:szCs w:val="20"/>
        </w:rPr>
        <w:t>Umowa wchodzi w życie w dniu jej podpisania przez ostatnią ze</w:t>
      </w:r>
      <w:r w:rsidR="00262106">
        <w:rPr>
          <w:rFonts w:ascii="Arial" w:hAnsi="Arial" w:cs="Arial"/>
          <w:sz w:val="20"/>
          <w:szCs w:val="20"/>
        </w:rPr>
        <w:t xml:space="preserve"> Stron</w:t>
      </w:r>
      <w:r w:rsidRPr="002A4AA8">
        <w:rPr>
          <w:rFonts w:ascii="Arial" w:hAnsi="Arial" w:cs="Arial"/>
          <w:sz w:val="20"/>
          <w:szCs w:val="20"/>
        </w:rPr>
        <w:t>.</w:t>
      </w:r>
    </w:p>
    <w:p w14:paraId="31EBEB39" w14:textId="77777777" w:rsidR="009D490C" w:rsidRPr="002A4AA8" w:rsidRDefault="009D490C" w:rsidP="009D3F46">
      <w:pPr>
        <w:numPr>
          <w:ilvl w:val="0"/>
          <w:numId w:val="59"/>
        </w:numPr>
        <w:spacing w:after="60"/>
        <w:jc w:val="both"/>
        <w:rPr>
          <w:rFonts w:ascii="Arial" w:hAnsi="Arial" w:cs="Arial"/>
          <w:sz w:val="20"/>
          <w:szCs w:val="20"/>
        </w:rPr>
      </w:pPr>
      <w:r w:rsidRPr="002A4AA8">
        <w:rPr>
          <w:rFonts w:ascii="Arial" w:hAnsi="Arial" w:cs="Arial"/>
          <w:sz w:val="20"/>
          <w:szCs w:val="20"/>
        </w:rPr>
        <w:t>Integralną część umowy stanowią następujące załączniki:</w:t>
      </w:r>
    </w:p>
    <w:p w14:paraId="42ABAC77" w14:textId="77777777"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załącznik nr 1: Pełnomocnictwa osób reprezentujących strony;</w:t>
      </w:r>
      <w:r w:rsidRPr="002A4AA8">
        <w:rPr>
          <w:rStyle w:val="Odwoanieprzypisudolnego"/>
          <w:rFonts w:ascii="Arial" w:hAnsi="Arial" w:cs="Arial"/>
          <w:sz w:val="20"/>
          <w:szCs w:val="20"/>
        </w:rPr>
        <w:footnoteReference w:id="127"/>
      </w:r>
    </w:p>
    <w:p w14:paraId="4F041D5B" w14:textId="442BB43C"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załącznik nr 2: Wniosek</w:t>
      </w:r>
      <w:r w:rsidR="008F7367" w:rsidRPr="002A4AA8">
        <w:rPr>
          <w:rFonts w:ascii="Arial" w:hAnsi="Arial" w:cs="Arial"/>
          <w:sz w:val="20"/>
          <w:szCs w:val="20"/>
        </w:rPr>
        <w:t xml:space="preserve"> (w wersji elektronicznej</w:t>
      </w:r>
      <w:r w:rsidR="003C1137" w:rsidRPr="003C1137">
        <w:t xml:space="preserve"> </w:t>
      </w:r>
      <w:r w:rsidR="003C1137" w:rsidRPr="003C1137">
        <w:rPr>
          <w:rFonts w:ascii="Arial" w:hAnsi="Arial" w:cs="Arial"/>
          <w:sz w:val="20"/>
          <w:szCs w:val="20"/>
        </w:rPr>
        <w:t>znajdującej się w systemie SOWA</w:t>
      </w:r>
      <w:r w:rsidR="00977051">
        <w:rPr>
          <w:rFonts w:ascii="Arial" w:hAnsi="Arial" w:cs="Arial"/>
          <w:sz w:val="20"/>
          <w:szCs w:val="20"/>
        </w:rPr>
        <w:t xml:space="preserve"> EFS</w:t>
      </w:r>
      <w:r w:rsidR="008F7367" w:rsidRPr="002A4AA8">
        <w:rPr>
          <w:rFonts w:ascii="Arial" w:hAnsi="Arial" w:cs="Arial"/>
          <w:sz w:val="20"/>
          <w:szCs w:val="20"/>
        </w:rPr>
        <w:t>)</w:t>
      </w:r>
      <w:r w:rsidRPr="002A4AA8">
        <w:rPr>
          <w:rFonts w:ascii="Arial" w:hAnsi="Arial" w:cs="Arial"/>
          <w:sz w:val="20"/>
          <w:szCs w:val="20"/>
        </w:rPr>
        <w:t xml:space="preserve">; </w:t>
      </w:r>
    </w:p>
    <w:p w14:paraId="6BE71AE0" w14:textId="77777777"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załącznik nr 3: Oświadczenie o kwalifikowalności podatku od towarów i usług</w:t>
      </w:r>
      <w:r w:rsidRPr="002A4AA8">
        <w:rPr>
          <w:rStyle w:val="Odwoanieprzypisudolnego"/>
          <w:rFonts w:ascii="Arial" w:hAnsi="Arial" w:cs="Arial"/>
          <w:sz w:val="20"/>
          <w:szCs w:val="20"/>
        </w:rPr>
        <w:footnoteReference w:id="128"/>
      </w:r>
      <w:r w:rsidRPr="002A4AA8">
        <w:rPr>
          <w:rFonts w:ascii="Arial" w:hAnsi="Arial" w:cs="Arial"/>
          <w:sz w:val="20"/>
          <w:szCs w:val="20"/>
        </w:rPr>
        <w:t>;</w:t>
      </w:r>
    </w:p>
    <w:p w14:paraId="1BFEF605" w14:textId="77777777"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załącznik nr 4: Harmonogram płatności;</w:t>
      </w:r>
    </w:p>
    <w:p w14:paraId="2E5B819C" w14:textId="67A385A2"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 xml:space="preserve">załącznik nr </w:t>
      </w:r>
      <w:r w:rsidR="0092060E">
        <w:rPr>
          <w:rFonts w:ascii="Arial" w:hAnsi="Arial" w:cs="Arial"/>
          <w:sz w:val="20"/>
          <w:szCs w:val="20"/>
        </w:rPr>
        <w:t>5</w:t>
      </w:r>
      <w:r w:rsidRPr="002A4AA8">
        <w:rPr>
          <w:rFonts w:ascii="Arial" w:hAnsi="Arial" w:cs="Arial"/>
          <w:sz w:val="20"/>
          <w:szCs w:val="20"/>
        </w:rPr>
        <w:t>: W</w:t>
      </w:r>
      <w:r w:rsidR="00F3226A" w:rsidRPr="002A4AA8">
        <w:rPr>
          <w:rFonts w:ascii="Arial" w:hAnsi="Arial" w:cs="Arial"/>
          <w:sz w:val="20"/>
          <w:szCs w:val="20"/>
        </w:rPr>
        <w:t>zór w</w:t>
      </w:r>
      <w:r w:rsidRPr="002A4AA8">
        <w:rPr>
          <w:rFonts w:ascii="Arial" w:hAnsi="Arial" w:cs="Arial"/>
          <w:sz w:val="20"/>
          <w:szCs w:val="20"/>
        </w:rPr>
        <w:t>niosk</w:t>
      </w:r>
      <w:r w:rsidR="00F3226A" w:rsidRPr="002A4AA8">
        <w:rPr>
          <w:rFonts w:ascii="Arial" w:hAnsi="Arial" w:cs="Arial"/>
          <w:sz w:val="20"/>
          <w:szCs w:val="20"/>
        </w:rPr>
        <w:t>u</w:t>
      </w:r>
      <w:r w:rsidRPr="002A4AA8">
        <w:rPr>
          <w:rFonts w:ascii="Arial" w:hAnsi="Arial" w:cs="Arial"/>
          <w:sz w:val="20"/>
          <w:szCs w:val="20"/>
        </w:rPr>
        <w:t xml:space="preserve"> o </w:t>
      </w:r>
      <w:r w:rsidR="00EE6630" w:rsidRPr="00EE6630">
        <w:rPr>
          <w:rFonts w:ascii="Arial" w:hAnsi="Arial" w:cs="Arial"/>
          <w:sz w:val="20"/>
          <w:szCs w:val="20"/>
        </w:rPr>
        <w:t>dodanie osoby uprawnionej  zarządzającej projektem</w:t>
      </w:r>
      <w:r w:rsidR="000E20D9" w:rsidRPr="002A4AA8">
        <w:rPr>
          <w:rFonts w:ascii="Arial" w:hAnsi="Arial" w:cs="Arial"/>
          <w:sz w:val="20"/>
          <w:szCs w:val="20"/>
        </w:rPr>
        <w:t>;</w:t>
      </w:r>
    </w:p>
    <w:p w14:paraId="07880C93" w14:textId="5D20E67E"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 xml:space="preserve">załącznik nr </w:t>
      </w:r>
      <w:r w:rsidR="0092060E">
        <w:rPr>
          <w:rFonts w:ascii="Arial" w:hAnsi="Arial" w:cs="Arial"/>
          <w:sz w:val="20"/>
          <w:szCs w:val="20"/>
        </w:rPr>
        <w:t>6</w:t>
      </w:r>
      <w:r w:rsidRPr="002A4AA8">
        <w:rPr>
          <w:rFonts w:ascii="Arial" w:hAnsi="Arial" w:cs="Arial"/>
          <w:sz w:val="20"/>
          <w:szCs w:val="20"/>
        </w:rPr>
        <w:t xml:space="preserve">: </w:t>
      </w:r>
      <w:r w:rsidR="005B59A8" w:rsidRPr="005B59A8">
        <w:rPr>
          <w:rFonts w:ascii="Arial" w:hAnsi="Arial" w:cs="Arial"/>
          <w:sz w:val="20"/>
          <w:szCs w:val="20"/>
        </w:rPr>
        <w:t xml:space="preserve">Wzór </w:t>
      </w:r>
      <w:r w:rsidR="00F51CCB">
        <w:rPr>
          <w:rFonts w:ascii="Arial" w:hAnsi="Arial" w:cs="Arial"/>
          <w:sz w:val="20"/>
          <w:szCs w:val="20"/>
        </w:rPr>
        <w:t>oświadczenia uczestnika projektu dotyczący spełnienia obowiązku informacyjnego</w:t>
      </w:r>
      <w:r w:rsidRPr="002A4AA8">
        <w:rPr>
          <w:rFonts w:ascii="Arial" w:hAnsi="Arial" w:cs="Arial"/>
          <w:sz w:val="20"/>
          <w:szCs w:val="20"/>
        </w:rPr>
        <w:t>;</w:t>
      </w:r>
    </w:p>
    <w:p w14:paraId="09572126" w14:textId="5367A661"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 xml:space="preserve">załącznik nr </w:t>
      </w:r>
      <w:r w:rsidR="0092060E">
        <w:rPr>
          <w:rFonts w:ascii="Arial" w:hAnsi="Arial" w:cs="Arial"/>
          <w:sz w:val="20"/>
          <w:szCs w:val="20"/>
        </w:rPr>
        <w:t>7</w:t>
      </w:r>
      <w:r w:rsidRPr="002A4AA8">
        <w:rPr>
          <w:rFonts w:ascii="Arial" w:hAnsi="Arial" w:cs="Arial"/>
          <w:sz w:val="20"/>
          <w:szCs w:val="20"/>
        </w:rPr>
        <w:t>: Wzór upoważnienia do przetwarzania danych osobowych;</w:t>
      </w:r>
    </w:p>
    <w:p w14:paraId="6E9F55B1" w14:textId="4A66B0ED"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 xml:space="preserve">załącznik nr </w:t>
      </w:r>
      <w:r w:rsidR="0092060E">
        <w:rPr>
          <w:rFonts w:ascii="Arial" w:hAnsi="Arial" w:cs="Arial"/>
          <w:sz w:val="20"/>
          <w:szCs w:val="20"/>
        </w:rPr>
        <w:t>8</w:t>
      </w:r>
      <w:r w:rsidRPr="002A4AA8">
        <w:rPr>
          <w:rFonts w:ascii="Arial" w:hAnsi="Arial" w:cs="Arial"/>
          <w:sz w:val="20"/>
          <w:szCs w:val="20"/>
        </w:rPr>
        <w:t>: Wzór odwołania upoważnienia do przetwarzania danych osobowych</w:t>
      </w:r>
      <w:r w:rsidR="007D2753" w:rsidRPr="002A4AA8">
        <w:rPr>
          <w:rFonts w:ascii="Arial" w:hAnsi="Arial" w:cs="Arial"/>
          <w:sz w:val="20"/>
          <w:szCs w:val="20"/>
        </w:rPr>
        <w:t>;</w:t>
      </w:r>
      <w:r w:rsidRPr="002A4AA8">
        <w:rPr>
          <w:rFonts w:ascii="Arial" w:hAnsi="Arial" w:cs="Arial"/>
          <w:sz w:val="20"/>
          <w:szCs w:val="20"/>
        </w:rPr>
        <w:t xml:space="preserve"> </w:t>
      </w:r>
    </w:p>
    <w:p w14:paraId="71A74B8D" w14:textId="609E5E32"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 xml:space="preserve">załącznik nr </w:t>
      </w:r>
      <w:r w:rsidR="0092060E">
        <w:rPr>
          <w:rFonts w:ascii="Arial" w:hAnsi="Arial" w:cs="Arial"/>
          <w:sz w:val="20"/>
          <w:szCs w:val="20"/>
        </w:rPr>
        <w:t>9</w:t>
      </w:r>
      <w:r w:rsidRPr="002A4AA8">
        <w:rPr>
          <w:rFonts w:ascii="Arial" w:hAnsi="Arial" w:cs="Arial"/>
          <w:sz w:val="20"/>
          <w:szCs w:val="20"/>
        </w:rPr>
        <w:t>:</w:t>
      </w:r>
      <w:r w:rsidR="00BC3C3E" w:rsidRPr="00BC3C3E">
        <w:rPr>
          <w:rFonts w:ascii="Arial" w:hAnsi="Arial" w:cs="Arial"/>
          <w:sz w:val="20"/>
          <w:szCs w:val="20"/>
        </w:rPr>
        <w:t xml:space="preserve"> Obowiązki informacyjne Beneficjenta</w:t>
      </w:r>
      <w:r w:rsidR="00B10F25" w:rsidRPr="00B10F25">
        <w:t xml:space="preserve"> </w:t>
      </w:r>
      <w:r w:rsidR="00B10F25" w:rsidRPr="00B10F25">
        <w:rPr>
          <w:rFonts w:ascii="Arial" w:hAnsi="Arial" w:cs="Arial"/>
          <w:sz w:val="20"/>
          <w:szCs w:val="20"/>
        </w:rPr>
        <w:t xml:space="preserve">– wyciąg z zapisów Podręcznika wnioskodawcy i </w:t>
      </w:r>
      <w:r w:rsidR="0008374D">
        <w:rPr>
          <w:rFonts w:ascii="Arial" w:hAnsi="Arial" w:cs="Arial"/>
          <w:sz w:val="20"/>
          <w:szCs w:val="20"/>
        </w:rPr>
        <w:t>B</w:t>
      </w:r>
      <w:r w:rsidR="00B10F25" w:rsidRPr="00B10F25">
        <w:rPr>
          <w:rFonts w:ascii="Arial" w:hAnsi="Arial" w:cs="Arial"/>
          <w:sz w:val="20"/>
          <w:szCs w:val="20"/>
        </w:rPr>
        <w:t>eneficjenta Funduszy Europejskich na lata 2021-2027 w zakresie informacji i promocji</w:t>
      </w:r>
      <w:r w:rsidR="00340A9A">
        <w:rPr>
          <w:rFonts w:ascii="Arial" w:hAnsi="Arial" w:cs="Arial"/>
          <w:sz w:val="20"/>
          <w:szCs w:val="20"/>
        </w:rPr>
        <w:t>;</w:t>
      </w:r>
    </w:p>
    <w:p w14:paraId="3A0A61ED" w14:textId="6169B095" w:rsidR="00286081" w:rsidRPr="00BC3C3E" w:rsidRDefault="00B35FFE" w:rsidP="009D3F46">
      <w:pPr>
        <w:pStyle w:val="Akapitzlist"/>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z</w:t>
      </w:r>
      <w:r w:rsidR="00286081" w:rsidRPr="002A4AA8">
        <w:rPr>
          <w:rFonts w:ascii="Arial" w:hAnsi="Arial" w:cs="Arial"/>
          <w:sz w:val="20"/>
          <w:szCs w:val="20"/>
        </w:rPr>
        <w:t xml:space="preserve">ałącznik nr </w:t>
      </w:r>
      <w:r w:rsidR="0092060E" w:rsidRPr="002A4AA8">
        <w:rPr>
          <w:rFonts w:ascii="Arial" w:hAnsi="Arial" w:cs="Arial"/>
          <w:sz w:val="20"/>
          <w:szCs w:val="20"/>
        </w:rPr>
        <w:t>1</w:t>
      </w:r>
      <w:r w:rsidR="0092060E">
        <w:rPr>
          <w:rFonts w:ascii="Arial" w:hAnsi="Arial" w:cs="Arial"/>
          <w:sz w:val="20"/>
          <w:szCs w:val="20"/>
        </w:rPr>
        <w:t>0</w:t>
      </w:r>
      <w:r w:rsidR="00286081" w:rsidRPr="00BC3C3E">
        <w:rPr>
          <w:rFonts w:ascii="Arial" w:hAnsi="Arial" w:cs="Arial"/>
          <w:sz w:val="20"/>
          <w:szCs w:val="20"/>
        </w:rPr>
        <w:t xml:space="preserve">: </w:t>
      </w:r>
      <w:r w:rsidR="00BC3C3E">
        <w:rPr>
          <w:rFonts w:ascii="Arial" w:hAnsi="Arial" w:cs="Arial"/>
          <w:bCs/>
          <w:sz w:val="20"/>
          <w:szCs w:val="20"/>
        </w:rPr>
        <w:t>P</w:t>
      </w:r>
      <w:r w:rsidR="00BC3C3E" w:rsidRPr="00BC3C3E">
        <w:rPr>
          <w:rFonts w:ascii="Arial" w:hAnsi="Arial" w:cs="Arial"/>
          <w:bCs/>
          <w:sz w:val="20"/>
          <w:szCs w:val="20"/>
        </w:rPr>
        <w:t>omniejszenia dofinansowania w zakresie obowiązków komunikacyjnych beneficjentów FE</w:t>
      </w:r>
      <w:r w:rsidR="00340A9A">
        <w:rPr>
          <w:rFonts w:ascii="Arial" w:hAnsi="Arial" w:cs="Arial"/>
          <w:bCs/>
          <w:sz w:val="20"/>
          <w:szCs w:val="20"/>
        </w:rPr>
        <w:t>;</w:t>
      </w:r>
      <w:r w:rsidR="00BC3C3E" w:rsidRPr="00BC3C3E" w:rsidDel="00BC3C3E">
        <w:rPr>
          <w:rFonts w:ascii="Arial" w:hAnsi="Arial" w:cs="Arial"/>
          <w:sz w:val="20"/>
          <w:szCs w:val="20"/>
        </w:rPr>
        <w:t xml:space="preserve"> </w:t>
      </w:r>
    </w:p>
    <w:p w14:paraId="1324C9FE" w14:textId="2EA83D4A" w:rsidR="00BC3C3E" w:rsidRPr="00BC3C3E" w:rsidRDefault="00565D02" w:rsidP="009D3F46">
      <w:pPr>
        <w:pStyle w:val="Akapitzlist"/>
        <w:numPr>
          <w:ilvl w:val="1"/>
          <w:numId w:val="59"/>
        </w:numPr>
        <w:tabs>
          <w:tab w:val="left" w:pos="993"/>
        </w:tabs>
        <w:spacing w:after="60"/>
        <w:ind w:left="993"/>
        <w:rPr>
          <w:rFonts w:ascii="Arial" w:hAnsi="Arial" w:cs="Arial"/>
          <w:b/>
          <w:bCs/>
          <w:sz w:val="20"/>
          <w:szCs w:val="20"/>
        </w:rPr>
      </w:pPr>
      <w:r w:rsidRPr="00BC3C3E">
        <w:rPr>
          <w:rFonts w:ascii="Arial" w:hAnsi="Arial" w:cs="Arial"/>
          <w:sz w:val="20"/>
          <w:szCs w:val="20"/>
        </w:rPr>
        <w:t xml:space="preserve">załącznik nr </w:t>
      </w:r>
      <w:r w:rsidR="0092060E" w:rsidRPr="00BC3C3E">
        <w:rPr>
          <w:rFonts w:ascii="Arial" w:hAnsi="Arial" w:cs="Arial"/>
          <w:sz w:val="20"/>
          <w:szCs w:val="20"/>
        </w:rPr>
        <w:t>1</w:t>
      </w:r>
      <w:r w:rsidR="0092060E">
        <w:rPr>
          <w:rFonts w:ascii="Arial" w:hAnsi="Arial" w:cs="Arial"/>
          <w:sz w:val="20"/>
          <w:szCs w:val="20"/>
        </w:rPr>
        <w:t>1</w:t>
      </w:r>
      <w:r w:rsidRPr="00BC3C3E">
        <w:rPr>
          <w:rFonts w:ascii="Arial" w:hAnsi="Arial" w:cs="Arial"/>
          <w:sz w:val="20"/>
          <w:szCs w:val="20"/>
        </w:rPr>
        <w:t xml:space="preserve">: </w:t>
      </w:r>
      <w:r w:rsidRPr="00BC3C3E">
        <w:rPr>
          <w:rFonts w:ascii="Arial" w:hAnsi="Arial" w:cs="Arial"/>
          <w:bCs/>
          <w:sz w:val="20"/>
          <w:szCs w:val="20"/>
        </w:rPr>
        <w:t>Wzór oświadczenia udzielenia licencji niewyłącznej</w:t>
      </w:r>
      <w:r>
        <w:rPr>
          <w:rFonts w:ascii="Arial" w:hAnsi="Arial" w:cs="Arial"/>
          <w:bCs/>
          <w:sz w:val="20"/>
          <w:szCs w:val="20"/>
        </w:rPr>
        <w:t>;</w:t>
      </w:r>
    </w:p>
    <w:p w14:paraId="6655951B" w14:textId="58F512E3" w:rsidR="00BC3C3E" w:rsidRPr="00BC3C3E" w:rsidRDefault="00370920" w:rsidP="009D3F46">
      <w:pPr>
        <w:pStyle w:val="Akapitzlist"/>
        <w:numPr>
          <w:ilvl w:val="1"/>
          <w:numId w:val="59"/>
        </w:numPr>
        <w:tabs>
          <w:tab w:val="left" w:pos="993"/>
        </w:tabs>
        <w:spacing w:after="60"/>
        <w:ind w:left="993"/>
        <w:rPr>
          <w:rFonts w:ascii="Arial" w:hAnsi="Arial" w:cs="Arial"/>
          <w:b/>
          <w:bCs/>
          <w:sz w:val="20"/>
          <w:szCs w:val="20"/>
        </w:rPr>
      </w:pPr>
      <w:r w:rsidRPr="00BC3C3E">
        <w:rPr>
          <w:rFonts w:ascii="Arial" w:hAnsi="Arial" w:cs="Arial"/>
          <w:sz w:val="20"/>
          <w:szCs w:val="20"/>
        </w:rPr>
        <w:t xml:space="preserve">załącznik nr </w:t>
      </w:r>
      <w:r w:rsidR="0092060E" w:rsidRPr="00BC3C3E">
        <w:rPr>
          <w:rFonts w:ascii="Arial" w:hAnsi="Arial" w:cs="Arial"/>
          <w:sz w:val="20"/>
          <w:szCs w:val="20"/>
        </w:rPr>
        <w:t>1</w:t>
      </w:r>
      <w:r w:rsidR="0092060E">
        <w:rPr>
          <w:rFonts w:ascii="Arial" w:hAnsi="Arial" w:cs="Arial"/>
          <w:sz w:val="20"/>
          <w:szCs w:val="20"/>
        </w:rPr>
        <w:t>2</w:t>
      </w:r>
      <w:r w:rsidRPr="00BC3C3E">
        <w:rPr>
          <w:rFonts w:ascii="Arial" w:hAnsi="Arial" w:cs="Arial"/>
          <w:sz w:val="20"/>
          <w:szCs w:val="20"/>
        </w:rPr>
        <w:t xml:space="preserve">: Oświadczenie </w:t>
      </w:r>
      <w:r w:rsidR="009D5504">
        <w:rPr>
          <w:rFonts w:ascii="Arial" w:hAnsi="Arial" w:cs="Arial"/>
          <w:sz w:val="20"/>
          <w:szCs w:val="20"/>
        </w:rPr>
        <w:t xml:space="preserve">dotyczące </w:t>
      </w:r>
      <w:r w:rsidR="007C5865">
        <w:rPr>
          <w:rFonts w:ascii="Arial" w:hAnsi="Arial" w:cs="Arial"/>
          <w:sz w:val="20"/>
          <w:szCs w:val="20"/>
        </w:rPr>
        <w:t xml:space="preserve">kwalifikowalności </w:t>
      </w:r>
      <w:r w:rsidR="004A40DE">
        <w:rPr>
          <w:rFonts w:ascii="Arial" w:hAnsi="Arial" w:cs="Arial"/>
          <w:sz w:val="20"/>
          <w:szCs w:val="20"/>
        </w:rPr>
        <w:t>W</w:t>
      </w:r>
      <w:r w:rsidR="007C5865">
        <w:rPr>
          <w:rFonts w:ascii="Arial" w:hAnsi="Arial" w:cs="Arial"/>
          <w:sz w:val="20"/>
          <w:szCs w:val="20"/>
        </w:rPr>
        <w:t>nioskodawcy</w:t>
      </w:r>
      <w:r w:rsidRPr="00BC3C3E">
        <w:rPr>
          <w:rFonts w:ascii="Arial" w:hAnsi="Arial" w:cs="Arial"/>
          <w:sz w:val="20"/>
          <w:szCs w:val="20"/>
        </w:rPr>
        <w:t>;</w:t>
      </w:r>
    </w:p>
    <w:p w14:paraId="5DB29153" w14:textId="29433669" w:rsidR="00BC3C3E" w:rsidRPr="00BC3C3E" w:rsidRDefault="00B35FFE" w:rsidP="009D3F46">
      <w:pPr>
        <w:pStyle w:val="Akapitzlist"/>
        <w:numPr>
          <w:ilvl w:val="1"/>
          <w:numId w:val="59"/>
        </w:numPr>
        <w:tabs>
          <w:tab w:val="left" w:pos="993"/>
        </w:tabs>
        <w:spacing w:after="60"/>
        <w:ind w:left="993"/>
        <w:rPr>
          <w:rFonts w:ascii="Arial" w:hAnsi="Arial" w:cs="Arial"/>
          <w:sz w:val="20"/>
          <w:szCs w:val="20"/>
        </w:rPr>
      </w:pPr>
      <w:r w:rsidRPr="00BC3C3E">
        <w:rPr>
          <w:rFonts w:ascii="Arial" w:hAnsi="Arial" w:cs="Arial"/>
          <w:sz w:val="20"/>
          <w:szCs w:val="20"/>
        </w:rPr>
        <w:t>załą</w:t>
      </w:r>
      <w:r w:rsidR="00370920" w:rsidRPr="00BC3C3E">
        <w:rPr>
          <w:rFonts w:ascii="Arial" w:hAnsi="Arial" w:cs="Arial"/>
          <w:sz w:val="20"/>
          <w:szCs w:val="20"/>
        </w:rPr>
        <w:t xml:space="preserve">cznik nr </w:t>
      </w:r>
      <w:r w:rsidR="0092060E" w:rsidRPr="00BC3C3E">
        <w:rPr>
          <w:rFonts w:ascii="Arial" w:hAnsi="Arial" w:cs="Arial"/>
          <w:sz w:val="20"/>
          <w:szCs w:val="20"/>
        </w:rPr>
        <w:t>1</w:t>
      </w:r>
      <w:r w:rsidR="0092060E">
        <w:rPr>
          <w:rFonts w:ascii="Arial" w:hAnsi="Arial" w:cs="Arial"/>
          <w:sz w:val="20"/>
          <w:szCs w:val="20"/>
        </w:rPr>
        <w:t>3</w:t>
      </w:r>
      <w:r w:rsidR="00370920" w:rsidRPr="00BC3C3E">
        <w:rPr>
          <w:rFonts w:ascii="Arial" w:hAnsi="Arial" w:cs="Arial"/>
          <w:sz w:val="20"/>
          <w:szCs w:val="20"/>
        </w:rPr>
        <w:t>: O</w:t>
      </w:r>
      <w:r w:rsidRPr="00BC3C3E">
        <w:rPr>
          <w:rFonts w:ascii="Arial" w:hAnsi="Arial" w:cs="Arial"/>
          <w:sz w:val="20"/>
          <w:szCs w:val="20"/>
        </w:rPr>
        <w:t>świadczenia o niekaralności</w:t>
      </w:r>
      <w:r w:rsidR="004A659C" w:rsidRPr="00BC3C3E">
        <w:rPr>
          <w:rStyle w:val="Odwoanieprzypisudolnego"/>
          <w:rFonts w:ascii="Arial" w:hAnsi="Arial" w:cs="Arial"/>
          <w:sz w:val="20"/>
          <w:szCs w:val="20"/>
        </w:rPr>
        <w:footnoteReference w:id="129"/>
      </w:r>
      <w:r w:rsidR="0027480A" w:rsidRPr="00BC3C3E">
        <w:rPr>
          <w:rFonts w:ascii="Arial" w:hAnsi="Arial" w:cs="Arial"/>
          <w:sz w:val="20"/>
          <w:szCs w:val="20"/>
        </w:rPr>
        <w:t>;</w:t>
      </w:r>
    </w:p>
    <w:p w14:paraId="33960645" w14:textId="7C513606" w:rsidR="00E01870" w:rsidRDefault="0027480A" w:rsidP="009D3F46">
      <w:pPr>
        <w:pStyle w:val="Akapitzlist"/>
        <w:numPr>
          <w:ilvl w:val="1"/>
          <w:numId w:val="59"/>
        </w:numPr>
        <w:tabs>
          <w:tab w:val="left" w:pos="993"/>
        </w:tabs>
        <w:spacing w:after="60"/>
        <w:ind w:left="993"/>
        <w:rPr>
          <w:rFonts w:ascii="Arial" w:hAnsi="Arial" w:cs="Arial"/>
          <w:sz w:val="20"/>
          <w:szCs w:val="20"/>
        </w:rPr>
      </w:pPr>
      <w:r w:rsidRPr="00BC3C3E">
        <w:rPr>
          <w:rFonts w:ascii="Arial" w:hAnsi="Arial" w:cs="Arial"/>
          <w:sz w:val="20"/>
          <w:szCs w:val="20"/>
        </w:rPr>
        <w:t xml:space="preserve">załącznik nr </w:t>
      </w:r>
      <w:r w:rsidR="0092060E" w:rsidRPr="00BC3C3E">
        <w:rPr>
          <w:rFonts w:ascii="Arial" w:hAnsi="Arial" w:cs="Arial"/>
          <w:sz w:val="20"/>
          <w:szCs w:val="20"/>
        </w:rPr>
        <w:t>1</w:t>
      </w:r>
      <w:r w:rsidR="0092060E">
        <w:rPr>
          <w:rFonts w:ascii="Arial" w:hAnsi="Arial" w:cs="Arial"/>
          <w:sz w:val="20"/>
          <w:szCs w:val="20"/>
        </w:rPr>
        <w:t>4</w:t>
      </w:r>
      <w:r w:rsidRPr="00BC3C3E">
        <w:rPr>
          <w:rFonts w:ascii="Arial" w:hAnsi="Arial" w:cs="Arial"/>
          <w:sz w:val="20"/>
          <w:szCs w:val="20"/>
        </w:rPr>
        <w:t>: Deklaracja wydatków majątkowych</w:t>
      </w:r>
      <w:r w:rsidR="00EC3AAA">
        <w:rPr>
          <w:rFonts w:ascii="Arial" w:hAnsi="Arial" w:cs="Arial"/>
          <w:sz w:val="20"/>
          <w:szCs w:val="20"/>
        </w:rPr>
        <w:t>;</w:t>
      </w:r>
    </w:p>
    <w:p w14:paraId="2CA8C072" w14:textId="5292849B" w:rsidR="00610139" w:rsidRPr="00BC3C3E" w:rsidRDefault="00610139" w:rsidP="009D3F46">
      <w:pPr>
        <w:pStyle w:val="Akapitzlist"/>
        <w:numPr>
          <w:ilvl w:val="1"/>
          <w:numId w:val="59"/>
        </w:numPr>
        <w:tabs>
          <w:tab w:val="left" w:pos="993"/>
        </w:tabs>
        <w:spacing w:after="60"/>
        <w:ind w:left="993"/>
        <w:rPr>
          <w:rFonts w:ascii="Arial" w:hAnsi="Arial" w:cs="Arial"/>
          <w:sz w:val="20"/>
          <w:szCs w:val="20"/>
        </w:rPr>
      </w:pPr>
      <w:bookmarkStart w:id="62" w:name="_Hlk136958073"/>
      <w:r>
        <w:rPr>
          <w:rFonts w:ascii="Arial" w:hAnsi="Arial" w:cs="Arial"/>
          <w:sz w:val="20"/>
          <w:szCs w:val="20"/>
        </w:rPr>
        <w:t xml:space="preserve">załącznik nr </w:t>
      </w:r>
      <w:bookmarkEnd w:id="62"/>
      <w:r w:rsidR="0092060E">
        <w:rPr>
          <w:rFonts w:ascii="Arial" w:hAnsi="Arial" w:cs="Arial"/>
          <w:sz w:val="20"/>
          <w:szCs w:val="20"/>
        </w:rPr>
        <w:t>15</w:t>
      </w:r>
      <w:r>
        <w:rPr>
          <w:rFonts w:ascii="Arial" w:hAnsi="Arial" w:cs="Arial"/>
          <w:sz w:val="20"/>
          <w:szCs w:val="20"/>
        </w:rPr>
        <w:t xml:space="preserve">: </w:t>
      </w:r>
      <w:r w:rsidRPr="00BC3C3E">
        <w:rPr>
          <w:rFonts w:ascii="Arial" w:hAnsi="Arial" w:cs="Arial"/>
          <w:sz w:val="20"/>
          <w:szCs w:val="20"/>
        </w:rPr>
        <w:t>Wzór oświadczenia o podziale kwoty dofinansowania na źródła finansowania</w:t>
      </w:r>
      <w:r w:rsidR="00EC3AAA">
        <w:rPr>
          <w:rFonts w:ascii="Arial" w:hAnsi="Arial" w:cs="Arial"/>
          <w:sz w:val="20"/>
          <w:szCs w:val="20"/>
        </w:rPr>
        <w:t>;</w:t>
      </w:r>
    </w:p>
    <w:p w14:paraId="55B466C4" w14:textId="1A13B5CE" w:rsidR="00890239" w:rsidRDefault="00890239" w:rsidP="009D3F46">
      <w:pPr>
        <w:pStyle w:val="Akapitzlist"/>
        <w:numPr>
          <w:ilvl w:val="1"/>
          <w:numId w:val="59"/>
        </w:numPr>
        <w:tabs>
          <w:tab w:val="left" w:pos="993"/>
        </w:tabs>
        <w:spacing w:after="60"/>
        <w:ind w:left="993"/>
        <w:rPr>
          <w:rFonts w:ascii="Arial" w:hAnsi="Arial" w:cs="Arial"/>
          <w:sz w:val="20"/>
          <w:szCs w:val="20"/>
        </w:rPr>
      </w:pPr>
      <w:r w:rsidRPr="00890239">
        <w:rPr>
          <w:rFonts w:ascii="Arial" w:hAnsi="Arial" w:cs="Arial"/>
          <w:sz w:val="20"/>
          <w:szCs w:val="20"/>
        </w:rPr>
        <w:t xml:space="preserve">załącznik nr </w:t>
      </w:r>
      <w:r w:rsidR="0092060E" w:rsidRPr="00890239">
        <w:rPr>
          <w:rFonts w:ascii="Arial" w:hAnsi="Arial" w:cs="Arial"/>
          <w:sz w:val="20"/>
          <w:szCs w:val="20"/>
        </w:rPr>
        <w:t>1</w:t>
      </w:r>
      <w:r w:rsidR="0092060E">
        <w:rPr>
          <w:rFonts w:ascii="Arial" w:hAnsi="Arial" w:cs="Arial"/>
          <w:sz w:val="20"/>
          <w:szCs w:val="20"/>
        </w:rPr>
        <w:t>6</w:t>
      </w:r>
      <w:r>
        <w:rPr>
          <w:rFonts w:ascii="Arial" w:hAnsi="Arial" w:cs="Arial"/>
          <w:sz w:val="20"/>
          <w:szCs w:val="20"/>
        </w:rPr>
        <w:t xml:space="preserve">: </w:t>
      </w:r>
      <w:r w:rsidRPr="00890239">
        <w:rPr>
          <w:rFonts w:ascii="Arial" w:hAnsi="Arial" w:cs="Arial"/>
          <w:sz w:val="20"/>
          <w:szCs w:val="20"/>
        </w:rPr>
        <w:t xml:space="preserve">Wzór Oświadczenia dotyczącego wykonania stawki jednostkowej, stanowiącego załącznik do wniosku </w:t>
      </w:r>
      <w:r>
        <w:rPr>
          <w:rFonts w:ascii="Arial" w:hAnsi="Arial" w:cs="Arial"/>
          <w:sz w:val="20"/>
          <w:szCs w:val="20"/>
        </w:rPr>
        <w:t>B</w:t>
      </w:r>
      <w:r w:rsidRPr="00890239">
        <w:rPr>
          <w:rFonts w:ascii="Arial" w:hAnsi="Arial" w:cs="Arial"/>
          <w:sz w:val="20"/>
          <w:szCs w:val="20"/>
        </w:rPr>
        <w:t>eneficjenta o płatność</w:t>
      </w:r>
      <w:r w:rsidR="00EC3AAA">
        <w:rPr>
          <w:rFonts w:ascii="Arial" w:hAnsi="Arial" w:cs="Arial"/>
          <w:sz w:val="20"/>
          <w:szCs w:val="20"/>
        </w:rPr>
        <w:t>;</w:t>
      </w:r>
    </w:p>
    <w:p w14:paraId="1D7B576A" w14:textId="77777777" w:rsidR="005F23F1" w:rsidRPr="002A4AA8" w:rsidRDefault="005F23F1" w:rsidP="00E01870">
      <w:pPr>
        <w:keepNext/>
        <w:spacing w:after="60"/>
        <w:jc w:val="both"/>
        <w:rPr>
          <w:rFonts w:ascii="Arial" w:hAnsi="Arial" w:cs="Arial"/>
          <w:sz w:val="20"/>
          <w:szCs w:val="20"/>
        </w:rPr>
      </w:pPr>
    </w:p>
    <w:p w14:paraId="1FD548E3" w14:textId="40C84B8A" w:rsidR="00E01870" w:rsidRPr="002A4AA8" w:rsidRDefault="00E01870" w:rsidP="00E01870">
      <w:pPr>
        <w:keepNext/>
        <w:spacing w:after="60"/>
        <w:jc w:val="both"/>
        <w:rPr>
          <w:rFonts w:ascii="Arial" w:hAnsi="Arial" w:cs="Arial"/>
          <w:sz w:val="20"/>
          <w:szCs w:val="20"/>
        </w:rPr>
      </w:pPr>
      <w:r w:rsidRPr="002A4AA8">
        <w:rPr>
          <w:rFonts w:ascii="Arial" w:hAnsi="Arial" w:cs="Arial"/>
          <w:sz w:val="20"/>
          <w:szCs w:val="20"/>
        </w:rPr>
        <w:t>Podpisy</w:t>
      </w:r>
      <w:r w:rsidR="00241EF5">
        <w:rPr>
          <w:rStyle w:val="Odwoanieprzypisudolnego"/>
          <w:rFonts w:ascii="Arial" w:hAnsi="Arial" w:cs="Arial"/>
        </w:rPr>
        <w:footnoteReference w:id="130"/>
      </w:r>
      <w:r w:rsidRPr="002A4AA8">
        <w:rPr>
          <w:rFonts w:ascii="Arial" w:hAnsi="Arial" w:cs="Arial"/>
          <w:sz w:val="20"/>
          <w:szCs w:val="20"/>
        </w:rPr>
        <w:t xml:space="preserve">:           </w:t>
      </w:r>
    </w:p>
    <w:p w14:paraId="5459FBF6" w14:textId="77777777" w:rsidR="00E01870" w:rsidRPr="002A4AA8" w:rsidRDefault="00E01870" w:rsidP="00E01870">
      <w:pPr>
        <w:keepNext/>
        <w:spacing w:after="60"/>
        <w:jc w:val="both"/>
        <w:rPr>
          <w:rFonts w:ascii="Arial" w:hAnsi="Arial" w:cs="Arial"/>
          <w:sz w:val="20"/>
          <w:szCs w:val="20"/>
        </w:rPr>
      </w:pPr>
    </w:p>
    <w:p w14:paraId="1B2401DB" w14:textId="77777777" w:rsidR="00E01870" w:rsidRPr="002A4AA8" w:rsidRDefault="00E01870" w:rsidP="00E01870">
      <w:pPr>
        <w:keepNext/>
        <w:spacing w:after="60"/>
        <w:jc w:val="both"/>
        <w:rPr>
          <w:rFonts w:ascii="Arial" w:hAnsi="Arial" w:cs="Arial"/>
          <w:sz w:val="20"/>
          <w:szCs w:val="20"/>
        </w:rPr>
      </w:pPr>
    </w:p>
    <w:p w14:paraId="4F680134" w14:textId="77777777" w:rsidR="00E01870" w:rsidRPr="002A4AA8" w:rsidRDefault="00E01870" w:rsidP="00E01870">
      <w:pPr>
        <w:keepNext/>
        <w:tabs>
          <w:tab w:val="center" w:pos="1440"/>
          <w:tab w:val="center" w:pos="7200"/>
        </w:tabs>
        <w:spacing w:after="60"/>
        <w:jc w:val="both"/>
        <w:rPr>
          <w:rFonts w:ascii="Arial" w:hAnsi="Arial" w:cs="Arial"/>
          <w:sz w:val="20"/>
          <w:szCs w:val="20"/>
        </w:rPr>
      </w:pPr>
      <w:r w:rsidRPr="002A4AA8">
        <w:rPr>
          <w:rFonts w:ascii="Arial" w:hAnsi="Arial" w:cs="Arial"/>
          <w:sz w:val="20"/>
          <w:szCs w:val="20"/>
        </w:rPr>
        <w:tab/>
        <w:t xml:space="preserve">................................................                                           </w:t>
      </w:r>
      <w:r w:rsidRPr="002A4AA8">
        <w:rPr>
          <w:rFonts w:ascii="Arial" w:hAnsi="Arial" w:cs="Arial"/>
          <w:sz w:val="20"/>
          <w:szCs w:val="20"/>
        </w:rPr>
        <w:tab/>
        <w:t>................................................</w:t>
      </w:r>
    </w:p>
    <w:p w14:paraId="69A1122B" w14:textId="77777777" w:rsidR="00E01870" w:rsidRDefault="00E01870" w:rsidP="00E01870">
      <w:pPr>
        <w:tabs>
          <w:tab w:val="center" w:pos="1440"/>
          <w:tab w:val="center" w:pos="7200"/>
        </w:tabs>
        <w:spacing w:after="60"/>
        <w:jc w:val="both"/>
        <w:rPr>
          <w:rFonts w:ascii="Arial" w:hAnsi="Arial" w:cs="Arial"/>
          <w:b/>
          <w:sz w:val="20"/>
          <w:szCs w:val="20"/>
        </w:rPr>
      </w:pPr>
      <w:r w:rsidRPr="002A4AA8">
        <w:rPr>
          <w:rFonts w:ascii="Arial" w:hAnsi="Arial" w:cs="Arial"/>
          <w:b/>
          <w:i/>
          <w:sz w:val="20"/>
          <w:szCs w:val="20"/>
        </w:rPr>
        <w:tab/>
        <w:t>Instytucja Pośrednicząca</w:t>
      </w:r>
      <w:r w:rsidRPr="002A4AA8">
        <w:rPr>
          <w:rFonts w:ascii="Arial" w:hAnsi="Arial" w:cs="Arial"/>
          <w:b/>
          <w:i/>
          <w:sz w:val="20"/>
          <w:szCs w:val="20"/>
        </w:rPr>
        <w:tab/>
        <w:t>Beneficjent</w:t>
      </w:r>
      <w:r w:rsidRPr="002A4AA8">
        <w:rPr>
          <w:rFonts w:ascii="Arial" w:hAnsi="Arial" w:cs="Arial"/>
          <w:b/>
          <w:sz w:val="20"/>
          <w:szCs w:val="20"/>
        </w:rPr>
        <w:t xml:space="preserve"> </w:t>
      </w:r>
      <w:r w:rsidRPr="002A4AA8">
        <w:rPr>
          <w:rFonts w:ascii="Arial" w:hAnsi="Arial" w:cs="Arial"/>
          <w:b/>
          <w:sz w:val="20"/>
          <w:szCs w:val="20"/>
        </w:rPr>
        <w:tab/>
      </w:r>
    </w:p>
    <w:p w14:paraId="229D0ABC" w14:textId="77777777" w:rsidR="00E6289A" w:rsidRDefault="00E6289A" w:rsidP="00E01870">
      <w:pPr>
        <w:tabs>
          <w:tab w:val="center" w:pos="1440"/>
          <w:tab w:val="center" w:pos="7200"/>
        </w:tabs>
        <w:spacing w:after="60"/>
        <w:jc w:val="both"/>
        <w:rPr>
          <w:rFonts w:ascii="Arial" w:hAnsi="Arial" w:cs="Arial"/>
          <w:b/>
          <w:i/>
          <w:sz w:val="20"/>
          <w:szCs w:val="20"/>
        </w:rPr>
      </w:pPr>
    </w:p>
    <w:p w14:paraId="7DB1A1B0" w14:textId="77777777" w:rsidR="00E6289A" w:rsidRPr="007B745C" w:rsidRDefault="00E6289A" w:rsidP="00E6289A">
      <w:pPr>
        <w:keepNext/>
        <w:spacing w:line="271" w:lineRule="auto"/>
        <w:rPr>
          <w:rFonts w:ascii="Arial" w:hAnsi="Arial" w:cs="Arial"/>
          <w:sz w:val="20"/>
          <w:szCs w:val="20"/>
        </w:rPr>
      </w:pPr>
      <w:r w:rsidRPr="007B745C">
        <w:rPr>
          <w:rFonts w:ascii="Arial" w:hAnsi="Arial" w:cs="Arial"/>
          <w:sz w:val="20"/>
          <w:szCs w:val="20"/>
        </w:rPr>
        <w:lastRenderedPageBreak/>
        <w:t>Podpisy</w:t>
      </w:r>
      <w:r w:rsidRPr="007B745C">
        <w:rPr>
          <w:rStyle w:val="Odwoanieprzypisudolnego"/>
          <w:rFonts w:ascii="Arial" w:hAnsi="Arial" w:cs="Arial"/>
          <w:sz w:val="20"/>
          <w:szCs w:val="20"/>
        </w:rPr>
        <w:footnoteReference w:id="131"/>
      </w:r>
      <w:r w:rsidRPr="007B745C">
        <w:rPr>
          <w:rFonts w:ascii="Arial" w:hAnsi="Arial" w:cs="Arial"/>
          <w:sz w:val="20"/>
          <w:szCs w:val="20"/>
        </w:rPr>
        <w:t xml:space="preserve">:           </w:t>
      </w:r>
    </w:p>
    <w:p w14:paraId="2294E383" w14:textId="77777777" w:rsidR="00E6289A" w:rsidRPr="007B745C" w:rsidRDefault="00E6289A" w:rsidP="00E6289A">
      <w:pPr>
        <w:keepNext/>
        <w:spacing w:line="271" w:lineRule="auto"/>
        <w:rPr>
          <w:rFonts w:ascii="Arial" w:hAnsi="Arial" w:cs="Arial"/>
          <w:sz w:val="20"/>
          <w:szCs w:val="20"/>
        </w:rPr>
      </w:pPr>
    </w:p>
    <w:p w14:paraId="44E8D4C2" w14:textId="02DB6295" w:rsidR="00E6289A" w:rsidRPr="007B745C" w:rsidRDefault="00E6289A" w:rsidP="00E6289A">
      <w:pPr>
        <w:keepNext/>
        <w:tabs>
          <w:tab w:val="center" w:pos="1440"/>
          <w:tab w:val="center" w:pos="7200"/>
        </w:tabs>
        <w:spacing w:line="271" w:lineRule="auto"/>
        <w:rPr>
          <w:rFonts w:ascii="Arial" w:hAnsi="Arial" w:cs="Arial"/>
          <w:b/>
          <w:sz w:val="20"/>
          <w:szCs w:val="20"/>
        </w:rPr>
      </w:pPr>
      <w:r w:rsidRPr="007B745C">
        <w:rPr>
          <w:rFonts w:ascii="Arial" w:hAnsi="Arial" w:cs="Arial"/>
          <w:sz w:val="20"/>
          <w:szCs w:val="20"/>
        </w:rPr>
        <w:tab/>
        <w:t xml:space="preserve">          </w:t>
      </w:r>
      <w:r w:rsidRPr="007B745C">
        <w:rPr>
          <w:rFonts w:ascii="Arial" w:hAnsi="Arial" w:cs="Arial"/>
          <w:b/>
          <w:i/>
          <w:sz w:val="20"/>
          <w:szCs w:val="20"/>
        </w:rPr>
        <w:t xml:space="preserve">                                                                   </w:t>
      </w:r>
      <w:r w:rsidR="008C62E8">
        <w:rPr>
          <w:rFonts w:ascii="Arial" w:hAnsi="Arial" w:cs="Arial"/>
          <w:b/>
          <w:i/>
          <w:sz w:val="20"/>
          <w:szCs w:val="20"/>
        </w:rPr>
        <w:t xml:space="preserve">          </w:t>
      </w:r>
      <w:r w:rsidRPr="007B745C">
        <w:rPr>
          <w:rFonts w:ascii="Arial" w:hAnsi="Arial" w:cs="Arial"/>
          <w:b/>
          <w:i/>
          <w:sz w:val="20"/>
          <w:szCs w:val="20"/>
        </w:rPr>
        <w:t>Beneficjent</w:t>
      </w:r>
    </w:p>
    <w:p w14:paraId="3336EAD9" w14:textId="35618D00" w:rsidR="00E6289A" w:rsidRPr="007B745C" w:rsidRDefault="00E6289A" w:rsidP="00E6289A">
      <w:pPr>
        <w:keepNext/>
        <w:tabs>
          <w:tab w:val="center" w:pos="1440"/>
          <w:tab w:val="center" w:pos="7200"/>
        </w:tabs>
        <w:spacing w:line="271" w:lineRule="auto"/>
        <w:rPr>
          <w:rFonts w:ascii="Arial" w:hAnsi="Arial" w:cs="Arial"/>
          <w:sz w:val="20"/>
          <w:szCs w:val="20"/>
        </w:rPr>
      </w:pPr>
      <w:r w:rsidRPr="007B745C">
        <w:rPr>
          <w:rFonts w:ascii="Arial" w:hAnsi="Arial" w:cs="Arial"/>
          <w:sz w:val="20"/>
          <w:szCs w:val="20"/>
        </w:rPr>
        <w:t xml:space="preserve">                  </w:t>
      </w:r>
    </w:p>
    <w:p w14:paraId="5CDC4E89" w14:textId="77777777" w:rsidR="00E6289A" w:rsidRPr="007B745C" w:rsidRDefault="00E6289A" w:rsidP="00E6289A">
      <w:pPr>
        <w:keepNext/>
        <w:tabs>
          <w:tab w:val="center" w:pos="1440"/>
          <w:tab w:val="center" w:pos="7200"/>
        </w:tabs>
        <w:spacing w:line="271" w:lineRule="auto"/>
        <w:rPr>
          <w:rFonts w:ascii="Arial" w:hAnsi="Arial" w:cs="Arial"/>
          <w:sz w:val="20"/>
          <w:szCs w:val="20"/>
        </w:rPr>
      </w:pPr>
      <w:r w:rsidRPr="007B745C">
        <w:rPr>
          <w:rFonts w:ascii="Arial" w:hAnsi="Arial" w:cs="Arial"/>
          <w:sz w:val="20"/>
          <w:szCs w:val="20"/>
        </w:rPr>
        <w:t xml:space="preserve">       Wojewódzki Urząd Pracy</w:t>
      </w:r>
    </w:p>
    <w:p w14:paraId="0ABDD775" w14:textId="77777777" w:rsidR="00E6289A" w:rsidRPr="007B745C" w:rsidRDefault="00E6289A" w:rsidP="00E6289A">
      <w:pPr>
        <w:keepNext/>
        <w:tabs>
          <w:tab w:val="center" w:pos="1440"/>
          <w:tab w:val="center" w:pos="7200"/>
        </w:tabs>
        <w:spacing w:line="271" w:lineRule="auto"/>
        <w:rPr>
          <w:rFonts w:ascii="Arial" w:hAnsi="Arial" w:cs="Arial"/>
          <w:sz w:val="20"/>
          <w:szCs w:val="20"/>
        </w:rPr>
      </w:pPr>
      <w:r w:rsidRPr="007B745C">
        <w:rPr>
          <w:rFonts w:ascii="Arial" w:hAnsi="Arial" w:cs="Arial"/>
          <w:sz w:val="20"/>
          <w:szCs w:val="20"/>
        </w:rPr>
        <w:t xml:space="preserve">              w Szczecinie</w:t>
      </w:r>
    </w:p>
    <w:p w14:paraId="2FFF5662" w14:textId="77777777" w:rsidR="00E6289A" w:rsidRPr="007B745C" w:rsidRDefault="00E6289A" w:rsidP="00E6289A">
      <w:pPr>
        <w:keepNext/>
        <w:tabs>
          <w:tab w:val="center" w:pos="1440"/>
          <w:tab w:val="center" w:pos="7200"/>
        </w:tabs>
        <w:spacing w:line="271" w:lineRule="auto"/>
        <w:rPr>
          <w:rFonts w:ascii="Arial" w:hAnsi="Arial" w:cs="Arial"/>
          <w:sz w:val="20"/>
          <w:szCs w:val="20"/>
        </w:rPr>
      </w:pPr>
      <w:r w:rsidRPr="007B745C">
        <w:rPr>
          <w:rFonts w:ascii="Arial" w:hAnsi="Arial" w:cs="Arial"/>
          <w:sz w:val="20"/>
          <w:szCs w:val="20"/>
        </w:rPr>
        <w:t xml:space="preserve">     /podpisano elektronicznie/                                           </w:t>
      </w:r>
      <w:r w:rsidRPr="007B745C">
        <w:rPr>
          <w:rFonts w:ascii="Arial" w:hAnsi="Arial" w:cs="Arial"/>
          <w:sz w:val="20"/>
          <w:szCs w:val="20"/>
        </w:rPr>
        <w:tab/>
      </w:r>
    </w:p>
    <w:p w14:paraId="71A1ADE3" w14:textId="77777777" w:rsidR="00E6289A" w:rsidRPr="007B745C" w:rsidRDefault="00E6289A" w:rsidP="00E6289A">
      <w:pPr>
        <w:tabs>
          <w:tab w:val="center" w:pos="1440"/>
          <w:tab w:val="center" w:pos="7200"/>
        </w:tabs>
        <w:spacing w:line="271" w:lineRule="auto"/>
        <w:rPr>
          <w:rFonts w:ascii="Arial" w:hAnsi="Arial" w:cs="Arial"/>
          <w:b/>
          <w:i/>
          <w:sz w:val="20"/>
          <w:szCs w:val="20"/>
        </w:rPr>
      </w:pPr>
      <w:r w:rsidRPr="007B745C">
        <w:rPr>
          <w:rFonts w:ascii="Arial" w:hAnsi="Arial" w:cs="Arial"/>
          <w:b/>
          <w:i/>
          <w:sz w:val="20"/>
          <w:szCs w:val="20"/>
        </w:rPr>
        <w:tab/>
      </w:r>
    </w:p>
    <w:p w14:paraId="6298D7D2" w14:textId="77777777" w:rsidR="00E6289A" w:rsidRPr="007B745C" w:rsidRDefault="00E6289A" w:rsidP="00E6289A">
      <w:pPr>
        <w:tabs>
          <w:tab w:val="center" w:pos="1440"/>
          <w:tab w:val="center" w:pos="7200"/>
        </w:tabs>
        <w:spacing w:line="271" w:lineRule="auto"/>
        <w:rPr>
          <w:rFonts w:ascii="Arial" w:hAnsi="Arial" w:cs="Arial"/>
          <w:b/>
          <w:i/>
          <w:sz w:val="20"/>
          <w:szCs w:val="20"/>
        </w:rPr>
      </w:pPr>
    </w:p>
    <w:p w14:paraId="64030F24" w14:textId="751430B2" w:rsidR="00E6289A" w:rsidRPr="002A4AA8" w:rsidRDefault="00E6289A" w:rsidP="00E01870">
      <w:pPr>
        <w:tabs>
          <w:tab w:val="center" w:pos="1440"/>
          <w:tab w:val="center" w:pos="7200"/>
        </w:tabs>
        <w:spacing w:after="60"/>
        <w:jc w:val="both"/>
        <w:rPr>
          <w:rFonts w:ascii="Arial" w:hAnsi="Arial" w:cs="Arial"/>
          <w:b/>
          <w:i/>
          <w:sz w:val="20"/>
          <w:szCs w:val="20"/>
        </w:rPr>
        <w:sectPr w:rsidR="00E6289A" w:rsidRPr="002A4AA8" w:rsidSect="00183392">
          <w:footerReference w:type="default" r:id="rId10"/>
          <w:headerReference w:type="first" r:id="rId11"/>
          <w:footerReference w:type="first" r:id="rId12"/>
          <w:pgSz w:w="11906" w:h="16838" w:code="9"/>
          <w:pgMar w:top="1418" w:right="1418" w:bottom="1418" w:left="1418" w:header="709" w:footer="709" w:gutter="0"/>
          <w:cols w:space="708"/>
          <w:titlePg/>
        </w:sectPr>
      </w:pPr>
    </w:p>
    <w:p w14:paraId="6468BD74" w14:textId="77777777" w:rsidR="00E01870" w:rsidRPr="002A4AA8" w:rsidRDefault="00E01870" w:rsidP="00E01870">
      <w:pPr>
        <w:pStyle w:val="Tekstpodstawowy"/>
        <w:rPr>
          <w:rFonts w:ascii="Arial" w:hAnsi="Arial" w:cs="Arial"/>
          <w:sz w:val="20"/>
          <w:szCs w:val="20"/>
        </w:rPr>
      </w:pPr>
      <w:r w:rsidRPr="002A4AA8">
        <w:rPr>
          <w:rFonts w:ascii="Arial" w:hAnsi="Arial" w:cs="Arial"/>
          <w:sz w:val="20"/>
          <w:szCs w:val="20"/>
        </w:rPr>
        <w:lastRenderedPageBreak/>
        <w:t>Załącznik nr 3 do umowy: Oświadczenie o kwalifikowalności podatku od towarów i usług</w:t>
      </w:r>
    </w:p>
    <w:p w14:paraId="21390221" w14:textId="77777777" w:rsidR="00E01870" w:rsidRPr="002A4AA8" w:rsidRDefault="00E01870" w:rsidP="00E01870">
      <w:pPr>
        <w:pStyle w:val="Tekstpodstawowy"/>
        <w:rPr>
          <w:rFonts w:ascii="Arial" w:hAnsi="Arial" w:cs="Arial"/>
          <w:sz w:val="20"/>
          <w:szCs w:val="20"/>
        </w:rPr>
      </w:pPr>
    </w:p>
    <w:p w14:paraId="2313708D" w14:textId="77777777" w:rsidR="00E01870" w:rsidRPr="002A4AA8" w:rsidRDefault="00E01870" w:rsidP="00E01870">
      <w:pPr>
        <w:pStyle w:val="Tekstpodstawowy"/>
        <w:rPr>
          <w:rFonts w:ascii="Arial" w:hAnsi="Arial" w:cs="Arial"/>
          <w:sz w:val="20"/>
          <w:szCs w:val="20"/>
        </w:rPr>
      </w:pPr>
    </w:p>
    <w:p w14:paraId="3BD18C6B" w14:textId="77777777" w:rsidR="00E01870" w:rsidRPr="002A4AA8" w:rsidRDefault="00E01870" w:rsidP="00E01870">
      <w:pPr>
        <w:pStyle w:val="Tekstpodstawowy"/>
        <w:rPr>
          <w:rFonts w:ascii="Arial" w:hAnsi="Arial" w:cs="Arial"/>
          <w:sz w:val="20"/>
          <w:szCs w:val="20"/>
        </w:rPr>
      </w:pPr>
    </w:p>
    <w:p w14:paraId="7104AB60" w14:textId="77777777" w:rsidR="00E01870" w:rsidRPr="002A4AA8" w:rsidRDefault="00E01870" w:rsidP="00E01870">
      <w:pPr>
        <w:pStyle w:val="Tekstpodstawowy"/>
        <w:rPr>
          <w:rFonts w:ascii="Arial" w:hAnsi="Arial" w:cs="Arial"/>
          <w:sz w:val="20"/>
          <w:szCs w:val="20"/>
        </w:rPr>
      </w:pPr>
    </w:p>
    <w:p w14:paraId="5B2F7F27" w14:textId="4E2D46A5" w:rsidR="00E01870" w:rsidRPr="002A4AA8" w:rsidRDefault="00E01870" w:rsidP="00E01870">
      <w:pPr>
        <w:pStyle w:val="Tekstpodstawowy"/>
        <w:spacing w:after="60"/>
        <w:rPr>
          <w:rFonts w:ascii="Arial" w:hAnsi="Arial" w:cs="Arial"/>
          <w:sz w:val="20"/>
          <w:szCs w:val="20"/>
        </w:rPr>
      </w:pPr>
      <w:r w:rsidRPr="002A4AA8">
        <w:rPr>
          <w:rFonts w:ascii="Arial" w:hAnsi="Arial" w:cs="Arial"/>
          <w:i/>
          <w:sz w:val="20"/>
          <w:szCs w:val="20"/>
        </w:rPr>
        <w:t>Nazwa i adres Beneficjenta</w:t>
      </w:r>
      <w:r w:rsidR="00EF1C5B" w:rsidRPr="002A4AA8">
        <w:rPr>
          <w:rFonts w:ascii="Arial" w:hAnsi="Arial" w:cs="Arial"/>
          <w:i/>
          <w:sz w:val="20"/>
          <w:szCs w:val="20"/>
        </w:rPr>
        <w:t>/Partnera/Realizatora</w:t>
      </w:r>
      <w:r w:rsidR="00752F3E">
        <w:rPr>
          <w:rStyle w:val="Odwoanieprzypisudolnego"/>
          <w:rFonts w:ascii="Arial" w:hAnsi="Arial" w:cs="Arial"/>
          <w:i/>
          <w:sz w:val="20"/>
          <w:szCs w:val="20"/>
        </w:rPr>
        <w:footnoteReference w:id="132"/>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00EF1C5B" w:rsidRPr="002A4AA8">
        <w:rPr>
          <w:rFonts w:ascii="Arial" w:hAnsi="Arial" w:cs="Arial"/>
          <w:sz w:val="20"/>
          <w:szCs w:val="20"/>
        </w:rPr>
        <w:t xml:space="preserve">     </w:t>
      </w:r>
      <w:r w:rsidR="00EF1C5B" w:rsidRPr="002A4AA8">
        <w:rPr>
          <w:rFonts w:ascii="Arial" w:hAnsi="Arial" w:cs="Arial"/>
          <w:sz w:val="20"/>
          <w:szCs w:val="20"/>
          <w:shd w:val="clear" w:color="auto" w:fill="F2F2F2" w:themeFill="background1" w:themeFillShade="F2"/>
        </w:rPr>
        <w:t>(</w:t>
      </w:r>
      <w:r w:rsidRPr="002A4AA8">
        <w:rPr>
          <w:rFonts w:ascii="Arial" w:hAnsi="Arial" w:cs="Arial"/>
          <w:i/>
          <w:sz w:val="20"/>
          <w:szCs w:val="20"/>
          <w:shd w:val="clear" w:color="auto" w:fill="F2F2F2" w:themeFill="background1" w:themeFillShade="F2"/>
        </w:rPr>
        <w:t>miejsce i data</w:t>
      </w:r>
      <w:r w:rsidR="00EF1C5B" w:rsidRPr="002A4AA8">
        <w:rPr>
          <w:rFonts w:ascii="Arial" w:hAnsi="Arial" w:cs="Arial"/>
          <w:i/>
          <w:sz w:val="20"/>
          <w:szCs w:val="20"/>
          <w:shd w:val="clear" w:color="auto" w:fill="F2F2F2" w:themeFill="background1" w:themeFillShade="F2"/>
        </w:rPr>
        <w:t>)</w:t>
      </w:r>
    </w:p>
    <w:p w14:paraId="482DEFFB" w14:textId="77777777" w:rsidR="00E01870" w:rsidRPr="002A4AA8" w:rsidRDefault="00E01870" w:rsidP="00E01870">
      <w:pPr>
        <w:spacing w:after="60"/>
        <w:jc w:val="both"/>
        <w:rPr>
          <w:rFonts w:ascii="Arial" w:hAnsi="Arial" w:cs="Arial"/>
          <w:sz w:val="20"/>
          <w:szCs w:val="20"/>
        </w:rPr>
      </w:pPr>
    </w:p>
    <w:p w14:paraId="255C50D8" w14:textId="77777777" w:rsidR="00E01870" w:rsidRPr="002A4AA8" w:rsidRDefault="00E01870" w:rsidP="0009175B">
      <w:pPr>
        <w:pStyle w:val="Tekstpodstawowy"/>
        <w:spacing w:after="60"/>
        <w:rPr>
          <w:rFonts w:ascii="Arial" w:hAnsi="Arial" w:cs="Arial"/>
          <w:sz w:val="20"/>
          <w:szCs w:val="20"/>
        </w:rPr>
      </w:pPr>
    </w:p>
    <w:p w14:paraId="61962E15" w14:textId="77777777" w:rsidR="00E01870" w:rsidRPr="002A4AA8" w:rsidRDefault="00E01870" w:rsidP="00E01870">
      <w:pPr>
        <w:pStyle w:val="Tekstpodstawowy"/>
        <w:spacing w:after="60"/>
        <w:jc w:val="center"/>
        <w:rPr>
          <w:rFonts w:ascii="Arial" w:hAnsi="Arial" w:cs="Arial"/>
          <w:sz w:val="20"/>
          <w:szCs w:val="20"/>
        </w:rPr>
      </w:pPr>
    </w:p>
    <w:p w14:paraId="5972BDA2" w14:textId="6E8B8C12" w:rsidR="00E01870" w:rsidRPr="002A4AA8" w:rsidRDefault="00E01870" w:rsidP="00E01870">
      <w:pPr>
        <w:pStyle w:val="Tekstpodstawowy"/>
        <w:spacing w:after="60"/>
        <w:jc w:val="center"/>
        <w:rPr>
          <w:rFonts w:ascii="Arial" w:hAnsi="Arial" w:cs="Arial"/>
          <w:sz w:val="20"/>
          <w:szCs w:val="20"/>
        </w:rPr>
      </w:pPr>
      <w:r w:rsidRPr="002A4AA8">
        <w:rPr>
          <w:rFonts w:ascii="Arial" w:hAnsi="Arial" w:cs="Arial"/>
          <w:sz w:val="20"/>
          <w:szCs w:val="20"/>
        </w:rPr>
        <w:t>OŚWIADCZENIE O KWALIFIKOWALNOŚCI PODATKU OD TOWARÓW I USŁUG</w:t>
      </w:r>
      <w:r w:rsidR="008572B8">
        <w:rPr>
          <w:rStyle w:val="Odwoanieprzypisudolnego"/>
          <w:rFonts w:ascii="Arial" w:hAnsi="Arial" w:cs="Arial"/>
          <w:sz w:val="20"/>
          <w:szCs w:val="20"/>
        </w:rPr>
        <w:footnoteReference w:id="133"/>
      </w:r>
      <w:r w:rsidR="008572B8" w:rsidRPr="008572B8">
        <w:rPr>
          <w:rStyle w:val="Odwoanieprzypisudolnego"/>
        </w:rPr>
        <w:t>,</w:t>
      </w:r>
      <w:r w:rsidRPr="002A4AA8">
        <w:rPr>
          <w:rStyle w:val="Odwoanieprzypisudolnego"/>
          <w:rFonts w:ascii="Arial" w:hAnsi="Arial" w:cs="Arial"/>
          <w:sz w:val="20"/>
          <w:szCs w:val="20"/>
        </w:rPr>
        <w:footnoteReference w:id="134"/>
      </w:r>
    </w:p>
    <w:p w14:paraId="21E1E02C" w14:textId="77777777" w:rsidR="00E01870" w:rsidRPr="002A4AA8" w:rsidRDefault="00E01870" w:rsidP="00E01870">
      <w:pPr>
        <w:spacing w:after="60"/>
        <w:jc w:val="both"/>
        <w:rPr>
          <w:rFonts w:ascii="Arial" w:hAnsi="Arial" w:cs="Arial"/>
          <w:b/>
          <w:bCs/>
          <w:spacing w:val="20"/>
          <w:sz w:val="20"/>
          <w:szCs w:val="20"/>
        </w:rPr>
      </w:pPr>
    </w:p>
    <w:p w14:paraId="7161B62C" w14:textId="77777777" w:rsidR="00E01870" w:rsidRPr="002A4AA8" w:rsidRDefault="00E01870" w:rsidP="00E01870">
      <w:pPr>
        <w:spacing w:after="60"/>
        <w:jc w:val="both"/>
        <w:rPr>
          <w:rFonts w:ascii="Arial" w:hAnsi="Arial" w:cs="Arial"/>
          <w:b/>
          <w:bCs/>
          <w:spacing w:val="20"/>
          <w:sz w:val="20"/>
          <w:szCs w:val="20"/>
        </w:rPr>
      </w:pPr>
    </w:p>
    <w:p w14:paraId="4C96AD0C" w14:textId="5E801632" w:rsidR="00E01870" w:rsidRPr="002A4AA8" w:rsidRDefault="00E01870" w:rsidP="002132E2">
      <w:pPr>
        <w:pStyle w:val="Tekstpodstawowy"/>
        <w:spacing w:before="120" w:after="120"/>
        <w:ind w:firstLine="709"/>
        <w:rPr>
          <w:rFonts w:ascii="Arial" w:hAnsi="Arial" w:cs="Arial"/>
          <w:b/>
          <w:bCs/>
          <w:iCs/>
          <w:sz w:val="20"/>
          <w:szCs w:val="20"/>
        </w:rPr>
      </w:pPr>
      <w:r w:rsidRPr="002A4AA8">
        <w:rPr>
          <w:rFonts w:ascii="Arial" w:hAnsi="Arial" w:cs="Arial"/>
          <w:sz w:val="20"/>
          <w:szCs w:val="20"/>
        </w:rPr>
        <w:t>W związku z przyznaniem …….........</w:t>
      </w:r>
      <w:r w:rsidRPr="002A4AA8">
        <w:rPr>
          <w:rFonts w:ascii="Arial" w:hAnsi="Arial" w:cs="Arial"/>
          <w:i/>
          <w:iCs/>
          <w:sz w:val="20"/>
          <w:szCs w:val="20"/>
          <w:shd w:val="clear" w:color="auto" w:fill="F2F2F2" w:themeFill="background1" w:themeFillShade="F2"/>
        </w:rPr>
        <w:t>(nazwa Beneficjenta oraz jego status prawny</w:t>
      </w:r>
      <w:r w:rsidRPr="002A4AA8">
        <w:rPr>
          <w:rFonts w:ascii="Arial" w:hAnsi="Arial" w:cs="Arial"/>
          <w:sz w:val="20"/>
          <w:szCs w:val="20"/>
          <w:shd w:val="clear" w:color="auto" w:fill="F2F2F2" w:themeFill="background1" w:themeFillShade="F2"/>
        </w:rPr>
        <w:t xml:space="preserve">) </w:t>
      </w:r>
      <w:r w:rsidRPr="002A4AA8">
        <w:rPr>
          <w:rFonts w:ascii="Arial" w:hAnsi="Arial" w:cs="Arial"/>
          <w:sz w:val="20"/>
          <w:szCs w:val="20"/>
        </w:rPr>
        <w:t xml:space="preserve">dofinansowania ze środków Europejskiego Funduszu Społecznego </w:t>
      </w:r>
      <w:r w:rsidR="00CE7DE2">
        <w:rPr>
          <w:rFonts w:ascii="Arial" w:hAnsi="Arial" w:cs="Arial"/>
          <w:sz w:val="20"/>
          <w:szCs w:val="20"/>
        </w:rPr>
        <w:t xml:space="preserve">Plus </w:t>
      </w:r>
      <w:r w:rsidRPr="002A4AA8">
        <w:rPr>
          <w:rFonts w:ascii="Arial" w:hAnsi="Arial" w:cs="Arial"/>
          <w:sz w:val="20"/>
          <w:szCs w:val="20"/>
        </w:rPr>
        <w:t xml:space="preserve">w ramach </w:t>
      </w:r>
      <w:r w:rsidR="00CE7DE2">
        <w:rPr>
          <w:rFonts w:ascii="Arial" w:hAnsi="Arial" w:cs="Arial"/>
          <w:sz w:val="20"/>
          <w:szCs w:val="20"/>
        </w:rPr>
        <w:t xml:space="preserve">Programu Fundusze </w:t>
      </w:r>
      <w:r w:rsidR="00CF1C1F" w:rsidRPr="00CF1C1F">
        <w:rPr>
          <w:rFonts w:ascii="Arial" w:hAnsi="Arial" w:cs="Arial"/>
          <w:sz w:val="20"/>
          <w:szCs w:val="20"/>
        </w:rPr>
        <w:t xml:space="preserve">Europejskie </w:t>
      </w:r>
      <w:r w:rsidR="00CE7DE2">
        <w:rPr>
          <w:rFonts w:ascii="Arial" w:hAnsi="Arial" w:cs="Arial"/>
          <w:sz w:val="20"/>
          <w:szCs w:val="20"/>
        </w:rPr>
        <w:t xml:space="preserve">dla Pomorza Zachodniego 2021-2027 </w:t>
      </w:r>
      <w:r w:rsidRPr="002A4AA8">
        <w:rPr>
          <w:rFonts w:ascii="Arial" w:hAnsi="Arial" w:cs="Arial"/>
          <w:sz w:val="20"/>
          <w:szCs w:val="20"/>
        </w:rPr>
        <w:t>na realizację projektu …….........</w:t>
      </w:r>
      <w:r w:rsidRPr="002A4AA8" w:rsidDel="00830472">
        <w:rPr>
          <w:rFonts w:ascii="Arial" w:hAnsi="Arial" w:cs="Arial"/>
          <w:sz w:val="20"/>
          <w:szCs w:val="20"/>
        </w:rPr>
        <w:t xml:space="preserve"> </w:t>
      </w:r>
      <w:r w:rsidRPr="002A4AA8">
        <w:rPr>
          <w:rFonts w:ascii="Arial" w:hAnsi="Arial" w:cs="Arial"/>
          <w:i/>
          <w:iCs/>
          <w:sz w:val="20"/>
          <w:szCs w:val="20"/>
        </w:rPr>
        <w:t xml:space="preserve">(nazwa i nr projektu) </w:t>
      </w:r>
      <w:r w:rsidRPr="002A4AA8">
        <w:rPr>
          <w:rFonts w:ascii="Arial" w:hAnsi="Arial" w:cs="Arial"/>
          <w:sz w:val="20"/>
          <w:szCs w:val="20"/>
        </w:rPr>
        <w:t>…….........</w:t>
      </w:r>
      <w:r w:rsidRPr="002A4AA8">
        <w:rPr>
          <w:rFonts w:ascii="Arial" w:hAnsi="Arial" w:cs="Arial"/>
          <w:i/>
          <w:iCs/>
          <w:sz w:val="20"/>
          <w:szCs w:val="20"/>
          <w:shd w:val="clear" w:color="auto" w:fill="F2F2F2" w:themeFill="background1" w:themeFillShade="F2"/>
        </w:rPr>
        <w:t>(nazwa Beneficjenta</w:t>
      </w:r>
      <w:r w:rsidR="00DF5617" w:rsidRPr="002A4AA8">
        <w:rPr>
          <w:rFonts w:ascii="Arial" w:hAnsi="Arial" w:cs="Arial"/>
          <w:i/>
          <w:iCs/>
          <w:sz w:val="20"/>
          <w:szCs w:val="20"/>
          <w:shd w:val="clear" w:color="auto" w:fill="F2F2F2" w:themeFill="background1" w:themeFillShade="F2"/>
        </w:rPr>
        <w:t>/Partnera/Realizatora</w:t>
      </w:r>
      <w:r w:rsidRPr="002A4AA8">
        <w:rPr>
          <w:rFonts w:ascii="Arial" w:hAnsi="Arial" w:cs="Arial"/>
          <w:i/>
          <w:iCs/>
          <w:sz w:val="20"/>
          <w:szCs w:val="20"/>
          <w:shd w:val="clear" w:color="auto" w:fill="F2F2F2" w:themeFill="background1" w:themeFillShade="F2"/>
        </w:rPr>
        <w:t xml:space="preserve">) </w:t>
      </w:r>
      <w:r w:rsidR="002132E2" w:rsidRPr="002A4AA8">
        <w:rPr>
          <w:rFonts w:ascii="Arial" w:hAnsi="Arial" w:cs="Arial"/>
          <w:iCs/>
          <w:sz w:val="20"/>
          <w:szCs w:val="20"/>
        </w:rPr>
        <w:t xml:space="preserve">świadomy odpowiedzialności karnej wynikającej z art. 233 § 1 Kodeksu karnego za podanie fałszywych danych lub złożenie fałszywych oświadczeń </w:t>
      </w:r>
      <w:r w:rsidRPr="002A4AA8">
        <w:rPr>
          <w:rFonts w:ascii="Arial" w:hAnsi="Arial" w:cs="Arial"/>
          <w:sz w:val="20"/>
          <w:szCs w:val="20"/>
        </w:rPr>
        <w:t xml:space="preserve">oświadcza, iż </w:t>
      </w:r>
      <w:r w:rsidR="007413A7" w:rsidRPr="002A4AA8">
        <w:rPr>
          <w:rFonts w:ascii="Arial" w:hAnsi="Arial" w:cs="Arial"/>
          <w:sz w:val="20"/>
          <w:szCs w:val="20"/>
        </w:rPr>
        <w:t>realizując powyższy projekt nie ma prawnej możliwości odzyskania poniesionego kosztu podatku od towarów i usług</w:t>
      </w:r>
      <w:r w:rsidRPr="002A4AA8">
        <w:rPr>
          <w:rFonts w:ascii="Arial" w:hAnsi="Arial" w:cs="Arial"/>
          <w:sz w:val="20"/>
          <w:szCs w:val="20"/>
        </w:rPr>
        <w:t xml:space="preserve">, którego wysokość została zawarta w budżecie Projektu. </w:t>
      </w:r>
    </w:p>
    <w:p w14:paraId="4B7970F6" w14:textId="77777777" w:rsidR="00E01870" w:rsidRPr="002A4AA8" w:rsidRDefault="00E01870" w:rsidP="00E01870">
      <w:pPr>
        <w:pStyle w:val="Tekstpodstawowy"/>
        <w:spacing w:before="120" w:after="120"/>
        <w:ind w:firstLine="709"/>
        <w:rPr>
          <w:rFonts w:ascii="Arial" w:hAnsi="Arial" w:cs="Arial"/>
          <w:sz w:val="20"/>
          <w:szCs w:val="20"/>
        </w:rPr>
      </w:pPr>
      <w:r w:rsidRPr="002A4AA8">
        <w:rPr>
          <w:rFonts w:ascii="Arial" w:hAnsi="Arial" w:cs="Arial"/>
          <w:sz w:val="20"/>
          <w:szCs w:val="20"/>
        </w:rPr>
        <w:t>…….........</w:t>
      </w:r>
      <w:r w:rsidRPr="002A4AA8">
        <w:rPr>
          <w:rFonts w:ascii="Arial" w:hAnsi="Arial" w:cs="Arial"/>
          <w:i/>
          <w:iCs/>
          <w:sz w:val="20"/>
          <w:szCs w:val="20"/>
          <w:shd w:val="clear" w:color="auto" w:fill="F2F2F2" w:themeFill="background1" w:themeFillShade="F2"/>
        </w:rPr>
        <w:t>(nazwa Beneficjenta</w:t>
      </w:r>
      <w:r w:rsidR="00DF5617" w:rsidRPr="002A4AA8">
        <w:rPr>
          <w:rFonts w:ascii="Arial" w:hAnsi="Arial" w:cs="Arial"/>
          <w:i/>
          <w:iCs/>
          <w:sz w:val="20"/>
          <w:szCs w:val="20"/>
          <w:shd w:val="clear" w:color="auto" w:fill="F2F2F2" w:themeFill="background1" w:themeFillShade="F2"/>
        </w:rPr>
        <w:t>/Partnera/Realizatora</w:t>
      </w:r>
      <w:r w:rsidRPr="002A4AA8">
        <w:rPr>
          <w:rFonts w:ascii="Arial" w:hAnsi="Arial" w:cs="Arial"/>
          <w:i/>
          <w:iCs/>
          <w:sz w:val="20"/>
          <w:szCs w:val="20"/>
          <w:shd w:val="clear" w:color="auto" w:fill="F2F2F2" w:themeFill="background1" w:themeFillShade="F2"/>
        </w:rPr>
        <w:t xml:space="preserve">) </w:t>
      </w:r>
      <w:r w:rsidRPr="002A4AA8">
        <w:rPr>
          <w:rFonts w:ascii="Arial" w:hAnsi="Arial" w:cs="Arial"/>
          <w:sz w:val="20"/>
          <w:szCs w:val="20"/>
        </w:rPr>
        <w:t>…….........zobowiązuje się do zwrotu zrefundowanej w ramach Projektu …….........</w:t>
      </w:r>
      <w:r w:rsidRPr="002A4AA8">
        <w:rPr>
          <w:rFonts w:ascii="Arial" w:hAnsi="Arial" w:cs="Arial"/>
          <w:i/>
          <w:iCs/>
          <w:sz w:val="20"/>
          <w:szCs w:val="20"/>
          <w:shd w:val="clear" w:color="auto" w:fill="F2F2F2" w:themeFill="background1" w:themeFillShade="F2"/>
        </w:rPr>
        <w:t xml:space="preserve">(nazwa i nr projektu) </w:t>
      </w:r>
      <w:r w:rsidRPr="002A4AA8">
        <w:rPr>
          <w:rFonts w:ascii="Arial" w:hAnsi="Arial" w:cs="Arial"/>
          <w:sz w:val="20"/>
          <w:szCs w:val="20"/>
        </w:rPr>
        <w:t xml:space="preserve">części poniesionego </w:t>
      </w:r>
      <w:r w:rsidR="007413A7" w:rsidRPr="002A4AA8">
        <w:rPr>
          <w:rFonts w:ascii="Arial" w:hAnsi="Arial" w:cs="Arial"/>
          <w:sz w:val="20"/>
          <w:szCs w:val="20"/>
        </w:rPr>
        <w:t>podatku od towarów i usług</w:t>
      </w:r>
      <w:r w:rsidRPr="002A4AA8">
        <w:rPr>
          <w:rFonts w:ascii="Arial" w:hAnsi="Arial" w:cs="Arial"/>
          <w:sz w:val="20"/>
          <w:szCs w:val="20"/>
        </w:rPr>
        <w:t xml:space="preserve">, jeżeli </w:t>
      </w:r>
      <w:r w:rsidR="007413A7" w:rsidRPr="002A4AA8">
        <w:rPr>
          <w:rFonts w:ascii="Arial" w:hAnsi="Arial" w:cs="Arial"/>
          <w:sz w:val="20"/>
          <w:szCs w:val="20"/>
        </w:rPr>
        <w:t xml:space="preserve">w okresie do 5 lat po zakończeniu Projektu </w:t>
      </w:r>
      <w:r w:rsidRPr="002A4AA8">
        <w:rPr>
          <w:rFonts w:ascii="Arial" w:hAnsi="Arial" w:cs="Arial"/>
          <w:sz w:val="20"/>
          <w:szCs w:val="20"/>
        </w:rPr>
        <w:t>zaistnieją przesłanki umożliwiające odzyskanie tego podatku</w:t>
      </w:r>
      <w:r w:rsidR="005E2888" w:rsidRPr="002A4AA8">
        <w:rPr>
          <w:rStyle w:val="Odwoanieprzypisudolnego"/>
          <w:rFonts w:ascii="Arial" w:hAnsi="Arial" w:cs="Arial"/>
          <w:sz w:val="20"/>
          <w:szCs w:val="20"/>
        </w:rPr>
        <w:footnoteReference w:id="135"/>
      </w:r>
      <w:r w:rsidRPr="002A4AA8">
        <w:rPr>
          <w:rFonts w:ascii="Arial" w:hAnsi="Arial" w:cs="Arial"/>
          <w:sz w:val="20"/>
          <w:szCs w:val="20"/>
        </w:rPr>
        <w:t xml:space="preserve"> przez …….........</w:t>
      </w:r>
      <w:r w:rsidR="0009175B" w:rsidRPr="002A4AA8">
        <w:rPr>
          <w:rFonts w:ascii="Arial" w:hAnsi="Arial" w:cs="Arial"/>
          <w:sz w:val="20"/>
          <w:szCs w:val="20"/>
        </w:rPr>
        <w:t xml:space="preserve"> </w:t>
      </w:r>
      <w:r w:rsidRPr="002A4AA8">
        <w:rPr>
          <w:rFonts w:ascii="Arial" w:hAnsi="Arial" w:cs="Arial"/>
          <w:i/>
          <w:iCs/>
          <w:sz w:val="20"/>
          <w:szCs w:val="20"/>
          <w:shd w:val="clear" w:color="auto" w:fill="F2F2F2" w:themeFill="background1" w:themeFillShade="F2"/>
        </w:rPr>
        <w:t>(nazwa Beneficjenta</w:t>
      </w:r>
      <w:r w:rsidR="007413A7" w:rsidRPr="002A4AA8">
        <w:rPr>
          <w:rFonts w:ascii="Arial" w:hAnsi="Arial" w:cs="Arial"/>
          <w:i/>
          <w:iCs/>
          <w:sz w:val="20"/>
          <w:szCs w:val="20"/>
          <w:shd w:val="clear" w:color="auto" w:fill="F2F2F2" w:themeFill="background1" w:themeFillShade="F2"/>
        </w:rPr>
        <w:t>/ Partnera/Realizatora</w:t>
      </w:r>
      <w:r w:rsidRPr="002A4AA8">
        <w:rPr>
          <w:rFonts w:ascii="Arial" w:hAnsi="Arial" w:cs="Arial"/>
          <w:i/>
          <w:iCs/>
          <w:sz w:val="20"/>
          <w:szCs w:val="20"/>
          <w:shd w:val="clear" w:color="auto" w:fill="F2F2F2" w:themeFill="background1" w:themeFillShade="F2"/>
        </w:rPr>
        <w:t>)</w:t>
      </w:r>
      <w:r w:rsidR="007413A7" w:rsidRPr="002A4AA8">
        <w:rPr>
          <w:rStyle w:val="Odwoanieprzypisudolnego"/>
          <w:rFonts w:ascii="Arial" w:hAnsi="Arial" w:cs="Arial"/>
          <w:sz w:val="20"/>
          <w:szCs w:val="20"/>
        </w:rPr>
        <w:footnoteReference w:id="136"/>
      </w:r>
      <w:r w:rsidR="007413A7" w:rsidRPr="002A4AA8">
        <w:rPr>
          <w:rFonts w:ascii="Arial" w:hAnsi="Arial" w:cs="Arial"/>
          <w:sz w:val="20"/>
          <w:szCs w:val="20"/>
        </w:rPr>
        <w:t>, w terminie nie dłuższym niż 90 dni od dnia złożenia deklaracji podatkowej VAT</w:t>
      </w:r>
      <w:r w:rsidR="007413A7" w:rsidRPr="002A4AA8">
        <w:rPr>
          <w:rStyle w:val="Odwoanieprzypisudolnego"/>
          <w:rFonts w:ascii="Arial" w:hAnsi="Arial" w:cs="Arial"/>
          <w:sz w:val="20"/>
          <w:szCs w:val="20"/>
        </w:rPr>
        <w:footnoteReference w:id="137"/>
      </w:r>
    </w:p>
    <w:p w14:paraId="0CEF71C6" w14:textId="77777777" w:rsidR="0009175B" w:rsidRPr="002A4AA8" w:rsidRDefault="0009175B" w:rsidP="00E01870">
      <w:pPr>
        <w:pStyle w:val="Tekstpodstawowy"/>
        <w:spacing w:before="120" w:after="120"/>
        <w:ind w:firstLine="709"/>
        <w:rPr>
          <w:rFonts w:ascii="Arial" w:hAnsi="Arial" w:cs="Arial"/>
          <w:sz w:val="20"/>
          <w:szCs w:val="20"/>
        </w:rPr>
      </w:pPr>
      <w:r w:rsidRPr="002A4AA8">
        <w:rPr>
          <w:rFonts w:ascii="Arial" w:hAnsi="Arial" w:cs="Arial"/>
          <w:sz w:val="20"/>
          <w:szCs w:val="20"/>
        </w:rPr>
        <w:t xml:space="preserve">Jednocześnie ...................................... </w:t>
      </w:r>
      <w:r w:rsidRPr="002A4AA8">
        <w:rPr>
          <w:rFonts w:ascii="Arial" w:hAnsi="Arial" w:cs="Arial"/>
          <w:i/>
          <w:sz w:val="20"/>
          <w:szCs w:val="20"/>
          <w:shd w:val="clear" w:color="auto" w:fill="F2F2F2" w:themeFill="background1" w:themeFillShade="F2"/>
        </w:rPr>
        <w:t>(nazwa Beneficjenta/Partnera/Realizatora)</w:t>
      </w:r>
      <w:r w:rsidRPr="002A4AA8">
        <w:rPr>
          <w:rFonts w:ascii="Arial" w:hAnsi="Arial" w:cs="Arial"/>
          <w:i/>
          <w:sz w:val="20"/>
          <w:szCs w:val="20"/>
        </w:rPr>
        <w:t xml:space="preserve"> </w:t>
      </w:r>
      <w:r w:rsidRPr="002A4AA8">
        <w:rPr>
          <w:rFonts w:ascii="Arial" w:hAnsi="Arial" w:cs="Arial"/>
          <w:sz w:val="20"/>
          <w:szCs w:val="20"/>
        </w:rPr>
        <w:t>zobowiązuje się do poinformowania Instytucji Pośredniczącej o zmianie statusu podatkowego VAT w okresie realizacji Projektu, jak też 5 lat po jego zakończeniu, jeśli będzie to miało wpływ na prawną możliwość odzyskania VAT rozliczonego w Projekcie.</w:t>
      </w:r>
    </w:p>
    <w:p w14:paraId="58EC7BB1" w14:textId="77777777" w:rsidR="00E01870" w:rsidRPr="002A4AA8" w:rsidRDefault="00E01870" w:rsidP="00E01870">
      <w:pPr>
        <w:pStyle w:val="Tekstpodstawowy"/>
        <w:spacing w:before="120" w:after="120"/>
        <w:ind w:firstLine="709"/>
        <w:rPr>
          <w:rFonts w:ascii="Arial" w:hAnsi="Arial" w:cs="Arial"/>
          <w:sz w:val="20"/>
          <w:szCs w:val="20"/>
        </w:rPr>
      </w:pPr>
      <w:r w:rsidRPr="002A4AA8">
        <w:rPr>
          <w:rFonts w:ascii="Arial" w:hAnsi="Arial" w:cs="Arial"/>
          <w:sz w:val="20"/>
          <w:szCs w:val="20"/>
        </w:rPr>
        <w:t>…….........</w:t>
      </w:r>
      <w:r w:rsidR="0009175B" w:rsidRPr="002A4AA8">
        <w:rPr>
          <w:rFonts w:ascii="Arial" w:hAnsi="Arial" w:cs="Arial"/>
          <w:sz w:val="20"/>
          <w:szCs w:val="20"/>
        </w:rPr>
        <w:t xml:space="preserve"> </w:t>
      </w:r>
      <w:r w:rsidRPr="002A4AA8">
        <w:rPr>
          <w:rFonts w:ascii="Arial" w:hAnsi="Arial" w:cs="Arial"/>
          <w:i/>
          <w:iCs/>
          <w:sz w:val="20"/>
          <w:szCs w:val="20"/>
          <w:shd w:val="clear" w:color="auto" w:fill="F2F2F2" w:themeFill="background1" w:themeFillShade="F2"/>
        </w:rPr>
        <w:t>(nazwa Beneficjenta</w:t>
      </w:r>
      <w:r w:rsidR="00DF5617" w:rsidRPr="002A4AA8">
        <w:rPr>
          <w:rFonts w:ascii="Arial" w:hAnsi="Arial" w:cs="Arial"/>
          <w:i/>
          <w:iCs/>
          <w:sz w:val="20"/>
          <w:szCs w:val="20"/>
          <w:shd w:val="clear" w:color="auto" w:fill="F2F2F2" w:themeFill="background1" w:themeFillShade="F2"/>
        </w:rPr>
        <w:t>/Partnera/Realizatora</w:t>
      </w:r>
      <w:r w:rsidRPr="002A4AA8">
        <w:rPr>
          <w:rFonts w:ascii="Arial" w:hAnsi="Arial" w:cs="Arial"/>
          <w:i/>
          <w:iCs/>
          <w:sz w:val="20"/>
          <w:szCs w:val="20"/>
          <w:shd w:val="clear" w:color="auto" w:fill="F2F2F2" w:themeFill="background1" w:themeFillShade="F2"/>
        </w:rPr>
        <w:t>)</w:t>
      </w:r>
      <w:r w:rsidRPr="002A4AA8">
        <w:rPr>
          <w:rFonts w:ascii="Arial" w:hAnsi="Arial" w:cs="Arial"/>
          <w:i/>
          <w:iCs/>
          <w:sz w:val="20"/>
          <w:szCs w:val="20"/>
        </w:rPr>
        <w:t xml:space="preserve"> </w:t>
      </w:r>
      <w:r w:rsidRPr="002A4AA8">
        <w:rPr>
          <w:rFonts w:ascii="Arial" w:hAnsi="Arial" w:cs="Arial"/>
          <w:sz w:val="20"/>
          <w:szCs w:val="20"/>
        </w:rPr>
        <w:t xml:space="preserve">zobowiązuje się również do udostępniania dokumentacji finansowo-księgowej oraz udzielania uprawnionym organom kontrolnym informacji umożliwiających weryfikację kwalifikowalności podatku </w:t>
      </w:r>
      <w:r w:rsidR="0009175B" w:rsidRPr="002A4AA8">
        <w:rPr>
          <w:rFonts w:ascii="Arial" w:hAnsi="Arial" w:cs="Arial"/>
          <w:sz w:val="20"/>
          <w:szCs w:val="20"/>
        </w:rPr>
        <w:t>od towarów i usług</w:t>
      </w:r>
      <w:r w:rsidRPr="002A4AA8">
        <w:rPr>
          <w:rFonts w:ascii="Arial" w:hAnsi="Arial" w:cs="Arial"/>
          <w:sz w:val="20"/>
          <w:szCs w:val="20"/>
        </w:rPr>
        <w:t>.</w:t>
      </w:r>
    </w:p>
    <w:p w14:paraId="03520913" w14:textId="77777777" w:rsidR="00975967" w:rsidRPr="002A4AA8" w:rsidRDefault="00975967" w:rsidP="00975967">
      <w:pPr>
        <w:pStyle w:val="Tekstpodstawowy"/>
        <w:spacing w:after="60"/>
        <w:rPr>
          <w:rFonts w:ascii="Arial" w:hAnsi="Arial" w:cs="Arial"/>
          <w:sz w:val="20"/>
          <w:szCs w:val="20"/>
        </w:rPr>
      </w:pPr>
      <w:r w:rsidRPr="002A4AA8">
        <w:rPr>
          <w:rFonts w:ascii="Arial" w:hAnsi="Arial" w:cs="Arial"/>
          <w:sz w:val="20"/>
          <w:szCs w:val="20"/>
        </w:rPr>
        <w:tab/>
      </w:r>
      <w:r w:rsidRPr="002A4AA8">
        <w:rPr>
          <w:rFonts w:ascii="Arial" w:hAnsi="Arial" w:cs="Arial"/>
          <w:sz w:val="20"/>
          <w:szCs w:val="20"/>
        </w:rPr>
        <w:tab/>
      </w:r>
    </w:p>
    <w:p w14:paraId="7D32D439" w14:textId="77777777" w:rsidR="00E01870" w:rsidRPr="002A4AA8" w:rsidRDefault="00E01870" w:rsidP="0009175B">
      <w:pPr>
        <w:spacing w:after="60"/>
        <w:jc w:val="both"/>
        <w:rPr>
          <w:rFonts w:ascii="Arial" w:hAnsi="Arial" w:cs="Arial"/>
          <w:spacing w:val="20"/>
          <w:sz w:val="20"/>
          <w:szCs w:val="20"/>
        </w:rPr>
      </w:pPr>
      <w:r w:rsidRPr="002A4AA8">
        <w:rPr>
          <w:rFonts w:ascii="Arial" w:hAnsi="Arial" w:cs="Arial"/>
          <w:spacing w:val="20"/>
          <w:sz w:val="20"/>
          <w:szCs w:val="20"/>
        </w:rPr>
        <w:tab/>
      </w:r>
    </w:p>
    <w:p w14:paraId="22048300" w14:textId="77777777" w:rsidR="00E01870" w:rsidRPr="002A4AA8" w:rsidRDefault="00E01870" w:rsidP="00E01870">
      <w:pPr>
        <w:spacing w:after="60"/>
        <w:ind w:left="5664"/>
        <w:jc w:val="both"/>
        <w:rPr>
          <w:rFonts w:ascii="Arial" w:hAnsi="Arial" w:cs="Arial"/>
          <w:sz w:val="20"/>
          <w:szCs w:val="20"/>
        </w:rPr>
      </w:pPr>
      <w:r w:rsidRPr="002A4AA8">
        <w:rPr>
          <w:rFonts w:ascii="Arial" w:hAnsi="Arial" w:cs="Arial"/>
          <w:spacing w:val="20"/>
          <w:sz w:val="20"/>
          <w:szCs w:val="20"/>
        </w:rPr>
        <w:tab/>
      </w:r>
      <w:r w:rsidRPr="002A4AA8">
        <w:rPr>
          <w:rFonts w:ascii="Arial" w:hAnsi="Arial" w:cs="Arial"/>
          <w:spacing w:val="20"/>
          <w:sz w:val="20"/>
          <w:szCs w:val="20"/>
        </w:rPr>
        <w:tab/>
      </w:r>
      <w:r w:rsidRPr="002A4AA8">
        <w:rPr>
          <w:rFonts w:ascii="Arial" w:hAnsi="Arial" w:cs="Arial"/>
          <w:spacing w:val="20"/>
          <w:sz w:val="20"/>
          <w:szCs w:val="20"/>
        </w:rPr>
        <w:tab/>
      </w:r>
      <w:r w:rsidRPr="002A4AA8">
        <w:rPr>
          <w:rFonts w:ascii="Arial" w:hAnsi="Arial" w:cs="Arial"/>
          <w:spacing w:val="20"/>
          <w:sz w:val="20"/>
          <w:szCs w:val="20"/>
        </w:rPr>
        <w:tab/>
        <w:t xml:space="preserve"> </w:t>
      </w:r>
      <w:r w:rsidRPr="002A4AA8">
        <w:rPr>
          <w:rFonts w:ascii="Arial" w:hAnsi="Arial" w:cs="Arial"/>
          <w:sz w:val="20"/>
          <w:szCs w:val="20"/>
        </w:rPr>
        <w:t>……………………………………</w:t>
      </w:r>
    </w:p>
    <w:p w14:paraId="22225DF6" w14:textId="77777777" w:rsidR="00E01870" w:rsidRPr="002A4AA8" w:rsidRDefault="00E01870" w:rsidP="00E01870">
      <w:pPr>
        <w:spacing w:after="60"/>
        <w:ind w:left="4320" w:firstLine="720"/>
        <w:jc w:val="both"/>
        <w:rPr>
          <w:rFonts w:ascii="Arial" w:hAnsi="Arial" w:cs="Arial"/>
          <w:i/>
          <w:sz w:val="20"/>
          <w:szCs w:val="20"/>
        </w:rPr>
      </w:pPr>
      <w:r w:rsidRPr="002A4AA8">
        <w:rPr>
          <w:rFonts w:ascii="Arial" w:hAnsi="Arial" w:cs="Arial"/>
          <w:sz w:val="20"/>
          <w:szCs w:val="20"/>
        </w:rPr>
        <w:t xml:space="preserve">              </w:t>
      </w:r>
      <w:r w:rsidRPr="002A4AA8">
        <w:rPr>
          <w:rFonts w:ascii="Arial" w:hAnsi="Arial" w:cs="Arial"/>
          <w:sz w:val="20"/>
          <w:szCs w:val="20"/>
        </w:rPr>
        <w:tab/>
        <w:t xml:space="preserve">  </w:t>
      </w:r>
      <w:r w:rsidRPr="002A4AA8">
        <w:rPr>
          <w:rFonts w:ascii="Arial" w:hAnsi="Arial" w:cs="Arial"/>
          <w:i/>
          <w:sz w:val="20"/>
          <w:szCs w:val="20"/>
        </w:rPr>
        <w:t>(podpis i pieczęć)</w:t>
      </w:r>
    </w:p>
    <w:p w14:paraId="1B7B5A5F" w14:textId="77777777" w:rsidR="00E01870" w:rsidRPr="002A4AA8" w:rsidRDefault="00E01870" w:rsidP="00E01870">
      <w:pPr>
        <w:pStyle w:val="Tekstpodstawowy"/>
        <w:rPr>
          <w:rFonts w:ascii="Arial" w:hAnsi="Arial" w:cs="Arial"/>
          <w:spacing w:val="20"/>
          <w:sz w:val="20"/>
          <w:szCs w:val="20"/>
        </w:rPr>
      </w:pPr>
    </w:p>
    <w:p w14:paraId="6646A43C" w14:textId="77777777" w:rsidR="007B1B10" w:rsidRPr="002A4AA8" w:rsidRDefault="007B1B10" w:rsidP="00E01870">
      <w:pPr>
        <w:spacing w:after="60"/>
        <w:jc w:val="both"/>
        <w:rPr>
          <w:rFonts w:ascii="Arial" w:hAnsi="Arial" w:cs="Arial"/>
          <w:sz w:val="20"/>
          <w:szCs w:val="20"/>
        </w:rPr>
      </w:pPr>
    </w:p>
    <w:p w14:paraId="3F1774B4" w14:textId="77777777" w:rsidR="007B1B10" w:rsidRPr="002A4AA8" w:rsidRDefault="007B1B10" w:rsidP="00E01870">
      <w:pPr>
        <w:spacing w:after="60"/>
        <w:jc w:val="both"/>
        <w:rPr>
          <w:rFonts w:ascii="Arial" w:hAnsi="Arial" w:cs="Arial"/>
          <w:sz w:val="20"/>
          <w:szCs w:val="20"/>
        </w:rPr>
        <w:sectPr w:rsidR="007B1B10" w:rsidRPr="002A4AA8" w:rsidSect="00183392">
          <w:headerReference w:type="default" r:id="rId13"/>
          <w:pgSz w:w="11906" w:h="16838" w:code="9"/>
          <w:pgMar w:top="1418" w:right="1418" w:bottom="1418" w:left="1418" w:header="709" w:footer="709" w:gutter="0"/>
          <w:cols w:space="708"/>
          <w:docGrid w:linePitch="360"/>
        </w:sectPr>
      </w:pPr>
    </w:p>
    <w:p w14:paraId="01E4EE3E" w14:textId="77777777" w:rsidR="00E01870" w:rsidRPr="002A4AA8" w:rsidRDefault="00E01870" w:rsidP="00E01870">
      <w:pPr>
        <w:spacing w:after="60"/>
        <w:jc w:val="both"/>
        <w:rPr>
          <w:rFonts w:ascii="Arial" w:hAnsi="Arial" w:cs="Arial"/>
          <w:sz w:val="20"/>
          <w:szCs w:val="20"/>
          <w:vertAlign w:val="superscript"/>
        </w:rPr>
      </w:pPr>
      <w:bookmarkStart w:id="64" w:name="_Hlk5344472"/>
      <w:bookmarkStart w:id="65" w:name="_Hlk5344642"/>
      <w:r w:rsidRPr="002A4AA8">
        <w:rPr>
          <w:rFonts w:ascii="Arial" w:hAnsi="Arial" w:cs="Arial"/>
          <w:sz w:val="20"/>
          <w:szCs w:val="20"/>
        </w:rPr>
        <w:lastRenderedPageBreak/>
        <w:t>Załącznik nr 4 do umowy: Harmonogram płatności</w:t>
      </w:r>
      <w:r w:rsidRPr="002A4AA8">
        <w:rPr>
          <w:rStyle w:val="Odwoanieprzypisudolnego"/>
          <w:rFonts w:ascii="Arial" w:hAnsi="Arial" w:cs="Arial"/>
          <w:sz w:val="20"/>
          <w:szCs w:val="20"/>
        </w:rPr>
        <w:footnoteReference w:id="138"/>
      </w:r>
    </w:p>
    <w:p w14:paraId="469473A0" w14:textId="77777777" w:rsidR="00E01870" w:rsidRPr="002A4AA8" w:rsidRDefault="00E01870" w:rsidP="00E01870">
      <w:pPr>
        <w:spacing w:after="60"/>
        <w:jc w:val="both"/>
        <w:rPr>
          <w:rFonts w:ascii="Arial" w:hAnsi="Arial" w:cs="Arial"/>
          <w:sz w:val="20"/>
          <w:szCs w:val="20"/>
        </w:rPr>
      </w:pPr>
    </w:p>
    <w:p w14:paraId="48249652" w14:textId="77777777" w:rsidR="00E01870" w:rsidRPr="002A4AA8" w:rsidRDefault="00E01870" w:rsidP="00E01870">
      <w:pPr>
        <w:spacing w:after="60"/>
        <w:jc w:val="both"/>
        <w:rPr>
          <w:rFonts w:ascii="Arial" w:hAnsi="Arial" w:cs="Arial"/>
          <w:sz w:val="20"/>
          <w:szCs w:val="20"/>
        </w:rPr>
      </w:pPr>
    </w:p>
    <w:p w14:paraId="3EA7A66D" w14:textId="77777777" w:rsidR="00E01870" w:rsidRPr="002A4AA8" w:rsidRDefault="00FB5098" w:rsidP="00FB5098">
      <w:pPr>
        <w:pStyle w:val="Tekstpodstawowy"/>
        <w:jc w:val="center"/>
        <w:rPr>
          <w:rFonts w:ascii="Arial" w:hAnsi="Arial" w:cs="Arial"/>
          <w:sz w:val="20"/>
          <w:szCs w:val="20"/>
        </w:rPr>
      </w:pPr>
      <w:r w:rsidRPr="002A4AA8">
        <w:rPr>
          <w:rFonts w:ascii="Arial" w:hAnsi="Arial" w:cs="Arial"/>
          <w:sz w:val="20"/>
          <w:szCs w:val="20"/>
        </w:rPr>
        <w:t>HARMONOGRAM PŁATNOŚCI</w:t>
      </w:r>
    </w:p>
    <w:p w14:paraId="40A866E2" w14:textId="77777777" w:rsidR="00E01870" w:rsidRPr="002A4AA8" w:rsidRDefault="00E01870" w:rsidP="00E01870">
      <w:pPr>
        <w:pStyle w:val="Tekstpodstawowy"/>
        <w:rPr>
          <w:rFonts w:ascii="Arial" w:hAnsi="Arial" w:cs="Arial"/>
          <w:sz w:val="20"/>
          <w:szCs w:val="20"/>
        </w:rPr>
      </w:pPr>
    </w:p>
    <w:p w14:paraId="177FCA4A" w14:textId="77777777" w:rsidR="00E01870" w:rsidRPr="002A4AA8" w:rsidRDefault="00E01870" w:rsidP="00E01870">
      <w:pPr>
        <w:pStyle w:val="Tekstpodstawowy"/>
        <w:rPr>
          <w:rFonts w:ascii="Arial" w:hAnsi="Arial" w:cs="Arial"/>
          <w:sz w:val="20"/>
          <w:szCs w:val="20"/>
        </w:rPr>
      </w:pPr>
    </w:p>
    <w:p w14:paraId="1C8038B9" w14:textId="77777777" w:rsidR="00E01870" w:rsidRPr="002A4AA8" w:rsidRDefault="00E01870" w:rsidP="00E01870">
      <w:pPr>
        <w:pStyle w:val="Tekstpodstawowy"/>
        <w:rPr>
          <w:rFonts w:ascii="Arial" w:hAnsi="Arial" w:cs="Arial"/>
          <w:sz w:val="20"/>
          <w:szCs w:val="20"/>
        </w:rPr>
      </w:pPr>
      <w:r w:rsidRPr="002A4AA8">
        <w:rPr>
          <w:rFonts w:ascii="Arial" w:hAnsi="Arial" w:cs="Arial"/>
          <w:sz w:val="20"/>
          <w:szCs w:val="20"/>
        </w:rPr>
        <w:t xml:space="preserve">Nazwa i adres Beneficjenta </w:t>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t>(miejsce i data)</w:t>
      </w:r>
    </w:p>
    <w:p w14:paraId="7E0CE1C0" w14:textId="280F0F2F" w:rsidR="00E01870" w:rsidRDefault="00E01870" w:rsidP="00E01870">
      <w:pPr>
        <w:spacing w:after="60"/>
        <w:jc w:val="both"/>
        <w:rPr>
          <w:rFonts w:ascii="Arial" w:hAnsi="Arial" w:cs="Arial"/>
          <w:iCs/>
          <w:sz w:val="20"/>
          <w:szCs w:val="20"/>
        </w:rPr>
      </w:pPr>
      <w:r w:rsidRPr="002A4AA8">
        <w:rPr>
          <w:rFonts w:ascii="Arial" w:hAnsi="Arial" w:cs="Arial"/>
          <w:iCs/>
          <w:sz w:val="20"/>
          <w:szCs w:val="20"/>
        </w:rPr>
        <w:t>Nazwa i nr projektu</w:t>
      </w:r>
    </w:p>
    <w:p w14:paraId="64C65032" w14:textId="26FF6B01" w:rsidR="00A47FCA" w:rsidRDefault="00A47FCA" w:rsidP="00E01870">
      <w:pPr>
        <w:spacing w:after="60"/>
        <w:jc w:val="both"/>
        <w:rPr>
          <w:rFonts w:ascii="Arial" w:hAnsi="Arial" w:cs="Arial"/>
          <w:sz w:val="20"/>
          <w:szCs w:val="20"/>
        </w:rPr>
      </w:pPr>
    </w:p>
    <w:p w14:paraId="2FB8BADD" w14:textId="5CE57E49" w:rsidR="00A47FCA" w:rsidRDefault="00A47FCA" w:rsidP="00E01870">
      <w:pPr>
        <w:spacing w:after="60"/>
        <w:jc w:val="both"/>
        <w:rPr>
          <w:rFonts w:ascii="Arial" w:hAnsi="Arial" w:cs="Arial"/>
          <w:sz w:val="20"/>
          <w:szCs w:val="20"/>
        </w:rPr>
      </w:pPr>
    </w:p>
    <w:p w14:paraId="6B2A93BA" w14:textId="77777777" w:rsidR="00A47FCA" w:rsidRPr="002A4AA8" w:rsidRDefault="00A47FCA" w:rsidP="00E01870">
      <w:pPr>
        <w:spacing w:after="60"/>
        <w:jc w:val="both"/>
        <w:rPr>
          <w:rFonts w:ascii="Arial" w:hAnsi="Arial" w:cs="Arial"/>
          <w:sz w:val="20"/>
          <w:szCs w:val="20"/>
        </w:rPr>
      </w:pPr>
    </w:p>
    <w:tbl>
      <w:tblPr>
        <w:tblW w:w="10348" w:type="dxa"/>
        <w:tblInd w:w="-567" w:type="dxa"/>
        <w:tblCellMar>
          <w:left w:w="0" w:type="dxa"/>
          <w:right w:w="0" w:type="dxa"/>
        </w:tblCellMar>
        <w:tblLook w:val="04A0" w:firstRow="1" w:lastRow="0" w:firstColumn="1" w:lastColumn="0" w:noHBand="0" w:noVBand="1"/>
      </w:tblPr>
      <w:tblGrid>
        <w:gridCol w:w="1445"/>
        <w:gridCol w:w="1141"/>
        <w:gridCol w:w="661"/>
        <w:gridCol w:w="923"/>
        <w:gridCol w:w="1263"/>
        <w:gridCol w:w="1541"/>
        <w:gridCol w:w="1674"/>
        <w:gridCol w:w="1700"/>
      </w:tblGrid>
      <w:tr w:rsidR="00C76C72" w14:paraId="4C1135D7" w14:textId="77777777" w:rsidTr="00C76C72">
        <w:trPr>
          <w:trHeight w:val="375"/>
        </w:trPr>
        <w:tc>
          <w:tcPr>
            <w:tcW w:w="5374" w:type="dxa"/>
            <w:gridSpan w:val="5"/>
            <w:noWrap/>
            <w:tcMar>
              <w:top w:w="0" w:type="dxa"/>
              <w:left w:w="70" w:type="dxa"/>
              <w:bottom w:w="0" w:type="dxa"/>
              <w:right w:w="70" w:type="dxa"/>
            </w:tcMar>
            <w:vAlign w:val="bottom"/>
            <w:hideMark/>
          </w:tcPr>
          <w:p w14:paraId="5ADA889B" w14:textId="77777777" w:rsidR="00C76C72" w:rsidRPr="007D3E80" w:rsidRDefault="00C76C72">
            <w:pPr>
              <w:rPr>
                <w:rFonts w:ascii="Arial" w:eastAsia="Times New Roman" w:hAnsi="Arial" w:cs="Arial"/>
                <w:sz w:val="20"/>
                <w:szCs w:val="20"/>
              </w:rPr>
            </w:pPr>
            <w:r w:rsidRPr="007D3E80">
              <w:rPr>
                <w:rFonts w:ascii="Arial" w:eastAsia="Times New Roman" w:hAnsi="Arial" w:cs="Arial"/>
                <w:sz w:val="20"/>
                <w:szCs w:val="20"/>
              </w:rPr>
              <w:t xml:space="preserve">Harmonogram płatności projektu: </w:t>
            </w:r>
          </w:p>
          <w:p w14:paraId="0CB78FDB" w14:textId="174F044C" w:rsidR="00C76C72" w:rsidRDefault="000D316F">
            <w:pPr>
              <w:rPr>
                <w:color w:val="000000"/>
                <w:sz w:val="28"/>
                <w:szCs w:val="28"/>
              </w:rPr>
            </w:pPr>
            <w:r w:rsidRPr="007D3E80">
              <w:rPr>
                <w:rFonts w:ascii="Arial" w:eastAsia="Times New Roman" w:hAnsi="Arial" w:cs="Arial"/>
                <w:sz w:val="20"/>
                <w:szCs w:val="20"/>
              </w:rPr>
              <w:t>FEPZ</w:t>
            </w:r>
            <w:r w:rsidR="00C76C72" w:rsidRPr="007D3E80">
              <w:rPr>
                <w:rFonts w:ascii="Arial" w:eastAsia="Times New Roman" w:hAnsi="Arial" w:cs="Arial"/>
                <w:sz w:val="20"/>
                <w:szCs w:val="20"/>
              </w:rPr>
              <w:t>.</w:t>
            </w:r>
            <w:r w:rsidRPr="007D3E80">
              <w:rPr>
                <w:rFonts w:ascii="Arial" w:eastAsia="Times New Roman" w:hAnsi="Arial" w:cs="Arial"/>
                <w:sz w:val="20"/>
                <w:szCs w:val="20"/>
              </w:rPr>
              <w:t>06</w:t>
            </w:r>
            <w:r w:rsidR="00C76C72" w:rsidRPr="007D3E80">
              <w:rPr>
                <w:rFonts w:ascii="Arial" w:eastAsia="Times New Roman" w:hAnsi="Arial" w:cs="Arial"/>
                <w:sz w:val="20"/>
                <w:szCs w:val="20"/>
              </w:rPr>
              <w:t>.YY</w:t>
            </w:r>
            <w:r>
              <w:rPr>
                <w:rStyle w:val="Odwoanieprzypisudolnego"/>
                <w:b/>
                <w:bCs/>
                <w:color w:val="000000"/>
                <w:sz w:val="28"/>
                <w:szCs w:val="28"/>
              </w:rPr>
              <w:footnoteReference w:id="139"/>
            </w:r>
            <w:r w:rsidR="00C76C72" w:rsidRPr="007D3E80">
              <w:rPr>
                <w:rFonts w:ascii="Arial" w:hAnsi="Arial" w:cs="Arial"/>
                <w:sz w:val="20"/>
                <w:szCs w:val="20"/>
              </w:rPr>
              <w:t>-I</w:t>
            </w:r>
            <w:r w:rsidRPr="007D3E80">
              <w:rPr>
                <w:rFonts w:ascii="Arial" w:hAnsi="Arial" w:cs="Arial"/>
                <w:sz w:val="20"/>
                <w:szCs w:val="20"/>
              </w:rPr>
              <w:t>P</w:t>
            </w:r>
            <w:r w:rsidR="00C76C72" w:rsidRPr="007D3E80">
              <w:rPr>
                <w:rFonts w:ascii="Arial" w:hAnsi="Arial" w:cs="Arial"/>
                <w:sz w:val="20"/>
                <w:szCs w:val="20"/>
              </w:rPr>
              <w:t>.</w:t>
            </w:r>
            <w:r w:rsidRPr="007D3E80">
              <w:rPr>
                <w:rFonts w:ascii="Arial" w:hAnsi="Arial" w:cs="Arial"/>
                <w:sz w:val="20"/>
                <w:szCs w:val="20"/>
              </w:rPr>
              <w:t>01</w:t>
            </w:r>
            <w:r w:rsidR="00C76C72" w:rsidRPr="007D3E80">
              <w:rPr>
                <w:rFonts w:ascii="Arial" w:hAnsi="Arial" w:cs="Arial"/>
                <w:sz w:val="20"/>
                <w:szCs w:val="20"/>
              </w:rPr>
              <w:t>-XXXX</w:t>
            </w:r>
            <w:r>
              <w:rPr>
                <w:rStyle w:val="Odwoanieprzypisudolnego"/>
                <w:b/>
                <w:bCs/>
                <w:color w:val="000000"/>
                <w:sz w:val="28"/>
                <w:szCs w:val="28"/>
              </w:rPr>
              <w:footnoteReference w:id="140"/>
            </w:r>
            <w:r w:rsidR="00C76C72" w:rsidRPr="007D3E80">
              <w:rPr>
                <w:rFonts w:ascii="Arial" w:hAnsi="Arial" w:cs="Arial"/>
                <w:sz w:val="20"/>
                <w:szCs w:val="20"/>
              </w:rPr>
              <w:t>/RR</w:t>
            </w:r>
            <w:r w:rsidR="00517B83">
              <w:rPr>
                <w:rStyle w:val="Odwoanieprzypisudolnego"/>
                <w:b/>
                <w:bCs/>
                <w:color w:val="000000"/>
                <w:sz w:val="28"/>
                <w:szCs w:val="28"/>
              </w:rPr>
              <w:footnoteReference w:id="141"/>
            </w:r>
          </w:p>
        </w:tc>
        <w:tc>
          <w:tcPr>
            <w:tcW w:w="1530" w:type="dxa"/>
            <w:noWrap/>
            <w:tcMar>
              <w:top w:w="0" w:type="dxa"/>
              <w:left w:w="70" w:type="dxa"/>
              <w:bottom w:w="0" w:type="dxa"/>
              <w:right w:w="70" w:type="dxa"/>
            </w:tcMar>
            <w:vAlign w:val="bottom"/>
            <w:hideMark/>
          </w:tcPr>
          <w:p w14:paraId="79168D76" w14:textId="77777777" w:rsidR="00C76C72" w:rsidRDefault="00C76C72">
            <w:pPr>
              <w:rPr>
                <w:color w:val="000000"/>
                <w:sz w:val="28"/>
                <w:szCs w:val="28"/>
              </w:rPr>
            </w:pPr>
          </w:p>
        </w:tc>
        <w:tc>
          <w:tcPr>
            <w:tcW w:w="1627" w:type="dxa"/>
            <w:noWrap/>
            <w:tcMar>
              <w:top w:w="0" w:type="dxa"/>
              <w:left w:w="70" w:type="dxa"/>
              <w:bottom w:w="0" w:type="dxa"/>
              <w:right w:w="70" w:type="dxa"/>
            </w:tcMar>
            <w:vAlign w:val="bottom"/>
            <w:hideMark/>
          </w:tcPr>
          <w:p w14:paraId="713DDDF4" w14:textId="77777777" w:rsidR="00C76C72" w:rsidRDefault="00C76C72">
            <w:pPr>
              <w:rPr>
                <w:rFonts w:ascii="Times New Roman" w:eastAsia="Times New Roman" w:hAnsi="Times New Roman" w:cs="Times New Roman"/>
                <w:sz w:val="20"/>
                <w:szCs w:val="20"/>
                <w:lang w:eastAsia="pl-PL"/>
              </w:rPr>
            </w:pPr>
          </w:p>
        </w:tc>
        <w:tc>
          <w:tcPr>
            <w:tcW w:w="1817" w:type="dxa"/>
            <w:tcMar>
              <w:top w:w="0" w:type="dxa"/>
              <w:left w:w="70" w:type="dxa"/>
              <w:bottom w:w="0" w:type="dxa"/>
              <w:right w:w="70" w:type="dxa"/>
            </w:tcMar>
          </w:tcPr>
          <w:p w14:paraId="6D78BDAB" w14:textId="77777777" w:rsidR="00C76C72" w:rsidRDefault="00C76C72">
            <w:pPr>
              <w:rPr>
                <w:rFonts w:ascii="Times New Roman" w:hAnsi="Times New Roman" w:cs="Times New Roman"/>
                <w:sz w:val="20"/>
                <w:szCs w:val="20"/>
              </w:rPr>
            </w:pPr>
          </w:p>
        </w:tc>
      </w:tr>
      <w:tr w:rsidR="00C76C72" w14:paraId="630AA464" w14:textId="77777777" w:rsidTr="00C76C72">
        <w:trPr>
          <w:trHeight w:val="300"/>
        </w:trPr>
        <w:tc>
          <w:tcPr>
            <w:tcW w:w="1445" w:type="dxa"/>
            <w:noWrap/>
            <w:tcMar>
              <w:top w:w="0" w:type="dxa"/>
              <w:left w:w="70" w:type="dxa"/>
              <w:bottom w:w="0" w:type="dxa"/>
              <w:right w:w="70" w:type="dxa"/>
            </w:tcMar>
            <w:vAlign w:val="bottom"/>
            <w:hideMark/>
          </w:tcPr>
          <w:p w14:paraId="4B4B6886" w14:textId="77777777" w:rsidR="00C76C72" w:rsidRDefault="00C76C72">
            <w:pPr>
              <w:rPr>
                <w:rFonts w:ascii="Times New Roman" w:hAnsi="Times New Roman" w:cs="Times New Roman"/>
                <w:sz w:val="20"/>
                <w:szCs w:val="20"/>
              </w:rPr>
            </w:pPr>
          </w:p>
        </w:tc>
        <w:tc>
          <w:tcPr>
            <w:tcW w:w="1124" w:type="dxa"/>
            <w:noWrap/>
            <w:tcMar>
              <w:top w:w="0" w:type="dxa"/>
              <w:left w:w="70" w:type="dxa"/>
              <w:bottom w:w="0" w:type="dxa"/>
              <w:right w:w="70" w:type="dxa"/>
            </w:tcMar>
            <w:vAlign w:val="bottom"/>
            <w:hideMark/>
          </w:tcPr>
          <w:p w14:paraId="26F5BA58" w14:textId="77777777" w:rsidR="00C76C72" w:rsidRDefault="00C76C72">
            <w:pPr>
              <w:rPr>
                <w:rFonts w:ascii="Times New Roman" w:eastAsia="Times New Roman" w:hAnsi="Times New Roman" w:cs="Times New Roman"/>
                <w:sz w:val="20"/>
                <w:szCs w:val="20"/>
                <w:lang w:eastAsia="pl-PL"/>
              </w:rPr>
            </w:pPr>
          </w:p>
        </w:tc>
        <w:tc>
          <w:tcPr>
            <w:tcW w:w="661" w:type="dxa"/>
            <w:noWrap/>
            <w:tcMar>
              <w:top w:w="0" w:type="dxa"/>
              <w:left w:w="70" w:type="dxa"/>
              <w:bottom w:w="0" w:type="dxa"/>
              <w:right w:w="70" w:type="dxa"/>
            </w:tcMar>
            <w:vAlign w:val="bottom"/>
            <w:hideMark/>
          </w:tcPr>
          <w:p w14:paraId="3BFA7765" w14:textId="77777777" w:rsidR="00C76C72" w:rsidRDefault="00C76C72">
            <w:pPr>
              <w:rPr>
                <w:rFonts w:ascii="Times New Roman" w:eastAsia="Times New Roman" w:hAnsi="Times New Roman" w:cs="Times New Roman"/>
                <w:sz w:val="20"/>
                <w:szCs w:val="20"/>
                <w:lang w:eastAsia="pl-PL"/>
              </w:rPr>
            </w:pPr>
          </w:p>
        </w:tc>
        <w:tc>
          <w:tcPr>
            <w:tcW w:w="923" w:type="dxa"/>
            <w:noWrap/>
            <w:tcMar>
              <w:top w:w="0" w:type="dxa"/>
              <w:left w:w="70" w:type="dxa"/>
              <w:bottom w:w="0" w:type="dxa"/>
              <w:right w:w="70" w:type="dxa"/>
            </w:tcMar>
            <w:vAlign w:val="bottom"/>
            <w:hideMark/>
          </w:tcPr>
          <w:p w14:paraId="12C324BA" w14:textId="77777777" w:rsidR="00C76C72" w:rsidRDefault="00C76C72">
            <w:pPr>
              <w:rPr>
                <w:rFonts w:ascii="Times New Roman" w:eastAsia="Times New Roman" w:hAnsi="Times New Roman" w:cs="Times New Roman"/>
                <w:sz w:val="20"/>
                <w:szCs w:val="20"/>
                <w:lang w:eastAsia="pl-PL"/>
              </w:rPr>
            </w:pPr>
          </w:p>
        </w:tc>
        <w:tc>
          <w:tcPr>
            <w:tcW w:w="1221" w:type="dxa"/>
            <w:noWrap/>
            <w:tcMar>
              <w:top w:w="0" w:type="dxa"/>
              <w:left w:w="70" w:type="dxa"/>
              <w:bottom w:w="0" w:type="dxa"/>
              <w:right w:w="70" w:type="dxa"/>
            </w:tcMar>
            <w:vAlign w:val="bottom"/>
            <w:hideMark/>
          </w:tcPr>
          <w:p w14:paraId="6364AE89" w14:textId="77777777" w:rsidR="00C76C72" w:rsidRDefault="00C76C72">
            <w:pPr>
              <w:rPr>
                <w:rFonts w:ascii="Times New Roman" w:eastAsia="Times New Roman" w:hAnsi="Times New Roman" w:cs="Times New Roman"/>
                <w:sz w:val="20"/>
                <w:szCs w:val="20"/>
                <w:lang w:eastAsia="pl-PL"/>
              </w:rPr>
            </w:pPr>
          </w:p>
        </w:tc>
        <w:tc>
          <w:tcPr>
            <w:tcW w:w="1530" w:type="dxa"/>
            <w:noWrap/>
            <w:tcMar>
              <w:top w:w="0" w:type="dxa"/>
              <w:left w:w="70" w:type="dxa"/>
              <w:bottom w:w="0" w:type="dxa"/>
              <w:right w:w="70" w:type="dxa"/>
            </w:tcMar>
            <w:vAlign w:val="bottom"/>
            <w:hideMark/>
          </w:tcPr>
          <w:p w14:paraId="2888BC1A" w14:textId="77777777" w:rsidR="00C76C72" w:rsidRDefault="00C76C72">
            <w:pPr>
              <w:rPr>
                <w:rFonts w:ascii="Times New Roman" w:eastAsia="Times New Roman" w:hAnsi="Times New Roman" w:cs="Times New Roman"/>
                <w:sz w:val="20"/>
                <w:szCs w:val="20"/>
                <w:lang w:eastAsia="pl-PL"/>
              </w:rPr>
            </w:pPr>
          </w:p>
        </w:tc>
        <w:tc>
          <w:tcPr>
            <w:tcW w:w="1627" w:type="dxa"/>
            <w:noWrap/>
            <w:tcMar>
              <w:top w:w="0" w:type="dxa"/>
              <w:left w:w="70" w:type="dxa"/>
              <w:bottom w:w="0" w:type="dxa"/>
              <w:right w:w="70" w:type="dxa"/>
            </w:tcMar>
            <w:vAlign w:val="bottom"/>
            <w:hideMark/>
          </w:tcPr>
          <w:p w14:paraId="20A4EE5D" w14:textId="77777777" w:rsidR="00C76C72" w:rsidRDefault="00C76C72">
            <w:pPr>
              <w:rPr>
                <w:rFonts w:ascii="Times New Roman" w:eastAsia="Times New Roman" w:hAnsi="Times New Roman" w:cs="Times New Roman"/>
                <w:sz w:val="20"/>
                <w:szCs w:val="20"/>
                <w:lang w:eastAsia="pl-PL"/>
              </w:rPr>
            </w:pPr>
          </w:p>
        </w:tc>
        <w:tc>
          <w:tcPr>
            <w:tcW w:w="1817" w:type="dxa"/>
            <w:tcMar>
              <w:top w:w="0" w:type="dxa"/>
              <w:left w:w="70" w:type="dxa"/>
              <w:bottom w:w="0" w:type="dxa"/>
              <w:right w:w="70" w:type="dxa"/>
            </w:tcMar>
          </w:tcPr>
          <w:p w14:paraId="7259331C" w14:textId="77777777" w:rsidR="00C76C72" w:rsidRDefault="00C76C72">
            <w:pPr>
              <w:rPr>
                <w:rFonts w:ascii="Times New Roman" w:hAnsi="Times New Roman" w:cs="Times New Roman"/>
                <w:sz w:val="20"/>
                <w:szCs w:val="20"/>
              </w:rPr>
            </w:pPr>
          </w:p>
        </w:tc>
      </w:tr>
      <w:tr w:rsidR="00C76C72" w14:paraId="7236694D" w14:textId="77777777" w:rsidTr="00C76C72">
        <w:trPr>
          <w:trHeight w:val="300"/>
        </w:trPr>
        <w:tc>
          <w:tcPr>
            <w:tcW w:w="1445" w:type="dxa"/>
            <w:tcBorders>
              <w:top w:val="single" w:sz="8" w:space="0" w:color="auto"/>
              <w:left w:val="single" w:sz="8" w:space="0" w:color="auto"/>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2A518DD6"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Numer projektu</w:t>
            </w:r>
          </w:p>
        </w:tc>
        <w:tc>
          <w:tcPr>
            <w:tcW w:w="1124"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15BB07BD"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Nazwa realizatora</w:t>
            </w:r>
          </w:p>
        </w:tc>
        <w:tc>
          <w:tcPr>
            <w:tcW w:w="661"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43248B97"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Rok</w:t>
            </w:r>
          </w:p>
        </w:tc>
        <w:tc>
          <w:tcPr>
            <w:tcW w:w="923"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6C0C06F4"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Kwartał</w:t>
            </w:r>
          </w:p>
        </w:tc>
        <w:tc>
          <w:tcPr>
            <w:tcW w:w="1221"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2473BC72"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 xml:space="preserve">Miesiąc </w:t>
            </w:r>
          </w:p>
          <w:p w14:paraId="07113A5C"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(pole opcjonalne)</w:t>
            </w:r>
          </w:p>
        </w:tc>
        <w:tc>
          <w:tcPr>
            <w:tcW w:w="1530"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3AF87FD6"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Wydatki kwalifikowalne</w:t>
            </w:r>
          </w:p>
        </w:tc>
        <w:tc>
          <w:tcPr>
            <w:tcW w:w="1627"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6A4D1938"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Dofinansowanie – zaliczka</w:t>
            </w:r>
          </w:p>
        </w:tc>
        <w:tc>
          <w:tcPr>
            <w:tcW w:w="1817" w:type="dxa"/>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tcPr>
          <w:p w14:paraId="2ACD6970" w14:textId="77777777" w:rsidR="00C76C72" w:rsidRPr="00A47FCA" w:rsidRDefault="00C76C72" w:rsidP="00A47FCA">
            <w:pPr>
              <w:jc w:val="center"/>
              <w:rPr>
                <w:rFonts w:ascii="Arial" w:hAnsi="Arial" w:cs="Arial"/>
                <w:b/>
                <w:sz w:val="20"/>
                <w:szCs w:val="20"/>
                <w:highlight w:val="darkGray"/>
              </w:rPr>
            </w:pPr>
          </w:p>
          <w:p w14:paraId="2552BD57"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Dofinansowanie -refundacja</w:t>
            </w:r>
          </w:p>
        </w:tc>
      </w:tr>
      <w:tr w:rsidR="00C76C72" w14:paraId="1E35F40F" w14:textId="77777777" w:rsidTr="00C76C72">
        <w:trPr>
          <w:trHeight w:val="300"/>
        </w:trPr>
        <w:tc>
          <w:tcPr>
            <w:tcW w:w="144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2C729FBE" w14:textId="471090C7" w:rsidR="00C76C72" w:rsidRDefault="000D316F">
            <w:pPr>
              <w:rPr>
                <w:color w:val="000000"/>
              </w:rPr>
            </w:pPr>
            <w:r>
              <w:rPr>
                <w:color w:val="000000"/>
              </w:rPr>
              <w:t>FEPZ</w:t>
            </w:r>
            <w:r w:rsidR="00C76C72" w:rsidRPr="000D316F">
              <w:rPr>
                <w:color w:val="000000"/>
              </w:rPr>
              <w:t>.</w:t>
            </w:r>
            <w:r>
              <w:rPr>
                <w:color w:val="000000"/>
              </w:rPr>
              <w:t>06</w:t>
            </w:r>
            <w:r w:rsidR="00C76C72" w:rsidRPr="000D316F">
              <w:rPr>
                <w:color w:val="000000"/>
              </w:rPr>
              <w:t>.YY</w:t>
            </w:r>
            <w:r>
              <w:rPr>
                <w:rStyle w:val="Odwoanieprzypisudolnego"/>
                <w:color w:val="000000"/>
              </w:rPr>
              <w:footnoteReference w:id="142"/>
            </w:r>
            <w:r w:rsidR="00C76C72" w:rsidRPr="000D316F">
              <w:rPr>
                <w:color w:val="000000"/>
              </w:rPr>
              <w:t>-I</w:t>
            </w:r>
            <w:r>
              <w:rPr>
                <w:color w:val="000000"/>
              </w:rPr>
              <w:t>P</w:t>
            </w:r>
            <w:r w:rsidR="00C76C72" w:rsidRPr="000D316F">
              <w:rPr>
                <w:color w:val="000000"/>
              </w:rPr>
              <w:t>.</w:t>
            </w:r>
            <w:r>
              <w:rPr>
                <w:color w:val="000000"/>
              </w:rPr>
              <w:t>01</w:t>
            </w:r>
            <w:r w:rsidR="00C76C72" w:rsidRPr="000D316F">
              <w:rPr>
                <w:color w:val="000000"/>
              </w:rPr>
              <w:t>-XXXX</w:t>
            </w:r>
            <w:r w:rsidR="00517B83">
              <w:rPr>
                <w:rStyle w:val="Odwoanieprzypisudolnego"/>
                <w:color w:val="000000"/>
              </w:rPr>
              <w:footnoteReference w:id="143"/>
            </w:r>
            <w:r w:rsidR="00C76C72" w:rsidRPr="000D316F">
              <w:rPr>
                <w:color w:val="000000"/>
              </w:rPr>
              <w:t>/RR</w:t>
            </w:r>
            <w:r w:rsidR="005F6A7D">
              <w:rPr>
                <w:rStyle w:val="Odwoanieprzypisudolnego"/>
                <w:color w:val="000000"/>
              </w:rPr>
              <w:footnoteReference w:id="144"/>
            </w:r>
          </w:p>
        </w:tc>
        <w:tc>
          <w:tcPr>
            <w:tcW w:w="112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466FDBC" w14:textId="77777777" w:rsidR="00C76C72" w:rsidRDefault="00C76C72">
            <w:pPr>
              <w:rPr>
                <w:color w:val="000000"/>
              </w:rPr>
            </w:pPr>
            <w:r>
              <w:rPr>
                <w:color w:val="000000"/>
              </w:rPr>
              <w:t> </w:t>
            </w:r>
          </w:p>
        </w:tc>
        <w:tc>
          <w:tcPr>
            <w:tcW w:w="66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E20FA9A" w14:textId="77777777" w:rsidR="00C76C72" w:rsidRDefault="00C76C72">
            <w:pPr>
              <w:rPr>
                <w:color w:val="000000"/>
              </w:rPr>
            </w:pPr>
            <w:r>
              <w:rPr>
                <w:color w:val="000000"/>
              </w:rPr>
              <w:t> </w:t>
            </w:r>
          </w:p>
        </w:tc>
        <w:tc>
          <w:tcPr>
            <w:tcW w:w="92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23AAF9A" w14:textId="77777777" w:rsidR="00C76C72" w:rsidRDefault="00C76C72">
            <w:pPr>
              <w:rPr>
                <w:color w:val="000000"/>
              </w:rPr>
            </w:pPr>
            <w:r>
              <w:rPr>
                <w:color w:val="000000"/>
              </w:rPr>
              <w:t> </w:t>
            </w:r>
          </w:p>
        </w:tc>
        <w:tc>
          <w:tcPr>
            <w:tcW w:w="122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06F6FA0" w14:textId="77777777" w:rsidR="00C76C72" w:rsidRDefault="00C76C72">
            <w:pPr>
              <w:rPr>
                <w:color w:val="000000"/>
              </w:rPr>
            </w:pPr>
            <w:r>
              <w:rPr>
                <w:color w:val="000000"/>
              </w:rPr>
              <w:t> </w:t>
            </w:r>
          </w:p>
        </w:tc>
        <w:tc>
          <w:tcPr>
            <w:tcW w:w="15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E1A2E4E" w14:textId="77777777" w:rsidR="00C76C72" w:rsidRDefault="00C76C72">
            <w:pPr>
              <w:rPr>
                <w:color w:val="000000"/>
              </w:rPr>
            </w:pPr>
            <w:r>
              <w:rPr>
                <w:color w:val="000000"/>
              </w:rPr>
              <w:t> </w:t>
            </w:r>
          </w:p>
        </w:tc>
        <w:tc>
          <w:tcPr>
            <w:tcW w:w="162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D6F56CE" w14:textId="77777777" w:rsidR="00C76C72" w:rsidRDefault="00C76C72">
            <w:pPr>
              <w:rPr>
                <w:color w:val="000000"/>
              </w:rPr>
            </w:pPr>
            <w:r>
              <w:rPr>
                <w:color w:val="000000"/>
              </w:rPr>
              <w:t> </w:t>
            </w:r>
          </w:p>
        </w:tc>
        <w:tc>
          <w:tcPr>
            <w:tcW w:w="1817" w:type="dxa"/>
            <w:tcBorders>
              <w:top w:val="nil"/>
              <w:left w:val="nil"/>
              <w:bottom w:val="single" w:sz="8" w:space="0" w:color="auto"/>
              <w:right w:val="single" w:sz="8" w:space="0" w:color="auto"/>
            </w:tcBorders>
            <w:tcMar>
              <w:top w:w="0" w:type="dxa"/>
              <w:left w:w="70" w:type="dxa"/>
              <w:bottom w:w="0" w:type="dxa"/>
              <w:right w:w="70" w:type="dxa"/>
            </w:tcMar>
          </w:tcPr>
          <w:p w14:paraId="4361E90A" w14:textId="77777777" w:rsidR="00C76C72" w:rsidRDefault="00C76C72">
            <w:pPr>
              <w:rPr>
                <w:color w:val="000000"/>
              </w:rPr>
            </w:pPr>
          </w:p>
        </w:tc>
      </w:tr>
      <w:tr w:rsidR="00C76C72" w14:paraId="402E67AD" w14:textId="77777777" w:rsidTr="00C76C72">
        <w:trPr>
          <w:trHeight w:val="300"/>
        </w:trPr>
        <w:tc>
          <w:tcPr>
            <w:tcW w:w="144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16E0AB9C" w14:textId="77777777" w:rsidR="00C76C72" w:rsidRDefault="00C76C72">
            <w:pPr>
              <w:rPr>
                <w:color w:val="000000"/>
              </w:rPr>
            </w:pPr>
          </w:p>
        </w:tc>
        <w:tc>
          <w:tcPr>
            <w:tcW w:w="112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4243013" w14:textId="77777777" w:rsidR="00C76C72" w:rsidRDefault="00C76C72">
            <w:pPr>
              <w:rPr>
                <w:color w:val="000000"/>
              </w:rPr>
            </w:pPr>
            <w:r>
              <w:rPr>
                <w:color w:val="000000"/>
              </w:rPr>
              <w:t> </w:t>
            </w:r>
          </w:p>
        </w:tc>
        <w:tc>
          <w:tcPr>
            <w:tcW w:w="66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B552FC8" w14:textId="77777777" w:rsidR="00C76C72" w:rsidRDefault="00C76C72">
            <w:pPr>
              <w:rPr>
                <w:color w:val="000000"/>
              </w:rPr>
            </w:pPr>
            <w:r>
              <w:rPr>
                <w:color w:val="000000"/>
              </w:rPr>
              <w:t> </w:t>
            </w:r>
          </w:p>
        </w:tc>
        <w:tc>
          <w:tcPr>
            <w:tcW w:w="92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E16CE31" w14:textId="77777777" w:rsidR="00C76C72" w:rsidRDefault="00C76C72">
            <w:pPr>
              <w:rPr>
                <w:color w:val="000000"/>
              </w:rPr>
            </w:pPr>
            <w:r>
              <w:rPr>
                <w:color w:val="000000"/>
              </w:rPr>
              <w:t> </w:t>
            </w:r>
          </w:p>
        </w:tc>
        <w:tc>
          <w:tcPr>
            <w:tcW w:w="122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BF11307" w14:textId="77777777" w:rsidR="00C76C72" w:rsidRDefault="00C76C72">
            <w:pPr>
              <w:rPr>
                <w:color w:val="000000"/>
              </w:rPr>
            </w:pPr>
            <w:r>
              <w:rPr>
                <w:color w:val="000000"/>
              </w:rPr>
              <w:t> </w:t>
            </w:r>
          </w:p>
        </w:tc>
        <w:tc>
          <w:tcPr>
            <w:tcW w:w="15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A73DC98" w14:textId="77777777" w:rsidR="00C76C72" w:rsidRDefault="00C76C72">
            <w:pPr>
              <w:rPr>
                <w:color w:val="000000"/>
              </w:rPr>
            </w:pPr>
            <w:r>
              <w:rPr>
                <w:color w:val="000000"/>
              </w:rPr>
              <w:t> </w:t>
            </w:r>
          </w:p>
        </w:tc>
        <w:tc>
          <w:tcPr>
            <w:tcW w:w="162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9E28005" w14:textId="77777777" w:rsidR="00C76C72" w:rsidRDefault="00C76C72">
            <w:pPr>
              <w:rPr>
                <w:color w:val="000000"/>
              </w:rPr>
            </w:pPr>
            <w:r>
              <w:rPr>
                <w:color w:val="000000"/>
              </w:rPr>
              <w:t> </w:t>
            </w:r>
          </w:p>
        </w:tc>
        <w:tc>
          <w:tcPr>
            <w:tcW w:w="1817" w:type="dxa"/>
            <w:tcBorders>
              <w:top w:val="nil"/>
              <w:left w:val="nil"/>
              <w:bottom w:val="single" w:sz="8" w:space="0" w:color="auto"/>
              <w:right w:val="single" w:sz="8" w:space="0" w:color="auto"/>
            </w:tcBorders>
            <w:tcMar>
              <w:top w:w="0" w:type="dxa"/>
              <w:left w:w="70" w:type="dxa"/>
              <w:bottom w:w="0" w:type="dxa"/>
              <w:right w:w="70" w:type="dxa"/>
            </w:tcMar>
          </w:tcPr>
          <w:p w14:paraId="6156209F" w14:textId="77777777" w:rsidR="00C76C72" w:rsidRDefault="00C76C72">
            <w:pPr>
              <w:rPr>
                <w:color w:val="000000"/>
              </w:rPr>
            </w:pPr>
          </w:p>
        </w:tc>
      </w:tr>
      <w:tr w:rsidR="00C76C72" w14:paraId="1B5675AF" w14:textId="77777777" w:rsidTr="00C76C72">
        <w:trPr>
          <w:trHeight w:val="300"/>
        </w:trPr>
        <w:tc>
          <w:tcPr>
            <w:tcW w:w="144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4F4C319C" w14:textId="77777777" w:rsidR="00C76C72" w:rsidRDefault="00C76C72">
            <w:pPr>
              <w:rPr>
                <w:color w:val="000000"/>
              </w:rPr>
            </w:pPr>
          </w:p>
        </w:tc>
        <w:tc>
          <w:tcPr>
            <w:tcW w:w="112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9181EBD" w14:textId="77777777" w:rsidR="00C76C72" w:rsidRDefault="00C76C72">
            <w:pPr>
              <w:rPr>
                <w:color w:val="000000"/>
              </w:rPr>
            </w:pPr>
            <w:r>
              <w:rPr>
                <w:color w:val="000000"/>
              </w:rPr>
              <w:t> </w:t>
            </w:r>
          </w:p>
        </w:tc>
        <w:tc>
          <w:tcPr>
            <w:tcW w:w="66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D60162B" w14:textId="77777777" w:rsidR="00C76C72" w:rsidRDefault="00C76C72">
            <w:pPr>
              <w:rPr>
                <w:color w:val="000000"/>
              </w:rPr>
            </w:pPr>
            <w:r>
              <w:rPr>
                <w:color w:val="000000"/>
              </w:rPr>
              <w:t> </w:t>
            </w:r>
          </w:p>
        </w:tc>
        <w:tc>
          <w:tcPr>
            <w:tcW w:w="92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A3F63D6" w14:textId="77777777" w:rsidR="00C76C72" w:rsidRDefault="00C76C72">
            <w:pPr>
              <w:rPr>
                <w:color w:val="000000"/>
              </w:rPr>
            </w:pPr>
            <w:r>
              <w:rPr>
                <w:color w:val="000000"/>
              </w:rPr>
              <w:t> </w:t>
            </w:r>
          </w:p>
        </w:tc>
        <w:tc>
          <w:tcPr>
            <w:tcW w:w="122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CE5D818" w14:textId="77777777" w:rsidR="00C76C72" w:rsidRDefault="00C76C72">
            <w:pPr>
              <w:rPr>
                <w:color w:val="000000"/>
              </w:rPr>
            </w:pPr>
            <w:r>
              <w:rPr>
                <w:color w:val="000000"/>
              </w:rPr>
              <w:t> </w:t>
            </w:r>
          </w:p>
        </w:tc>
        <w:tc>
          <w:tcPr>
            <w:tcW w:w="15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89FD1E7" w14:textId="77777777" w:rsidR="00C76C72" w:rsidRDefault="00C76C72">
            <w:pPr>
              <w:rPr>
                <w:color w:val="000000"/>
              </w:rPr>
            </w:pPr>
            <w:r>
              <w:rPr>
                <w:color w:val="000000"/>
              </w:rPr>
              <w:t> </w:t>
            </w:r>
          </w:p>
        </w:tc>
        <w:tc>
          <w:tcPr>
            <w:tcW w:w="162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6448C2B" w14:textId="77777777" w:rsidR="00C76C72" w:rsidRDefault="00C76C72">
            <w:pPr>
              <w:rPr>
                <w:color w:val="000000"/>
              </w:rPr>
            </w:pPr>
            <w:r>
              <w:rPr>
                <w:color w:val="000000"/>
              </w:rPr>
              <w:t> </w:t>
            </w:r>
          </w:p>
        </w:tc>
        <w:tc>
          <w:tcPr>
            <w:tcW w:w="1817" w:type="dxa"/>
            <w:tcBorders>
              <w:top w:val="nil"/>
              <w:left w:val="nil"/>
              <w:bottom w:val="single" w:sz="8" w:space="0" w:color="auto"/>
              <w:right w:val="single" w:sz="8" w:space="0" w:color="auto"/>
            </w:tcBorders>
            <w:tcMar>
              <w:top w:w="0" w:type="dxa"/>
              <w:left w:w="70" w:type="dxa"/>
              <w:bottom w:w="0" w:type="dxa"/>
              <w:right w:w="70" w:type="dxa"/>
            </w:tcMar>
          </w:tcPr>
          <w:p w14:paraId="1EC23420" w14:textId="77777777" w:rsidR="00C76C72" w:rsidRDefault="00C76C72">
            <w:pPr>
              <w:rPr>
                <w:color w:val="000000"/>
              </w:rPr>
            </w:pPr>
          </w:p>
        </w:tc>
      </w:tr>
    </w:tbl>
    <w:p w14:paraId="60DA35BB" w14:textId="77777777" w:rsidR="00B008B1" w:rsidRPr="002A4AA8" w:rsidRDefault="00B008B1" w:rsidP="00E01870">
      <w:pPr>
        <w:spacing w:after="60"/>
        <w:jc w:val="both"/>
        <w:rPr>
          <w:rFonts w:ascii="Arial" w:hAnsi="Arial" w:cs="Arial"/>
          <w:sz w:val="20"/>
          <w:szCs w:val="20"/>
        </w:rPr>
      </w:pPr>
    </w:p>
    <w:p w14:paraId="06AEB761" w14:textId="44355869" w:rsidR="0027480A" w:rsidRPr="00B008B1" w:rsidRDefault="00DE291E" w:rsidP="0027480A">
      <w:pPr>
        <w:spacing w:after="60"/>
        <w:jc w:val="both"/>
        <w:rPr>
          <w:rFonts w:ascii="Arial" w:hAnsi="Arial" w:cs="Arial"/>
          <w:sz w:val="20"/>
          <w:szCs w:val="20"/>
        </w:rPr>
      </w:pPr>
      <w:r w:rsidRPr="00DE291E">
        <w:t xml:space="preserve"> </w:t>
      </w:r>
      <w:r w:rsidRPr="00DE291E">
        <w:rPr>
          <w:rFonts w:ascii="Arial" w:hAnsi="Arial" w:cs="Arial"/>
          <w:b/>
          <w:sz w:val="20"/>
          <w:szCs w:val="20"/>
        </w:rPr>
        <w:t>[wypełniając harmonogram należy dodatkowo wybrać właściwy wzór harmonogramu z dostępnych poniżej wzorów tj. 1 lub 2 lub 3, a następnie usunąć niniejszy zapis oraz pozostałe wzory tabel, które nie dotyczą danego beneficjenta]</w:t>
      </w:r>
    </w:p>
    <w:p w14:paraId="6DB2A6CB" w14:textId="0167D4F4" w:rsidR="007D3E80" w:rsidRDefault="007D3E80" w:rsidP="0027480A">
      <w:pPr>
        <w:spacing w:after="60"/>
        <w:jc w:val="both"/>
        <w:rPr>
          <w:rFonts w:ascii="Arial" w:hAnsi="Arial" w:cs="Arial"/>
        </w:rPr>
      </w:pPr>
    </w:p>
    <w:p w14:paraId="07613F5B" w14:textId="38C827B4" w:rsidR="00DE291E" w:rsidRDefault="00DE291E" w:rsidP="0027480A">
      <w:pPr>
        <w:spacing w:after="60"/>
        <w:jc w:val="both"/>
        <w:rPr>
          <w:rFonts w:ascii="Arial" w:hAnsi="Arial" w:cs="Arial"/>
        </w:rPr>
      </w:pPr>
    </w:p>
    <w:p w14:paraId="71A7F8B8" w14:textId="53FDA893" w:rsidR="00DE291E" w:rsidRDefault="00DE291E" w:rsidP="0027480A">
      <w:pPr>
        <w:spacing w:after="60"/>
        <w:jc w:val="both"/>
        <w:rPr>
          <w:rFonts w:ascii="Arial" w:hAnsi="Arial" w:cs="Arial"/>
        </w:rPr>
      </w:pPr>
    </w:p>
    <w:p w14:paraId="4538E173" w14:textId="322DCEA5" w:rsidR="00DE291E" w:rsidRDefault="00DE291E" w:rsidP="0027480A">
      <w:pPr>
        <w:spacing w:after="60"/>
        <w:jc w:val="both"/>
        <w:rPr>
          <w:rFonts w:ascii="Arial" w:hAnsi="Arial" w:cs="Arial"/>
        </w:rPr>
      </w:pPr>
    </w:p>
    <w:p w14:paraId="225D6FED" w14:textId="759BA4B8" w:rsidR="00DE291E" w:rsidRDefault="00DE291E" w:rsidP="0027480A">
      <w:pPr>
        <w:spacing w:after="60"/>
        <w:jc w:val="both"/>
        <w:rPr>
          <w:rFonts w:ascii="Arial" w:hAnsi="Arial" w:cs="Arial"/>
        </w:rPr>
      </w:pPr>
    </w:p>
    <w:p w14:paraId="6F0B2DF0" w14:textId="1AEE3D36" w:rsidR="00DE291E" w:rsidRDefault="00DE291E" w:rsidP="0027480A">
      <w:pPr>
        <w:spacing w:after="60"/>
        <w:jc w:val="both"/>
        <w:rPr>
          <w:rFonts w:ascii="Arial" w:hAnsi="Arial" w:cs="Arial"/>
        </w:rPr>
      </w:pPr>
    </w:p>
    <w:p w14:paraId="40AEFF2F" w14:textId="14807B41" w:rsidR="00DE291E" w:rsidRDefault="00DE291E" w:rsidP="0027480A">
      <w:pPr>
        <w:spacing w:after="60"/>
        <w:jc w:val="both"/>
        <w:rPr>
          <w:rFonts w:ascii="Arial" w:hAnsi="Arial" w:cs="Arial"/>
        </w:rPr>
      </w:pPr>
    </w:p>
    <w:p w14:paraId="2005238A" w14:textId="00311E15" w:rsidR="00DE291E" w:rsidRDefault="00DE291E" w:rsidP="0027480A">
      <w:pPr>
        <w:spacing w:after="60"/>
        <w:jc w:val="both"/>
        <w:rPr>
          <w:rFonts w:ascii="Arial" w:hAnsi="Arial" w:cs="Arial"/>
        </w:rPr>
      </w:pPr>
    </w:p>
    <w:p w14:paraId="775BC0E6" w14:textId="16043D62" w:rsidR="00DE291E" w:rsidRDefault="00DE291E" w:rsidP="0027480A">
      <w:pPr>
        <w:spacing w:after="60"/>
        <w:jc w:val="both"/>
        <w:rPr>
          <w:rFonts w:ascii="Arial" w:hAnsi="Arial" w:cs="Arial"/>
        </w:rPr>
      </w:pPr>
    </w:p>
    <w:p w14:paraId="3BB383D6" w14:textId="70D57B29" w:rsidR="00DE291E" w:rsidRDefault="00DE291E" w:rsidP="0027480A">
      <w:pPr>
        <w:spacing w:after="60"/>
        <w:jc w:val="both"/>
        <w:rPr>
          <w:rFonts w:ascii="Arial" w:hAnsi="Arial" w:cs="Arial"/>
        </w:rPr>
      </w:pPr>
    </w:p>
    <w:p w14:paraId="48E2CC9B" w14:textId="77777777" w:rsidR="00DE291E" w:rsidRPr="002A4AA8" w:rsidRDefault="00DE291E" w:rsidP="0027480A">
      <w:pPr>
        <w:spacing w:after="60"/>
        <w:jc w:val="both"/>
        <w:rPr>
          <w:rFonts w:ascii="Arial" w:hAnsi="Arial" w:cs="Arial"/>
        </w:rPr>
      </w:pPr>
    </w:p>
    <w:p w14:paraId="77BDC08D" w14:textId="09AD8AE5" w:rsidR="0027480A" w:rsidRPr="002A4AA8" w:rsidRDefault="0027480A" w:rsidP="009D3F46">
      <w:pPr>
        <w:pStyle w:val="Akapitzlist"/>
        <w:numPr>
          <w:ilvl w:val="3"/>
          <w:numId w:val="25"/>
        </w:numPr>
        <w:tabs>
          <w:tab w:val="clear" w:pos="2880"/>
        </w:tabs>
        <w:spacing w:after="60"/>
        <w:ind w:left="284" w:hanging="284"/>
        <w:jc w:val="both"/>
        <w:rPr>
          <w:rFonts w:ascii="Arial" w:hAnsi="Arial" w:cs="Arial"/>
          <w:sz w:val="20"/>
          <w:szCs w:val="20"/>
        </w:rPr>
      </w:pPr>
      <w:r w:rsidRPr="002A4AA8">
        <w:rPr>
          <w:rFonts w:ascii="Arial" w:hAnsi="Arial" w:cs="Arial"/>
          <w:sz w:val="20"/>
          <w:szCs w:val="20"/>
        </w:rPr>
        <w:lastRenderedPageBreak/>
        <w:t>Harmonogram właściwy dla Beneficjenta będącego jednostką spoza sektora finansów publicznych, dla projektu realizowanego w partnerstwie oraz bez partnerstwa</w:t>
      </w:r>
      <w:r w:rsidR="007D3E80">
        <w:rPr>
          <w:rStyle w:val="Odwoanieprzypisudolnego"/>
          <w:rFonts w:ascii="Arial" w:hAnsi="Arial" w:cs="Arial"/>
          <w:sz w:val="20"/>
          <w:szCs w:val="20"/>
        </w:rPr>
        <w:footnoteReference w:id="145"/>
      </w:r>
      <w:r w:rsidRPr="002A4AA8">
        <w:rPr>
          <w:rFonts w:ascii="Arial" w:hAnsi="Arial" w:cs="Arial"/>
          <w:sz w:val="20"/>
          <w:szCs w:val="20"/>
        </w:rPr>
        <w:t>:</w:t>
      </w:r>
    </w:p>
    <w:p w14:paraId="7605DD59" w14:textId="77777777" w:rsidR="0027480A" w:rsidRPr="002A4AA8" w:rsidRDefault="0027480A" w:rsidP="0027480A">
      <w:pPr>
        <w:spacing w:after="60"/>
        <w:jc w:val="both"/>
        <w:rPr>
          <w:rFonts w:ascii="Arial" w:hAnsi="Arial" w:cs="Arial"/>
        </w:rPr>
      </w:pPr>
    </w:p>
    <w:p w14:paraId="6FAB8381" w14:textId="77777777" w:rsidR="00983CCF" w:rsidRDefault="00983CCF" w:rsidP="0027480A">
      <w:pPr>
        <w:spacing w:after="60"/>
        <w:jc w:val="both"/>
        <w:rPr>
          <w:rFonts w:ascii="Arial" w:hAnsi="Arial" w:cs="Arial"/>
          <w:sz w:val="20"/>
          <w:szCs w:val="20"/>
        </w:rPr>
      </w:pPr>
    </w:p>
    <w:tbl>
      <w:tblPr>
        <w:tblStyle w:val="Tabela-Siatka"/>
        <w:tblW w:w="11199" w:type="dxa"/>
        <w:tblInd w:w="-998" w:type="dxa"/>
        <w:tblLook w:val="04A0" w:firstRow="1" w:lastRow="0" w:firstColumn="1" w:lastColumn="0" w:noHBand="0" w:noVBand="1"/>
      </w:tblPr>
      <w:tblGrid>
        <w:gridCol w:w="676"/>
        <w:gridCol w:w="1010"/>
        <w:gridCol w:w="1293"/>
        <w:gridCol w:w="792"/>
        <w:gridCol w:w="995"/>
        <w:gridCol w:w="777"/>
        <w:gridCol w:w="932"/>
        <w:gridCol w:w="995"/>
        <w:gridCol w:w="912"/>
        <w:gridCol w:w="816"/>
        <w:gridCol w:w="1274"/>
        <w:gridCol w:w="727"/>
      </w:tblGrid>
      <w:tr w:rsidR="00983CCF" w:rsidRPr="006272BA" w14:paraId="7AA70717" w14:textId="77777777" w:rsidTr="00FD48B6">
        <w:trPr>
          <w:trHeight w:val="1410"/>
        </w:trPr>
        <w:tc>
          <w:tcPr>
            <w:tcW w:w="676" w:type="dxa"/>
            <w:vMerge w:val="restart"/>
            <w:hideMark/>
          </w:tcPr>
          <w:p w14:paraId="638D0B19" w14:textId="77777777" w:rsidR="00983CCF" w:rsidRPr="006272BA" w:rsidRDefault="00983CCF" w:rsidP="00FD48B6">
            <w:pPr>
              <w:rPr>
                <w:rFonts w:ascii="Arial" w:hAnsi="Arial" w:cs="Arial"/>
                <w:b/>
                <w:bCs/>
                <w:sz w:val="14"/>
                <w:szCs w:val="14"/>
              </w:rPr>
            </w:pPr>
            <w:r w:rsidRPr="006272BA">
              <w:rPr>
                <w:rFonts w:ascii="Arial" w:hAnsi="Arial" w:cs="Arial"/>
                <w:b/>
                <w:bCs/>
                <w:sz w:val="14"/>
                <w:szCs w:val="14"/>
              </w:rPr>
              <w:t>LP</w:t>
            </w:r>
          </w:p>
        </w:tc>
        <w:tc>
          <w:tcPr>
            <w:tcW w:w="1010" w:type="dxa"/>
          </w:tcPr>
          <w:p w14:paraId="34EFA316" w14:textId="77777777" w:rsidR="00983CCF" w:rsidRPr="006272BA" w:rsidRDefault="00983CCF" w:rsidP="00FD48B6">
            <w:pPr>
              <w:rPr>
                <w:rFonts w:ascii="Arial" w:hAnsi="Arial" w:cs="Arial"/>
                <w:b/>
                <w:bCs/>
                <w:sz w:val="14"/>
                <w:szCs w:val="14"/>
              </w:rPr>
            </w:pPr>
            <w:r>
              <w:rPr>
                <w:rFonts w:ascii="Arial" w:hAnsi="Arial" w:cs="Arial"/>
                <w:b/>
                <w:bCs/>
                <w:sz w:val="14"/>
                <w:szCs w:val="14"/>
              </w:rPr>
              <w:t>Data przekazania transzy</w:t>
            </w:r>
          </w:p>
        </w:tc>
        <w:tc>
          <w:tcPr>
            <w:tcW w:w="1293" w:type="dxa"/>
            <w:vMerge w:val="restart"/>
            <w:hideMark/>
          </w:tcPr>
          <w:p w14:paraId="68505722" w14:textId="77777777" w:rsidR="00983CCF" w:rsidRPr="006272BA" w:rsidRDefault="00983CCF" w:rsidP="00FD48B6">
            <w:pPr>
              <w:rPr>
                <w:rFonts w:ascii="Arial" w:hAnsi="Arial" w:cs="Arial"/>
                <w:b/>
                <w:bCs/>
                <w:sz w:val="14"/>
                <w:szCs w:val="14"/>
              </w:rPr>
            </w:pPr>
            <w:r w:rsidRPr="006272BA">
              <w:rPr>
                <w:rFonts w:ascii="Arial" w:hAnsi="Arial" w:cs="Arial"/>
                <w:b/>
                <w:bCs/>
                <w:sz w:val="14"/>
                <w:szCs w:val="14"/>
              </w:rPr>
              <w:t>transza (suma środków bieżących i majątkowych)</w:t>
            </w:r>
            <w:r>
              <w:rPr>
                <w:rStyle w:val="Odwoanieprzypisudolnego"/>
                <w:rFonts w:ascii="Arial" w:hAnsi="Arial" w:cs="Arial"/>
                <w:b/>
                <w:bCs/>
                <w:sz w:val="14"/>
                <w:szCs w:val="14"/>
              </w:rPr>
              <w:footnoteReference w:id="146"/>
            </w:r>
            <w:r w:rsidRPr="006272BA">
              <w:rPr>
                <w:rFonts w:ascii="Arial" w:hAnsi="Arial" w:cs="Arial"/>
                <w:b/>
                <w:bCs/>
                <w:sz w:val="14"/>
                <w:szCs w:val="14"/>
              </w:rPr>
              <w:t xml:space="preserve"> </w:t>
            </w:r>
          </w:p>
        </w:tc>
        <w:tc>
          <w:tcPr>
            <w:tcW w:w="792" w:type="dxa"/>
            <w:vMerge w:val="restart"/>
            <w:hideMark/>
          </w:tcPr>
          <w:p w14:paraId="6D2BB2E1" w14:textId="77777777" w:rsidR="00983CCF" w:rsidRPr="006272BA" w:rsidRDefault="00983CCF" w:rsidP="00FD48B6">
            <w:pPr>
              <w:rPr>
                <w:rFonts w:ascii="Arial" w:hAnsi="Arial" w:cs="Arial"/>
                <w:b/>
                <w:bCs/>
                <w:sz w:val="14"/>
                <w:szCs w:val="14"/>
              </w:rPr>
            </w:pPr>
            <w:r w:rsidRPr="006272BA">
              <w:rPr>
                <w:rFonts w:ascii="Arial" w:hAnsi="Arial" w:cs="Arial"/>
                <w:b/>
                <w:bCs/>
                <w:sz w:val="14"/>
                <w:szCs w:val="14"/>
              </w:rPr>
              <w:t>suma środków na wydatki bieżące</w:t>
            </w:r>
          </w:p>
        </w:tc>
        <w:tc>
          <w:tcPr>
            <w:tcW w:w="1772" w:type="dxa"/>
            <w:gridSpan w:val="2"/>
            <w:hideMark/>
          </w:tcPr>
          <w:p w14:paraId="407A416C" w14:textId="77777777" w:rsidR="00983CCF" w:rsidRPr="006272BA" w:rsidRDefault="00983CCF" w:rsidP="00FD48B6">
            <w:pPr>
              <w:rPr>
                <w:rFonts w:ascii="Arial" w:hAnsi="Arial" w:cs="Arial"/>
                <w:b/>
                <w:bCs/>
                <w:sz w:val="14"/>
                <w:szCs w:val="14"/>
              </w:rPr>
            </w:pPr>
            <w:r w:rsidRPr="006272BA">
              <w:rPr>
                <w:rFonts w:ascii="Arial" w:hAnsi="Arial" w:cs="Arial"/>
                <w:b/>
                <w:bCs/>
                <w:sz w:val="14"/>
                <w:szCs w:val="14"/>
              </w:rPr>
              <w:t>ŚRODKI BIEŻĄCE - podział kwoty na paragrafy klasyfikacji budżetowej</w:t>
            </w:r>
          </w:p>
        </w:tc>
        <w:tc>
          <w:tcPr>
            <w:tcW w:w="932" w:type="dxa"/>
            <w:vMerge w:val="restart"/>
            <w:hideMark/>
          </w:tcPr>
          <w:p w14:paraId="2D2CA46D" w14:textId="77777777" w:rsidR="00983CCF" w:rsidRPr="006272BA" w:rsidRDefault="00983CCF" w:rsidP="00FD48B6">
            <w:pPr>
              <w:rPr>
                <w:rFonts w:ascii="Arial" w:hAnsi="Arial" w:cs="Arial"/>
                <w:b/>
                <w:bCs/>
                <w:sz w:val="14"/>
                <w:szCs w:val="14"/>
              </w:rPr>
            </w:pPr>
            <w:r w:rsidRPr="006272BA">
              <w:rPr>
                <w:rFonts w:ascii="Arial" w:hAnsi="Arial" w:cs="Arial"/>
                <w:b/>
                <w:bCs/>
                <w:sz w:val="14"/>
                <w:szCs w:val="14"/>
              </w:rPr>
              <w:t>suma środków na wydatki majątkowe</w:t>
            </w:r>
          </w:p>
        </w:tc>
        <w:tc>
          <w:tcPr>
            <w:tcW w:w="1907" w:type="dxa"/>
            <w:gridSpan w:val="2"/>
            <w:hideMark/>
          </w:tcPr>
          <w:p w14:paraId="24ACBB6C" w14:textId="77777777" w:rsidR="00983CCF" w:rsidRPr="006272BA" w:rsidRDefault="00983CCF" w:rsidP="00FD48B6">
            <w:pPr>
              <w:rPr>
                <w:rFonts w:ascii="Arial" w:hAnsi="Arial" w:cs="Arial"/>
                <w:b/>
                <w:bCs/>
                <w:sz w:val="14"/>
                <w:szCs w:val="14"/>
              </w:rPr>
            </w:pPr>
            <w:r w:rsidRPr="006272BA">
              <w:rPr>
                <w:rFonts w:ascii="Arial" w:hAnsi="Arial" w:cs="Arial"/>
                <w:b/>
                <w:bCs/>
                <w:sz w:val="14"/>
                <w:szCs w:val="14"/>
              </w:rPr>
              <w:t>ŚRODKI MAJĄTKOWE - podział kwoty na paragrafy klasyfikacji budżetowej</w:t>
            </w:r>
          </w:p>
        </w:tc>
        <w:tc>
          <w:tcPr>
            <w:tcW w:w="816" w:type="dxa"/>
            <w:vMerge w:val="restart"/>
            <w:hideMark/>
          </w:tcPr>
          <w:p w14:paraId="119EDF33" w14:textId="77777777" w:rsidR="00983CCF" w:rsidRPr="006272BA" w:rsidRDefault="00983CCF" w:rsidP="00FD48B6">
            <w:pPr>
              <w:rPr>
                <w:rFonts w:ascii="Arial" w:hAnsi="Arial" w:cs="Arial"/>
                <w:b/>
                <w:bCs/>
                <w:sz w:val="14"/>
                <w:szCs w:val="14"/>
              </w:rPr>
            </w:pPr>
            <w:r w:rsidRPr="006272BA">
              <w:rPr>
                <w:rFonts w:ascii="Arial" w:hAnsi="Arial" w:cs="Arial"/>
                <w:b/>
                <w:bCs/>
                <w:sz w:val="14"/>
                <w:szCs w:val="14"/>
              </w:rPr>
              <w:t>Okres za jaki składany będzie wniosek o płatność (od…do)</w:t>
            </w:r>
          </w:p>
        </w:tc>
        <w:tc>
          <w:tcPr>
            <w:tcW w:w="2001" w:type="dxa"/>
            <w:gridSpan w:val="2"/>
            <w:hideMark/>
          </w:tcPr>
          <w:p w14:paraId="16E56D83" w14:textId="77777777" w:rsidR="00983CCF" w:rsidRPr="006272BA" w:rsidRDefault="00983CCF" w:rsidP="00FD48B6">
            <w:pPr>
              <w:ind w:right="828"/>
              <w:rPr>
                <w:rFonts w:ascii="Arial" w:hAnsi="Arial" w:cs="Arial"/>
                <w:b/>
                <w:bCs/>
                <w:sz w:val="14"/>
                <w:szCs w:val="14"/>
              </w:rPr>
            </w:pPr>
            <w:r w:rsidRPr="006272BA">
              <w:rPr>
                <w:rFonts w:ascii="Arial" w:hAnsi="Arial" w:cs="Arial"/>
                <w:b/>
                <w:bCs/>
                <w:sz w:val="14"/>
                <w:szCs w:val="14"/>
              </w:rPr>
              <w:t xml:space="preserve">kwota wydatków planowanych do rozliczenia </w:t>
            </w:r>
          </w:p>
        </w:tc>
      </w:tr>
      <w:tr w:rsidR="00983CCF" w:rsidRPr="006272BA" w14:paraId="0DB7F671" w14:textId="77777777" w:rsidTr="00FD48B6">
        <w:trPr>
          <w:trHeight w:val="1140"/>
        </w:trPr>
        <w:tc>
          <w:tcPr>
            <w:tcW w:w="676" w:type="dxa"/>
            <w:vMerge/>
            <w:hideMark/>
          </w:tcPr>
          <w:p w14:paraId="74C7E8A6" w14:textId="77777777" w:rsidR="00983CCF" w:rsidRPr="006272BA" w:rsidRDefault="00983CCF" w:rsidP="00FD48B6">
            <w:pPr>
              <w:rPr>
                <w:rFonts w:ascii="Arial" w:hAnsi="Arial" w:cs="Arial"/>
                <w:b/>
                <w:bCs/>
                <w:sz w:val="14"/>
                <w:szCs w:val="14"/>
              </w:rPr>
            </w:pPr>
          </w:p>
        </w:tc>
        <w:tc>
          <w:tcPr>
            <w:tcW w:w="1010" w:type="dxa"/>
          </w:tcPr>
          <w:p w14:paraId="34352CB4" w14:textId="77777777" w:rsidR="00983CCF" w:rsidRPr="006272BA" w:rsidRDefault="00983CCF" w:rsidP="00FD48B6">
            <w:pPr>
              <w:rPr>
                <w:rFonts w:ascii="Arial" w:hAnsi="Arial" w:cs="Arial"/>
                <w:b/>
                <w:bCs/>
                <w:sz w:val="14"/>
                <w:szCs w:val="14"/>
              </w:rPr>
            </w:pPr>
          </w:p>
        </w:tc>
        <w:tc>
          <w:tcPr>
            <w:tcW w:w="1293" w:type="dxa"/>
            <w:vMerge/>
            <w:hideMark/>
          </w:tcPr>
          <w:p w14:paraId="7700CDBA" w14:textId="77777777" w:rsidR="00983CCF" w:rsidRPr="006272BA" w:rsidRDefault="00983CCF" w:rsidP="00FD48B6">
            <w:pPr>
              <w:rPr>
                <w:rFonts w:ascii="Arial" w:hAnsi="Arial" w:cs="Arial"/>
                <w:b/>
                <w:bCs/>
                <w:sz w:val="14"/>
                <w:szCs w:val="14"/>
              </w:rPr>
            </w:pPr>
          </w:p>
        </w:tc>
        <w:tc>
          <w:tcPr>
            <w:tcW w:w="792" w:type="dxa"/>
            <w:vMerge/>
            <w:hideMark/>
          </w:tcPr>
          <w:p w14:paraId="74E15EB0" w14:textId="77777777" w:rsidR="00983CCF" w:rsidRPr="006272BA" w:rsidRDefault="00983CCF" w:rsidP="00FD48B6">
            <w:pPr>
              <w:rPr>
                <w:rFonts w:ascii="Arial" w:hAnsi="Arial" w:cs="Arial"/>
                <w:b/>
                <w:bCs/>
                <w:sz w:val="14"/>
                <w:szCs w:val="14"/>
              </w:rPr>
            </w:pPr>
          </w:p>
        </w:tc>
        <w:tc>
          <w:tcPr>
            <w:tcW w:w="995" w:type="dxa"/>
            <w:hideMark/>
          </w:tcPr>
          <w:p w14:paraId="04FA8B8A" w14:textId="77777777" w:rsidR="00983CCF" w:rsidRPr="006272BA" w:rsidRDefault="00983CCF" w:rsidP="00FD48B6">
            <w:pPr>
              <w:rPr>
                <w:rFonts w:ascii="Arial" w:hAnsi="Arial" w:cs="Arial"/>
                <w:b/>
                <w:bCs/>
                <w:sz w:val="14"/>
                <w:szCs w:val="14"/>
              </w:rPr>
            </w:pPr>
            <w:r w:rsidRPr="006272BA">
              <w:rPr>
                <w:rFonts w:ascii="Arial" w:hAnsi="Arial" w:cs="Arial"/>
                <w:b/>
                <w:bCs/>
                <w:sz w:val="14"/>
                <w:szCs w:val="14"/>
              </w:rPr>
              <w:t>środki europejskie</w:t>
            </w:r>
            <w:r w:rsidRPr="006272BA">
              <w:rPr>
                <w:rFonts w:ascii="Arial" w:hAnsi="Arial" w:cs="Arial"/>
                <w:b/>
                <w:bCs/>
                <w:sz w:val="14"/>
                <w:szCs w:val="14"/>
              </w:rPr>
              <w:br/>
              <w:t>par. 2007</w:t>
            </w:r>
          </w:p>
        </w:tc>
        <w:tc>
          <w:tcPr>
            <w:tcW w:w="777" w:type="dxa"/>
            <w:hideMark/>
          </w:tcPr>
          <w:p w14:paraId="1AC7DB84" w14:textId="77777777" w:rsidR="00983CCF" w:rsidRPr="006272BA" w:rsidRDefault="00983CCF" w:rsidP="00FD48B6">
            <w:pPr>
              <w:rPr>
                <w:rFonts w:ascii="Arial" w:hAnsi="Arial" w:cs="Arial"/>
                <w:b/>
                <w:bCs/>
                <w:sz w:val="14"/>
                <w:szCs w:val="14"/>
              </w:rPr>
            </w:pPr>
            <w:r w:rsidRPr="006272BA">
              <w:rPr>
                <w:rFonts w:ascii="Arial" w:hAnsi="Arial" w:cs="Arial"/>
                <w:b/>
                <w:bCs/>
                <w:sz w:val="14"/>
                <w:szCs w:val="14"/>
              </w:rPr>
              <w:t>budżet państwa</w:t>
            </w:r>
            <w:r w:rsidRPr="006272BA">
              <w:rPr>
                <w:rFonts w:ascii="Arial" w:hAnsi="Arial" w:cs="Arial"/>
                <w:b/>
                <w:bCs/>
                <w:sz w:val="14"/>
                <w:szCs w:val="14"/>
              </w:rPr>
              <w:br/>
              <w:t>par. 2009</w:t>
            </w:r>
          </w:p>
        </w:tc>
        <w:tc>
          <w:tcPr>
            <w:tcW w:w="932" w:type="dxa"/>
            <w:vMerge/>
            <w:hideMark/>
          </w:tcPr>
          <w:p w14:paraId="003D1B24" w14:textId="77777777" w:rsidR="00983CCF" w:rsidRPr="006272BA" w:rsidRDefault="00983CCF" w:rsidP="00FD48B6">
            <w:pPr>
              <w:rPr>
                <w:rFonts w:ascii="Arial" w:hAnsi="Arial" w:cs="Arial"/>
                <w:b/>
                <w:bCs/>
                <w:sz w:val="14"/>
                <w:szCs w:val="14"/>
              </w:rPr>
            </w:pPr>
          </w:p>
        </w:tc>
        <w:tc>
          <w:tcPr>
            <w:tcW w:w="995" w:type="dxa"/>
            <w:hideMark/>
          </w:tcPr>
          <w:p w14:paraId="4346F2CB" w14:textId="77777777" w:rsidR="00983CCF" w:rsidRPr="006272BA" w:rsidRDefault="00983CCF" w:rsidP="00FD48B6">
            <w:pPr>
              <w:rPr>
                <w:rFonts w:ascii="Arial" w:hAnsi="Arial" w:cs="Arial"/>
                <w:b/>
                <w:bCs/>
                <w:sz w:val="14"/>
                <w:szCs w:val="14"/>
              </w:rPr>
            </w:pPr>
            <w:r w:rsidRPr="006272BA">
              <w:rPr>
                <w:rFonts w:ascii="Arial" w:hAnsi="Arial" w:cs="Arial"/>
                <w:b/>
                <w:bCs/>
                <w:sz w:val="14"/>
                <w:szCs w:val="14"/>
              </w:rPr>
              <w:t>środki europejskie</w:t>
            </w:r>
            <w:r w:rsidRPr="006272BA">
              <w:rPr>
                <w:rFonts w:ascii="Arial" w:hAnsi="Arial" w:cs="Arial"/>
                <w:b/>
                <w:bCs/>
                <w:sz w:val="14"/>
                <w:szCs w:val="14"/>
              </w:rPr>
              <w:br/>
              <w:t>par. 6207</w:t>
            </w:r>
          </w:p>
        </w:tc>
        <w:tc>
          <w:tcPr>
            <w:tcW w:w="912" w:type="dxa"/>
            <w:hideMark/>
          </w:tcPr>
          <w:p w14:paraId="13DD30DD" w14:textId="77777777" w:rsidR="00983CCF" w:rsidRPr="006272BA" w:rsidRDefault="00983CCF" w:rsidP="00FD48B6">
            <w:pPr>
              <w:rPr>
                <w:rFonts w:ascii="Arial" w:hAnsi="Arial" w:cs="Arial"/>
                <w:b/>
                <w:bCs/>
                <w:sz w:val="14"/>
                <w:szCs w:val="14"/>
              </w:rPr>
            </w:pPr>
            <w:r w:rsidRPr="006272BA">
              <w:rPr>
                <w:rFonts w:ascii="Arial" w:hAnsi="Arial" w:cs="Arial"/>
                <w:b/>
                <w:bCs/>
                <w:sz w:val="14"/>
                <w:szCs w:val="14"/>
              </w:rPr>
              <w:t>budżet państwa</w:t>
            </w:r>
            <w:r w:rsidRPr="006272BA">
              <w:rPr>
                <w:rFonts w:ascii="Arial" w:hAnsi="Arial" w:cs="Arial"/>
                <w:b/>
                <w:bCs/>
                <w:sz w:val="14"/>
                <w:szCs w:val="14"/>
              </w:rPr>
              <w:br/>
              <w:t>par. 6209</w:t>
            </w:r>
          </w:p>
        </w:tc>
        <w:tc>
          <w:tcPr>
            <w:tcW w:w="816" w:type="dxa"/>
            <w:vMerge/>
            <w:hideMark/>
          </w:tcPr>
          <w:p w14:paraId="27A84B5B" w14:textId="77777777" w:rsidR="00983CCF" w:rsidRPr="006272BA" w:rsidRDefault="00983CCF" w:rsidP="00FD48B6">
            <w:pPr>
              <w:rPr>
                <w:rFonts w:ascii="Arial" w:hAnsi="Arial" w:cs="Arial"/>
                <w:b/>
                <w:bCs/>
                <w:sz w:val="14"/>
                <w:szCs w:val="14"/>
              </w:rPr>
            </w:pPr>
          </w:p>
        </w:tc>
        <w:tc>
          <w:tcPr>
            <w:tcW w:w="1274" w:type="dxa"/>
            <w:hideMark/>
          </w:tcPr>
          <w:p w14:paraId="7E5F96F4" w14:textId="77777777" w:rsidR="00983CCF" w:rsidRPr="006272BA" w:rsidRDefault="00983CCF" w:rsidP="00FD48B6">
            <w:pPr>
              <w:rPr>
                <w:rFonts w:ascii="Arial" w:hAnsi="Arial" w:cs="Arial"/>
                <w:b/>
                <w:bCs/>
                <w:sz w:val="14"/>
                <w:szCs w:val="14"/>
              </w:rPr>
            </w:pPr>
            <w:r w:rsidRPr="006272BA">
              <w:rPr>
                <w:rFonts w:ascii="Arial" w:hAnsi="Arial" w:cs="Arial"/>
                <w:b/>
                <w:bCs/>
                <w:sz w:val="14"/>
                <w:szCs w:val="14"/>
              </w:rPr>
              <w:t>dofinansowanie</w:t>
            </w:r>
          </w:p>
        </w:tc>
        <w:tc>
          <w:tcPr>
            <w:tcW w:w="727" w:type="dxa"/>
            <w:hideMark/>
          </w:tcPr>
          <w:p w14:paraId="342F17FC" w14:textId="77777777" w:rsidR="00983CCF" w:rsidRPr="006272BA" w:rsidRDefault="00983CCF" w:rsidP="00FD48B6">
            <w:pPr>
              <w:rPr>
                <w:rFonts w:ascii="Arial" w:hAnsi="Arial" w:cs="Arial"/>
                <w:b/>
                <w:bCs/>
                <w:sz w:val="14"/>
                <w:szCs w:val="14"/>
              </w:rPr>
            </w:pPr>
            <w:r w:rsidRPr="006272BA">
              <w:rPr>
                <w:rFonts w:ascii="Arial" w:hAnsi="Arial" w:cs="Arial"/>
                <w:b/>
                <w:bCs/>
                <w:sz w:val="14"/>
                <w:szCs w:val="14"/>
              </w:rPr>
              <w:t>wkład własny</w:t>
            </w:r>
          </w:p>
        </w:tc>
      </w:tr>
      <w:tr w:rsidR="00983CCF" w:rsidRPr="006272BA" w14:paraId="34272CEB" w14:textId="77777777" w:rsidTr="00FD48B6">
        <w:trPr>
          <w:trHeight w:val="702"/>
        </w:trPr>
        <w:tc>
          <w:tcPr>
            <w:tcW w:w="676" w:type="dxa"/>
            <w:noWrap/>
            <w:hideMark/>
          </w:tcPr>
          <w:p w14:paraId="657602FF" w14:textId="77777777" w:rsidR="00983CCF" w:rsidRPr="006272BA" w:rsidRDefault="00983CCF" w:rsidP="00FD48B6">
            <w:pPr>
              <w:rPr>
                <w:rFonts w:ascii="Arial" w:hAnsi="Arial" w:cs="Arial"/>
                <w:sz w:val="14"/>
                <w:szCs w:val="14"/>
              </w:rPr>
            </w:pPr>
            <w:r w:rsidRPr="006272BA">
              <w:rPr>
                <w:rFonts w:ascii="Arial" w:hAnsi="Arial" w:cs="Arial"/>
                <w:sz w:val="14"/>
                <w:szCs w:val="14"/>
              </w:rPr>
              <w:t>1</w:t>
            </w:r>
          </w:p>
        </w:tc>
        <w:tc>
          <w:tcPr>
            <w:tcW w:w="1010" w:type="dxa"/>
          </w:tcPr>
          <w:p w14:paraId="7B5DE872" w14:textId="77777777" w:rsidR="00983CCF" w:rsidRPr="006272BA" w:rsidRDefault="00983CCF" w:rsidP="00FD48B6">
            <w:pPr>
              <w:rPr>
                <w:rFonts w:ascii="Arial" w:hAnsi="Arial" w:cs="Arial"/>
                <w:sz w:val="14"/>
                <w:szCs w:val="14"/>
              </w:rPr>
            </w:pPr>
          </w:p>
        </w:tc>
        <w:tc>
          <w:tcPr>
            <w:tcW w:w="1293" w:type="dxa"/>
            <w:noWrap/>
            <w:hideMark/>
          </w:tcPr>
          <w:p w14:paraId="5CAB4843" w14:textId="77777777" w:rsidR="00983CCF" w:rsidRPr="006272BA" w:rsidRDefault="00983CCF" w:rsidP="00FD48B6">
            <w:pPr>
              <w:rPr>
                <w:rFonts w:ascii="Arial" w:hAnsi="Arial" w:cs="Arial"/>
                <w:sz w:val="14"/>
                <w:szCs w:val="14"/>
              </w:rPr>
            </w:pPr>
            <w:r w:rsidRPr="006272BA">
              <w:rPr>
                <w:rFonts w:ascii="Arial" w:hAnsi="Arial" w:cs="Arial"/>
                <w:sz w:val="14"/>
                <w:szCs w:val="14"/>
              </w:rPr>
              <w:t>0,00</w:t>
            </w:r>
          </w:p>
        </w:tc>
        <w:tc>
          <w:tcPr>
            <w:tcW w:w="792" w:type="dxa"/>
            <w:hideMark/>
          </w:tcPr>
          <w:p w14:paraId="32000D14" w14:textId="77777777" w:rsidR="00983CCF" w:rsidRPr="006272BA" w:rsidRDefault="00983CCF" w:rsidP="00FD48B6">
            <w:pPr>
              <w:rPr>
                <w:rFonts w:ascii="Arial" w:hAnsi="Arial" w:cs="Arial"/>
                <w:sz w:val="14"/>
                <w:szCs w:val="14"/>
              </w:rPr>
            </w:pPr>
            <w:r w:rsidRPr="006272BA">
              <w:rPr>
                <w:rFonts w:ascii="Arial" w:hAnsi="Arial" w:cs="Arial"/>
                <w:sz w:val="14"/>
                <w:szCs w:val="14"/>
              </w:rPr>
              <w:t xml:space="preserve">                  -   zł </w:t>
            </w:r>
          </w:p>
        </w:tc>
        <w:tc>
          <w:tcPr>
            <w:tcW w:w="995" w:type="dxa"/>
            <w:noWrap/>
            <w:hideMark/>
          </w:tcPr>
          <w:p w14:paraId="470290D5" w14:textId="77777777" w:rsidR="00983CCF" w:rsidRPr="006272BA" w:rsidRDefault="00983CCF" w:rsidP="00FD48B6">
            <w:pPr>
              <w:rPr>
                <w:rFonts w:ascii="Arial" w:hAnsi="Arial" w:cs="Arial"/>
                <w:sz w:val="14"/>
                <w:szCs w:val="14"/>
              </w:rPr>
            </w:pPr>
            <w:r w:rsidRPr="006272BA">
              <w:rPr>
                <w:rFonts w:ascii="Arial" w:hAnsi="Arial" w:cs="Arial"/>
                <w:sz w:val="14"/>
                <w:szCs w:val="14"/>
              </w:rPr>
              <w:t> </w:t>
            </w:r>
          </w:p>
        </w:tc>
        <w:tc>
          <w:tcPr>
            <w:tcW w:w="777" w:type="dxa"/>
            <w:noWrap/>
            <w:hideMark/>
          </w:tcPr>
          <w:p w14:paraId="487B09AE" w14:textId="77777777" w:rsidR="00983CCF" w:rsidRPr="006272BA" w:rsidRDefault="00983CCF" w:rsidP="00FD48B6">
            <w:pPr>
              <w:rPr>
                <w:rFonts w:ascii="Arial" w:hAnsi="Arial" w:cs="Arial"/>
                <w:sz w:val="14"/>
                <w:szCs w:val="14"/>
              </w:rPr>
            </w:pPr>
            <w:r w:rsidRPr="006272BA">
              <w:rPr>
                <w:rFonts w:ascii="Arial" w:hAnsi="Arial" w:cs="Arial"/>
                <w:sz w:val="14"/>
                <w:szCs w:val="14"/>
              </w:rPr>
              <w:t> </w:t>
            </w:r>
          </w:p>
        </w:tc>
        <w:tc>
          <w:tcPr>
            <w:tcW w:w="932" w:type="dxa"/>
            <w:hideMark/>
          </w:tcPr>
          <w:p w14:paraId="332F2AEF" w14:textId="77777777" w:rsidR="00983CCF" w:rsidRPr="006272BA" w:rsidRDefault="00983CCF" w:rsidP="00FD48B6">
            <w:pPr>
              <w:rPr>
                <w:rFonts w:ascii="Arial" w:hAnsi="Arial" w:cs="Arial"/>
                <w:sz w:val="14"/>
                <w:szCs w:val="14"/>
              </w:rPr>
            </w:pPr>
            <w:r w:rsidRPr="006272BA">
              <w:rPr>
                <w:rFonts w:ascii="Arial" w:hAnsi="Arial" w:cs="Arial"/>
                <w:sz w:val="14"/>
                <w:szCs w:val="14"/>
              </w:rPr>
              <w:t xml:space="preserve">                  -   zł </w:t>
            </w:r>
          </w:p>
        </w:tc>
        <w:tc>
          <w:tcPr>
            <w:tcW w:w="995" w:type="dxa"/>
            <w:noWrap/>
            <w:hideMark/>
          </w:tcPr>
          <w:p w14:paraId="338EDAAE" w14:textId="77777777" w:rsidR="00983CCF" w:rsidRPr="006272BA" w:rsidRDefault="00983CCF" w:rsidP="00FD48B6">
            <w:pPr>
              <w:rPr>
                <w:rFonts w:ascii="Arial" w:hAnsi="Arial" w:cs="Arial"/>
                <w:sz w:val="14"/>
                <w:szCs w:val="14"/>
              </w:rPr>
            </w:pPr>
            <w:r w:rsidRPr="006272BA">
              <w:rPr>
                <w:rFonts w:ascii="Arial" w:hAnsi="Arial" w:cs="Arial"/>
                <w:sz w:val="14"/>
                <w:szCs w:val="14"/>
              </w:rPr>
              <w:t> </w:t>
            </w:r>
          </w:p>
        </w:tc>
        <w:tc>
          <w:tcPr>
            <w:tcW w:w="912" w:type="dxa"/>
            <w:noWrap/>
            <w:hideMark/>
          </w:tcPr>
          <w:p w14:paraId="0A682679" w14:textId="77777777" w:rsidR="00983CCF" w:rsidRPr="006272BA" w:rsidRDefault="00983CCF" w:rsidP="00FD48B6">
            <w:pPr>
              <w:rPr>
                <w:rFonts w:ascii="Arial" w:hAnsi="Arial" w:cs="Arial"/>
                <w:sz w:val="14"/>
                <w:szCs w:val="14"/>
              </w:rPr>
            </w:pPr>
            <w:r w:rsidRPr="006272BA">
              <w:rPr>
                <w:rFonts w:ascii="Arial" w:hAnsi="Arial" w:cs="Arial"/>
                <w:sz w:val="14"/>
                <w:szCs w:val="14"/>
              </w:rPr>
              <w:t> </w:t>
            </w:r>
          </w:p>
        </w:tc>
        <w:tc>
          <w:tcPr>
            <w:tcW w:w="816" w:type="dxa"/>
            <w:hideMark/>
          </w:tcPr>
          <w:p w14:paraId="58989A97" w14:textId="77777777" w:rsidR="00983CCF" w:rsidRPr="006272BA" w:rsidRDefault="00983CCF" w:rsidP="00FD48B6">
            <w:pPr>
              <w:rPr>
                <w:rFonts w:ascii="Arial" w:hAnsi="Arial" w:cs="Arial"/>
                <w:sz w:val="14"/>
                <w:szCs w:val="14"/>
              </w:rPr>
            </w:pPr>
            <w:r w:rsidRPr="006272BA">
              <w:rPr>
                <w:rFonts w:ascii="Arial" w:hAnsi="Arial" w:cs="Arial"/>
                <w:sz w:val="14"/>
                <w:szCs w:val="14"/>
              </w:rPr>
              <w:t> </w:t>
            </w:r>
          </w:p>
        </w:tc>
        <w:tc>
          <w:tcPr>
            <w:tcW w:w="1274" w:type="dxa"/>
            <w:hideMark/>
          </w:tcPr>
          <w:p w14:paraId="716F7A41" w14:textId="77777777" w:rsidR="00983CCF" w:rsidRPr="006272BA" w:rsidRDefault="00983CCF" w:rsidP="00FD48B6">
            <w:pPr>
              <w:rPr>
                <w:rFonts w:ascii="Arial" w:hAnsi="Arial" w:cs="Arial"/>
                <w:sz w:val="14"/>
                <w:szCs w:val="14"/>
              </w:rPr>
            </w:pPr>
            <w:r w:rsidRPr="006272BA">
              <w:rPr>
                <w:rFonts w:ascii="Arial" w:hAnsi="Arial" w:cs="Arial"/>
                <w:sz w:val="14"/>
                <w:szCs w:val="14"/>
              </w:rPr>
              <w:t> </w:t>
            </w:r>
          </w:p>
        </w:tc>
        <w:tc>
          <w:tcPr>
            <w:tcW w:w="727" w:type="dxa"/>
            <w:hideMark/>
          </w:tcPr>
          <w:p w14:paraId="5CB202ED" w14:textId="77777777" w:rsidR="00983CCF" w:rsidRPr="006272BA" w:rsidRDefault="00983CCF" w:rsidP="00FD48B6">
            <w:pPr>
              <w:rPr>
                <w:rFonts w:ascii="Arial" w:hAnsi="Arial" w:cs="Arial"/>
                <w:sz w:val="14"/>
                <w:szCs w:val="14"/>
              </w:rPr>
            </w:pPr>
            <w:r w:rsidRPr="006272BA">
              <w:rPr>
                <w:rFonts w:ascii="Arial" w:hAnsi="Arial" w:cs="Arial"/>
                <w:sz w:val="14"/>
                <w:szCs w:val="14"/>
              </w:rPr>
              <w:t> </w:t>
            </w:r>
          </w:p>
        </w:tc>
      </w:tr>
      <w:tr w:rsidR="00983CCF" w:rsidRPr="006272BA" w14:paraId="0D0481E8" w14:textId="77777777" w:rsidTr="00FD48B6">
        <w:trPr>
          <w:trHeight w:val="702"/>
        </w:trPr>
        <w:tc>
          <w:tcPr>
            <w:tcW w:w="676" w:type="dxa"/>
            <w:noWrap/>
          </w:tcPr>
          <w:p w14:paraId="5DF2FFA6" w14:textId="77777777" w:rsidR="00983CCF" w:rsidRPr="006272BA" w:rsidRDefault="00983CCF" w:rsidP="00FD48B6">
            <w:pPr>
              <w:rPr>
                <w:rFonts w:ascii="Arial" w:hAnsi="Arial" w:cs="Arial"/>
                <w:sz w:val="14"/>
                <w:szCs w:val="14"/>
              </w:rPr>
            </w:pPr>
            <w:r>
              <w:rPr>
                <w:rFonts w:ascii="Arial" w:hAnsi="Arial" w:cs="Arial"/>
                <w:sz w:val="14"/>
                <w:szCs w:val="14"/>
              </w:rPr>
              <w:t>…</w:t>
            </w:r>
          </w:p>
        </w:tc>
        <w:tc>
          <w:tcPr>
            <w:tcW w:w="1010" w:type="dxa"/>
          </w:tcPr>
          <w:p w14:paraId="4E4659B2" w14:textId="77777777" w:rsidR="00983CCF" w:rsidRPr="006272BA" w:rsidRDefault="00983CCF" w:rsidP="00FD48B6">
            <w:pPr>
              <w:rPr>
                <w:rFonts w:ascii="Arial" w:hAnsi="Arial" w:cs="Arial"/>
                <w:sz w:val="14"/>
                <w:szCs w:val="14"/>
              </w:rPr>
            </w:pPr>
          </w:p>
        </w:tc>
        <w:tc>
          <w:tcPr>
            <w:tcW w:w="1293" w:type="dxa"/>
            <w:noWrap/>
          </w:tcPr>
          <w:p w14:paraId="7BEBEC0F" w14:textId="77777777" w:rsidR="00983CCF" w:rsidRPr="006272BA" w:rsidRDefault="00983CCF" w:rsidP="00FD48B6">
            <w:pPr>
              <w:rPr>
                <w:rFonts w:ascii="Arial" w:hAnsi="Arial" w:cs="Arial"/>
                <w:sz w:val="14"/>
                <w:szCs w:val="14"/>
              </w:rPr>
            </w:pPr>
          </w:p>
        </w:tc>
        <w:tc>
          <w:tcPr>
            <w:tcW w:w="792" w:type="dxa"/>
          </w:tcPr>
          <w:p w14:paraId="24CBF8F5" w14:textId="77777777" w:rsidR="00983CCF" w:rsidRPr="006272BA" w:rsidRDefault="00983CCF" w:rsidP="00FD48B6">
            <w:pPr>
              <w:rPr>
                <w:rFonts w:ascii="Arial" w:hAnsi="Arial" w:cs="Arial"/>
                <w:sz w:val="14"/>
                <w:szCs w:val="14"/>
              </w:rPr>
            </w:pPr>
          </w:p>
        </w:tc>
        <w:tc>
          <w:tcPr>
            <w:tcW w:w="995" w:type="dxa"/>
            <w:noWrap/>
          </w:tcPr>
          <w:p w14:paraId="401A8C12" w14:textId="77777777" w:rsidR="00983CCF" w:rsidRPr="006272BA" w:rsidRDefault="00983CCF" w:rsidP="00FD48B6">
            <w:pPr>
              <w:rPr>
                <w:rFonts w:ascii="Arial" w:hAnsi="Arial" w:cs="Arial"/>
                <w:sz w:val="14"/>
                <w:szCs w:val="14"/>
              </w:rPr>
            </w:pPr>
          </w:p>
        </w:tc>
        <w:tc>
          <w:tcPr>
            <w:tcW w:w="777" w:type="dxa"/>
            <w:noWrap/>
          </w:tcPr>
          <w:p w14:paraId="557C69CD" w14:textId="77777777" w:rsidR="00983CCF" w:rsidRPr="006272BA" w:rsidRDefault="00983CCF" w:rsidP="00FD48B6">
            <w:pPr>
              <w:rPr>
                <w:rFonts w:ascii="Arial" w:hAnsi="Arial" w:cs="Arial"/>
                <w:sz w:val="14"/>
                <w:szCs w:val="14"/>
              </w:rPr>
            </w:pPr>
          </w:p>
        </w:tc>
        <w:tc>
          <w:tcPr>
            <w:tcW w:w="932" w:type="dxa"/>
          </w:tcPr>
          <w:p w14:paraId="20F3C075" w14:textId="77777777" w:rsidR="00983CCF" w:rsidRPr="006272BA" w:rsidRDefault="00983CCF" w:rsidP="00FD48B6">
            <w:pPr>
              <w:rPr>
                <w:rFonts w:ascii="Arial" w:hAnsi="Arial" w:cs="Arial"/>
                <w:sz w:val="14"/>
                <w:szCs w:val="14"/>
              </w:rPr>
            </w:pPr>
          </w:p>
        </w:tc>
        <w:tc>
          <w:tcPr>
            <w:tcW w:w="995" w:type="dxa"/>
            <w:noWrap/>
          </w:tcPr>
          <w:p w14:paraId="422AF9F5" w14:textId="77777777" w:rsidR="00983CCF" w:rsidRPr="006272BA" w:rsidRDefault="00983CCF" w:rsidP="00FD48B6">
            <w:pPr>
              <w:rPr>
                <w:rFonts w:ascii="Arial" w:hAnsi="Arial" w:cs="Arial"/>
                <w:sz w:val="14"/>
                <w:szCs w:val="14"/>
              </w:rPr>
            </w:pPr>
          </w:p>
        </w:tc>
        <w:tc>
          <w:tcPr>
            <w:tcW w:w="912" w:type="dxa"/>
            <w:noWrap/>
          </w:tcPr>
          <w:p w14:paraId="05C4015A" w14:textId="77777777" w:rsidR="00983CCF" w:rsidRPr="006272BA" w:rsidRDefault="00983CCF" w:rsidP="00FD48B6">
            <w:pPr>
              <w:rPr>
                <w:rFonts w:ascii="Arial" w:hAnsi="Arial" w:cs="Arial"/>
                <w:sz w:val="14"/>
                <w:szCs w:val="14"/>
              </w:rPr>
            </w:pPr>
          </w:p>
        </w:tc>
        <w:tc>
          <w:tcPr>
            <w:tcW w:w="816" w:type="dxa"/>
          </w:tcPr>
          <w:p w14:paraId="4B7488E6" w14:textId="77777777" w:rsidR="00983CCF" w:rsidRPr="006272BA" w:rsidRDefault="00983CCF" w:rsidP="00FD48B6">
            <w:pPr>
              <w:rPr>
                <w:rFonts w:ascii="Arial" w:hAnsi="Arial" w:cs="Arial"/>
                <w:sz w:val="14"/>
                <w:szCs w:val="14"/>
              </w:rPr>
            </w:pPr>
          </w:p>
        </w:tc>
        <w:tc>
          <w:tcPr>
            <w:tcW w:w="1274" w:type="dxa"/>
          </w:tcPr>
          <w:p w14:paraId="50B4CA07" w14:textId="77777777" w:rsidR="00983CCF" w:rsidRPr="006272BA" w:rsidRDefault="00983CCF" w:rsidP="00FD48B6">
            <w:pPr>
              <w:rPr>
                <w:rFonts w:ascii="Arial" w:hAnsi="Arial" w:cs="Arial"/>
                <w:sz w:val="14"/>
                <w:szCs w:val="14"/>
              </w:rPr>
            </w:pPr>
          </w:p>
        </w:tc>
        <w:tc>
          <w:tcPr>
            <w:tcW w:w="727" w:type="dxa"/>
          </w:tcPr>
          <w:p w14:paraId="42B74CA7" w14:textId="77777777" w:rsidR="00983CCF" w:rsidRPr="006272BA" w:rsidRDefault="00983CCF" w:rsidP="00FD48B6">
            <w:pPr>
              <w:rPr>
                <w:rFonts w:ascii="Arial" w:hAnsi="Arial" w:cs="Arial"/>
                <w:sz w:val="14"/>
                <w:szCs w:val="14"/>
              </w:rPr>
            </w:pPr>
          </w:p>
        </w:tc>
      </w:tr>
      <w:tr w:rsidR="00983CCF" w:rsidRPr="006272BA" w14:paraId="4CDA45DB" w14:textId="77777777" w:rsidTr="00FD48B6">
        <w:trPr>
          <w:trHeight w:val="702"/>
        </w:trPr>
        <w:tc>
          <w:tcPr>
            <w:tcW w:w="676" w:type="dxa"/>
            <w:noWrap/>
            <w:hideMark/>
          </w:tcPr>
          <w:p w14:paraId="00F84F97" w14:textId="77777777" w:rsidR="00983CCF" w:rsidRPr="006272BA" w:rsidRDefault="00983CCF" w:rsidP="00FD48B6">
            <w:pPr>
              <w:rPr>
                <w:rFonts w:ascii="Arial" w:hAnsi="Arial" w:cs="Arial"/>
                <w:sz w:val="14"/>
                <w:szCs w:val="14"/>
              </w:rPr>
            </w:pPr>
            <w:r w:rsidRPr="006272BA">
              <w:rPr>
                <w:rFonts w:ascii="Arial" w:hAnsi="Arial" w:cs="Arial"/>
                <w:sz w:val="14"/>
                <w:szCs w:val="14"/>
              </w:rPr>
              <w:t>ogółem</w:t>
            </w:r>
          </w:p>
        </w:tc>
        <w:tc>
          <w:tcPr>
            <w:tcW w:w="1010" w:type="dxa"/>
          </w:tcPr>
          <w:p w14:paraId="51121112" w14:textId="77777777" w:rsidR="00983CCF" w:rsidRPr="006272BA" w:rsidRDefault="00983CCF" w:rsidP="00FD48B6">
            <w:pPr>
              <w:rPr>
                <w:rFonts w:ascii="Arial" w:hAnsi="Arial" w:cs="Arial"/>
                <w:sz w:val="14"/>
                <w:szCs w:val="14"/>
              </w:rPr>
            </w:pPr>
          </w:p>
        </w:tc>
        <w:tc>
          <w:tcPr>
            <w:tcW w:w="1293" w:type="dxa"/>
            <w:noWrap/>
            <w:hideMark/>
          </w:tcPr>
          <w:p w14:paraId="3D25C8BD" w14:textId="77777777" w:rsidR="00983CCF" w:rsidRPr="006272BA" w:rsidRDefault="00983CCF" w:rsidP="00FD48B6">
            <w:pPr>
              <w:rPr>
                <w:rFonts w:ascii="Arial" w:hAnsi="Arial" w:cs="Arial"/>
                <w:sz w:val="14"/>
                <w:szCs w:val="14"/>
              </w:rPr>
            </w:pPr>
            <w:r w:rsidRPr="006272BA">
              <w:rPr>
                <w:rFonts w:ascii="Arial" w:hAnsi="Arial" w:cs="Arial"/>
                <w:sz w:val="14"/>
                <w:szCs w:val="14"/>
              </w:rPr>
              <w:t xml:space="preserve">                       -      </w:t>
            </w:r>
          </w:p>
        </w:tc>
        <w:tc>
          <w:tcPr>
            <w:tcW w:w="792" w:type="dxa"/>
            <w:noWrap/>
            <w:hideMark/>
          </w:tcPr>
          <w:p w14:paraId="6D92E0DC" w14:textId="77777777" w:rsidR="00983CCF" w:rsidRPr="006272BA" w:rsidRDefault="00983CCF" w:rsidP="00FD48B6">
            <w:pPr>
              <w:rPr>
                <w:rFonts w:ascii="Arial" w:hAnsi="Arial" w:cs="Arial"/>
                <w:sz w:val="14"/>
                <w:szCs w:val="14"/>
              </w:rPr>
            </w:pPr>
            <w:r w:rsidRPr="006272BA">
              <w:rPr>
                <w:rFonts w:ascii="Arial" w:hAnsi="Arial" w:cs="Arial"/>
                <w:sz w:val="14"/>
                <w:szCs w:val="14"/>
              </w:rPr>
              <w:t xml:space="preserve">                  -      </w:t>
            </w:r>
          </w:p>
        </w:tc>
        <w:tc>
          <w:tcPr>
            <w:tcW w:w="995" w:type="dxa"/>
            <w:noWrap/>
            <w:hideMark/>
          </w:tcPr>
          <w:p w14:paraId="36C94ED5" w14:textId="77777777" w:rsidR="00983CCF" w:rsidRPr="006272BA" w:rsidRDefault="00983CCF" w:rsidP="00FD48B6">
            <w:pPr>
              <w:rPr>
                <w:rFonts w:ascii="Arial" w:hAnsi="Arial" w:cs="Arial"/>
                <w:sz w:val="14"/>
                <w:szCs w:val="14"/>
              </w:rPr>
            </w:pPr>
            <w:r w:rsidRPr="006272BA">
              <w:rPr>
                <w:rFonts w:ascii="Arial" w:hAnsi="Arial" w:cs="Arial"/>
                <w:sz w:val="14"/>
                <w:szCs w:val="14"/>
              </w:rPr>
              <w:t xml:space="preserve">                      -      </w:t>
            </w:r>
          </w:p>
        </w:tc>
        <w:tc>
          <w:tcPr>
            <w:tcW w:w="777" w:type="dxa"/>
            <w:noWrap/>
            <w:hideMark/>
          </w:tcPr>
          <w:p w14:paraId="63E22568" w14:textId="77777777" w:rsidR="00983CCF" w:rsidRPr="006272BA" w:rsidRDefault="00983CCF" w:rsidP="00FD48B6">
            <w:pPr>
              <w:rPr>
                <w:rFonts w:ascii="Arial" w:hAnsi="Arial" w:cs="Arial"/>
                <w:sz w:val="14"/>
                <w:szCs w:val="14"/>
              </w:rPr>
            </w:pPr>
            <w:r w:rsidRPr="006272BA">
              <w:rPr>
                <w:rFonts w:ascii="Arial" w:hAnsi="Arial" w:cs="Arial"/>
                <w:sz w:val="14"/>
                <w:szCs w:val="14"/>
              </w:rPr>
              <w:t xml:space="preserve">                    -      </w:t>
            </w:r>
          </w:p>
        </w:tc>
        <w:tc>
          <w:tcPr>
            <w:tcW w:w="932" w:type="dxa"/>
            <w:noWrap/>
            <w:hideMark/>
          </w:tcPr>
          <w:p w14:paraId="75C1F36D" w14:textId="77777777" w:rsidR="00983CCF" w:rsidRPr="006272BA" w:rsidRDefault="00983CCF" w:rsidP="00FD48B6">
            <w:pPr>
              <w:rPr>
                <w:rFonts w:ascii="Arial" w:hAnsi="Arial" w:cs="Arial"/>
                <w:sz w:val="14"/>
                <w:szCs w:val="14"/>
              </w:rPr>
            </w:pPr>
            <w:r w:rsidRPr="006272BA">
              <w:rPr>
                <w:rFonts w:ascii="Arial" w:hAnsi="Arial" w:cs="Arial"/>
                <w:sz w:val="14"/>
                <w:szCs w:val="14"/>
              </w:rPr>
              <w:t xml:space="preserve">                  -      </w:t>
            </w:r>
          </w:p>
        </w:tc>
        <w:tc>
          <w:tcPr>
            <w:tcW w:w="995" w:type="dxa"/>
            <w:noWrap/>
            <w:hideMark/>
          </w:tcPr>
          <w:p w14:paraId="2CA484F9" w14:textId="77777777" w:rsidR="00983CCF" w:rsidRPr="006272BA" w:rsidRDefault="00983CCF" w:rsidP="00FD48B6">
            <w:pPr>
              <w:rPr>
                <w:rFonts w:ascii="Arial" w:hAnsi="Arial" w:cs="Arial"/>
                <w:sz w:val="14"/>
                <w:szCs w:val="14"/>
              </w:rPr>
            </w:pPr>
            <w:r w:rsidRPr="006272BA">
              <w:rPr>
                <w:rFonts w:ascii="Arial" w:hAnsi="Arial" w:cs="Arial"/>
                <w:sz w:val="14"/>
                <w:szCs w:val="14"/>
              </w:rPr>
              <w:t xml:space="preserve">                     -      </w:t>
            </w:r>
          </w:p>
        </w:tc>
        <w:tc>
          <w:tcPr>
            <w:tcW w:w="912" w:type="dxa"/>
            <w:noWrap/>
            <w:hideMark/>
          </w:tcPr>
          <w:p w14:paraId="3E8E1F58" w14:textId="77777777" w:rsidR="00983CCF" w:rsidRPr="006272BA" w:rsidRDefault="00983CCF" w:rsidP="00FD48B6">
            <w:pPr>
              <w:rPr>
                <w:rFonts w:ascii="Arial" w:hAnsi="Arial" w:cs="Arial"/>
                <w:sz w:val="14"/>
                <w:szCs w:val="14"/>
              </w:rPr>
            </w:pPr>
            <w:r w:rsidRPr="006272BA">
              <w:rPr>
                <w:rFonts w:ascii="Arial" w:hAnsi="Arial" w:cs="Arial"/>
                <w:sz w:val="14"/>
                <w:szCs w:val="14"/>
              </w:rPr>
              <w:t xml:space="preserve">                     -      </w:t>
            </w:r>
          </w:p>
        </w:tc>
        <w:tc>
          <w:tcPr>
            <w:tcW w:w="816" w:type="dxa"/>
            <w:hideMark/>
          </w:tcPr>
          <w:p w14:paraId="6D555978" w14:textId="77777777" w:rsidR="00983CCF" w:rsidRPr="006272BA" w:rsidRDefault="00983CCF" w:rsidP="00FD48B6">
            <w:pPr>
              <w:rPr>
                <w:rFonts w:ascii="Arial" w:hAnsi="Arial" w:cs="Arial"/>
                <w:sz w:val="14"/>
                <w:szCs w:val="14"/>
              </w:rPr>
            </w:pPr>
            <w:r w:rsidRPr="006272BA">
              <w:rPr>
                <w:rFonts w:ascii="Arial" w:hAnsi="Arial" w:cs="Arial"/>
                <w:sz w:val="14"/>
                <w:szCs w:val="14"/>
              </w:rPr>
              <w:t> </w:t>
            </w:r>
          </w:p>
        </w:tc>
        <w:tc>
          <w:tcPr>
            <w:tcW w:w="1274" w:type="dxa"/>
            <w:noWrap/>
            <w:hideMark/>
          </w:tcPr>
          <w:p w14:paraId="7E563D03" w14:textId="77777777" w:rsidR="00983CCF" w:rsidRPr="006272BA" w:rsidRDefault="00983CCF" w:rsidP="00FD48B6">
            <w:pPr>
              <w:rPr>
                <w:rFonts w:ascii="Arial" w:hAnsi="Arial" w:cs="Arial"/>
                <w:sz w:val="14"/>
                <w:szCs w:val="14"/>
              </w:rPr>
            </w:pPr>
            <w:r w:rsidRPr="006272BA">
              <w:rPr>
                <w:rFonts w:ascii="Arial" w:hAnsi="Arial" w:cs="Arial"/>
                <w:sz w:val="14"/>
                <w:szCs w:val="14"/>
              </w:rPr>
              <w:t xml:space="preserve">                           -      </w:t>
            </w:r>
          </w:p>
        </w:tc>
        <w:tc>
          <w:tcPr>
            <w:tcW w:w="727" w:type="dxa"/>
            <w:noWrap/>
            <w:hideMark/>
          </w:tcPr>
          <w:p w14:paraId="4D6F95FF" w14:textId="77777777" w:rsidR="00983CCF" w:rsidRPr="006272BA" w:rsidRDefault="00983CCF" w:rsidP="00FD48B6">
            <w:pPr>
              <w:rPr>
                <w:rFonts w:ascii="Arial" w:hAnsi="Arial" w:cs="Arial"/>
                <w:sz w:val="14"/>
                <w:szCs w:val="14"/>
              </w:rPr>
            </w:pPr>
            <w:r w:rsidRPr="006272BA">
              <w:rPr>
                <w:rFonts w:ascii="Arial" w:hAnsi="Arial" w:cs="Arial"/>
                <w:sz w:val="14"/>
                <w:szCs w:val="14"/>
              </w:rPr>
              <w:t xml:space="preserve">                                       -      </w:t>
            </w:r>
          </w:p>
        </w:tc>
      </w:tr>
    </w:tbl>
    <w:p w14:paraId="49748076" w14:textId="77777777" w:rsidR="00983CCF" w:rsidRDefault="00983CCF" w:rsidP="0027480A">
      <w:pPr>
        <w:spacing w:after="60"/>
        <w:jc w:val="both"/>
        <w:rPr>
          <w:rFonts w:ascii="Arial" w:hAnsi="Arial" w:cs="Arial"/>
          <w:sz w:val="20"/>
          <w:szCs w:val="20"/>
        </w:rPr>
      </w:pPr>
    </w:p>
    <w:p w14:paraId="2D732D66" w14:textId="77777777" w:rsidR="00983CCF" w:rsidRDefault="00983CCF" w:rsidP="0027480A">
      <w:pPr>
        <w:spacing w:after="60"/>
        <w:jc w:val="both"/>
        <w:rPr>
          <w:rFonts w:ascii="Arial" w:hAnsi="Arial" w:cs="Arial"/>
          <w:sz w:val="20"/>
          <w:szCs w:val="20"/>
        </w:rPr>
      </w:pPr>
    </w:p>
    <w:p w14:paraId="5A09A108" w14:textId="15710FAD" w:rsidR="0027480A" w:rsidRPr="002A4AA8" w:rsidRDefault="0027480A" w:rsidP="0027480A">
      <w:pPr>
        <w:spacing w:after="60"/>
        <w:jc w:val="both"/>
        <w:rPr>
          <w:rFonts w:ascii="Arial" w:hAnsi="Arial" w:cs="Arial"/>
          <w:sz w:val="20"/>
          <w:szCs w:val="20"/>
        </w:rPr>
      </w:pPr>
      <w:r w:rsidRPr="002A4AA8">
        <w:rPr>
          <w:rFonts w:ascii="Arial" w:hAnsi="Arial" w:cs="Arial"/>
          <w:sz w:val="20"/>
          <w:szCs w:val="20"/>
        </w:rPr>
        <w:t>Oświadczam, iż w ramach wykazanych w harmonogramie wydatków majątkowych nie ma wydatków budowlanych / są wydatki budowlane w kwocie, w ramach par 620… (7,9)  *</w:t>
      </w:r>
    </w:p>
    <w:p w14:paraId="3E7399EE" w14:textId="3C64EEB6" w:rsidR="0027480A" w:rsidRDefault="0027480A" w:rsidP="0027480A">
      <w:pPr>
        <w:spacing w:after="60"/>
        <w:jc w:val="both"/>
        <w:rPr>
          <w:rFonts w:ascii="Arial" w:hAnsi="Arial" w:cs="Arial"/>
          <w:sz w:val="20"/>
          <w:szCs w:val="20"/>
        </w:rPr>
      </w:pPr>
    </w:p>
    <w:p w14:paraId="265AEB30" w14:textId="492AEFDB" w:rsidR="00983CCF" w:rsidRDefault="00983CCF" w:rsidP="00983CCF">
      <w:pPr>
        <w:spacing w:after="60"/>
        <w:ind w:left="5664"/>
        <w:jc w:val="both"/>
        <w:rPr>
          <w:rFonts w:ascii="Arial" w:hAnsi="Arial" w:cs="Arial"/>
          <w:sz w:val="20"/>
          <w:szCs w:val="20"/>
        </w:rPr>
      </w:pPr>
    </w:p>
    <w:p w14:paraId="0F408A51" w14:textId="3A06EC2A" w:rsidR="00D23498" w:rsidRDefault="00D23498" w:rsidP="00983CCF">
      <w:pPr>
        <w:spacing w:after="60"/>
        <w:ind w:left="5664"/>
        <w:jc w:val="both"/>
        <w:rPr>
          <w:rFonts w:ascii="Arial" w:hAnsi="Arial" w:cs="Arial"/>
          <w:sz w:val="20"/>
          <w:szCs w:val="20"/>
        </w:rPr>
      </w:pPr>
    </w:p>
    <w:p w14:paraId="369EDD93" w14:textId="1FBB6F90" w:rsidR="00D23498" w:rsidRDefault="00D23498" w:rsidP="00983CCF">
      <w:pPr>
        <w:spacing w:after="60"/>
        <w:ind w:left="5664"/>
        <w:jc w:val="both"/>
        <w:rPr>
          <w:rFonts w:ascii="Arial" w:hAnsi="Arial" w:cs="Arial"/>
          <w:sz w:val="20"/>
          <w:szCs w:val="20"/>
        </w:rPr>
      </w:pPr>
    </w:p>
    <w:p w14:paraId="74B398C3" w14:textId="77777777" w:rsidR="00D23498" w:rsidRDefault="00D23498" w:rsidP="00983CCF">
      <w:pPr>
        <w:spacing w:after="60"/>
        <w:ind w:left="5664"/>
        <w:jc w:val="both"/>
        <w:rPr>
          <w:rFonts w:ascii="Arial" w:hAnsi="Arial" w:cs="Arial"/>
          <w:sz w:val="20"/>
          <w:szCs w:val="20"/>
        </w:rPr>
      </w:pPr>
    </w:p>
    <w:p w14:paraId="12D77B8C" w14:textId="7E1C7FAC" w:rsidR="00983CCF" w:rsidRPr="002A4AA8" w:rsidRDefault="00983CCF" w:rsidP="00983CCF">
      <w:pPr>
        <w:spacing w:after="60"/>
        <w:ind w:left="5664"/>
        <w:jc w:val="both"/>
        <w:rPr>
          <w:rFonts w:ascii="Arial" w:hAnsi="Arial" w:cs="Arial"/>
          <w:sz w:val="20"/>
          <w:szCs w:val="20"/>
        </w:rPr>
      </w:pPr>
      <w:bookmarkStart w:id="69" w:name="_Hlk183789690"/>
      <w:r w:rsidRPr="002A4AA8">
        <w:rPr>
          <w:rFonts w:ascii="Arial" w:hAnsi="Arial" w:cs="Arial"/>
          <w:sz w:val="20"/>
          <w:szCs w:val="20"/>
        </w:rPr>
        <w:t>……………………………………</w:t>
      </w:r>
    </w:p>
    <w:p w14:paraId="6FAB63ED" w14:textId="77777777" w:rsidR="00983CCF" w:rsidRPr="002A4AA8" w:rsidRDefault="00983CCF" w:rsidP="00983CCF">
      <w:pPr>
        <w:spacing w:after="60"/>
        <w:ind w:left="4320" w:firstLine="720"/>
        <w:jc w:val="both"/>
        <w:rPr>
          <w:rFonts w:ascii="Arial" w:hAnsi="Arial" w:cs="Arial"/>
          <w:i/>
          <w:sz w:val="20"/>
          <w:szCs w:val="20"/>
        </w:rPr>
      </w:pPr>
      <w:r w:rsidRPr="002A4AA8">
        <w:rPr>
          <w:rFonts w:ascii="Arial" w:hAnsi="Arial" w:cs="Arial"/>
          <w:sz w:val="20"/>
          <w:szCs w:val="20"/>
        </w:rPr>
        <w:t xml:space="preserve">              </w:t>
      </w:r>
      <w:r w:rsidRPr="002A4AA8">
        <w:rPr>
          <w:rFonts w:ascii="Arial" w:hAnsi="Arial" w:cs="Arial"/>
          <w:sz w:val="20"/>
          <w:szCs w:val="20"/>
        </w:rPr>
        <w:tab/>
        <w:t xml:space="preserve">  </w:t>
      </w:r>
      <w:r w:rsidRPr="002A4AA8">
        <w:rPr>
          <w:rFonts w:ascii="Arial" w:hAnsi="Arial" w:cs="Arial"/>
          <w:i/>
          <w:sz w:val="20"/>
          <w:szCs w:val="20"/>
        </w:rPr>
        <w:t>(podpis i pieczęć)</w:t>
      </w:r>
    </w:p>
    <w:p w14:paraId="1D257289" w14:textId="77777777" w:rsidR="00983CCF" w:rsidRPr="002A4AA8" w:rsidRDefault="00983CCF" w:rsidP="00983CCF">
      <w:pPr>
        <w:spacing w:after="60"/>
        <w:jc w:val="both"/>
        <w:rPr>
          <w:rFonts w:ascii="Arial" w:hAnsi="Arial" w:cs="Arial"/>
        </w:rPr>
      </w:pPr>
    </w:p>
    <w:p w14:paraId="7D948FDC" w14:textId="77777777" w:rsidR="00983CCF" w:rsidRPr="002A4AA8" w:rsidRDefault="00983CCF" w:rsidP="00983CCF">
      <w:pPr>
        <w:spacing w:after="60"/>
        <w:jc w:val="both"/>
        <w:rPr>
          <w:rFonts w:ascii="Arial" w:hAnsi="Arial" w:cs="Arial"/>
        </w:rPr>
      </w:pPr>
    </w:p>
    <w:p w14:paraId="475FF829" w14:textId="77777777" w:rsidR="00983CCF" w:rsidRPr="002A4AA8" w:rsidRDefault="00983CCF" w:rsidP="00983CCF">
      <w:pPr>
        <w:spacing w:after="60"/>
        <w:jc w:val="both"/>
        <w:rPr>
          <w:rFonts w:ascii="Arial" w:hAnsi="Arial" w:cs="Arial"/>
        </w:rPr>
      </w:pPr>
    </w:p>
    <w:p w14:paraId="47C025DE" w14:textId="22117BF2" w:rsidR="00983CCF" w:rsidRDefault="00983CCF" w:rsidP="00983CCF">
      <w:pPr>
        <w:spacing w:after="60"/>
        <w:jc w:val="both"/>
        <w:rPr>
          <w:rFonts w:ascii="Arial" w:hAnsi="Arial" w:cs="Arial"/>
          <w:sz w:val="20"/>
          <w:szCs w:val="20"/>
        </w:rPr>
      </w:pPr>
      <w:r w:rsidRPr="002A4AA8">
        <w:rPr>
          <w:rFonts w:ascii="Arial" w:hAnsi="Arial" w:cs="Arial"/>
          <w:sz w:val="20"/>
          <w:szCs w:val="20"/>
        </w:rPr>
        <w:t>* niepotrzebne skreślić</w:t>
      </w:r>
    </w:p>
    <w:p w14:paraId="13CCA68B" w14:textId="0D1C113B" w:rsidR="00D23498" w:rsidRDefault="00D23498" w:rsidP="00983CCF">
      <w:pPr>
        <w:spacing w:after="60"/>
        <w:jc w:val="both"/>
        <w:rPr>
          <w:rFonts w:ascii="Arial" w:hAnsi="Arial" w:cs="Arial"/>
          <w:sz w:val="20"/>
          <w:szCs w:val="20"/>
        </w:rPr>
      </w:pPr>
    </w:p>
    <w:p w14:paraId="08CDB537" w14:textId="442F93DA" w:rsidR="00D23498" w:rsidRDefault="00D23498" w:rsidP="00983CCF">
      <w:pPr>
        <w:spacing w:after="60"/>
        <w:jc w:val="both"/>
        <w:rPr>
          <w:rFonts w:ascii="Arial" w:hAnsi="Arial" w:cs="Arial"/>
          <w:sz w:val="20"/>
          <w:szCs w:val="20"/>
        </w:rPr>
      </w:pPr>
    </w:p>
    <w:p w14:paraId="7047E9A2" w14:textId="45E29907" w:rsidR="00D23498" w:rsidRDefault="00D23498" w:rsidP="00983CCF">
      <w:pPr>
        <w:spacing w:after="60"/>
        <w:jc w:val="both"/>
        <w:rPr>
          <w:rFonts w:ascii="Arial" w:hAnsi="Arial" w:cs="Arial"/>
          <w:sz w:val="20"/>
          <w:szCs w:val="20"/>
        </w:rPr>
      </w:pPr>
    </w:p>
    <w:p w14:paraId="21158905" w14:textId="6604396A" w:rsidR="00D23498" w:rsidRDefault="00D23498" w:rsidP="00983CCF">
      <w:pPr>
        <w:spacing w:after="60"/>
        <w:jc w:val="both"/>
        <w:rPr>
          <w:rFonts w:ascii="Arial" w:hAnsi="Arial" w:cs="Arial"/>
          <w:sz w:val="20"/>
          <w:szCs w:val="20"/>
        </w:rPr>
      </w:pPr>
    </w:p>
    <w:p w14:paraId="4B1B94DD" w14:textId="77777777" w:rsidR="00D23498" w:rsidRPr="002A4AA8" w:rsidRDefault="00D23498" w:rsidP="00983CCF">
      <w:pPr>
        <w:spacing w:after="60"/>
        <w:jc w:val="both"/>
        <w:rPr>
          <w:rFonts w:ascii="Arial" w:hAnsi="Arial" w:cs="Arial"/>
          <w:sz w:val="20"/>
          <w:szCs w:val="20"/>
        </w:rPr>
      </w:pPr>
    </w:p>
    <w:bookmarkEnd w:id="69"/>
    <w:p w14:paraId="37280F39" w14:textId="34A03B0A" w:rsidR="0027480A" w:rsidRPr="002A4AA8" w:rsidRDefault="0027480A" w:rsidP="009D3F46">
      <w:pPr>
        <w:pStyle w:val="Akapitzlist"/>
        <w:numPr>
          <w:ilvl w:val="3"/>
          <w:numId w:val="25"/>
        </w:numPr>
        <w:tabs>
          <w:tab w:val="clear" w:pos="2880"/>
        </w:tabs>
        <w:spacing w:after="60"/>
        <w:ind w:left="284"/>
        <w:jc w:val="both"/>
        <w:rPr>
          <w:rFonts w:ascii="Arial" w:hAnsi="Arial" w:cs="Arial"/>
          <w:sz w:val="20"/>
          <w:szCs w:val="20"/>
        </w:rPr>
      </w:pPr>
      <w:r w:rsidRPr="002A4AA8">
        <w:rPr>
          <w:rFonts w:ascii="Arial" w:hAnsi="Arial" w:cs="Arial"/>
          <w:sz w:val="20"/>
          <w:szCs w:val="20"/>
        </w:rPr>
        <w:lastRenderedPageBreak/>
        <w:t>Harmonogram właściwy dla Beneficjenta będącego jednostką sektora finansów publicznych, dla projektu realizowanego bez partnerstwa</w:t>
      </w:r>
      <w:r w:rsidR="007D3E80">
        <w:rPr>
          <w:rStyle w:val="Odwoanieprzypisudolnego"/>
          <w:rFonts w:ascii="Arial" w:hAnsi="Arial" w:cs="Arial"/>
          <w:sz w:val="20"/>
          <w:szCs w:val="20"/>
        </w:rPr>
        <w:footnoteReference w:id="147"/>
      </w:r>
      <w:r w:rsidRPr="002A4AA8">
        <w:rPr>
          <w:rFonts w:ascii="Arial" w:hAnsi="Arial" w:cs="Arial"/>
          <w:sz w:val="20"/>
          <w:szCs w:val="20"/>
        </w:rPr>
        <w:t>:</w:t>
      </w:r>
    </w:p>
    <w:bookmarkEnd w:id="64"/>
    <w:p w14:paraId="57C56ABD" w14:textId="77777777" w:rsidR="0027480A" w:rsidRPr="002A4AA8" w:rsidRDefault="0027480A" w:rsidP="0027480A">
      <w:pPr>
        <w:spacing w:after="60"/>
        <w:jc w:val="both"/>
        <w:rPr>
          <w:rFonts w:ascii="Arial" w:hAnsi="Arial" w:cs="Arial"/>
        </w:rPr>
      </w:pPr>
    </w:p>
    <w:p w14:paraId="4B9CB372" w14:textId="77777777" w:rsidR="0027480A" w:rsidRPr="002A4AA8" w:rsidRDefault="0027480A" w:rsidP="0027480A">
      <w:pPr>
        <w:spacing w:after="60"/>
        <w:jc w:val="both"/>
        <w:rPr>
          <w:rFonts w:ascii="Arial" w:hAnsi="Arial" w:cs="Arial"/>
        </w:rPr>
      </w:pPr>
    </w:p>
    <w:tbl>
      <w:tblPr>
        <w:tblStyle w:val="Tabela-Siatka"/>
        <w:tblW w:w="11199" w:type="dxa"/>
        <w:tblInd w:w="-998" w:type="dxa"/>
        <w:tblLayout w:type="fixed"/>
        <w:tblLook w:val="04A0" w:firstRow="1" w:lastRow="0" w:firstColumn="1" w:lastColumn="0" w:noHBand="0" w:noVBand="1"/>
      </w:tblPr>
      <w:tblGrid>
        <w:gridCol w:w="487"/>
        <w:gridCol w:w="784"/>
        <w:gridCol w:w="784"/>
        <w:gridCol w:w="851"/>
        <w:gridCol w:w="708"/>
        <w:gridCol w:w="851"/>
        <w:gridCol w:w="856"/>
        <w:gridCol w:w="992"/>
        <w:gridCol w:w="851"/>
        <w:gridCol w:w="1200"/>
        <w:gridCol w:w="1777"/>
        <w:gridCol w:w="1058"/>
      </w:tblGrid>
      <w:tr w:rsidR="005F4E17" w:rsidRPr="000B45C4" w14:paraId="26F60FD0" w14:textId="77777777" w:rsidTr="00FD48B6">
        <w:trPr>
          <w:trHeight w:val="1410"/>
        </w:trPr>
        <w:tc>
          <w:tcPr>
            <w:tcW w:w="487" w:type="dxa"/>
            <w:vMerge w:val="restart"/>
            <w:hideMark/>
          </w:tcPr>
          <w:p w14:paraId="49318724" w14:textId="77777777" w:rsidR="005F4E17" w:rsidRPr="00E505B6" w:rsidRDefault="005F4E17" w:rsidP="00FD48B6">
            <w:pPr>
              <w:ind w:left="-393" w:firstLine="393"/>
              <w:rPr>
                <w:rFonts w:ascii="Arial" w:hAnsi="Arial" w:cs="Arial"/>
                <w:bCs/>
                <w:sz w:val="14"/>
                <w:szCs w:val="14"/>
              </w:rPr>
            </w:pPr>
            <w:r w:rsidRPr="00E505B6">
              <w:rPr>
                <w:rFonts w:ascii="Arial" w:hAnsi="Arial" w:cs="Arial"/>
                <w:bCs/>
                <w:sz w:val="14"/>
                <w:szCs w:val="14"/>
              </w:rPr>
              <w:t>LP</w:t>
            </w:r>
          </w:p>
        </w:tc>
        <w:tc>
          <w:tcPr>
            <w:tcW w:w="784" w:type="dxa"/>
          </w:tcPr>
          <w:p w14:paraId="0C1A3C5C" w14:textId="77777777" w:rsidR="005F4E17" w:rsidRPr="00E505B6" w:rsidRDefault="005F4E17" w:rsidP="00FD48B6">
            <w:pPr>
              <w:rPr>
                <w:rFonts w:ascii="Arial" w:hAnsi="Arial" w:cs="Arial"/>
                <w:bCs/>
                <w:sz w:val="14"/>
                <w:szCs w:val="14"/>
              </w:rPr>
            </w:pPr>
            <w:r>
              <w:rPr>
                <w:rFonts w:ascii="Arial" w:hAnsi="Arial" w:cs="Arial"/>
                <w:bCs/>
                <w:sz w:val="14"/>
                <w:szCs w:val="14"/>
              </w:rPr>
              <w:t>Data przekazania transzy</w:t>
            </w:r>
          </w:p>
        </w:tc>
        <w:tc>
          <w:tcPr>
            <w:tcW w:w="784" w:type="dxa"/>
            <w:vMerge w:val="restart"/>
            <w:hideMark/>
          </w:tcPr>
          <w:p w14:paraId="658A4573" w14:textId="77777777" w:rsidR="005F4E17" w:rsidRPr="00E505B6" w:rsidRDefault="005F4E17" w:rsidP="00FD48B6">
            <w:pPr>
              <w:rPr>
                <w:rFonts w:ascii="Arial" w:hAnsi="Arial" w:cs="Arial"/>
                <w:bCs/>
                <w:sz w:val="14"/>
                <w:szCs w:val="14"/>
              </w:rPr>
            </w:pPr>
            <w:bookmarkStart w:id="70" w:name="RANGE!B6:H23"/>
            <w:r w:rsidRPr="00E505B6">
              <w:rPr>
                <w:rFonts w:ascii="Arial" w:hAnsi="Arial" w:cs="Arial"/>
                <w:bCs/>
                <w:sz w:val="14"/>
                <w:szCs w:val="14"/>
              </w:rPr>
              <w:t xml:space="preserve">transza (suma środków bieżących i majątkowych) </w:t>
            </w:r>
            <w:bookmarkEnd w:id="70"/>
            <w:r>
              <w:rPr>
                <w:rStyle w:val="Odwoanieprzypisudolnego"/>
                <w:rFonts w:ascii="Arial" w:hAnsi="Arial" w:cs="Arial"/>
                <w:bCs/>
                <w:sz w:val="14"/>
                <w:szCs w:val="14"/>
              </w:rPr>
              <w:footnoteReference w:id="148"/>
            </w:r>
          </w:p>
        </w:tc>
        <w:tc>
          <w:tcPr>
            <w:tcW w:w="851" w:type="dxa"/>
            <w:vMerge w:val="restart"/>
            <w:hideMark/>
          </w:tcPr>
          <w:p w14:paraId="0497372E" w14:textId="77777777" w:rsidR="005F4E17" w:rsidRPr="00E505B6" w:rsidRDefault="005F4E17" w:rsidP="00FD48B6">
            <w:pPr>
              <w:rPr>
                <w:rFonts w:ascii="Arial" w:hAnsi="Arial" w:cs="Arial"/>
                <w:bCs/>
                <w:sz w:val="14"/>
                <w:szCs w:val="14"/>
              </w:rPr>
            </w:pPr>
            <w:r w:rsidRPr="00E505B6">
              <w:rPr>
                <w:rFonts w:ascii="Arial" w:hAnsi="Arial" w:cs="Arial"/>
                <w:bCs/>
                <w:sz w:val="14"/>
                <w:szCs w:val="14"/>
              </w:rPr>
              <w:t>suma środków na wydatki bieżące</w:t>
            </w:r>
          </w:p>
        </w:tc>
        <w:tc>
          <w:tcPr>
            <w:tcW w:w="1559" w:type="dxa"/>
            <w:gridSpan w:val="2"/>
            <w:hideMark/>
          </w:tcPr>
          <w:p w14:paraId="382C907D" w14:textId="77777777" w:rsidR="005F4E17" w:rsidRPr="00E505B6" w:rsidRDefault="005F4E17" w:rsidP="00FD48B6">
            <w:pPr>
              <w:rPr>
                <w:rFonts w:ascii="Arial" w:hAnsi="Arial" w:cs="Arial"/>
                <w:bCs/>
                <w:sz w:val="14"/>
                <w:szCs w:val="14"/>
              </w:rPr>
            </w:pPr>
            <w:r w:rsidRPr="00E505B6">
              <w:rPr>
                <w:rFonts w:ascii="Arial" w:hAnsi="Arial" w:cs="Arial"/>
                <w:bCs/>
                <w:sz w:val="14"/>
                <w:szCs w:val="14"/>
              </w:rPr>
              <w:t>ŚRODKI BIEŻĄCE - podział kwoty na paragrafy klasyfikacji budżetowej</w:t>
            </w:r>
          </w:p>
        </w:tc>
        <w:tc>
          <w:tcPr>
            <w:tcW w:w="856" w:type="dxa"/>
            <w:vMerge w:val="restart"/>
            <w:hideMark/>
          </w:tcPr>
          <w:p w14:paraId="20AFEEC4" w14:textId="77777777" w:rsidR="005F4E17" w:rsidRPr="00E505B6" w:rsidRDefault="005F4E17" w:rsidP="00FD48B6">
            <w:pPr>
              <w:rPr>
                <w:rFonts w:ascii="Arial" w:hAnsi="Arial" w:cs="Arial"/>
                <w:bCs/>
                <w:sz w:val="14"/>
                <w:szCs w:val="14"/>
              </w:rPr>
            </w:pPr>
            <w:r w:rsidRPr="00E505B6">
              <w:rPr>
                <w:rFonts w:ascii="Arial" w:hAnsi="Arial" w:cs="Arial"/>
                <w:bCs/>
                <w:sz w:val="14"/>
                <w:szCs w:val="14"/>
              </w:rPr>
              <w:t>suma środków na wydatki majątkowe</w:t>
            </w:r>
          </w:p>
        </w:tc>
        <w:tc>
          <w:tcPr>
            <w:tcW w:w="1843" w:type="dxa"/>
            <w:gridSpan w:val="2"/>
            <w:hideMark/>
          </w:tcPr>
          <w:p w14:paraId="1867A980" w14:textId="77777777" w:rsidR="005F4E17" w:rsidRPr="00E505B6" w:rsidRDefault="005F4E17" w:rsidP="00FD48B6">
            <w:pPr>
              <w:rPr>
                <w:rFonts w:ascii="Arial" w:hAnsi="Arial" w:cs="Arial"/>
                <w:bCs/>
                <w:sz w:val="14"/>
                <w:szCs w:val="14"/>
              </w:rPr>
            </w:pPr>
            <w:r w:rsidRPr="00E505B6">
              <w:rPr>
                <w:rFonts w:ascii="Arial" w:hAnsi="Arial" w:cs="Arial"/>
                <w:bCs/>
                <w:sz w:val="14"/>
                <w:szCs w:val="14"/>
              </w:rPr>
              <w:t>ŚRODKI MAJĄTKOWE - podział kwoty na paragrafy klasyfikacji budżetowej</w:t>
            </w:r>
          </w:p>
        </w:tc>
        <w:tc>
          <w:tcPr>
            <w:tcW w:w="1200" w:type="dxa"/>
            <w:vMerge w:val="restart"/>
            <w:hideMark/>
          </w:tcPr>
          <w:p w14:paraId="5BDE543D" w14:textId="77777777" w:rsidR="005F4E17" w:rsidRPr="00E505B6" w:rsidRDefault="005F4E17" w:rsidP="00FD48B6">
            <w:pPr>
              <w:rPr>
                <w:rFonts w:ascii="Arial" w:hAnsi="Arial" w:cs="Arial"/>
                <w:bCs/>
                <w:sz w:val="14"/>
                <w:szCs w:val="14"/>
              </w:rPr>
            </w:pPr>
            <w:r w:rsidRPr="00E505B6">
              <w:rPr>
                <w:rFonts w:ascii="Arial" w:hAnsi="Arial" w:cs="Arial"/>
                <w:bCs/>
                <w:sz w:val="14"/>
                <w:szCs w:val="14"/>
              </w:rPr>
              <w:t>Okres za jaki składany będzie wniosek o płatność (od…do)</w:t>
            </w:r>
          </w:p>
        </w:tc>
        <w:tc>
          <w:tcPr>
            <w:tcW w:w="2835" w:type="dxa"/>
            <w:gridSpan w:val="2"/>
            <w:hideMark/>
          </w:tcPr>
          <w:p w14:paraId="7B527F99" w14:textId="77777777" w:rsidR="005F4E17" w:rsidRPr="00E505B6" w:rsidRDefault="005F4E17" w:rsidP="00FD48B6">
            <w:pPr>
              <w:rPr>
                <w:rFonts w:ascii="Arial" w:hAnsi="Arial" w:cs="Arial"/>
                <w:bCs/>
                <w:sz w:val="14"/>
                <w:szCs w:val="14"/>
              </w:rPr>
            </w:pPr>
            <w:r w:rsidRPr="00E505B6">
              <w:rPr>
                <w:rFonts w:ascii="Arial" w:hAnsi="Arial" w:cs="Arial"/>
                <w:bCs/>
                <w:sz w:val="14"/>
                <w:szCs w:val="14"/>
              </w:rPr>
              <w:t xml:space="preserve">kwota wydatków planowanych do rozliczenia </w:t>
            </w:r>
          </w:p>
        </w:tc>
      </w:tr>
      <w:tr w:rsidR="005F4E17" w:rsidRPr="000B45C4" w14:paraId="0CB57047" w14:textId="77777777" w:rsidTr="00FD48B6">
        <w:trPr>
          <w:trHeight w:val="1140"/>
        </w:trPr>
        <w:tc>
          <w:tcPr>
            <w:tcW w:w="487" w:type="dxa"/>
            <w:vMerge/>
            <w:hideMark/>
          </w:tcPr>
          <w:p w14:paraId="48C96286" w14:textId="77777777" w:rsidR="005F4E17" w:rsidRPr="00E505B6" w:rsidRDefault="005F4E17" w:rsidP="00FD48B6">
            <w:pPr>
              <w:rPr>
                <w:rFonts w:ascii="Arial" w:hAnsi="Arial" w:cs="Arial"/>
                <w:bCs/>
                <w:sz w:val="14"/>
                <w:szCs w:val="14"/>
              </w:rPr>
            </w:pPr>
          </w:p>
        </w:tc>
        <w:tc>
          <w:tcPr>
            <w:tcW w:w="784" w:type="dxa"/>
          </w:tcPr>
          <w:p w14:paraId="70D57EDA" w14:textId="77777777" w:rsidR="005F4E17" w:rsidRPr="00E505B6" w:rsidRDefault="005F4E17" w:rsidP="00FD48B6">
            <w:pPr>
              <w:rPr>
                <w:rFonts w:ascii="Arial" w:hAnsi="Arial" w:cs="Arial"/>
                <w:bCs/>
                <w:sz w:val="14"/>
                <w:szCs w:val="14"/>
              </w:rPr>
            </w:pPr>
          </w:p>
        </w:tc>
        <w:tc>
          <w:tcPr>
            <w:tcW w:w="784" w:type="dxa"/>
            <w:vMerge/>
            <w:hideMark/>
          </w:tcPr>
          <w:p w14:paraId="497058AC" w14:textId="77777777" w:rsidR="005F4E17" w:rsidRPr="00E505B6" w:rsidRDefault="005F4E17" w:rsidP="00FD48B6">
            <w:pPr>
              <w:rPr>
                <w:rFonts w:ascii="Arial" w:hAnsi="Arial" w:cs="Arial"/>
                <w:bCs/>
                <w:sz w:val="14"/>
                <w:szCs w:val="14"/>
              </w:rPr>
            </w:pPr>
          </w:p>
        </w:tc>
        <w:tc>
          <w:tcPr>
            <w:tcW w:w="851" w:type="dxa"/>
            <w:vMerge/>
            <w:hideMark/>
          </w:tcPr>
          <w:p w14:paraId="7606927A" w14:textId="77777777" w:rsidR="005F4E17" w:rsidRPr="00E505B6" w:rsidRDefault="005F4E17" w:rsidP="00FD48B6">
            <w:pPr>
              <w:rPr>
                <w:rFonts w:ascii="Arial" w:hAnsi="Arial" w:cs="Arial"/>
                <w:bCs/>
                <w:sz w:val="14"/>
                <w:szCs w:val="14"/>
              </w:rPr>
            </w:pPr>
          </w:p>
        </w:tc>
        <w:tc>
          <w:tcPr>
            <w:tcW w:w="708" w:type="dxa"/>
            <w:hideMark/>
          </w:tcPr>
          <w:p w14:paraId="752E43E9" w14:textId="77777777" w:rsidR="005F4E17" w:rsidRPr="00E505B6" w:rsidRDefault="005F4E17" w:rsidP="00FD48B6">
            <w:pPr>
              <w:rPr>
                <w:rFonts w:ascii="Arial" w:hAnsi="Arial" w:cs="Arial"/>
                <w:bCs/>
                <w:sz w:val="14"/>
                <w:szCs w:val="14"/>
              </w:rPr>
            </w:pPr>
            <w:r w:rsidRPr="00E505B6">
              <w:rPr>
                <w:rFonts w:ascii="Arial" w:hAnsi="Arial" w:cs="Arial"/>
                <w:bCs/>
                <w:sz w:val="14"/>
                <w:szCs w:val="14"/>
              </w:rPr>
              <w:t>środki europejskie</w:t>
            </w:r>
            <w:r w:rsidRPr="00E505B6">
              <w:rPr>
                <w:rFonts w:ascii="Arial" w:hAnsi="Arial" w:cs="Arial"/>
                <w:bCs/>
                <w:sz w:val="14"/>
                <w:szCs w:val="14"/>
              </w:rPr>
              <w:br/>
              <w:t>par. 2057</w:t>
            </w:r>
          </w:p>
        </w:tc>
        <w:tc>
          <w:tcPr>
            <w:tcW w:w="851" w:type="dxa"/>
            <w:hideMark/>
          </w:tcPr>
          <w:p w14:paraId="0AF02993" w14:textId="77777777" w:rsidR="005F4E17" w:rsidRPr="00E505B6" w:rsidRDefault="005F4E17" w:rsidP="00FD48B6">
            <w:pPr>
              <w:rPr>
                <w:rFonts w:ascii="Arial" w:hAnsi="Arial" w:cs="Arial"/>
                <w:bCs/>
                <w:sz w:val="14"/>
                <w:szCs w:val="14"/>
              </w:rPr>
            </w:pPr>
            <w:r w:rsidRPr="00E505B6">
              <w:rPr>
                <w:rFonts w:ascii="Arial" w:hAnsi="Arial" w:cs="Arial"/>
                <w:bCs/>
                <w:sz w:val="14"/>
                <w:szCs w:val="14"/>
              </w:rPr>
              <w:t>budżet państwa</w:t>
            </w:r>
            <w:r w:rsidRPr="00E505B6">
              <w:rPr>
                <w:rFonts w:ascii="Arial" w:hAnsi="Arial" w:cs="Arial"/>
                <w:bCs/>
                <w:sz w:val="14"/>
                <w:szCs w:val="14"/>
              </w:rPr>
              <w:br/>
              <w:t>par. 2059</w:t>
            </w:r>
          </w:p>
        </w:tc>
        <w:tc>
          <w:tcPr>
            <w:tcW w:w="856" w:type="dxa"/>
            <w:vMerge/>
            <w:hideMark/>
          </w:tcPr>
          <w:p w14:paraId="3A779D7B" w14:textId="77777777" w:rsidR="005F4E17" w:rsidRPr="00E505B6" w:rsidRDefault="005F4E17" w:rsidP="00FD48B6">
            <w:pPr>
              <w:rPr>
                <w:rFonts w:ascii="Arial" w:hAnsi="Arial" w:cs="Arial"/>
                <w:bCs/>
                <w:sz w:val="14"/>
                <w:szCs w:val="14"/>
              </w:rPr>
            </w:pPr>
          </w:p>
        </w:tc>
        <w:tc>
          <w:tcPr>
            <w:tcW w:w="992" w:type="dxa"/>
            <w:hideMark/>
          </w:tcPr>
          <w:p w14:paraId="19E1508D" w14:textId="77777777" w:rsidR="005F4E17" w:rsidRPr="00E505B6" w:rsidRDefault="005F4E17" w:rsidP="00FD48B6">
            <w:pPr>
              <w:rPr>
                <w:rFonts w:ascii="Arial" w:hAnsi="Arial" w:cs="Arial"/>
                <w:bCs/>
                <w:sz w:val="14"/>
                <w:szCs w:val="14"/>
              </w:rPr>
            </w:pPr>
            <w:r w:rsidRPr="00E505B6">
              <w:rPr>
                <w:rFonts w:ascii="Arial" w:hAnsi="Arial" w:cs="Arial"/>
                <w:bCs/>
                <w:sz w:val="14"/>
                <w:szCs w:val="14"/>
              </w:rPr>
              <w:t>środki europejskie</w:t>
            </w:r>
            <w:r w:rsidRPr="00E505B6">
              <w:rPr>
                <w:rFonts w:ascii="Arial" w:hAnsi="Arial" w:cs="Arial"/>
                <w:bCs/>
                <w:sz w:val="14"/>
                <w:szCs w:val="14"/>
              </w:rPr>
              <w:br/>
              <w:t>par. 6257</w:t>
            </w:r>
          </w:p>
        </w:tc>
        <w:tc>
          <w:tcPr>
            <w:tcW w:w="851" w:type="dxa"/>
            <w:hideMark/>
          </w:tcPr>
          <w:p w14:paraId="73DBF508" w14:textId="77777777" w:rsidR="005F4E17" w:rsidRPr="00E505B6" w:rsidRDefault="005F4E17" w:rsidP="00FD48B6">
            <w:pPr>
              <w:rPr>
                <w:rFonts w:ascii="Arial" w:hAnsi="Arial" w:cs="Arial"/>
                <w:bCs/>
                <w:sz w:val="14"/>
                <w:szCs w:val="14"/>
              </w:rPr>
            </w:pPr>
            <w:r w:rsidRPr="00E505B6">
              <w:rPr>
                <w:rFonts w:ascii="Arial" w:hAnsi="Arial" w:cs="Arial"/>
                <w:bCs/>
                <w:sz w:val="14"/>
                <w:szCs w:val="14"/>
              </w:rPr>
              <w:t>budżet państwa</w:t>
            </w:r>
            <w:r w:rsidRPr="00E505B6">
              <w:rPr>
                <w:rFonts w:ascii="Arial" w:hAnsi="Arial" w:cs="Arial"/>
                <w:bCs/>
                <w:sz w:val="14"/>
                <w:szCs w:val="14"/>
              </w:rPr>
              <w:br/>
              <w:t>par. 6259</w:t>
            </w:r>
          </w:p>
        </w:tc>
        <w:tc>
          <w:tcPr>
            <w:tcW w:w="1200" w:type="dxa"/>
            <w:vMerge/>
            <w:hideMark/>
          </w:tcPr>
          <w:p w14:paraId="58541C81" w14:textId="77777777" w:rsidR="005F4E17" w:rsidRPr="00E505B6" w:rsidRDefault="005F4E17" w:rsidP="00FD48B6">
            <w:pPr>
              <w:rPr>
                <w:rFonts w:ascii="Arial" w:hAnsi="Arial" w:cs="Arial"/>
                <w:bCs/>
                <w:sz w:val="14"/>
                <w:szCs w:val="14"/>
              </w:rPr>
            </w:pPr>
          </w:p>
        </w:tc>
        <w:tc>
          <w:tcPr>
            <w:tcW w:w="1777" w:type="dxa"/>
            <w:hideMark/>
          </w:tcPr>
          <w:p w14:paraId="2DD67095" w14:textId="77777777" w:rsidR="005F4E17" w:rsidRPr="00E505B6" w:rsidRDefault="005F4E17" w:rsidP="00FD48B6">
            <w:pPr>
              <w:rPr>
                <w:rFonts w:ascii="Arial" w:hAnsi="Arial" w:cs="Arial"/>
                <w:bCs/>
                <w:sz w:val="14"/>
                <w:szCs w:val="14"/>
              </w:rPr>
            </w:pPr>
            <w:r w:rsidRPr="00E505B6">
              <w:rPr>
                <w:rFonts w:ascii="Arial" w:hAnsi="Arial" w:cs="Arial"/>
                <w:bCs/>
                <w:sz w:val="14"/>
                <w:szCs w:val="14"/>
              </w:rPr>
              <w:t>dofinansowanie</w:t>
            </w:r>
          </w:p>
        </w:tc>
        <w:tc>
          <w:tcPr>
            <w:tcW w:w="1058" w:type="dxa"/>
            <w:hideMark/>
          </w:tcPr>
          <w:p w14:paraId="16A9D74D" w14:textId="77777777" w:rsidR="005F4E17" w:rsidRPr="00E505B6" w:rsidRDefault="005F4E17" w:rsidP="00FD48B6">
            <w:pPr>
              <w:rPr>
                <w:rFonts w:ascii="Arial" w:hAnsi="Arial" w:cs="Arial"/>
                <w:bCs/>
                <w:sz w:val="14"/>
                <w:szCs w:val="14"/>
              </w:rPr>
            </w:pPr>
            <w:r w:rsidRPr="00E505B6">
              <w:rPr>
                <w:rFonts w:ascii="Arial" w:hAnsi="Arial" w:cs="Arial"/>
                <w:bCs/>
                <w:sz w:val="14"/>
                <w:szCs w:val="14"/>
              </w:rPr>
              <w:t>wkład własny</w:t>
            </w:r>
          </w:p>
        </w:tc>
      </w:tr>
      <w:tr w:rsidR="005F4E17" w:rsidRPr="000B45C4" w14:paraId="6898207F" w14:textId="77777777" w:rsidTr="00FD48B6">
        <w:trPr>
          <w:trHeight w:val="702"/>
        </w:trPr>
        <w:tc>
          <w:tcPr>
            <w:tcW w:w="487" w:type="dxa"/>
            <w:noWrap/>
            <w:hideMark/>
          </w:tcPr>
          <w:p w14:paraId="27A11C53" w14:textId="77777777" w:rsidR="005F4E17" w:rsidRPr="00E505B6" w:rsidRDefault="005F4E17" w:rsidP="00FD48B6">
            <w:pPr>
              <w:rPr>
                <w:rFonts w:ascii="Arial" w:hAnsi="Arial" w:cs="Arial"/>
                <w:sz w:val="14"/>
                <w:szCs w:val="14"/>
              </w:rPr>
            </w:pPr>
            <w:r w:rsidRPr="00E505B6">
              <w:rPr>
                <w:rFonts w:ascii="Arial" w:hAnsi="Arial" w:cs="Arial"/>
                <w:sz w:val="14"/>
                <w:szCs w:val="14"/>
              </w:rPr>
              <w:t>1</w:t>
            </w:r>
          </w:p>
        </w:tc>
        <w:tc>
          <w:tcPr>
            <w:tcW w:w="784" w:type="dxa"/>
          </w:tcPr>
          <w:p w14:paraId="6AC86F65" w14:textId="77777777" w:rsidR="005F4E17" w:rsidRPr="00E505B6" w:rsidRDefault="005F4E17" w:rsidP="00FD48B6">
            <w:pPr>
              <w:rPr>
                <w:rFonts w:ascii="Arial" w:hAnsi="Arial" w:cs="Arial"/>
                <w:sz w:val="14"/>
                <w:szCs w:val="14"/>
              </w:rPr>
            </w:pPr>
          </w:p>
        </w:tc>
        <w:tc>
          <w:tcPr>
            <w:tcW w:w="784" w:type="dxa"/>
            <w:noWrap/>
            <w:hideMark/>
          </w:tcPr>
          <w:p w14:paraId="26666E54" w14:textId="77777777" w:rsidR="005F4E17" w:rsidRPr="00E505B6" w:rsidRDefault="005F4E17" w:rsidP="00FD48B6">
            <w:pPr>
              <w:rPr>
                <w:rFonts w:ascii="Arial" w:hAnsi="Arial" w:cs="Arial"/>
                <w:sz w:val="14"/>
                <w:szCs w:val="14"/>
              </w:rPr>
            </w:pPr>
            <w:r w:rsidRPr="00E505B6">
              <w:rPr>
                <w:rFonts w:ascii="Arial" w:hAnsi="Arial" w:cs="Arial"/>
                <w:sz w:val="14"/>
                <w:szCs w:val="14"/>
              </w:rPr>
              <w:t>0,00</w:t>
            </w:r>
          </w:p>
        </w:tc>
        <w:tc>
          <w:tcPr>
            <w:tcW w:w="851" w:type="dxa"/>
            <w:hideMark/>
          </w:tcPr>
          <w:p w14:paraId="42A35113" w14:textId="77777777" w:rsidR="005F4E17" w:rsidRPr="00E505B6" w:rsidRDefault="005F4E17" w:rsidP="00FD48B6">
            <w:pPr>
              <w:rPr>
                <w:rFonts w:ascii="Arial" w:hAnsi="Arial" w:cs="Arial"/>
                <w:sz w:val="14"/>
                <w:szCs w:val="14"/>
              </w:rPr>
            </w:pPr>
            <w:r w:rsidRPr="00E505B6">
              <w:rPr>
                <w:rFonts w:ascii="Arial" w:hAnsi="Arial" w:cs="Arial"/>
                <w:sz w:val="14"/>
                <w:szCs w:val="14"/>
              </w:rPr>
              <w:t xml:space="preserve">                  -   zł </w:t>
            </w:r>
          </w:p>
        </w:tc>
        <w:tc>
          <w:tcPr>
            <w:tcW w:w="708" w:type="dxa"/>
            <w:noWrap/>
            <w:hideMark/>
          </w:tcPr>
          <w:p w14:paraId="0E6A2776" w14:textId="77777777" w:rsidR="005F4E17" w:rsidRPr="00E505B6" w:rsidRDefault="005F4E17" w:rsidP="00FD48B6">
            <w:pPr>
              <w:rPr>
                <w:rFonts w:ascii="Arial" w:hAnsi="Arial" w:cs="Arial"/>
                <w:sz w:val="14"/>
                <w:szCs w:val="14"/>
              </w:rPr>
            </w:pPr>
            <w:r w:rsidRPr="00E505B6">
              <w:rPr>
                <w:rFonts w:ascii="Arial" w:hAnsi="Arial" w:cs="Arial"/>
                <w:sz w:val="14"/>
                <w:szCs w:val="14"/>
              </w:rPr>
              <w:t> </w:t>
            </w:r>
          </w:p>
        </w:tc>
        <w:tc>
          <w:tcPr>
            <w:tcW w:w="851" w:type="dxa"/>
            <w:noWrap/>
            <w:hideMark/>
          </w:tcPr>
          <w:p w14:paraId="1978A061" w14:textId="77777777" w:rsidR="005F4E17" w:rsidRPr="00E505B6" w:rsidRDefault="005F4E17" w:rsidP="00FD48B6">
            <w:pPr>
              <w:rPr>
                <w:rFonts w:ascii="Arial" w:hAnsi="Arial" w:cs="Arial"/>
                <w:sz w:val="14"/>
                <w:szCs w:val="14"/>
              </w:rPr>
            </w:pPr>
            <w:r w:rsidRPr="00E505B6">
              <w:rPr>
                <w:rFonts w:ascii="Arial" w:hAnsi="Arial" w:cs="Arial"/>
                <w:sz w:val="14"/>
                <w:szCs w:val="14"/>
              </w:rPr>
              <w:t> </w:t>
            </w:r>
          </w:p>
        </w:tc>
        <w:tc>
          <w:tcPr>
            <w:tcW w:w="856" w:type="dxa"/>
            <w:hideMark/>
          </w:tcPr>
          <w:p w14:paraId="43AD59CB" w14:textId="77777777" w:rsidR="005F4E17" w:rsidRPr="00E505B6" w:rsidRDefault="005F4E17" w:rsidP="00FD48B6">
            <w:pPr>
              <w:rPr>
                <w:rFonts w:ascii="Arial" w:hAnsi="Arial" w:cs="Arial"/>
                <w:sz w:val="14"/>
                <w:szCs w:val="14"/>
              </w:rPr>
            </w:pPr>
            <w:r w:rsidRPr="00E505B6">
              <w:rPr>
                <w:rFonts w:ascii="Arial" w:hAnsi="Arial" w:cs="Arial"/>
                <w:sz w:val="14"/>
                <w:szCs w:val="14"/>
              </w:rPr>
              <w:t xml:space="preserve">                  -   zł </w:t>
            </w:r>
          </w:p>
        </w:tc>
        <w:tc>
          <w:tcPr>
            <w:tcW w:w="992" w:type="dxa"/>
            <w:noWrap/>
            <w:hideMark/>
          </w:tcPr>
          <w:p w14:paraId="6C5A8F32" w14:textId="77777777" w:rsidR="005F4E17" w:rsidRPr="00E505B6" w:rsidRDefault="005F4E17" w:rsidP="00FD48B6">
            <w:pPr>
              <w:rPr>
                <w:rFonts w:ascii="Arial" w:hAnsi="Arial" w:cs="Arial"/>
                <w:sz w:val="14"/>
                <w:szCs w:val="14"/>
              </w:rPr>
            </w:pPr>
            <w:r w:rsidRPr="00E505B6">
              <w:rPr>
                <w:rFonts w:ascii="Arial" w:hAnsi="Arial" w:cs="Arial"/>
                <w:sz w:val="14"/>
                <w:szCs w:val="14"/>
              </w:rPr>
              <w:t> </w:t>
            </w:r>
          </w:p>
        </w:tc>
        <w:tc>
          <w:tcPr>
            <w:tcW w:w="851" w:type="dxa"/>
            <w:noWrap/>
            <w:hideMark/>
          </w:tcPr>
          <w:p w14:paraId="693451D2" w14:textId="77777777" w:rsidR="005F4E17" w:rsidRPr="00E505B6" w:rsidRDefault="005F4E17" w:rsidP="00FD48B6">
            <w:pPr>
              <w:rPr>
                <w:rFonts w:ascii="Arial" w:hAnsi="Arial" w:cs="Arial"/>
                <w:sz w:val="14"/>
                <w:szCs w:val="14"/>
              </w:rPr>
            </w:pPr>
            <w:r w:rsidRPr="00E505B6">
              <w:rPr>
                <w:rFonts w:ascii="Arial" w:hAnsi="Arial" w:cs="Arial"/>
                <w:sz w:val="14"/>
                <w:szCs w:val="14"/>
              </w:rPr>
              <w:t> </w:t>
            </w:r>
          </w:p>
        </w:tc>
        <w:tc>
          <w:tcPr>
            <w:tcW w:w="1200" w:type="dxa"/>
            <w:hideMark/>
          </w:tcPr>
          <w:p w14:paraId="1733CB6B" w14:textId="77777777" w:rsidR="005F4E17" w:rsidRPr="00E505B6" w:rsidRDefault="005F4E17" w:rsidP="00FD48B6">
            <w:pPr>
              <w:rPr>
                <w:rFonts w:ascii="Arial" w:hAnsi="Arial" w:cs="Arial"/>
                <w:sz w:val="14"/>
                <w:szCs w:val="14"/>
              </w:rPr>
            </w:pPr>
            <w:r w:rsidRPr="00E505B6">
              <w:rPr>
                <w:rFonts w:ascii="Arial" w:hAnsi="Arial" w:cs="Arial"/>
                <w:sz w:val="14"/>
                <w:szCs w:val="14"/>
              </w:rPr>
              <w:t> </w:t>
            </w:r>
          </w:p>
        </w:tc>
        <w:tc>
          <w:tcPr>
            <w:tcW w:w="1777" w:type="dxa"/>
            <w:hideMark/>
          </w:tcPr>
          <w:p w14:paraId="390F9174" w14:textId="77777777" w:rsidR="005F4E17" w:rsidRPr="00E505B6" w:rsidRDefault="005F4E17" w:rsidP="00FD48B6">
            <w:pPr>
              <w:rPr>
                <w:rFonts w:ascii="Arial" w:hAnsi="Arial" w:cs="Arial"/>
                <w:sz w:val="14"/>
                <w:szCs w:val="14"/>
              </w:rPr>
            </w:pPr>
            <w:r w:rsidRPr="00E505B6">
              <w:rPr>
                <w:rFonts w:ascii="Arial" w:hAnsi="Arial" w:cs="Arial"/>
                <w:sz w:val="14"/>
                <w:szCs w:val="14"/>
              </w:rPr>
              <w:t> </w:t>
            </w:r>
          </w:p>
        </w:tc>
        <w:tc>
          <w:tcPr>
            <w:tcW w:w="1058" w:type="dxa"/>
            <w:hideMark/>
          </w:tcPr>
          <w:p w14:paraId="254BD0DB" w14:textId="77777777" w:rsidR="005F4E17" w:rsidRPr="00E505B6" w:rsidRDefault="005F4E17" w:rsidP="00FD48B6">
            <w:pPr>
              <w:rPr>
                <w:rFonts w:ascii="Arial" w:hAnsi="Arial" w:cs="Arial"/>
                <w:sz w:val="14"/>
                <w:szCs w:val="14"/>
              </w:rPr>
            </w:pPr>
            <w:r w:rsidRPr="00E505B6">
              <w:rPr>
                <w:rFonts w:ascii="Arial" w:hAnsi="Arial" w:cs="Arial"/>
                <w:sz w:val="14"/>
                <w:szCs w:val="14"/>
              </w:rPr>
              <w:t> </w:t>
            </w:r>
          </w:p>
        </w:tc>
      </w:tr>
      <w:tr w:rsidR="005F4E17" w:rsidRPr="000B45C4" w14:paraId="63D0605E" w14:textId="77777777" w:rsidTr="00FD48B6">
        <w:trPr>
          <w:trHeight w:val="702"/>
        </w:trPr>
        <w:tc>
          <w:tcPr>
            <w:tcW w:w="487" w:type="dxa"/>
            <w:noWrap/>
            <w:hideMark/>
          </w:tcPr>
          <w:p w14:paraId="2F239828" w14:textId="77777777" w:rsidR="005F4E17" w:rsidRPr="00E505B6" w:rsidRDefault="005F4E17" w:rsidP="00FD48B6">
            <w:pPr>
              <w:rPr>
                <w:rFonts w:ascii="Arial" w:hAnsi="Arial" w:cs="Arial"/>
                <w:sz w:val="14"/>
                <w:szCs w:val="14"/>
              </w:rPr>
            </w:pPr>
            <w:r w:rsidRPr="00E505B6">
              <w:rPr>
                <w:rFonts w:ascii="Arial" w:hAnsi="Arial" w:cs="Arial"/>
                <w:sz w:val="14"/>
                <w:szCs w:val="14"/>
              </w:rPr>
              <w:t>…</w:t>
            </w:r>
          </w:p>
        </w:tc>
        <w:tc>
          <w:tcPr>
            <w:tcW w:w="784" w:type="dxa"/>
          </w:tcPr>
          <w:p w14:paraId="0390FF37" w14:textId="77777777" w:rsidR="005F4E17" w:rsidRPr="00E505B6" w:rsidRDefault="005F4E17" w:rsidP="00FD48B6">
            <w:pPr>
              <w:rPr>
                <w:rFonts w:ascii="Arial" w:hAnsi="Arial" w:cs="Arial"/>
                <w:sz w:val="14"/>
                <w:szCs w:val="14"/>
              </w:rPr>
            </w:pPr>
          </w:p>
        </w:tc>
        <w:tc>
          <w:tcPr>
            <w:tcW w:w="784" w:type="dxa"/>
            <w:noWrap/>
            <w:hideMark/>
          </w:tcPr>
          <w:p w14:paraId="6C9B9BCC" w14:textId="77777777" w:rsidR="005F4E17" w:rsidRPr="00E505B6" w:rsidRDefault="005F4E17" w:rsidP="00FD48B6">
            <w:pPr>
              <w:rPr>
                <w:rFonts w:ascii="Arial" w:hAnsi="Arial" w:cs="Arial"/>
                <w:sz w:val="14"/>
                <w:szCs w:val="14"/>
              </w:rPr>
            </w:pPr>
            <w:r w:rsidRPr="00E505B6">
              <w:rPr>
                <w:rFonts w:ascii="Arial" w:hAnsi="Arial" w:cs="Arial"/>
                <w:sz w:val="14"/>
                <w:szCs w:val="14"/>
              </w:rPr>
              <w:t>0,00</w:t>
            </w:r>
          </w:p>
        </w:tc>
        <w:tc>
          <w:tcPr>
            <w:tcW w:w="851" w:type="dxa"/>
            <w:hideMark/>
          </w:tcPr>
          <w:p w14:paraId="28B4D181" w14:textId="77777777" w:rsidR="005F4E17" w:rsidRPr="00E505B6" w:rsidRDefault="005F4E17" w:rsidP="00FD48B6">
            <w:pPr>
              <w:rPr>
                <w:rFonts w:ascii="Arial" w:hAnsi="Arial" w:cs="Arial"/>
                <w:sz w:val="14"/>
                <w:szCs w:val="14"/>
              </w:rPr>
            </w:pPr>
            <w:r w:rsidRPr="00E505B6">
              <w:rPr>
                <w:rFonts w:ascii="Arial" w:hAnsi="Arial" w:cs="Arial"/>
                <w:sz w:val="14"/>
                <w:szCs w:val="14"/>
              </w:rPr>
              <w:t xml:space="preserve">                  -   zł </w:t>
            </w:r>
          </w:p>
        </w:tc>
        <w:tc>
          <w:tcPr>
            <w:tcW w:w="708" w:type="dxa"/>
            <w:noWrap/>
            <w:hideMark/>
          </w:tcPr>
          <w:p w14:paraId="3BD60706" w14:textId="77777777" w:rsidR="005F4E17" w:rsidRPr="00E505B6" w:rsidRDefault="005F4E17" w:rsidP="00FD48B6">
            <w:pPr>
              <w:rPr>
                <w:rFonts w:ascii="Arial" w:hAnsi="Arial" w:cs="Arial"/>
                <w:sz w:val="14"/>
                <w:szCs w:val="14"/>
              </w:rPr>
            </w:pPr>
            <w:r w:rsidRPr="00E505B6">
              <w:rPr>
                <w:rFonts w:ascii="Arial" w:hAnsi="Arial" w:cs="Arial"/>
                <w:sz w:val="14"/>
                <w:szCs w:val="14"/>
              </w:rPr>
              <w:t> </w:t>
            </w:r>
          </w:p>
        </w:tc>
        <w:tc>
          <w:tcPr>
            <w:tcW w:w="851" w:type="dxa"/>
            <w:noWrap/>
            <w:hideMark/>
          </w:tcPr>
          <w:p w14:paraId="1CD83DC2" w14:textId="77777777" w:rsidR="005F4E17" w:rsidRPr="00E505B6" w:rsidRDefault="005F4E17" w:rsidP="00FD48B6">
            <w:pPr>
              <w:rPr>
                <w:rFonts w:ascii="Arial" w:hAnsi="Arial" w:cs="Arial"/>
                <w:sz w:val="14"/>
                <w:szCs w:val="14"/>
              </w:rPr>
            </w:pPr>
            <w:r w:rsidRPr="00E505B6">
              <w:rPr>
                <w:rFonts w:ascii="Arial" w:hAnsi="Arial" w:cs="Arial"/>
                <w:sz w:val="14"/>
                <w:szCs w:val="14"/>
              </w:rPr>
              <w:t> </w:t>
            </w:r>
          </w:p>
        </w:tc>
        <w:tc>
          <w:tcPr>
            <w:tcW w:w="856" w:type="dxa"/>
            <w:hideMark/>
          </w:tcPr>
          <w:p w14:paraId="2EC60761" w14:textId="77777777" w:rsidR="005F4E17" w:rsidRPr="00E505B6" w:rsidRDefault="005F4E17" w:rsidP="00FD48B6">
            <w:pPr>
              <w:rPr>
                <w:rFonts w:ascii="Arial" w:hAnsi="Arial" w:cs="Arial"/>
                <w:sz w:val="14"/>
                <w:szCs w:val="14"/>
              </w:rPr>
            </w:pPr>
            <w:r w:rsidRPr="00E505B6">
              <w:rPr>
                <w:rFonts w:ascii="Arial" w:hAnsi="Arial" w:cs="Arial"/>
                <w:sz w:val="14"/>
                <w:szCs w:val="14"/>
              </w:rPr>
              <w:t xml:space="preserve">                  -   zł </w:t>
            </w:r>
          </w:p>
        </w:tc>
        <w:tc>
          <w:tcPr>
            <w:tcW w:w="992" w:type="dxa"/>
            <w:noWrap/>
            <w:hideMark/>
          </w:tcPr>
          <w:p w14:paraId="7E15EE26" w14:textId="77777777" w:rsidR="005F4E17" w:rsidRPr="00E505B6" w:rsidRDefault="005F4E17" w:rsidP="00FD48B6">
            <w:pPr>
              <w:rPr>
                <w:rFonts w:ascii="Arial" w:hAnsi="Arial" w:cs="Arial"/>
                <w:sz w:val="14"/>
                <w:szCs w:val="14"/>
              </w:rPr>
            </w:pPr>
            <w:r w:rsidRPr="00E505B6">
              <w:rPr>
                <w:rFonts w:ascii="Arial" w:hAnsi="Arial" w:cs="Arial"/>
                <w:sz w:val="14"/>
                <w:szCs w:val="14"/>
              </w:rPr>
              <w:t> </w:t>
            </w:r>
          </w:p>
        </w:tc>
        <w:tc>
          <w:tcPr>
            <w:tcW w:w="851" w:type="dxa"/>
            <w:noWrap/>
            <w:hideMark/>
          </w:tcPr>
          <w:p w14:paraId="2A5E26CF" w14:textId="77777777" w:rsidR="005F4E17" w:rsidRPr="00E505B6" w:rsidRDefault="005F4E17" w:rsidP="00FD48B6">
            <w:pPr>
              <w:rPr>
                <w:rFonts w:ascii="Arial" w:hAnsi="Arial" w:cs="Arial"/>
                <w:sz w:val="14"/>
                <w:szCs w:val="14"/>
              </w:rPr>
            </w:pPr>
            <w:r w:rsidRPr="00E505B6">
              <w:rPr>
                <w:rFonts w:ascii="Arial" w:hAnsi="Arial" w:cs="Arial"/>
                <w:sz w:val="14"/>
                <w:szCs w:val="14"/>
              </w:rPr>
              <w:t> </w:t>
            </w:r>
          </w:p>
        </w:tc>
        <w:tc>
          <w:tcPr>
            <w:tcW w:w="1200" w:type="dxa"/>
            <w:hideMark/>
          </w:tcPr>
          <w:p w14:paraId="7903A88A" w14:textId="77777777" w:rsidR="005F4E17" w:rsidRPr="00E505B6" w:rsidRDefault="005F4E17" w:rsidP="00FD48B6">
            <w:pPr>
              <w:rPr>
                <w:rFonts w:ascii="Arial" w:hAnsi="Arial" w:cs="Arial"/>
                <w:sz w:val="14"/>
                <w:szCs w:val="14"/>
              </w:rPr>
            </w:pPr>
            <w:r w:rsidRPr="00E505B6">
              <w:rPr>
                <w:rFonts w:ascii="Arial" w:hAnsi="Arial" w:cs="Arial"/>
                <w:sz w:val="14"/>
                <w:szCs w:val="14"/>
              </w:rPr>
              <w:t> </w:t>
            </w:r>
          </w:p>
        </w:tc>
        <w:tc>
          <w:tcPr>
            <w:tcW w:w="1777" w:type="dxa"/>
            <w:hideMark/>
          </w:tcPr>
          <w:p w14:paraId="1C65B211" w14:textId="77777777" w:rsidR="005F4E17" w:rsidRPr="00E505B6" w:rsidRDefault="005F4E17" w:rsidP="00FD48B6">
            <w:pPr>
              <w:rPr>
                <w:rFonts w:ascii="Arial" w:hAnsi="Arial" w:cs="Arial"/>
                <w:sz w:val="14"/>
                <w:szCs w:val="14"/>
              </w:rPr>
            </w:pPr>
            <w:r w:rsidRPr="00E505B6">
              <w:rPr>
                <w:rFonts w:ascii="Arial" w:hAnsi="Arial" w:cs="Arial"/>
                <w:sz w:val="14"/>
                <w:szCs w:val="14"/>
              </w:rPr>
              <w:t> </w:t>
            </w:r>
          </w:p>
        </w:tc>
        <w:tc>
          <w:tcPr>
            <w:tcW w:w="1058" w:type="dxa"/>
            <w:hideMark/>
          </w:tcPr>
          <w:p w14:paraId="046CFA70" w14:textId="77777777" w:rsidR="005F4E17" w:rsidRPr="00E505B6" w:rsidRDefault="005F4E17" w:rsidP="00FD48B6">
            <w:pPr>
              <w:rPr>
                <w:rFonts w:ascii="Arial" w:hAnsi="Arial" w:cs="Arial"/>
                <w:sz w:val="14"/>
                <w:szCs w:val="14"/>
              </w:rPr>
            </w:pPr>
            <w:r w:rsidRPr="00E505B6">
              <w:rPr>
                <w:rFonts w:ascii="Arial" w:hAnsi="Arial" w:cs="Arial"/>
                <w:sz w:val="14"/>
                <w:szCs w:val="14"/>
              </w:rPr>
              <w:t> </w:t>
            </w:r>
          </w:p>
        </w:tc>
      </w:tr>
      <w:tr w:rsidR="005F4E17" w:rsidRPr="000B45C4" w14:paraId="5B95E410" w14:textId="77777777" w:rsidTr="00FD48B6">
        <w:trPr>
          <w:trHeight w:val="702"/>
        </w:trPr>
        <w:tc>
          <w:tcPr>
            <w:tcW w:w="487" w:type="dxa"/>
            <w:noWrap/>
            <w:hideMark/>
          </w:tcPr>
          <w:p w14:paraId="4C0DF381" w14:textId="77777777" w:rsidR="005F4E17" w:rsidRPr="00E505B6" w:rsidRDefault="005F4E17" w:rsidP="00FD48B6">
            <w:pPr>
              <w:rPr>
                <w:rFonts w:ascii="Arial" w:hAnsi="Arial" w:cs="Arial"/>
                <w:sz w:val="14"/>
                <w:szCs w:val="14"/>
              </w:rPr>
            </w:pPr>
            <w:r w:rsidRPr="00E505B6">
              <w:rPr>
                <w:rFonts w:ascii="Arial" w:hAnsi="Arial" w:cs="Arial"/>
                <w:sz w:val="14"/>
                <w:szCs w:val="14"/>
              </w:rPr>
              <w:t>ogółem</w:t>
            </w:r>
          </w:p>
        </w:tc>
        <w:tc>
          <w:tcPr>
            <w:tcW w:w="784" w:type="dxa"/>
          </w:tcPr>
          <w:p w14:paraId="4E437148" w14:textId="77777777" w:rsidR="005F4E17" w:rsidRPr="00E505B6" w:rsidRDefault="005F4E17" w:rsidP="00FD48B6">
            <w:pPr>
              <w:rPr>
                <w:rFonts w:ascii="Arial" w:hAnsi="Arial" w:cs="Arial"/>
                <w:sz w:val="14"/>
                <w:szCs w:val="14"/>
              </w:rPr>
            </w:pPr>
          </w:p>
        </w:tc>
        <w:tc>
          <w:tcPr>
            <w:tcW w:w="784" w:type="dxa"/>
            <w:noWrap/>
            <w:hideMark/>
          </w:tcPr>
          <w:p w14:paraId="0C5DB3B2" w14:textId="77777777" w:rsidR="005F4E17" w:rsidRPr="00E505B6" w:rsidRDefault="005F4E17" w:rsidP="00FD48B6">
            <w:pPr>
              <w:rPr>
                <w:rFonts w:ascii="Arial" w:hAnsi="Arial" w:cs="Arial"/>
                <w:sz w:val="14"/>
                <w:szCs w:val="14"/>
              </w:rPr>
            </w:pPr>
            <w:r w:rsidRPr="00E505B6">
              <w:rPr>
                <w:rFonts w:ascii="Arial" w:hAnsi="Arial" w:cs="Arial"/>
                <w:sz w:val="14"/>
                <w:szCs w:val="14"/>
              </w:rPr>
              <w:t xml:space="preserve">                       -      </w:t>
            </w:r>
          </w:p>
        </w:tc>
        <w:tc>
          <w:tcPr>
            <w:tcW w:w="851" w:type="dxa"/>
            <w:noWrap/>
            <w:hideMark/>
          </w:tcPr>
          <w:p w14:paraId="01C373A8" w14:textId="77777777" w:rsidR="005F4E17" w:rsidRPr="00E505B6" w:rsidRDefault="005F4E17" w:rsidP="00FD48B6">
            <w:pPr>
              <w:rPr>
                <w:rFonts w:ascii="Arial" w:hAnsi="Arial" w:cs="Arial"/>
                <w:sz w:val="14"/>
                <w:szCs w:val="14"/>
              </w:rPr>
            </w:pPr>
            <w:r w:rsidRPr="00E505B6">
              <w:rPr>
                <w:rFonts w:ascii="Arial" w:hAnsi="Arial" w:cs="Arial"/>
                <w:sz w:val="14"/>
                <w:szCs w:val="14"/>
              </w:rPr>
              <w:t xml:space="preserve">                  -      </w:t>
            </w:r>
          </w:p>
        </w:tc>
        <w:tc>
          <w:tcPr>
            <w:tcW w:w="708" w:type="dxa"/>
            <w:noWrap/>
            <w:hideMark/>
          </w:tcPr>
          <w:p w14:paraId="4238AC27" w14:textId="77777777" w:rsidR="005F4E17" w:rsidRPr="00E505B6" w:rsidRDefault="005F4E17" w:rsidP="00FD48B6">
            <w:pPr>
              <w:rPr>
                <w:rFonts w:ascii="Arial" w:hAnsi="Arial" w:cs="Arial"/>
                <w:sz w:val="14"/>
                <w:szCs w:val="14"/>
              </w:rPr>
            </w:pPr>
            <w:r w:rsidRPr="00E505B6">
              <w:rPr>
                <w:rFonts w:ascii="Arial" w:hAnsi="Arial" w:cs="Arial"/>
                <w:sz w:val="14"/>
                <w:szCs w:val="14"/>
              </w:rPr>
              <w:t xml:space="preserve">                      -      </w:t>
            </w:r>
          </w:p>
        </w:tc>
        <w:tc>
          <w:tcPr>
            <w:tcW w:w="851" w:type="dxa"/>
            <w:noWrap/>
            <w:hideMark/>
          </w:tcPr>
          <w:p w14:paraId="13312FE3" w14:textId="77777777" w:rsidR="005F4E17" w:rsidRPr="00E505B6" w:rsidRDefault="005F4E17" w:rsidP="00FD48B6">
            <w:pPr>
              <w:rPr>
                <w:rFonts w:ascii="Arial" w:hAnsi="Arial" w:cs="Arial"/>
                <w:sz w:val="14"/>
                <w:szCs w:val="14"/>
              </w:rPr>
            </w:pPr>
            <w:r w:rsidRPr="00E505B6">
              <w:rPr>
                <w:rFonts w:ascii="Arial" w:hAnsi="Arial" w:cs="Arial"/>
                <w:sz w:val="14"/>
                <w:szCs w:val="14"/>
              </w:rPr>
              <w:t xml:space="preserve">                    -      </w:t>
            </w:r>
          </w:p>
        </w:tc>
        <w:tc>
          <w:tcPr>
            <w:tcW w:w="856" w:type="dxa"/>
            <w:noWrap/>
            <w:hideMark/>
          </w:tcPr>
          <w:p w14:paraId="6106C82B" w14:textId="77777777" w:rsidR="005F4E17" w:rsidRPr="00E505B6" w:rsidRDefault="005F4E17" w:rsidP="00FD48B6">
            <w:pPr>
              <w:rPr>
                <w:rFonts w:ascii="Arial" w:hAnsi="Arial" w:cs="Arial"/>
                <w:sz w:val="14"/>
                <w:szCs w:val="14"/>
              </w:rPr>
            </w:pPr>
            <w:r w:rsidRPr="00E505B6">
              <w:rPr>
                <w:rFonts w:ascii="Arial" w:hAnsi="Arial" w:cs="Arial"/>
                <w:sz w:val="14"/>
                <w:szCs w:val="14"/>
              </w:rPr>
              <w:t xml:space="preserve">                  -      </w:t>
            </w:r>
          </w:p>
        </w:tc>
        <w:tc>
          <w:tcPr>
            <w:tcW w:w="992" w:type="dxa"/>
            <w:noWrap/>
            <w:hideMark/>
          </w:tcPr>
          <w:p w14:paraId="5C39F602" w14:textId="77777777" w:rsidR="005F4E17" w:rsidRPr="00E505B6" w:rsidRDefault="005F4E17" w:rsidP="00FD48B6">
            <w:pPr>
              <w:rPr>
                <w:rFonts w:ascii="Arial" w:hAnsi="Arial" w:cs="Arial"/>
                <w:sz w:val="14"/>
                <w:szCs w:val="14"/>
              </w:rPr>
            </w:pPr>
            <w:r w:rsidRPr="00E505B6">
              <w:rPr>
                <w:rFonts w:ascii="Arial" w:hAnsi="Arial" w:cs="Arial"/>
                <w:sz w:val="14"/>
                <w:szCs w:val="14"/>
              </w:rPr>
              <w:t xml:space="preserve">                     -      </w:t>
            </w:r>
          </w:p>
        </w:tc>
        <w:tc>
          <w:tcPr>
            <w:tcW w:w="851" w:type="dxa"/>
            <w:noWrap/>
            <w:hideMark/>
          </w:tcPr>
          <w:p w14:paraId="369F8325" w14:textId="77777777" w:rsidR="005F4E17" w:rsidRPr="00E505B6" w:rsidRDefault="005F4E17" w:rsidP="00FD48B6">
            <w:pPr>
              <w:rPr>
                <w:rFonts w:ascii="Arial" w:hAnsi="Arial" w:cs="Arial"/>
                <w:sz w:val="14"/>
                <w:szCs w:val="14"/>
              </w:rPr>
            </w:pPr>
            <w:r w:rsidRPr="00E505B6">
              <w:rPr>
                <w:rFonts w:ascii="Arial" w:hAnsi="Arial" w:cs="Arial"/>
                <w:sz w:val="14"/>
                <w:szCs w:val="14"/>
              </w:rPr>
              <w:t xml:space="preserve">                     -      </w:t>
            </w:r>
          </w:p>
        </w:tc>
        <w:tc>
          <w:tcPr>
            <w:tcW w:w="1200" w:type="dxa"/>
            <w:hideMark/>
          </w:tcPr>
          <w:p w14:paraId="2076E2CF" w14:textId="77777777" w:rsidR="005F4E17" w:rsidRPr="00E505B6" w:rsidRDefault="005F4E17" w:rsidP="00FD48B6">
            <w:pPr>
              <w:rPr>
                <w:rFonts w:ascii="Arial" w:hAnsi="Arial" w:cs="Arial"/>
                <w:sz w:val="14"/>
                <w:szCs w:val="14"/>
              </w:rPr>
            </w:pPr>
            <w:r w:rsidRPr="00E505B6">
              <w:rPr>
                <w:rFonts w:ascii="Arial" w:hAnsi="Arial" w:cs="Arial"/>
                <w:sz w:val="14"/>
                <w:szCs w:val="14"/>
              </w:rPr>
              <w:t> </w:t>
            </w:r>
          </w:p>
        </w:tc>
        <w:tc>
          <w:tcPr>
            <w:tcW w:w="1777" w:type="dxa"/>
            <w:noWrap/>
            <w:hideMark/>
          </w:tcPr>
          <w:p w14:paraId="0BE7D3CD" w14:textId="77777777" w:rsidR="005F4E17" w:rsidRPr="00E505B6" w:rsidRDefault="005F4E17" w:rsidP="00FD48B6">
            <w:pPr>
              <w:rPr>
                <w:rFonts w:ascii="Arial" w:hAnsi="Arial" w:cs="Arial"/>
                <w:sz w:val="14"/>
                <w:szCs w:val="14"/>
              </w:rPr>
            </w:pPr>
            <w:r w:rsidRPr="00E505B6">
              <w:rPr>
                <w:rFonts w:ascii="Arial" w:hAnsi="Arial" w:cs="Arial"/>
                <w:sz w:val="14"/>
                <w:szCs w:val="14"/>
              </w:rPr>
              <w:t xml:space="preserve">                           -      </w:t>
            </w:r>
          </w:p>
        </w:tc>
        <w:tc>
          <w:tcPr>
            <w:tcW w:w="1058" w:type="dxa"/>
            <w:noWrap/>
            <w:hideMark/>
          </w:tcPr>
          <w:p w14:paraId="57B52694" w14:textId="77777777" w:rsidR="005F4E17" w:rsidRPr="00E505B6" w:rsidRDefault="005F4E17" w:rsidP="00FD48B6">
            <w:pPr>
              <w:rPr>
                <w:rFonts w:ascii="Arial" w:hAnsi="Arial" w:cs="Arial"/>
                <w:sz w:val="14"/>
                <w:szCs w:val="14"/>
              </w:rPr>
            </w:pPr>
            <w:r w:rsidRPr="00E505B6">
              <w:rPr>
                <w:rFonts w:ascii="Arial" w:hAnsi="Arial" w:cs="Arial"/>
                <w:sz w:val="14"/>
                <w:szCs w:val="14"/>
              </w:rPr>
              <w:t xml:space="preserve">                                       -      </w:t>
            </w:r>
          </w:p>
        </w:tc>
      </w:tr>
    </w:tbl>
    <w:p w14:paraId="559CEDA3" w14:textId="44CC6859" w:rsidR="0027480A" w:rsidRDefault="0027480A" w:rsidP="0027480A">
      <w:pPr>
        <w:spacing w:after="60"/>
        <w:jc w:val="both"/>
        <w:rPr>
          <w:rFonts w:ascii="Arial" w:hAnsi="Arial" w:cs="Arial"/>
        </w:rPr>
      </w:pPr>
    </w:p>
    <w:p w14:paraId="00555C29" w14:textId="4475A78D" w:rsidR="0027480A" w:rsidRDefault="0027480A" w:rsidP="0027480A">
      <w:pPr>
        <w:spacing w:after="60"/>
        <w:jc w:val="both"/>
        <w:rPr>
          <w:rFonts w:ascii="Arial" w:hAnsi="Arial" w:cs="Arial"/>
          <w:sz w:val="20"/>
          <w:szCs w:val="20"/>
        </w:rPr>
      </w:pPr>
      <w:r w:rsidRPr="002A4AA8">
        <w:rPr>
          <w:rFonts w:ascii="Arial" w:hAnsi="Arial" w:cs="Arial"/>
          <w:sz w:val="20"/>
          <w:szCs w:val="20"/>
        </w:rPr>
        <w:t>Oświadczam, iż w ramach wykazanych w harmonogramie wydatków majątkowych nie ma wydatków budowlanych / są wydatki budowlane w kwocie, w ramach par 625… (7,9)  *</w:t>
      </w:r>
    </w:p>
    <w:p w14:paraId="70A9B0EC" w14:textId="2C1D8C18" w:rsidR="005F4E17" w:rsidRDefault="005F4E17" w:rsidP="0027480A">
      <w:pPr>
        <w:spacing w:after="60"/>
        <w:jc w:val="both"/>
        <w:rPr>
          <w:rFonts w:ascii="Arial" w:hAnsi="Arial" w:cs="Arial"/>
          <w:sz w:val="20"/>
          <w:szCs w:val="20"/>
        </w:rPr>
      </w:pPr>
    </w:p>
    <w:p w14:paraId="0494432C" w14:textId="46E1A947" w:rsidR="00D23498" w:rsidRDefault="00D23498" w:rsidP="0027480A">
      <w:pPr>
        <w:spacing w:after="60"/>
        <w:jc w:val="both"/>
        <w:rPr>
          <w:rFonts w:ascii="Arial" w:hAnsi="Arial" w:cs="Arial"/>
          <w:sz w:val="20"/>
          <w:szCs w:val="20"/>
        </w:rPr>
      </w:pPr>
    </w:p>
    <w:p w14:paraId="5A27EEC5" w14:textId="48FFDD93" w:rsidR="00D23498" w:rsidRDefault="00D23498" w:rsidP="0027480A">
      <w:pPr>
        <w:spacing w:after="60"/>
        <w:jc w:val="both"/>
        <w:rPr>
          <w:rFonts w:ascii="Arial" w:hAnsi="Arial" w:cs="Arial"/>
          <w:sz w:val="20"/>
          <w:szCs w:val="20"/>
        </w:rPr>
      </w:pPr>
    </w:p>
    <w:p w14:paraId="1AE41A5C" w14:textId="3BD3F99D" w:rsidR="00D23498" w:rsidRDefault="00D23498" w:rsidP="0027480A">
      <w:pPr>
        <w:spacing w:after="60"/>
        <w:jc w:val="both"/>
        <w:rPr>
          <w:rFonts w:ascii="Arial" w:hAnsi="Arial" w:cs="Arial"/>
          <w:sz w:val="20"/>
          <w:szCs w:val="20"/>
        </w:rPr>
      </w:pPr>
    </w:p>
    <w:p w14:paraId="4E1BCCBB" w14:textId="1B8A13D4" w:rsidR="00D23498" w:rsidRDefault="00D23498" w:rsidP="0027480A">
      <w:pPr>
        <w:spacing w:after="60"/>
        <w:jc w:val="both"/>
        <w:rPr>
          <w:rFonts w:ascii="Arial" w:hAnsi="Arial" w:cs="Arial"/>
          <w:sz w:val="20"/>
          <w:szCs w:val="20"/>
        </w:rPr>
      </w:pPr>
    </w:p>
    <w:p w14:paraId="1B276317" w14:textId="77777777" w:rsidR="00D23498" w:rsidRDefault="00D23498" w:rsidP="0027480A">
      <w:pPr>
        <w:spacing w:after="60"/>
        <w:jc w:val="both"/>
        <w:rPr>
          <w:rFonts w:ascii="Arial" w:hAnsi="Arial" w:cs="Arial"/>
          <w:sz w:val="20"/>
          <w:szCs w:val="20"/>
        </w:rPr>
      </w:pPr>
    </w:p>
    <w:p w14:paraId="487411FC" w14:textId="77777777" w:rsidR="005F4E17" w:rsidRPr="002A4AA8" w:rsidRDefault="005F4E17" w:rsidP="005F4E17">
      <w:pPr>
        <w:spacing w:after="60"/>
        <w:ind w:left="5664"/>
        <w:jc w:val="both"/>
        <w:rPr>
          <w:rFonts w:ascii="Arial" w:hAnsi="Arial" w:cs="Arial"/>
          <w:sz w:val="20"/>
          <w:szCs w:val="20"/>
        </w:rPr>
      </w:pPr>
      <w:r w:rsidRPr="002A4AA8">
        <w:rPr>
          <w:rFonts w:ascii="Arial" w:hAnsi="Arial" w:cs="Arial"/>
          <w:sz w:val="20"/>
          <w:szCs w:val="20"/>
        </w:rPr>
        <w:t>……………………………………</w:t>
      </w:r>
    </w:p>
    <w:p w14:paraId="27E2D88D" w14:textId="77777777" w:rsidR="005F4E17" w:rsidRPr="002A4AA8" w:rsidRDefault="005F4E17" w:rsidP="005F4E17">
      <w:pPr>
        <w:spacing w:after="60"/>
        <w:ind w:left="4320" w:firstLine="720"/>
        <w:jc w:val="both"/>
        <w:rPr>
          <w:rFonts w:ascii="Arial" w:hAnsi="Arial" w:cs="Arial"/>
          <w:i/>
          <w:sz w:val="20"/>
          <w:szCs w:val="20"/>
        </w:rPr>
      </w:pPr>
      <w:r w:rsidRPr="002A4AA8">
        <w:rPr>
          <w:rFonts w:ascii="Arial" w:hAnsi="Arial" w:cs="Arial"/>
          <w:sz w:val="20"/>
          <w:szCs w:val="20"/>
        </w:rPr>
        <w:t xml:space="preserve">              </w:t>
      </w:r>
      <w:r w:rsidRPr="002A4AA8">
        <w:rPr>
          <w:rFonts w:ascii="Arial" w:hAnsi="Arial" w:cs="Arial"/>
          <w:sz w:val="20"/>
          <w:szCs w:val="20"/>
        </w:rPr>
        <w:tab/>
        <w:t xml:space="preserve">  </w:t>
      </w:r>
      <w:r w:rsidRPr="002A4AA8">
        <w:rPr>
          <w:rFonts w:ascii="Arial" w:hAnsi="Arial" w:cs="Arial"/>
          <w:i/>
          <w:sz w:val="20"/>
          <w:szCs w:val="20"/>
        </w:rPr>
        <w:t>(podpis i pieczęć)</w:t>
      </w:r>
    </w:p>
    <w:p w14:paraId="449A5132" w14:textId="77777777" w:rsidR="005F4E17" w:rsidRPr="002A4AA8" w:rsidRDefault="005F4E17" w:rsidP="005F4E17">
      <w:pPr>
        <w:spacing w:after="60"/>
        <w:jc w:val="both"/>
        <w:rPr>
          <w:rFonts w:ascii="Arial" w:hAnsi="Arial" w:cs="Arial"/>
        </w:rPr>
      </w:pPr>
    </w:p>
    <w:p w14:paraId="6F29B8F0" w14:textId="77777777" w:rsidR="005F4E17" w:rsidRPr="002A4AA8" w:rsidRDefault="005F4E17" w:rsidP="005F4E17">
      <w:pPr>
        <w:spacing w:after="60"/>
        <w:jc w:val="both"/>
        <w:rPr>
          <w:rFonts w:ascii="Arial" w:hAnsi="Arial" w:cs="Arial"/>
        </w:rPr>
      </w:pPr>
    </w:p>
    <w:p w14:paraId="2EA8BDDC" w14:textId="77777777" w:rsidR="005F4E17" w:rsidRPr="002A4AA8" w:rsidRDefault="005F4E17" w:rsidP="005F4E17">
      <w:pPr>
        <w:spacing w:after="60"/>
        <w:jc w:val="both"/>
        <w:rPr>
          <w:rFonts w:ascii="Arial" w:hAnsi="Arial" w:cs="Arial"/>
        </w:rPr>
      </w:pPr>
    </w:p>
    <w:p w14:paraId="1A885F57" w14:textId="77777777" w:rsidR="005F4E17" w:rsidRPr="002A4AA8" w:rsidRDefault="005F4E17" w:rsidP="005F4E17">
      <w:pPr>
        <w:spacing w:after="60"/>
        <w:jc w:val="both"/>
        <w:rPr>
          <w:rFonts w:ascii="Arial" w:hAnsi="Arial" w:cs="Arial"/>
          <w:sz w:val="20"/>
          <w:szCs w:val="20"/>
        </w:rPr>
      </w:pPr>
      <w:r w:rsidRPr="002A4AA8">
        <w:rPr>
          <w:rFonts w:ascii="Arial" w:hAnsi="Arial" w:cs="Arial"/>
          <w:sz w:val="20"/>
          <w:szCs w:val="20"/>
        </w:rPr>
        <w:t>* niepotrzebne skreślić</w:t>
      </w:r>
    </w:p>
    <w:p w14:paraId="3673B9A9" w14:textId="10A64730" w:rsidR="005F4E17" w:rsidRDefault="005F4E17" w:rsidP="0027480A">
      <w:pPr>
        <w:spacing w:after="60"/>
        <w:jc w:val="both"/>
        <w:rPr>
          <w:rFonts w:ascii="Arial" w:hAnsi="Arial" w:cs="Arial"/>
          <w:sz w:val="20"/>
          <w:szCs w:val="20"/>
        </w:rPr>
      </w:pPr>
    </w:p>
    <w:p w14:paraId="5605B828" w14:textId="3476A774" w:rsidR="005F4E17" w:rsidRDefault="005F4E17" w:rsidP="0027480A">
      <w:pPr>
        <w:spacing w:after="60"/>
        <w:jc w:val="both"/>
        <w:rPr>
          <w:rFonts w:ascii="Arial" w:hAnsi="Arial" w:cs="Arial"/>
          <w:sz w:val="20"/>
          <w:szCs w:val="20"/>
        </w:rPr>
      </w:pPr>
    </w:p>
    <w:p w14:paraId="4702ED93" w14:textId="5660F179" w:rsidR="005F4E17" w:rsidRDefault="005F4E17" w:rsidP="0027480A">
      <w:pPr>
        <w:spacing w:after="60"/>
        <w:jc w:val="both"/>
        <w:rPr>
          <w:rFonts w:ascii="Arial" w:hAnsi="Arial" w:cs="Arial"/>
          <w:sz w:val="20"/>
          <w:szCs w:val="20"/>
        </w:rPr>
      </w:pPr>
    </w:p>
    <w:p w14:paraId="601C9D53" w14:textId="77777777" w:rsidR="005F4E17" w:rsidRDefault="005F4E17" w:rsidP="0027480A">
      <w:pPr>
        <w:spacing w:after="60"/>
        <w:jc w:val="both"/>
        <w:rPr>
          <w:rFonts w:ascii="Arial" w:hAnsi="Arial" w:cs="Arial"/>
          <w:sz w:val="20"/>
          <w:szCs w:val="20"/>
        </w:rPr>
      </w:pPr>
    </w:p>
    <w:p w14:paraId="36E5C8CE" w14:textId="77777777" w:rsidR="007D3E80" w:rsidRPr="002A4AA8" w:rsidRDefault="007D3E80" w:rsidP="0027480A">
      <w:pPr>
        <w:spacing w:after="60"/>
        <w:jc w:val="both"/>
        <w:rPr>
          <w:rFonts w:ascii="Arial" w:hAnsi="Arial" w:cs="Arial"/>
          <w:sz w:val="20"/>
          <w:szCs w:val="20"/>
        </w:rPr>
      </w:pPr>
    </w:p>
    <w:p w14:paraId="65BD517B" w14:textId="5E98B315" w:rsidR="0027480A" w:rsidRPr="002A4AA8" w:rsidRDefault="0027480A" w:rsidP="009D3F46">
      <w:pPr>
        <w:pStyle w:val="Akapitzlist"/>
        <w:numPr>
          <w:ilvl w:val="3"/>
          <w:numId w:val="25"/>
        </w:numPr>
        <w:tabs>
          <w:tab w:val="clear" w:pos="2880"/>
        </w:tabs>
        <w:spacing w:after="60"/>
        <w:ind w:left="284" w:hanging="284"/>
        <w:jc w:val="both"/>
        <w:rPr>
          <w:rFonts w:ascii="Arial" w:hAnsi="Arial" w:cs="Arial"/>
          <w:sz w:val="20"/>
          <w:szCs w:val="20"/>
        </w:rPr>
      </w:pPr>
      <w:r w:rsidRPr="002A4AA8">
        <w:rPr>
          <w:rFonts w:ascii="Arial" w:hAnsi="Arial" w:cs="Arial"/>
          <w:sz w:val="20"/>
          <w:szCs w:val="20"/>
        </w:rPr>
        <w:lastRenderedPageBreak/>
        <w:t>Harmonogram właściwy dla Beneficjenta będącego jednostką sektora finansów publicznych, dla projektu realizowanego w partnerstwie</w:t>
      </w:r>
      <w:r w:rsidR="00B008B1">
        <w:rPr>
          <w:rStyle w:val="Odwoanieprzypisudolnego"/>
          <w:rFonts w:ascii="Arial" w:hAnsi="Arial" w:cs="Arial"/>
          <w:sz w:val="20"/>
          <w:szCs w:val="20"/>
        </w:rPr>
        <w:footnoteReference w:id="149"/>
      </w:r>
      <w:r w:rsidRPr="002A4AA8">
        <w:rPr>
          <w:rFonts w:ascii="Arial" w:hAnsi="Arial" w:cs="Arial"/>
          <w:sz w:val="20"/>
          <w:szCs w:val="20"/>
        </w:rPr>
        <w:t>:</w:t>
      </w:r>
    </w:p>
    <w:p w14:paraId="2AEBCB8E" w14:textId="77777777" w:rsidR="0027480A" w:rsidRPr="002A4AA8" w:rsidRDefault="0027480A" w:rsidP="0027480A">
      <w:pPr>
        <w:spacing w:after="60"/>
        <w:jc w:val="both"/>
        <w:rPr>
          <w:rFonts w:ascii="Arial" w:hAnsi="Arial" w:cs="Arial"/>
          <w:sz w:val="20"/>
          <w:szCs w:val="20"/>
        </w:rPr>
      </w:pPr>
    </w:p>
    <w:p w14:paraId="518209BD" w14:textId="77777777" w:rsidR="0027480A" w:rsidRPr="002A4AA8" w:rsidRDefault="0027480A" w:rsidP="0027480A">
      <w:pPr>
        <w:spacing w:after="60"/>
        <w:jc w:val="both"/>
        <w:rPr>
          <w:rFonts w:ascii="Arial" w:hAnsi="Arial" w:cs="Arial"/>
        </w:rPr>
      </w:pPr>
    </w:p>
    <w:tbl>
      <w:tblPr>
        <w:tblStyle w:val="Tabela-Siatka"/>
        <w:tblW w:w="11341" w:type="dxa"/>
        <w:tblInd w:w="-998" w:type="dxa"/>
        <w:tblLayout w:type="fixed"/>
        <w:tblLook w:val="04A0" w:firstRow="1" w:lastRow="0" w:firstColumn="1" w:lastColumn="0" w:noHBand="0" w:noVBand="1"/>
      </w:tblPr>
      <w:tblGrid>
        <w:gridCol w:w="426"/>
        <w:gridCol w:w="567"/>
        <w:gridCol w:w="709"/>
        <w:gridCol w:w="709"/>
        <w:gridCol w:w="708"/>
        <w:gridCol w:w="709"/>
        <w:gridCol w:w="709"/>
        <w:gridCol w:w="709"/>
        <w:gridCol w:w="851"/>
        <w:gridCol w:w="709"/>
        <w:gridCol w:w="708"/>
        <w:gridCol w:w="709"/>
        <w:gridCol w:w="709"/>
        <w:gridCol w:w="992"/>
        <w:gridCol w:w="708"/>
        <w:gridCol w:w="709"/>
      </w:tblGrid>
      <w:tr w:rsidR="005F4E17" w:rsidRPr="006D5D09" w14:paraId="6CEBD15A" w14:textId="77777777" w:rsidTr="00FD48B6">
        <w:trPr>
          <w:cantSplit/>
          <w:trHeight w:val="892"/>
        </w:trPr>
        <w:tc>
          <w:tcPr>
            <w:tcW w:w="426" w:type="dxa"/>
            <w:vMerge w:val="restart"/>
            <w:hideMark/>
          </w:tcPr>
          <w:p w14:paraId="56FEBD99" w14:textId="77777777" w:rsidR="005F4E17" w:rsidRPr="008E2EFA" w:rsidRDefault="005F4E17" w:rsidP="00FD48B6">
            <w:pPr>
              <w:rPr>
                <w:rFonts w:ascii="Arial" w:hAnsi="Arial" w:cs="Arial"/>
                <w:bCs/>
                <w:sz w:val="14"/>
                <w:szCs w:val="14"/>
              </w:rPr>
            </w:pPr>
            <w:bookmarkStart w:id="71" w:name="_Hlk175312799"/>
            <w:r w:rsidRPr="008E2EFA">
              <w:rPr>
                <w:rFonts w:ascii="Arial" w:hAnsi="Arial" w:cs="Arial"/>
                <w:bCs/>
                <w:sz w:val="14"/>
                <w:szCs w:val="14"/>
              </w:rPr>
              <w:t>LP</w:t>
            </w:r>
          </w:p>
        </w:tc>
        <w:tc>
          <w:tcPr>
            <w:tcW w:w="567" w:type="dxa"/>
          </w:tcPr>
          <w:p w14:paraId="05BC7D50" w14:textId="77777777" w:rsidR="005F4E17" w:rsidRPr="008E2EFA" w:rsidRDefault="005F4E17" w:rsidP="00FD48B6">
            <w:pPr>
              <w:rPr>
                <w:rFonts w:ascii="Arial" w:hAnsi="Arial" w:cs="Arial"/>
                <w:bCs/>
                <w:sz w:val="14"/>
                <w:szCs w:val="14"/>
              </w:rPr>
            </w:pPr>
            <w:r>
              <w:rPr>
                <w:rFonts w:ascii="Arial" w:hAnsi="Arial" w:cs="Arial"/>
                <w:bCs/>
                <w:sz w:val="14"/>
                <w:szCs w:val="14"/>
              </w:rPr>
              <w:t>Data przekazania transzy</w:t>
            </w:r>
          </w:p>
        </w:tc>
        <w:tc>
          <w:tcPr>
            <w:tcW w:w="709" w:type="dxa"/>
            <w:vMerge w:val="restart"/>
            <w:hideMark/>
          </w:tcPr>
          <w:p w14:paraId="2B201AAA" w14:textId="77777777" w:rsidR="005F4E17" w:rsidRPr="008E2EFA" w:rsidRDefault="005F4E17" w:rsidP="00FD48B6">
            <w:pPr>
              <w:rPr>
                <w:rFonts w:ascii="Arial" w:hAnsi="Arial" w:cs="Arial"/>
                <w:bCs/>
                <w:sz w:val="14"/>
                <w:szCs w:val="14"/>
              </w:rPr>
            </w:pPr>
            <w:r w:rsidRPr="008E2EFA">
              <w:rPr>
                <w:rFonts w:ascii="Arial" w:hAnsi="Arial" w:cs="Arial"/>
                <w:bCs/>
                <w:sz w:val="14"/>
                <w:szCs w:val="14"/>
              </w:rPr>
              <w:t>transza (suma środków na wydatki lidera i partnera)</w:t>
            </w:r>
            <w:r>
              <w:rPr>
                <w:rStyle w:val="Odwoanieprzypisudolnego"/>
                <w:rFonts w:ascii="Arial" w:hAnsi="Arial" w:cs="Arial"/>
                <w:bCs/>
                <w:sz w:val="14"/>
                <w:szCs w:val="14"/>
              </w:rPr>
              <w:footnoteReference w:id="150"/>
            </w:r>
            <w:r w:rsidRPr="008E2EFA">
              <w:rPr>
                <w:rFonts w:ascii="Arial" w:hAnsi="Arial" w:cs="Arial"/>
                <w:bCs/>
                <w:sz w:val="14"/>
                <w:szCs w:val="14"/>
              </w:rPr>
              <w:t xml:space="preserve"> </w:t>
            </w:r>
          </w:p>
        </w:tc>
        <w:tc>
          <w:tcPr>
            <w:tcW w:w="709" w:type="dxa"/>
            <w:vMerge w:val="restart"/>
            <w:hideMark/>
          </w:tcPr>
          <w:p w14:paraId="09ABB2DE" w14:textId="77777777" w:rsidR="005F4E17" w:rsidRPr="008E2EFA" w:rsidRDefault="005F4E17" w:rsidP="00FD48B6">
            <w:pPr>
              <w:rPr>
                <w:rFonts w:ascii="Arial" w:hAnsi="Arial" w:cs="Arial"/>
                <w:bCs/>
                <w:sz w:val="14"/>
                <w:szCs w:val="14"/>
              </w:rPr>
            </w:pPr>
            <w:r w:rsidRPr="008E2EFA">
              <w:rPr>
                <w:rFonts w:ascii="Arial" w:hAnsi="Arial" w:cs="Arial"/>
                <w:bCs/>
                <w:sz w:val="14"/>
                <w:szCs w:val="14"/>
              </w:rPr>
              <w:t>suma środków na wydatki LIDERA</w:t>
            </w:r>
          </w:p>
        </w:tc>
        <w:tc>
          <w:tcPr>
            <w:tcW w:w="2835" w:type="dxa"/>
            <w:gridSpan w:val="4"/>
            <w:hideMark/>
          </w:tcPr>
          <w:p w14:paraId="1AF9B097" w14:textId="77777777" w:rsidR="005F4E17" w:rsidRPr="008E2EFA" w:rsidRDefault="005F4E17" w:rsidP="00FD48B6">
            <w:pPr>
              <w:rPr>
                <w:rFonts w:ascii="Arial" w:hAnsi="Arial" w:cs="Arial"/>
                <w:bCs/>
                <w:sz w:val="14"/>
                <w:szCs w:val="14"/>
              </w:rPr>
            </w:pPr>
            <w:r w:rsidRPr="008E2EFA">
              <w:rPr>
                <w:rFonts w:ascii="Arial" w:hAnsi="Arial" w:cs="Arial"/>
                <w:bCs/>
                <w:sz w:val="14"/>
                <w:szCs w:val="14"/>
              </w:rPr>
              <w:t>ŚRODKI NA WYDATKI LIDERA - podział kwoty na paragrafy klasyfikacji budżetowej</w:t>
            </w:r>
          </w:p>
        </w:tc>
        <w:tc>
          <w:tcPr>
            <w:tcW w:w="851" w:type="dxa"/>
            <w:hideMark/>
          </w:tcPr>
          <w:p w14:paraId="77F83E55" w14:textId="77777777" w:rsidR="005F4E17" w:rsidRPr="008E2EFA" w:rsidRDefault="005F4E17" w:rsidP="00FD48B6">
            <w:pPr>
              <w:rPr>
                <w:rFonts w:ascii="Arial" w:hAnsi="Arial" w:cs="Arial"/>
                <w:bCs/>
                <w:sz w:val="14"/>
                <w:szCs w:val="14"/>
              </w:rPr>
            </w:pPr>
            <w:r w:rsidRPr="008E2EFA">
              <w:rPr>
                <w:rFonts w:ascii="Arial" w:hAnsi="Arial" w:cs="Arial"/>
                <w:bCs/>
                <w:sz w:val="14"/>
                <w:szCs w:val="14"/>
              </w:rPr>
              <w:t>suma środków na wydatki PARTNERA</w:t>
            </w:r>
          </w:p>
        </w:tc>
        <w:tc>
          <w:tcPr>
            <w:tcW w:w="2835" w:type="dxa"/>
            <w:gridSpan w:val="4"/>
            <w:hideMark/>
          </w:tcPr>
          <w:p w14:paraId="097C4CE7" w14:textId="77777777" w:rsidR="005F4E17" w:rsidRPr="008E2EFA" w:rsidRDefault="005F4E17" w:rsidP="00FD48B6">
            <w:pPr>
              <w:rPr>
                <w:rFonts w:ascii="Arial" w:hAnsi="Arial" w:cs="Arial"/>
                <w:bCs/>
                <w:sz w:val="14"/>
                <w:szCs w:val="14"/>
              </w:rPr>
            </w:pPr>
            <w:r w:rsidRPr="008E2EFA">
              <w:rPr>
                <w:rFonts w:ascii="Arial" w:hAnsi="Arial" w:cs="Arial"/>
                <w:bCs/>
                <w:sz w:val="14"/>
                <w:szCs w:val="14"/>
              </w:rPr>
              <w:t xml:space="preserve">ŚRODKI </w:t>
            </w:r>
            <w:r w:rsidRPr="0007389B">
              <w:rPr>
                <w:rFonts w:ascii="Arial" w:hAnsi="Arial" w:cs="Arial"/>
                <w:bCs/>
                <w:sz w:val="14"/>
                <w:szCs w:val="14"/>
              </w:rPr>
              <w:t xml:space="preserve">NA WYDATKI </w:t>
            </w:r>
            <w:r>
              <w:rPr>
                <w:rFonts w:ascii="Arial" w:hAnsi="Arial" w:cs="Arial"/>
                <w:bCs/>
                <w:sz w:val="14"/>
                <w:szCs w:val="14"/>
              </w:rPr>
              <w:t>PARTNERA</w:t>
            </w:r>
            <w:r w:rsidRPr="008E2EFA">
              <w:rPr>
                <w:rFonts w:ascii="Arial" w:hAnsi="Arial" w:cs="Arial"/>
                <w:bCs/>
                <w:sz w:val="14"/>
                <w:szCs w:val="14"/>
              </w:rPr>
              <w:t xml:space="preserve"> - podział kwoty na paragrafy klasyfikacji budżetowej</w:t>
            </w:r>
          </w:p>
        </w:tc>
        <w:tc>
          <w:tcPr>
            <w:tcW w:w="992" w:type="dxa"/>
            <w:hideMark/>
          </w:tcPr>
          <w:p w14:paraId="009EDD83" w14:textId="77777777" w:rsidR="005F4E17" w:rsidRPr="008E2EFA" w:rsidRDefault="005F4E17" w:rsidP="00FD48B6">
            <w:pPr>
              <w:rPr>
                <w:rFonts w:ascii="Arial" w:hAnsi="Arial" w:cs="Arial"/>
                <w:bCs/>
                <w:sz w:val="14"/>
                <w:szCs w:val="14"/>
              </w:rPr>
            </w:pPr>
            <w:r w:rsidRPr="008E2EFA">
              <w:rPr>
                <w:rFonts w:ascii="Arial" w:hAnsi="Arial" w:cs="Arial"/>
                <w:bCs/>
                <w:sz w:val="14"/>
                <w:szCs w:val="14"/>
              </w:rPr>
              <w:t>Okres za jaki składany będzie wniosek o płatność (od…do)</w:t>
            </w:r>
          </w:p>
        </w:tc>
        <w:tc>
          <w:tcPr>
            <w:tcW w:w="1417" w:type="dxa"/>
            <w:gridSpan w:val="2"/>
            <w:hideMark/>
          </w:tcPr>
          <w:p w14:paraId="69A4A8C7" w14:textId="77777777" w:rsidR="005F4E17" w:rsidRPr="008E2EFA" w:rsidRDefault="005F4E17" w:rsidP="00FD48B6">
            <w:pPr>
              <w:rPr>
                <w:rFonts w:ascii="Arial" w:hAnsi="Arial" w:cs="Arial"/>
                <w:bCs/>
                <w:sz w:val="14"/>
                <w:szCs w:val="14"/>
              </w:rPr>
            </w:pPr>
            <w:r w:rsidRPr="008E2EFA">
              <w:rPr>
                <w:rFonts w:ascii="Arial" w:hAnsi="Arial" w:cs="Arial"/>
                <w:bCs/>
                <w:sz w:val="14"/>
                <w:szCs w:val="14"/>
              </w:rPr>
              <w:t xml:space="preserve">kwota wydatków planowanych do rozliczenia </w:t>
            </w:r>
          </w:p>
        </w:tc>
      </w:tr>
      <w:tr w:rsidR="005F4E17" w:rsidRPr="006D5D09" w14:paraId="543D3A6A" w14:textId="77777777" w:rsidTr="00FD48B6">
        <w:trPr>
          <w:cantSplit/>
          <w:trHeight w:val="892"/>
        </w:trPr>
        <w:tc>
          <w:tcPr>
            <w:tcW w:w="426" w:type="dxa"/>
            <w:vMerge/>
            <w:hideMark/>
          </w:tcPr>
          <w:p w14:paraId="2DCB670D" w14:textId="77777777" w:rsidR="005F4E17" w:rsidRPr="008E2EFA" w:rsidRDefault="005F4E17" w:rsidP="00FD48B6">
            <w:pPr>
              <w:rPr>
                <w:rFonts w:ascii="Arial" w:hAnsi="Arial" w:cs="Arial"/>
                <w:bCs/>
                <w:sz w:val="14"/>
                <w:szCs w:val="14"/>
              </w:rPr>
            </w:pPr>
          </w:p>
        </w:tc>
        <w:tc>
          <w:tcPr>
            <w:tcW w:w="567" w:type="dxa"/>
          </w:tcPr>
          <w:p w14:paraId="6F3D3337" w14:textId="77777777" w:rsidR="005F4E17" w:rsidRPr="008E2EFA" w:rsidRDefault="005F4E17" w:rsidP="00FD48B6">
            <w:pPr>
              <w:rPr>
                <w:rFonts w:ascii="Arial" w:hAnsi="Arial" w:cs="Arial"/>
                <w:bCs/>
                <w:sz w:val="14"/>
                <w:szCs w:val="14"/>
              </w:rPr>
            </w:pPr>
          </w:p>
        </w:tc>
        <w:tc>
          <w:tcPr>
            <w:tcW w:w="709" w:type="dxa"/>
            <w:vMerge/>
            <w:hideMark/>
          </w:tcPr>
          <w:p w14:paraId="19E2A87D" w14:textId="77777777" w:rsidR="005F4E17" w:rsidRPr="008E2EFA" w:rsidRDefault="005F4E17" w:rsidP="00FD48B6">
            <w:pPr>
              <w:rPr>
                <w:rFonts w:ascii="Arial" w:hAnsi="Arial" w:cs="Arial"/>
                <w:bCs/>
                <w:sz w:val="14"/>
                <w:szCs w:val="14"/>
              </w:rPr>
            </w:pPr>
          </w:p>
        </w:tc>
        <w:tc>
          <w:tcPr>
            <w:tcW w:w="709" w:type="dxa"/>
            <w:vMerge/>
            <w:hideMark/>
          </w:tcPr>
          <w:p w14:paraId="27667F48" w14:textId="77777777" w:rsidR="005F4E17" w:rsidRPr="008E2EFA" w:rsidRDefault="005F4E17" w:rsidP="00FD48B6">
            <w:pPr>
              <w:rPr>
                <w:rFonts w:ascii="Arial" w:hAnsi="Arial" w:cs="Arial"/>
                <w:bCs/>
                <w:sz w:val="14"/>
                <w:szCs w:val="14"/>
              </w:rPr>
            </w:pPr>
          </w:p>
        </w:tc>
        <w:tc>
          <w:tcPr>
            <w:tcW w:w="708" w:type="dxa"/>
            <w:hideMark/>
          </w:tcPr>
          <w:p w14:paraId="222DA5A8" w14:textId="77777777" w:rsidR="005F4E17" w:rsidRPr="008E2EFA" w:rsidRDefault="005F4E17" w:rsidP="00FD48B6">
            <w:pPr>
              <w:rPr>
                <w:rFonts w:ascii="Arial" w:hAnsi="Arial" w:cs="Arial"/>
                <w:bCs/>
                <w:sz w:val="14"/>
                <w:szCs w:val="14"/>
              </w:rPr>
            </w:pPr>
            <w:r w:rsidRPr="008E2EFA">
              <w:rPr>
                <w:rFonts w:ascii="Arial" w:hAnsi="Arial" w:cs="Arial"/>
                <w:bCs/>
                <w:sz w:val="14"/>
                <w:szCs w:val="14"/>
              </w:rPr>
              <w:t>środki europejskie</w:t>
            </w:r>
            <w:r w:rsidRPr="008E2EFA">
              <w:rPr>
                <w:rFonts w:ascii="Arial" w:hAnsi="Arial" w:cs="Arial"/>
                <w:bCs/>
                <w:sz w:val="14"/>
                <w:szCs w:val="14"/>
              </w:rPr>
              <w:br/>
              <w:t>par. 2057</w:t>
            </w:r>
          </w:p>
        </w:tc>
        <w:tc>
          <w:tcPr>
            <w:tcW w:w="709" w:type="dxa"/>
            <w:hideMark/>
          </w:tcPr>
          <w:p w14:paraId="4C38CFDC" w14:textId="77777777" w:rsidR="005F4E17" w:rsidRPr="008E2EFA" w:rsidRDefault="005F4E17" w:rsidP="00FD48B6">
            <w:pPr>
              <w:rPr>
                <w:rFonts w:ascii="Arial" w:hAnsi="Arial" w:cs="Arial"/>
                <w:bCs/>
                <w:sz w:val="14"/>
                <w:szCs w:val="14"/>
              </w:rPr>
            </w:pPr>
            <w:r w:rsidRPr="008E2EFA">
              <w:rPr>
                <w:rFonts w:ascii="Arial" w:hAnsi="Arial" w:cs="Arial"/>
                <w:bCs/>
                <w:sz w:val="14"/>
                <w:szCs w:val="14"/>
              </w:rPr>
              <w:t>budżet państwa</w:t>
            </w:r>
            <w:r w:rsidRPr="008E2EFA">
              <w:rPr>
                <w:rFonts w:ascii="Arial" w:hAnsi="Arial" w:cs="Arial"/>
                <w:bCs/>
                <w:sz w:val="14"/>
                <w:szCs w:val="14"/>
              </w:rPr>
              <w:br/>
              <w:t>par. 2059</w:t>
            </w:r>
          </w:p>
        </w:tc>
        <w:tc>
          <w:tcPr>
            <w:tcW w:w="709" w:type="dxa"/>
            <w:hideMark/>
          </w:tcPr>
          <w:p w14:paraId="3A8AFCBF" w14:textId="77777777" w:rsidR="005F4E17" w:rsidRPr="008E2EFA" w:rsidRDefault="005F4E17" w:rsidP="00FD48B6">
            <w:pPr>
              <w:rPr>
                <w:rFonts w:ascii="Arial" w:hAnsi="Arial" w:cs="Arial"/>
                <w:bCs/>
                <w:sz w:val="14"/>
                <w:szCs w:val="14"/>
              </w:rPr>
            </w:pPr>
            <w:r w:rsidRPr="008E2EFA">
              <w:rPr>
                <w:rFonts w:ascii="Arial" w:hAnsi="Arial" w:cs="Arial"/>
                <w:bCs/>
                <w:sz w:val="14"/>
                <w:szCs w:val="14"/>
              </w:rPr>
              <w:t>środki europejskie</w:t>
            </w:r>
            <w:r w:rsidRPr="008E2EFA">
              <w:rPr>
                <w:rFonts w:ascii="Arial" w:hAnsi="Arial" w:cs="Arial"/>
                <w:bCs/>
                <w:sz w:val="14"/>
                <w:szCs w:val="14"/>
              </w:rPr>
              <w:br/>
              <w:t>par. 6257</w:t>
            </w:r>
          </w:p>
        </w:tc>
        <w:tc>
          <w:tcPr>
            <w:tcW w:w="709" w:type="dxa"/>
            <w:hideMark/>
          </w:tcPr>
          <w:p w14:paraId="010EEC5B" w14:textId="77777777" w:rsidR="005F4E17" w:rsidRPr="008E2EFA" w:rsidRDefault="005F4E17" w:rsidP="00FD48B6">
            <w:pPr>
              <w:rPr>
                <w:rFonts w:ascii="Arial" w:hAnsi="Arial" w:cs="Arial"/>
                <w:bCs/>
                <w:sz w:val="14"/>
                <w:szCs w:val="14"/>
              </w:rPr>
            </w:pPr>
            <w:r w:rsidRPr="008E2EFA">
              <w:rPr>
                <w:rFonts w:ascii="Arial" w:hAnsi="Arial" w:cs="Arial"/>
                <w:bCs/>
                <w:sz w:val="14"/>
                <w:szCs w:val="14"/>
              </w:rPr>
              <w:t>budżet państwa</w:t>
            </w:r>
            <w:r w:rsidRPr="008E2EFA">
              <w:rPr>
                <w:rFonts w:ascii="Arial" w:hAnsi="Arial" w:cs="Arial"/>
                <w:bCs/>
                <w:sz w:val="14"/>
                <w:szCs w:val="14"/>
              </w:rPr>
              <w:br/>
              <w:t>par. 6259</w:t>
            </w:r>
          </w:p>
        </w:tc>
        <w:tc>
          <w:tcPr>
            <w:tcW w:w="851" w:type="dxa"/>
            <w:hideMark/>
          </w:tcPr>
          <w:p w14:paraId="348DFEAE" w14:textId="77777777" w:rsidR="005F4E17" w:rsidRPr="008E2EFA" w:rsidRDefault="005F4E17" w:rsidP="00FD48B6">
            <w:pPr>
              <w:rPr>
                <w:rFonts w:ascii="Arial" w:hAnsi="Arial" w:cs="Arial"/>
                <w:bCs/>
                <w:sz w:val="14"/>
                <w:szCs w:val="14"/>
              </w:rPr>
            </w:pPr>
          </w:p>
        </w:tc>
        <w:tc>
          <w:tcPr>
            <w:tcW w:w="709" w:type="dxa"/>
            <w:hideMark/>
          </w:tcPr>
          <w:p w14:paraId="467025B7" w14:textId="77777777" w:rsidR="005F4E17" w:rsidRPr="008E2EFA" w:rsidRDefault="005F4E17" w:rsidP="00FD48B6">
            <w:pPr>
              <w:rPr>
                <w:rFonts w:ascii="Arial" w:hAnsi="Arial" w:cs="Arial"/>
                <w:bCs/>
                <w:sz w:val="14"/>
                <w:szCs w:val="14"/>
              </w:rPr>
            </w:pPr>
            <w:r w:rsidRPr="008E2EFA">
              <w:rPr>
                <w:rFonts w:ascii="Arial" w:hAnsi="Arial" w:cs="Arial"/>
                <w:bCs/>
                <w:sz w:val="14"/>
                <w:szCs w:val="14"/>
              </w:rPr>
              <w:t>środki europejskie</w:t>
            </w:r>
            <w:r w:rsidRPr="008E2EFA">
              <w:rPr>
                <w:rFonts w:ascii="Arial" w:hAnsi="Arial" w:cs="Arial"/>
                <w:bCs/>
                <w:sz w:val="14"/>
                <w:szCs w:val="14"/>
              </w:rPr>
              <w:br/>
              <w:t>par. 2007</w:t>
            </w:r>
          </w:p>
        </w:tc>
        <w:tc>
          <w:tcPr>
            <w:tcW w:w="708" w:type="dxa"/>
            <w:hideMark/>
          </w:tcPr>
          <w:p w14:paraId="5763ADEA" w14:textId="77777777" w:rsidR="005F4E17" w:rsidRPr="008E2EFA" w:rsidRDefault="005F4E17" w:rsidP="00FD48B6">
            <w:pPr>
              <w:rPr>
                <w:rFonts w:ascii="Arial" w:hAnsi="Arial" w:cs="Arial"/>
                <w:bCs/>
                <w:sz w:val="14"/>
                <w:szCs w:val="14"/>
              </w:rPr>
            </w:pPr>
            <w:r w:rsidRPr="008E2EFA">
              <w:rPr>
                <w:rFonts w:ascii="Arial" w:hAnsi="Arial" w:cs="Arial"/>
                <w:bCs/>
                <w:sz w:val="14"/>
                <w:szCs w:val="14"/>
              </w:rPr>
              <w:t>budżet państwa</w:t>
            </w:r>
            <w:r w:rsidRPr="008E2EFA">
              <w:rPr>
                <w:rFonts w:ascii="Arial" w:hAnsi="Arial" w:cs="Arial"/>
                <w:bCs/>
                <w:sz w:val="14"/>
                <w:szCs w:val="14"/>
              </w:rPr>
              <w:br/>
              <w:t>par. 2009</w:t>
            </w:r>
          </w:p>
        </w:tc>
        <w:tc>
          <w:tcPr>
            <w:tcW w:w="709" w:type="dxa"/>
            <w:hideMark/>
          </w:tcPr>
          <w:p w14:paraId="2613D6A8" w14:textId="77777777" w:rsidR="005F4E17" w:rsidRPr="008E2EFA" w:rsidRDefault="005F4E17" w:rsidP="00FD48B6">
            <w:pPr>
              <w:rPr>
                <w:rFonts w:ascii="Arial" w:hAnsi="Arial" w:cs="Arial"/>
                <w:bCs/>
                <w:sz w:val="14"/>
                <w:szCs w:val="14"/>
              </w:rPr>
            </w:pPr>
            <w:r w:rsidRPr="008E2EFA">
              <w:rPr>
                <w:rFonts w:ascii="Arial" w:hAnsi="Arial" w:cs="Arial"/>
                <w:bCs/>
                <w:sz w:val="14"/>
                <w:szCs w:val="14"/>
              </w:rPr>
              <w:t>środki europejskie</w:t>
            </w:r>
            <w:r w:rsidRPr="008E2EFA">
              <w:rPr>
                <w:rFonts w:ascii="Arial" w:hAnsi="Arial" w:cs="Arial"/>
                <w:bCs/>
                <w:sz w:val="14"/>
                <w:szCs w:val="14"/>
              </w:rPr>
              <w:br/>
              <w:t>par. 6207</w:t>
            </w:r>
          </w:p>
        </w:tc>
        <w:tc>
          <w:tcPr>
            <w:tcW w:w="709" w:type="dxa"/>
            <w:hideMark/>
          </w:tcPr>
          <w:p w14:paraId="621EAD0B" w14:textId="77777777" w:rsidR="005F4E17" w:rsidRPr="008E2EFA" w:rsidRDefault="005F4E17" w:rsidP="00FD48B6">
            <w:pPr>
              <w:rPr>
                <w:rFonts w:ascii="Arial" w:hAnsi="Arial" w:cs="Arial"/>
                <w:bCs/>
                <w:sz w:val="14"/>
                <w:szCs w:val="14"/>
              </w:rPr>
            </w:pPr>
            <w:r w:rsidRPr="008E2EFA">
              <w:rPr>
                <w:rFonts w:ascii="Arial" w:hAnsi="Arial" w:cs="Arial"/>
                <w:bCs/>
                <w:sz w:val="14"/>
                <w:szCs w:val="14"/>
              </w:rPr>
              <w:t>budżet państwa</w:t>
            </w:r>
            <w:r w:rsidRPr="008E2EFA">
              <w:rPr>
                <w:rFonts w:ascii="Arial" w:hAnsi="Arial" w:cs="Arial"/>
                <w:bCs/>
                <w:sz w:val="14"/>
                <w:szCs w:val="14"/>
              </w:rPr>
              <w:br/>
              <w:t>par. 6209</w:t>
            </w:r>
          </w:p>
        </w:tc>
        <w:tc>
          <w:tcPr>
            <w:tcW w:w="992" w:type="dxa"/>
            <w:hideMark/>
          </w:tcPr>
          <w:p w14:paraId="4DE159CF" w14:textId="77777777" w:rsidR="005F4E17" w:rsidRPr="008E2EFA" w:rsidRDefault="005F4E17" w:rsidP="00FD48B6">
            <w:pPr>
              <w:rPr>
                <w:rFonts w:ascii="Arial" w:hAnsi="Arial" w:cs="Arial"/>
                <w:bCs/>
                <w:sz w:val="14"/>
                <w:szCs w:val="14"/>
              </w:rPr>
            </w:pPr>
          </w:p>
        </w:tc>
        <w:tc>
          <w:tcPr>
            <w:tcW w:w="708" w:type="dxa"/>
            <w:hideMark/>
          </w:tcPr>
          <w:p w14:paraId="593F39BB" w14:textId="77777777" w:rsidR="005F4E17" w:rsidRPr="008E2EFA" w:rsidRDefault="005F4E17" w:rsidP="00FD48B6">
            <w:pPr>
              <w:rPr>
                <w:rFonts w:ascii="Arial" w:hAnsi="Arial" w:cs="Arial"/>
                <w:bCs/>
                <w:sz w:val="14"/>
                <w:szCs w:val="14"/>
              </w:rPr>
            </w:pPr>
            <w:r w:rsidRPr="008E2EFA">
              <w:rPr>
                <w:rFonts w:ascii="Arial" w:hAnsi="Arial" w:cs="Arial"/>
                <w:bCs/>
                <w:sz w:val="14"/>
                <w:szCs w:val="14"/>
              </w:rPr>
              <w:t>dofinansowanie</w:t>
            </w:r>
          </w:p>
        </w:tc>
        <w:tc>
          <w:tcPr>
            <w:tcW w:w="709" w:type="dxa"/>
            <w:hideMark/>
          </w:tcPr>
          <w:p w14:paraId="6996AB79" w14:textId="77777777" w:rsidR="005F4E17" w:rsidRPr="008E2EFA" w:rsidRDefault="005F4E17" w:rsidP="00FD48B6">
            <w:pPr>
              <w:rPr>
                <w:rFonts w:ascii="Arial" w:hAnsi="Arial" w:cs="Arial"/>
                <w:bCs/>
                <w:sz w:val="14"/>
                <w:szCs w:val="14"/>
              </w:rPr>
            </w:pPr>
            <w:r w:rsidRPr="008E2EFA">
              <w:rPr>
                <w:rFonts w:ascii="Arial" w:hAnsi="Arial" w:cs="Arial"/>
                <w:bCs/>
                <w:sz w:val="14"/>
                <w:szCs w:val="14"/>
              </w:rPr>
              <w:t>wkład własny</w:t>
            </w:r>
          </w:p>
        </w:tc>
      </w:tr>
      <w:tr w:rsidR="005F4E17" w:rsidRPr="006D5D09" w14:paraId="0E6E825F" w14:textId="77777777" w:rsidTr="00FD48B6">
        <w:trPr>
          <w:cantSplit/>
          <w:trHeight w:val="892"/>
        </w:trPr>
        <w:tc>
          <w:tcPr>
            <w:tcW w:w="426" w:type="dxa"/>
            <w:noWrap/>
            <w:hideMark/>
          </w:tcPr>
          <w:p w14:paraId="4BF6DF35" w14:textId="77777777" w:rsidR="005F4E17" w:rsidRPr="006D5D09" w:rsidRDefault="005F4E17" w:rsidP="00FD48B6">
            <w:pPr>
              <w:rPr>
                <w:rFonts w:ascii="Arial" w:hAnsi="Arial" w:cs="Arial"/>
                <w:sz w:val="14"/>
                <w:szCs w:val="14"/>
              </w:rPr>
            </w:pPr>
            <w:r w:rsidRPr="006D5D09">
              <w:rPr>
                <w:rFonts w:ascii="Arial" w:hAnsi="Arial" w:cs="Arial"/>
                <w:sz w:val="14"/>
                <w:szCs w:val="14"/>
              </w:rPr>
              <w:t>1</w:t>
            </w:r>
          </w:p>
        </w:tc>
        <w:tc>
          <w:tcPr>
            <w:tcW w:w="567" w:type="dxa"/>
          </w:tcPr>
          <w:p w14:paraId="58DDC0E8" w14:textId="77777777" w:rsidR="005F4E17" w:rsidRPr="006D5D09" w:rsidRDefault="005F4E17" w:rsidP="00FD48B6">
            <w:pPr>
              <w:rPr>
                <w:rFonts w:ascii="Arial" w:hAnsi="Arial" w:cs="Arial"/>
                <w:sz w:val="14"/>
                <w:szCs w:val="14"/>
              </w:rPr>
            </w:pPr>
          </w:p>
        </w:tc>
        <w:tc>
          <w:tcPr>
            <w:tcW w:w="709" w:type="dxa"/>
            <w:noWrap/>
            <w:hideMark/>
          </w:tcPr>
          <w:p w14:paraId="4E3E5727" w14:textId="77777777" w:rsidR="005F4E17" w:rsidRPr="006D5D09" w:rsidRDefault="005F4E17" w:rsidP="00FD48B6">
            <w:pPr>
              <w:rPr>
                <w:rFonts w:ascii="Arial" w:hAnsi="Arial" w:cs="Arial"/>
                <w:sz w:val="14"/>
                <w:szCs w:val="14"/>
              </w:rPr>
            </w:pPr>
            <w:r w:rsidRPr="006D5D09">
              <w:rPr>
                <w:rFonts w:ascii="Arial" w:hAnsi="Arial" w:cs="Arial"/>
                <w:sz w:val="14"/>
                <w:szCs w:val="14"/>
              </w:rPr>
              <w:t>0,00</w:t>
            </w:r>
          </w:p>
        </w:tc>
        <w:tc>
          <w:tcPr>
            <w:tcW w:w="709" w:type="dxa"/>
            <w:hideMark/>
          </w:tcPr>
          <w:p w14:paraId="48A248F6" w14:textId="77777777" w:rsidR="005F4E17" w:rsidRPr="006D5D09" w:rsidRDefault="005F4E17" w:rsidP="00FD48B6">
            <w:pPr>
              <w:rPr>
                <w:rFonts w:ascii="Arial" w:hAnsi="Arial" w:cs="Arial"/>
                <w:sz w:val="14"/>
                <w:szCs w:val="14"/>
              </w:rPr>
            </w:pPr>
            <w:r w:rsidRPr="006D5D09">
              <w:rPr>
                <w:rFonts w:ascii="Arial" w:hAnsi="Arial" w:cs="Arial"/>
                <w:sz w:val="14"/>
                <w:szCs w:val="14"/>
              </w:rPr>
              <w:t xml:space="preserve">                  -   zł </w:t>
            </w:r>
          </w:p>
        </w:tc>
        <w:tc>
          <w:tcPr>
            <w:tcW w:w="708" w:type="dxa"/>
            <w:noWrap/>
            <w:hideMark/>
          </w:tcPr>
          <w:p w14:paraId="14D5DE63" w14:textId="77777777" w:rsidR="005F4E17" w:rsidRPr="006D5D09" w:rsidRDefault="005F4E17" w:rsidP="00FD48B6">
            <w:pPr>
              <w:rPr>
                <w:rFonts w:ascii="Arial" w:hAnsi="Arial" w:cs="Arial"/>
                <w:sz w:val="14"/>
                <w:szCs w:val="14"/>
              </w:rPr>
            </w:pPr>
            <w:r w:rsidRPr="006D5D09">
              <w:rPr>
                <w:rFonts w:ascii="Arial" w:hAnsi="Arial" w:cs="Arial"/>
                <w:sz w:val="14"/>
                <w:szCs w:val="14"/>
              </w:rPr>
              <w:t> </w:t>
            </w:r>
          </w:p>
        </w:tc>
        <w:tc>
          <w:tcPr>
            <w:tcW w:w="709" w:type="dxa"/>
            <w:noWrap/>
            <w:hideMark/>
          </w:tcPr>
          <w:p w14:paraId="6BC12759" w14:textId="77777777" w:rsidR="005F4E17" w:rsidRPr="006D5D09" w:rsidRDefault="005F4E17" w:rsidP="00FD48B6">
            <w:pPr>
              <w:rPr>
                <w:rFonts w:ascii="Arial" w:hAnsi="Arial" w:cs="Arial"/>
                <w:sz w:val="14"/>
                <w:szCs w:val="14"/>
              </w:rPr>
            </w:pPr>
            <w:r w:rsidRPr="006D5D09">
              <w:rPr>
                <w:rFonts w:ascii="Arial" w:hAnsi="Arial" w:cs="Arial"/>
                <w:sz w:val="14"/>
                <w:szCs w:val="14"/>
              </w:rPr>
              <w:t> </w:t>
            </w:r>
          </w:p>
        </w:tc>
        <w:tc>
          <w:tcPr>
            <w:tcW w:w="709" w:type="dxa"/>
            <w:noWrap/>
            <w:hideMark/>
          </w:tcPr>
          <w:p w14:paraId="6C0F61B0" w14:textId="77777777" w:rsidR="005F4E17" w:rsidRPr="006D5D09" w:rsidRDefault="005F4E17" w:rsidP="00FD48B6">
            <w:pPr>
              <w:rPr>
                <w:rFonts w:ascii="Arial" w:hAnsi="Arial" w:cs="Arial"/>
                <w:sz w:val="14"/>
                <w:szCs w:val="14"/>
              </w:rPr>
            </w:pPr>
            <w:r w:rsidRPr="006D5D09">
              <w:rPr>
                <w:rFonts w:ascii="Arial" w:hAnsi="Arial" w:cs="Arial"/>
                <w:sz w:val="14"/>
                <w:szCs w:val="14"/>
              </w:rPr>
              <w:t> </w:t>
            </w:r>
          </w:p>
        </w:tc>
        <w:tc>
          <w:tcPr>
            <w:tcW w:w="709" w:type="dxa"/>
            <w:noWrap/>
            <w:hideMark/>
          </w:tcPr>
          <w:p w14:paraId="25238D8F" w14:textId="77777777" w:rsidR="005F4E17" w:rsidRPr="006D5D09" w:rsidRDefault="005F4E17" w:rsidP="00FD48B6">
            <w:pPr>
              <w:rPr>
                <w:rFonts w:ascii="Arial" w:hAnsi="Arial" w:cs="Arial"/>
                <w:sz w:val="14"/>
                <w:szCs w:val="14"/>
              </w:rPr>
            </w:pPr>
            <w:r w:rsidRPr="006D5D09">
              <w:rPr>
                <w:rFonts w:ascii="Arial" w:hAnsi="Arial" w:cs="Arial"/>
                <w:sz w:val="14"/>
                <w:szCs w:val="14"/>
              </w:rPr>
              <w:t> </w:t>
            </w:r>
          </w:p>
        </w:tc>
        <w:tc>
          <w:tcPr>
            <w:tcW w:w="851" w:type="dxa"/>
            <w:hideMark/>
          </w:tcPr>
          <w:p w14:paraId="5FFA5AB9" w14:textId="77777777" w:rsidR="005F4E17" w:rsidRPr="006D5D09" w:rsidRDefault="005F4E17" w:rsidP="00FD48B6">
            <w:pPr>
              <w:rPr>
                <w:rFonts w:ascii="Arial" w:hAnsi="Arial" w:cs="Arial"/>
                <w:sz w:val="14"/>
                <w:szCs w:val="14"/>
              </w:rPr>
            </w:pPr>
            <w:r w:rsidRPr="006D5D09">
              <w:rPr>
                <w:rFonts w:ascii="Arial" w:hAnsi="Arial" w:cs="Arial"/>
                <w:sz w:val="14"/>
                <w:szCs w:val="14"/>
              </w:rPr>
              <w:t xml:space="preserve">                  -   zł </w:t>
            </w:r>
          </w:p>
        </w:tc>
        <w:tc>
          <w:tcPr>
            <w:tcW w:w="709" w:type="dxa"/>
            <w:noWrap/>
            <w:hideMark/>
          </w:tcPr>
          <w:p w14:paraId="227758C1" w14:textId="77777777" w:rsidR="005F4E17" w:rsidRPr="006D5D09" w:rsidRDefault="005F4E17" w:rsidP="00FD48B6">
            <w:pPr>
              <w:rPr>
                <w:rFonts w:ascii="Arial" w:hAnsi="Arial" w:cs="Arial"/>
                <w:sz w:val="14"/>
                <w:szCs w:val="14"/>
              </w:rPr>
            </w:pPr>
            <w:r w:rsidRPr="006D5D09">
              <w:rPr>
                <w:rFonts w:ascii="Arial" w:hAnsi="Arial" w:cs="Arial"/>
                <w:sz w:val="14"/>
                <w:szCs w:val="14"/>
              </w:rPr>
              <w:t> </w:t>
            </w:r>
          </w:p>
        </w:tc>
        <w:tc>
          <w:tcPr>
            <w:tcW w:w="708" w:type="dxa"/>
            <w:noWrap/>
            <w:hideMark/>
          </w:tcPr>
          <w:p w14:paraId="5794AD04" w14:textId="77777777" w:rsidR="005F4E17" w:rsidRPr="006D5D09" w:rsidRDefault="005F4E17" w:rsidP="00FD48B6">
            <w:pPr>
              <w:rPr>
                <w:rFonts w:ascii="Arial" w:hAnsi="Arial" w:cs="Arial"/>
                <w:sz w:val="14"/>
                <w:szCs w:val="14"/>
              </w:rPr>
            </w:pPr>
            <w:r w:rsidRPr="006D5D09">
              <w:rPr>
                <w:rFonts w:ascii="Arial" w:hAnsi="Arial" w:cs="Arial"/>
                <w:sz w:val="14"/>
                <w:szCs w:val="14"/>
              </w:rPr>
              <w:t> </w:t>
            </w:r>
          </w:p>
        </w:tc>
        <w:tc>
          <w:tcPr>
            <w:tcW w:w="709" w:type="dxa"/>
            <w:noWrap/>
            <w:hideMark/>
          </w:tcPr>
          <w:p w14:paraId="7DBE6889" w14:textId="77777777" w:rsidR="005F4E17" w:rsidRPr="006D5D09" w:rsidRDefault="005F4E17" w:rsidP="00FD48B6">
            <w:pPr>
              <w:rPr>
                <w:rFonts w:ascii="Arial" w:hAnsi="Arial" w:cs="Arial"/>
                <w:sz w:val="14"/>
                <w:szCs w:val="14"/>
              </w:rPr>
            </w:pPr>
            <w:r w:rsidRPr="006D5D09">
              <w:rPr>
                <w:rFonts w:ascii="Arial" w:hAnsi="Arial" w:cs="Arial"/>
                <w:sz w:val="14"/>
                <w:szCs w:val="14"/>
              </w:rPr>
              <w:t> </w:t>
            </w:r>
          </w:p>
        </w:tc>
        <w:tc>
          <w:tcPr>
            <w:tcW w:w="709" w:type="dxa"/>
            <w:noWrap/>
            <w:hideMark/>
          </w:tcPr>
          <w:p w14:paraId="0CBD5A2A" w14:textId="77777777" w:rsidR="005F4E17" w:rsidRPr="006D5D09" w:rsidRDefault="005F4E17" w:rsidP="00FD48B6">
            <w:pPr>
              <w:rPr>
                <w:rFonts w:ascii="Arial" w:hAnsi="Arial" w:cs="Arial"/>
                <w:sz w:val="14"/>
                <w:szCs w:val="14"/>
              </w:rPr>
            </w:pPr>
            <w:r w:rsidRPr="006D5D09">
              <w:rPr>
                <w:rFonts w:ascii="Arial" w:hAnsi="Arial" w:cs="Arial"/>
                <w:sz w:val="14"/>
                <w:szCs w:val="14"/>
              </w:rPr>
              <w:t> </w:t>
            </w:r>
          </w:p>
        </w:tc>
        <w:tc>
          <w:tcPr>
            <w:tcW w:w="992" w:type="dxa"/>
            <w:hideMark/>
          </w:tcPr>
          <w:p w14:paraId="5738C39D" w14:textId="77777777" w:rsidR="005F4E17" w:rsidRPr="006D5D09" w:rsidRDefault="005F4E17" w:rsidP="00FD48B6">
            <w:pPr>
              <w:rPr>
                <w:rFonts w:ascii="Arial" w:hAnsi="Arial" w:cs="Arial"/>
                <w:sz w:val="14"/>
                <w:szCs w:val="14"/>
              </w:rPr>
            </w:pPr>
            <w:r w:rsidRPr="006D5D09">
              <w:rPr>
                <w:rFonts w:ascii="Arial" w:hAnsi="Arial" w:cs="Arial"/>
                <w:sz w:val="14"/>
                <w:szCs w:val="14"/>
              </w:rPr>
              <w:t> </w:t>
            </w:r>
          </w:p>
        </w:tc>
        <w:tc>
          <w:tcPr>
            <w:tcW w:w="708" w:type="dxa"/>
            <w:hideMark/>
          </w:tcPr>
          <w:p w14:paraId="37B54D61" w14:textId="77777777" w:rsidR="005F4E17" w:rsidRPr="006D5D09" w:rsidRDefault="005F4E17" w:rsidP="00FD48B6">
            <w:pPr>
              <w:rPr>
                <w:rFonts w:ascii="Arial" w:hAnsi="Arial" w:cs="Arial"/>
                <w:sz w:val="14"/>
                <w:szCs w:val="14"/>
              </w:rPr>
            </w:pPr>
            <w:r w:rsidRPr="006D5D09">
              <w:rPr>
                <w:rFonts w:ascii="Arial" w:hAnsi="Arial" w:cs="Arial"/>
                <w:sz w:val="14"/>
                <w:szCs w:val="14"/>
              </w:rPr>
              <w:t> </w:t>
            </w:r>
          </w:p>
        </w:tc>
        <w:tc>
          <w:tcPr>
            <w:tcW w:w="709" w:type="dxa"/>
            <w:hideMark/>
          </w:tcPr>
          <w:p w14:paraId="416658EE" w14:textId="77777777" w:rsidR="005F4E17" w:rsidRPr="006D5D09" w:rsidRDefault="005F4E17" w:rsidP="00FD48B6">
            <w:pPr>
              <w:rPr>
                <w:rFonts w:ascii="Arial" w:hAnsi="Arial" w:cs="Arial"/>
                <w:sz w:val="14"/>
                <w:szCs w:val="14"/>
              </w:rPr>
            </w:pPr>
            <w:r w:rsidRPr="006D5D09">
              <w:rPr>
                <w:rFonts w:ascii="Arial" w:hAnsi="Arial" w:cs="Arial"/>
                <w:sz w:val="14"/>
                <w:szCs w:val="14"/>
              </w:rPr>
              <w:t> </w:t>
            </w:r>
          </w:p>
        </w:tc>
      </w:tr>
      <w:tr w:rsidR="005F4E17" w:rsidRPr="006D5D09" w14:paraId="4E749A36" w14:textId="77777777" w:rsidTr="00FD48B6">
        <w:trPr>
          <w:cantSplit/>
          <w:trHeight w:val="892"/>
        </w:trPr>
        <w:tc>
          <w:tcPr>
            <w:tcW w:w="426" w:type="dxa"/>
            <w:noWrap/>
          </w:tcPr>
          <w:p w14:paraId="408C3D2B" w14:textId="77777777" w:rsidR="005F4E17" w:rsidRPr="006D5D09" w:rsidRDefault="005F4E17" w:rsidP="00FD48B6">
            <w:pPr>
              <w:rPr>
                <w:rFonts w:ascii="Arial" w:hAnsi="Arial" w:cs="Arial"/>
                <w:sz w:val="14"/>
                <w:szCs w:val="14"/>
              </w:rPr>
            </w:pPr>
            <w:r>
              <w:rPr>
                <w:rFonts w:ascii="Arial" w:hAnsi="Arial" w:cs="Arial"/>
                <w:sz w:val="14"/>
                <w:szCs w:val="14"/>
              </w:rPr>
              <w:t>…</w:t>
            </w:r>
          </w:p>
        </w:tc>
        <w:tc>
          <w:tcPr>
            <w:tcW w:w="567" w:type="dxa"/>
          </w:tcPr>
          <w:p w14:paraId="5F137F79" w14:textId="77777777" w:rsidR="005F4E17" w:rsidRPr="006D5D09" w:rsidRDefault="005F4E17" w:rsidP="00FD48B6">
            <w:pPr>
              <w:rPr>
                <w:rFonts w:ascii="Arial" w:hAnsi="Arial" w:cs="Arial"/>
                <w:sz w:val="14"/>
                <w:szCs w:val="14"/>
              </w:rPr>
            </w:pPr>
          </w:p>
        </w:tc>
        <w:tc>
          <w:tcPr>
            <w:tcW w:w="709" w:type="dxa"/>
            <w:noWrap/>
          </w:tcPr>
          <w:p w14:paraId="0A0E3188" w14:textId="77777777" w:rsidR="005F4E17" w:rsidRPr="006D5D09" w:rsidRDefault="005F4E17" w:rsidP="00FD48B6">
            <w:pPr>
              <w:rPr>
                <w:rFonts w:ascii="Arial" w:hAnsi="Arial" w:cs="Arial"/>
                <w:sz w:val="14"/>
                <w:szCs w:val="14"/>
              </w:rPr>
            </w:pPr>
          </w:p>
        </w:tc>
        <w:tc>
          <w:tcPr>
            <w:tcW w:w="709" w:type="dxa"/>
          </w:tcPr>
          <w:p w14:paraId="5D8EE973" w14:textId="77777777" w:rsidR="005F4E17" w:rsidRPr="006D5D09" w:rsidRDefault="005F4E17" w:rsidP="00FD48B6">
            <w:pPr>
              <w:rPr>
                <w:rFonts w:ascii="Arial" w:hAnsi="Arial" w:cs="Arial"/>
                <w:sz w:val="14"/>
                <w:szCs w:val="14"/>
              </w:rPr>
            </w:pPr>
          </w:p>
        </w:tc>
        <w:tc>
          <w:tcPr>
            <w:tcW w:w="708" w:type="dxa"/>
            <w:noWrap/>
          </w:tcPr>
          <w:p w14:paraId="4E9EBFB6" w14:textId="77777777" w:rsidR="005F4E17" w:rsidRPr="006D5D09" w:rsidRDefault="005F4E17" w:rsidP="00FD48B6">
            <w:pPr>
              <w:rPr>
                <w:rFonts w:ascii="Arial" w:hAnsi="Arial" w:cs="Arial"/>
                <w:sz w:val="14"/>
                <w:szCs w:val="14"/>
              </w:rPr>
            </w:pPr>
          </w:p>
        </w:tc>
        <w:tc>
          <w:tcPr>
            <w:tcW w:w="709" w:type="dxa"/>
            <w:noWrap/>
          </w:tcPr>
          <w:p w14:paraId="3B2D8847" w14:textId="77777777" w:rsidR="005F4E17" w:rsidRPr="006D5D09" w:rsidRDefault="005F4E17" w:rsidP="00FD48B6">
            <w:pPr>
              <w:rPr>
                <w:rFonts w:ascii="Arial" w:hAnsi="Arial" w:cs="Arial"/>
                <w:sz w:val="14"/>
                <w:szCs w:val="14"/>
              </w:rPr>
            </w:pPr>
          </w:p>
        </w:tc>
        <w:tc>
          <w:tcPr>
            <w:tcW w:w="709" w:type="dxa"/>
            <w:noWrap/>
          </w:tcPr>
          <w:p w14:paraId="5CD1D97E" w14:textId="77777777" w:rsidR="005F4E17" w:rsidRPr="006D5D09" w:rsidRDefault="005F4E17" w:rsidP="00FD48B6">
            <w:pPr>
              <w:rPr>
                <w:rFonts w:ascii="Arial" w:hAnsi="Arial" w:cs="Arial"/>
                <w:sz w:val="14"/>
                <w:szCs w:val="14"/>
              </w:rPr>
            </w:pPr>
          </w:p>
        </w:tc>
        <w:tc>
          <w:tcPr>
            <w:tcW w:w="709" w:type="dxa"/>
            <w:noWrap/>
          </w:tcPr>
          <w:p w14:paraId="79919E79" w14:textId="77777777" w:rsidR="005F4E17" w:rsidRPr="006D5D09" w:rsidRDefault="005F4E17" w:rsidP="00FD48B6">
            <w:pPr>
              <w:rPr>
                <w:rFonts w:ascii="Arial" w:hAnsi="Arial" w:cs="Arial"/>
                <w:sz w:val="14"/>
                <w:szCs w:val="14"/>
              </w:rPr>
            </w:pPr>
          </w:p>
        </w:tc>
        <w:tc>
          <w:tcPr>
            <w:tcW w:w="851" w:type="dxa"/>
          </w:tcPr>
          <w:p w14:paraId="627970C8" w14:textId="77777777" w:rsidR="005F4E17" w:rsidRPr="006D5D09" w:rsidRDefault="005F4E17" w:rsidP="00FD48B6">
            <w:pPr>
              <w:rPr>
                <w:rFonts w:ascii="Arial" w:hAnsi="Arial" w:cs="Arial"/>
                <w:sz w:val="14"/>
                <w:szCs w:val="14"/>
              </w:rPr>
            </w:pPr>
          </w:p>
        </w:tc>
        <w:tc>
          <w:tcPr>
            <w:tcW w:w="709" w:type="dxa"/>
            <w:noWrap/>
          </w:tcPr>
          <w:p w14:paraId="67E886FD" w14:textId="77777777" w:rsidR="005F4E17" w:rsidRPr="006D5D09" w:rsidRDefault="005F4E17" w:rsidP="00FD48B6">
            <w:pPr>
              <w:rPr>
                <w:rFonts w:ascii="Arial" w:hAnsi="Arial" w:cs="Arial"/>
                <w:sz w:val="14"/>
                <w:szCs w:val="14"/>
              </w:rPr>
            </w:pPr>
          </w:p>
        </w:tc>
        <w:tc>
          <w:tcPr>
            <w:tcW w:w="708" w:type="dxa"/>
            <w:noWrap/>
          </w:tcPr>
          <w:p w14:paraId="5E8F8C0C" w14:textId="77777777" w:rsidR="005F4E17" w:rsidRPr="006D5D09" w:rsidRDefault="005F4E17" w:rsidP="00FD48B6">
            <w:pPr>
              <w:rPr>
                <w:rFonts w:ascii="Arial" w:hAnsi="Arial" w:cs="Arial"/>
                <w:sz w:val="14"/>
                <w:szCs w:val="14"/>
              </w:rPr>
            </w:pPr>
          </w:p>
        </w:tc>
        <w:tc>
          <w:tcPr>
            <w:tcW w:w="709" w:type="dxa"/>
            <w:noWrap/>
          </w:tcPr>
          <w:p w14:paraId="43FC9707" w14:textId="77777777" w:rsidR="005F4E17" w:rsidRPr="006D5D09" w:rsidRDefault="005F4E17" w:rsidP="00FD48B6">
            <w:pPr>
              <w:rPr>
                <w:rFonts w:ascii="Arial" w:hAnsi="Arial" w:cs="Arial"/>
                <w:sz w:val="14"/>
                <w:szCs w:val="14"/>
              </w:rPr>
            </w:pPr>
          </w:p>
        </w:tc>
        <w:tc>
          <w:tcPr>
            <w:tcW w:w="709" w:type="dxa"/>
            <w:noWrap/>
          </w:tcPr>
          <w:p w14:paraId="4C3ACC3F" w14:textId="77777777" w:rsidR="005F4E17" w:rsidRPr="006D5D09" w:rsidRDefault="005F4E17" w:rsidP="00FD48B6">
            <w:pPr>
              <w:rPr>
                <w:rFonts w:ascii="Arial" w:hAnsi="Arial" w:cs="Arial"/>
                <w:sz w:val="14"/>
                <w:szCs w:val="14"/>
              </w:rPr>
            </w:pPr>
          </w:p>
        </w:tc>
        <w:tc>
          <w:tcPr>
            <w:tcW w:w="992" w:type="dxa"/>
          </w:tcPr>
          <w:p w14:paraId="06BA6B86" w14:textId="77777777" w:rsidR="005F4E17" w:rsidRPr="006D5D09" w:rsidRDefault="005F4E17" w:rsidP="00FD48B6">
            <w:pPr>
              <w:rPr>
                <w:rFonts w:ascii="Arial" w:hAnsi="Arial" w:cs="Arial"/>
                <w:sz w:val="14"/>
                <w:szCs w:val="14"/>
              </w:rPr>
            </w:pPr>
          </w:p>
        </w:tc>
        <w:tc>
          <w:tcPr>
            <w:tcW w:w="708" w:type="dxa"/>
          </w:tcPr>
          <w:p w14:paraId="38BBB6F7" w14:textId="77777777" w:rsidR="005F4E17" w:rsidRPr="006D5D09" w:rsidRDefault="005F4E17" w:rsidP="00FD48B6">
            <w:pPr>
              <w:rPr>
                <w:rFonts w:ascii="Arial" w:hAnsi="Arial" w:cs="Arial"/>
                <w:sz w:val="14"/>
                <w:szCs w:val="14"/>
              </w:rPr>
            </w:pPr>
          </w:p>
        </w:tc>
        <w:tc>
          <w:tcPr>
            <w:tcW w:w="709" w:type="dxa"/>
          </w:tcPr>
          <w:p w14:paraId="1466FFEB" w14:textId="77777777" w:rsidR="005F4E17" w:rsidRPr="006D5D09" w:rsidRDefault="005F4E17" w:rsidP="00FD48B6">
            <w:pPr>
              <w:rPr>
                <w:rFonts w:ascii="Arial" w:hAnsi="Arial" w:cs="Arial"/>
                <w:sz w:val="14"/>
                <w:szCs w:val="14"/>
              </w:rPr>
            </w:pPr>
          </w:p>
        </w:tc>
      </w:tr>
      <w:tr w:rsidR="005F4E17" w:rsidRPr="006D5D09" w14:paraId="2EC7F503" w14:textId="77777777" w:rsidTr="00FD48B6">
        <w:trPr>
          <w:cantSplit/>
          <w:trHeight w:val="892"/>
        </w:trPr>
        <w:tc>
          <w:tcPr>
            <w:tcW w:w="426" w:type="dxa"/>
            <w:noWrap/>
            <w:hideMark/>
          </w:tcPr>
          <w:p w14:paraId="6A4CDA2A" w14:textId="77777777" w:rsidR="005F4E17" w:rsidRPr="006D5D09" w:rsidRDefault="005F4E17" w:rsidP="00FD48B6">
            <w:pPr>
              <w:rPr>
                <w:rFonts w:ascii="Arial" w:hAnsi="Arial" w:cs="Arial"/>
                <w:sz w:val="14"/>
                <w:szCs w:val="14"/>
              </w:rPr>
            </w:pPr>
            <w:r w:rsidRPr="006D5D09">
              <w:rPr>
                <w:rFonts w:ascii="Arial" w:hAnsi="Arial" w:cs="Arial"/>
                <w:sz w:val="14"/>
                <w:szCs w:val="14"/>
              </w:rPr>
              <w:t>ogółem</w:t>
            </w:r>
          </w:p>
        </w:tc>
        <w:tc>
          <w:tcPr>
            <w:tcW w:w="567" w:type="dxa"/>
          </w:tcPr>
          <w:p w14:paraId="215A6137" w14:textId="77777777" w:rsidR="005F4E17" w:rsidRPr="006D5D09" w:rsidRDefault="005F4E17" w:rsidP="00FD48B6">
            <w:pPr>
              <w:rPr>
                <w:rFonts w:ascii="Arial" w:hAnsi="Arial" w:cs="Arial"/>
                <w:sz w:val="14"/>
                <w:szCs w:val="14"/>
              </w:rPr>
            </w:pPr>
          </w:p>
        </w:tc>
        <w:tc>
          <w:tcPr>
            <w:tcW w:w="709" w:type="dxa"/>
            <w:noWrap/>
            <w:hideMark/>
          </w:tcPr>
          <w:p w14:paraId="23503A4C" w14:textId="77777777" w:rsidR="005F4E17" w:rsidRPr="006D5D09" w:rsidRDefault="005F4E17" w:rsidP="00FD48B6">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57D93BBE" w14:textId="77777777" w:rsidR="005F4E17" w:rsidRPr="006D5D09" w:rsidRDefault="005F4E17" w:rsidP="00FD48B6">
            <w:pPr>
              <w:rPr>
                <w:rFonts w:ascii="Arial" w:hAnsi="Arial" w:cs="Arial"/>
                <w:sz w:val="14"/>
                <w:szCs w:val="14"/>
              </w:rPr>
            </w:pPr>
            <w:r w:rsidRPr="006D5D09">
              <w:rPr>
                <w:rFonts w:ascii="Arial" w:hAnsi="Arial" w:cs="Arial"/>
                <w:sz w:val="14"/>
                <w:szCs w:val="14"/>
              </w:rPr>
              <w:t xml:space="preserve">                  -      </w:t>
            </w:r>
          </w:p>
        </w:tc>
        <w:tc>
          <w:tcPr>
            <w:tcW w:w="708" w:type="dxa"/>
            <w:noWrap/>
            <w:hideMark/>
          </w:tcPr>
          <w:p w14:paraId="43D5C276" w14:textId="77777777" w:rsidR="005F4E17" w:rsidRPr="006D5D09" w:rsidRDefault="005F4E17" w:rsidP="00FD48B6">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7A920BEB" w14:textId="77777777" w:rsidR="005F4E17" w:rsidRPr="006D5D09" w:rsidRDefault="005F4E17" w:rsidP="00FD48B6">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4FE03B85" w14:textId="77777777" w:rsidR="005F4E17" w:rsidRPr="006D5D09" w:rsidRDefault="005F4E17" w:rsidP="00FD48B6">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68582E9D" w14:textId="77777777" w:rsidR="005F4E17" w:rsidRPr="006D5D09" w:rsidRDefault="005F4E17" w:rsidP="00FD48B6">
            <w:pPr>
              <w:rPr>
                <w:rFonts w:ascii="Arial" w:hAnsi="Arial" w:cs="Arial"/>
                <w:sz w:val="14"/>
                <w:szCs w:val="14"/>
              </w:rPr>
            </w:pPr>
            <w:r w:rsidRPr="006D5D09">
              <w:rPr>
                <w:rFonts w:ascii="Arial" w:hAnsi="Arial" w:cs="Arial"/>
                <w:sz w:val="14"/>
                <w:szCs w:val="14"/>
              </w:rPr>
              <w:t xml:space="preserve">                    -      </w:t>
            </w:r>
          </w:p>
        </w:tc>
        <w:tc>
          <w:tcPr>
            <w:tcW w:w="851" w:type="dxa"/>
            <w:noWrap/>
            <w:hideMark/>
          </w:tcPr>
          <w:p w14:paraId="1A0119F3" w14:textId="77777777" w:rsidR="005F4E17" w:rsidRPr="006D5D09" w:rsidRDefault="005F4E17" w:rsidP="00FD48B6">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374D3BBF" w14:textId="77777777" w:rsidR="005F4E17" w:rsidRPr="006D5D09" w:rsidRDefault="005F4E17" w:rsidP="00FD48B6">
            <w:pPr>
              <w:rPr>
                <w:rFonts w:ascii="Arial" w:hAnsi="Arial" w:cs="Arial"/>
                <w:sz w:val="14"/>
                <w:szCs w:val="14"/>
              </w:rPr>
            </w:pPr>
            <w:r w:rsidRPr="006D5D09">
              <w:rPr>
                <w:rFonts w:ascii="Arial" w:hAnsi="Arial" w:cs="Arial"/>
                <w:sz w:val="14"/>
                <w:szCs w:val="14"/>
              </w:rPr>
              <w:t xml:space="preserve">                 -      </w:t>
            </w:r>
          </w:p>
        </w:tc>
        <w:tc>
          <w:tcPr>
            <w:tcW w:w="708" w:type="dxa"/>
            <w:noWrap/>
            <w:hideMark/>
          </w:tcPr>
          <w:p w14:paraId="28F9D845" w14:textId="77777777" w:rsidR="005F4E17" w:rsidRPr="006D5D09" w:rsidRDefault="005F4E17" w:rsidP="00FD48B6">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13EA864B" w14:textId="77777777" w:rsidR="005F4E17" w:rsidRPr="006D5D09" w:rsidRDefault="005F4E17" w:rsidP="00FD48B6">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272E99B4" w14:textId="77777777" w:rsidR="005F4E17" w:rsidRPr="006D5D09" w:rsidRDefault="005F4E17" w:rsidP="00FD48B6">
            <w:pPr>
              <w:rPr>
                <w:rFonts w:ascii="Arial" w:hAnsi="Arial" w:cs="Arial"/>
                <w:sz w:val="14"/>
                <w:szCs w:val="14"/>
              </w:rPr>
            </w:pPr>
            <w:r w:rsidRPr="006D5D09">
              <w:rPr>
                <w:rFonts w:ascii="Arial" w:hAnsi="Arial" w:cs="Arial"/>
                <w:sz w:val="14"/>
                <w:szCs w:val="14"/>
              </w:rPr>
              <w:t xml:space="preserve">                 -      </w:t>
            </w:r>
          </w:p>
        </w:tc>
        <w:tc>
          <w:tcPr>
            <w:tcW w:w="992" w:type="dxa"/>
            <w:hideMark/>
          </w:tcPr>
          <w:p w14:paraId="41CB598B" w14:textId="77777777" w:rsidR="005F4E17" w:rsidRPr="006D5D09" w:rsidRDefault="005F4E17" w:rsidP="00FD48B6">
            <w:pPr>
              <w:rPr>
                <w:rFonts w:ascii="Arial" w:hAnsi="Arial" w:cs="Arial"/>
                <w:sz w:val="14"/>
                <w:szCs w:val="14"/>
              </w:rPr>
            </w:pPr>
            <w:r w:rsidRPr="006D5D09">
              <w:rPr>
                <w:rFonts w:ascii="Arial" w:hAnsi="Arial" w:cs="Arial"/>
                <w:sz w:val="14"/>
                <w:szCs w:val="14"/>
              </w:rPr>
              <w:t> </w:t>
            </w:r>
          </w:p>
        </w:tc>
        <w:tc>
          <w:tcPr>
            <w:tcW w:w="708" w:type="dxa"/>
            <w:noWrap/>
            <w:hideMark/>
          </w:tcPr>
          <w:p w14:paraId="31370A74" w14:textId="77777777" w:rsidR="005F4E17" w:rsidRPr="006D5D09" w:rsidRDefault="005F4E17" w:rsidP="00FD48B6">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2798DFA1" w14:textId="77777777" w:rsidR="005F4E17" w:rsidRPr="006D5D09" w:rsidRDefault="005F4E17" w:rsidP="00FD48B6">
            <w:pPr>
              <w:rPr>
                <w:rFonts w:ascii="Arial" w:hAnsi="Arial" w:cs="Arial"/>
                <w:sz w:val="14"/>
                <w:szCs w:val="14"/>
              </w:rPr>
            </w:pPr>
            <w:r w:rsidRPr="006D5D09">
              <w:rPr>
                <w:rFonts w:ascii="Arial" w:hAnsi="Arial" w:cs="Arial"/>
                <w:sz w:val="14"/>
                <w:szCs w:val="14"/>
              </w:rPr>
              <w:t xml:space="preserve">                                  -      </w:t>
            </w:r>
          </w:p>
        </w:tc>
      </w:tr>
      <w:bookmarkEnd w:id="71"/>
    </w:tbl>
    <w:p w14:paraId="04BC7EB1" w14:textId="64146102" w:rsidR="0027480A" w:rsidRDefault="0027480A" w:rsidP="0027480A">
      <w:pPr>
        <w:spacing w:after="60"/>
        <w:jc w:val="both"/>
        <w:rPr>
          <w:rFonts w:ascii="Arial" w:hAnsi="Arial" w:cs="Arial"/>
        </w:rPr>
      </w:pPr>
    </w:p>
    <w:p w14:paraId="7CDA813C" w14:textId="659CD022" w:rsidR="005F4E17" w:rsidRDefault="005F4E17" w:rsidP="0027480A">
      <w:pPr>
        <w:spacing w:after="60"/>
        <w:jc w:val="both"/>
        <w:rPr>
          <w:rFonts w:ascii="Arial" w:hAnsi="Arial" w:cs="Arial"/>
        </w:rPr>
      </w:pPr>
    </w:p>
    <w:p w14:paraId="4E54F669" w14:textId="77777777" w:rsidR="0027480A" w:rsidRPr="002A4AA8" w:rsidRDefault="0027480A" w:rsidP="0027480A">
      <w:pPr>
        <w:spacing w:after="60"/>
        <w:jc w:val="both"/>
        <w:rPr>
          <w:rFonts w:ascii="Arial" w:hAnsi="Arial" w:cs="Arial"/>
          <w:sz w:val="20"/>
          <w:szCs w:val="20"/>
        </w:rPr>
      </w:pPr>
      <w:r w:rsidRPr="002A4AA8">
        <w:rPr>
          <w:rFonts w:ascii="Arial" w:hAnsi="Arial" w:cs="Arial"/>
          <w:sz w:val="20"/>
          <w:szCs w:val="20"/>
        </w:rPr>
        <w:t>Oświadczam, iż w ramach wykazanych w harmonogramie wydatków majątkowych nie ma wydatków budowlanych / są wydatki budowlane w kwocie, w ramach par 620… (7,9) i/lub 625… (7,9)  *</w:t>
      </w:r>
    </w:p>
    <w:p w14:paraId="2C7DF722" w14:textId="77777777" w:rsidR="0027480A" w:rsidRPr="002A4AA8" w:rsidRDefault="0027480A" w:rsidP="0027480A">
      <w:pPr>
        <w:spacing w:after="60"/>
        <w:jc w:val="both"/>
        <w:rPr>
          <w:rFonts w:ascii="Arial" w:hAnsi="Arial" w:cs="Arial"/>
        </w:rPr>
      </w:pPr>
    </w:p>
    <w:p w14:paraId="777E96C9" w14:textId="77777777" w:rsidR="0027480A" w:rsidRPr="002A4AA8" w:rsidRDefault="0027480A" w:rsidP="0027480A">
      <w:pPr>
        <w:spacing w:after="60"/>
        <w:jc w:val="both"/>
        <w:rPr>
          <w:rFonts w:ascii="Arial" w:hAnsi="Arial" w:cs="Arial"/>
        </w:rPr>
      </w:pPr>
    </w:p>
    <w:p w14:paraId="4E6B8924" w14:textId="77777777" w:rsidR="0027480A" w:rsidRPr="002A4AA8" w:rsidRDefault="0027480A" w:rsidP="0027480A">
      <w:pPr>
        <w:spacing w:after="60"/>
        <w:jc w:val="both"/>
        <w:rPr>
          <w:rFonts w:ascii="Arial" w:hAnsi="Arial" w:cs="Arial"/>
        </w:rPr>
      </w:pPr>
    </w:p>
    <w:p w14:paraId="0E79081E" w14:textId="77777777" w:rsidR="0027480A" w:rsidRPr="002A4AA8" w:rsidRDefault="0027480A" w:rsidP="0027480A">
      <w:pPr>
        <w:spacing w:after="60"/>
        <w:jc w:val="both"/>
        <w:rPr>
          <w:rFonts w:ascii="Arial" w:hAnsi="Arial" w:cs="Arial"/>
        </w:rPr>
      </w:pPr>
    </w:p>
    <w:p w14:paraId="543918CD" w14:textId="77777777" w:rsidR="0027480A" w:rsidRPr="002A4AA8" w:rsidRDefault="0027480A" w:rsidP="0027480A">
      <w:pPr>
        <w:spacing w:after="60"/>
        <w:jc w:val="both"/>
        <w:rPr>
          <w:rFonts w:ascii="Arial" w:hAnsi="Arial" w:cs="Arial"/>
        </w:rPr>
      </w:pPr>
    </w:p>
    <w:p w14:paraId="2D794944" w14:textId="77777777" w:rsidR="0027480A" w:rsidRPr="002A4AA8" w:rsidRDefault="0027480A" w:rsidP="0027480A">
      <w:pPr>
        <w:spacing w:after="60"/>
        <w:jc w:val="both"/>
        <w:rPr>
          <w:rFonts w:ascii="Arial" w:hAnsi="Arial" w:cs="Arial"/>
        </w:rPr>
      </w:pPr>
    </w:p>
    <w:p w14:paraId="20FC728C" w14:textId="77777777" w:rsidR="0027480A" w:rsidRPr="002A4AA8" w:rsidRDefault="0027480A" w:rsidP="0027480A">
      <w:pPr>
        <w:spacing w:after="60"/>
        <w:ind w:left="5664"/>
        <w:jc w:val="both"/>
        <w:rPr>
          <w:rFonts w:ascii="Arial" w:hAnsi="Arial" w:cs="Arial"/>
          <w:sz w:val="20"/>
          <w:szCs w:val="20"/>
        </w:rPr>
      </w:pPr>
      <w:r w:rsidRPr="002A4AA8">
        <w:rPr>
          <w:rFonts w:ascii="Arial" w:hAnsi="Arial" w:cs="Arial"/>
          <w:sz w:val="20"/>
          <w:szCs w:val="20"/>
        </w:rPr>
        <w:t>……………………………………</w:t>
      </w:r>
    </w:p>
    <w:p w14:paraId="0FC32B38" w14:textId="77777777" w:rsidR="0027480A" w:rsidRPr="002A4AA8" w:rsidRDefault="0027480A" w:rsidP="0027480A">
      <w:pPr>
        <w:spacing w:after="60"/>
        <w:ind w:left="4320" w:firstLine="720"/>
        <w:jc w:val="both"/>
        <w:rPr>
          <w:rFonts w:ascii="Arial" w:hAnsi="Arial" w:cs="Arial"/>
          <w:i/>
          <w:sz w:val="20"/>
          <w:szCs w:val="20"/>
        </w:rPr>
      </w:pPr>
      <w:r w:rsidRPr="002A4AA8">
        <w:rPr>
          <w:rFonts w:ascii="Arial" w:hAnsi="Arial" w:cs="Arial"/>
          <w:sz w:val="20"/>
          <w:szCs w:val="20"/>
        </w:rPr>
        <w:t xml:space="preserve">              </w:t>
      </w:r>
      <w:r w:rsidRPr="002A4AA8">
        <w:rPr>
          <w:rFonts w:ascii="Arial" w:hAnsi="Arial" w:cs="Arial"/>
          <w:sz w:val="20"/>
          <w:szCs w:val="20"/>
        </w:rPr>
        <w:tab/>
        <w:t xml:space="preserve">  </w:t>
      </w:r>
      <w:r w:rsidRPr="002A4AA8">
        <w:rPr>
          <w:rFonts w:ascii="Arial" w:hAnsi="Arial" w:cs="Arial"/>
          <w:i/>
          <w:sz w:val="20"/>
          <w:szCs w:val="20"/>
        </w:rPr>
        <w:t>(podpis i pieczęć)</w:t>
      </w:r>
    </w:p>
    <w:p w14:paraId="4D5DCC53" w14:textId="77777777" w:rsidR="0027480A" w:rsidRPr="002A4AA8" w:rsidRDefault="0027480A" w:rsidP="0027480A">
      <w:pPr>
        <w:spacing w:after="60"/>
        <w:jc w:val="both"/>
        <w:rPr>
          <w:rFonts w:ascii="Arial" w:hAnsi="Arial" w:cs="Arial"/>
        </w:rPr>
      </w:pPr>
    </w:p>
    <w:p w14:paraId="227462D9" w14:textId="77777777" w:rsidR="0027480A" w:rsidRPr="002A4AA8" w:rsidRDefault="0027480A" w:rsidP="0027480A">
      <w:pPr>
        <w:spacing w:after="60"/>
        <w:jc w:val="both"/>
        <w:rPr>
          <w:rFonts w:ascii="Arial" w:hAnsi="Arial" w:cs="Arial"/>
        </w:rPr>
      </w:pPr>
    </w:p>
    <w:p w14:paraId="6600D860" w14:textId="77777777" w:rsidR="0027480A" w:rsidRPr="002A4AA8" w:rsidRDefault="0027480A" w:rsidP="0027480A">
      <w:pPr>
        <w:spacing w:after="60"/>
        <w:jc w:val="both"/>
        <w:rPr>
          <w:rFonts w:ascii="Arial" w:hAnsi="Arial" w:cs="Arial"/>
        </w:rPr>
      </w:pPr>
    </w:p>
    <w:p w14:paraId="4979C7E5" w14:textId="77777777" w:rsidR="0027480A" w:rsidRPr="002A4AA8" w:rsidRDefault="0027480A" w:rsidP="0027480A">
      <w:pPr>
        <w:spacing w:after="60"/>
        <w:jc w:val="both"/>
        <w:rPr>
          <w:rFonts w:ascii="Arial" w:hAnsi="Arial" w:cs="Arial"/>
        </w:rPr>
      </w:pPr>
    </w:p>
    <w:p w14:paraId="5FF6810B" w14:textId="77777777" w:rsidR="007B1B10" w:rsidRPr="002A4AA8" w:rsidRDefault="0027480A" w:rsidP="007B1B10">
      <w:pPr>
        <w:spacing w:after="60"/>
        <w:jc w:val="both"/>
        <w:rPr>
          <w:rFonts w:ascii="Arial" w:hAnsi="Arial" w:cs="Arial"/>
          <w:sz w:val="20"/>
          <w:szCs w:val="20"/>
        </w:rPr>
      </w:pPr>
      <w:r w:rsidRPr="002A4AA8">
        <w:rPr>
          <w:rFonts w:ascii="Arial" w:hAnsi="Arial" w:cs="Arial"/>
          <w:sz w:val="20"/>
          <w:szCs w:val="20"/>
        </w:rPr>
        <w:t>* niepotrzebne skreślić</w:t>
      </w:r>
    </w:p>
    <w:p w14:paraId="0EC16F92" w14:textId="77777777" w:rsidR="007B1B10" w:rsidRPr="002A4AA8" w:rsidRDefault="007B1B10" w:rsidP="007B1B10">
      <w:pPr>
        <w:spacing w:after="60"/>
        <w:jc w:val="both"/>
        <w:rPr>
          <w:rFonts w:ascii="Arial" w:hAnsi="Arial" w:cs="Arial"/>
          <w:sz w:val="20"/>
          <w:szCs w:val="20"/>
        </w:rPr>
      </w:pPr>
    </w:p>
    <w:p w14:paraId="2DE1EF16" w14:textId="77777777" w:rsidR="007B1B10" w:rsidRPr="002A4AA8" w:rsidRDefault="007B1B10" w:rsidP="007B1B10">
      <w:pPr>
        <w:spacing w:after="60"/>
        <w:jc w:val="both"/>
        <w:rPr>
          <w:rFonts w:ascii="Arial" w:hAnsi="Arial" w:cs="Arial"/>
          <w:sz w:val="20"/>
          <w:szCs w:val="20"/>
        </w:rPr>
      </w:pPr>
    </w:p>
    <w:p w14:paraId="4F9DD790" w14:textId="77777777" w:rsidR="007B1B10" w:rsidRPr="002A4AA8" w:rsidRDefault="007B1B10" w:rsidP="007B1B10">
      <w:pPr>
        <w:spacing w:after="60"/>
        <w:jc w:val="both"/>
        <w:rPr>
          <w:rFonts w:ascii="Arial" w:hAnsi="Arial" w:cs="Arial"/>
          <w:sz w:val="20"/>
          <w:szCs w:val="20"/>
        </w:rPr>
      </w:pPr>
    </w:p>
    <w:bookmarkEnd w:id="65"/>
    <w:p w14:paraId="75638E78" w14:textId="77777777" w:rsidR="007B1B10" w:rsidRPr="002A4AA8" w:rsidRDefault="007B1B10" w:rsidP="007B1B10">
      <w:pPr>
        <w:spacing w:after="60"/>
        <w:jc w:val="both"/>
        <w:rPr>
          <w:rFonts w:ascii="Arial" w:hAnsi="Arial" w:cs="Arial"/>
          <w:sz w:val="20"/>
          <w:szCs w:val="20"/>
        </w:rPr>
      </w:pPr>
    </w:p>
    <w:p w14:paraId="06C5EBC4" w14:textId="334E4034" w:rsidR="00E01870" w:rsidRPr="002A4AA8" w:rsidRDefault="00E01870" w:rsidP="00E01870">
      <w:pPr>
        <w:jc w:val="both"/>
        <w:rPr>
          <w:rFonts w:ascii="Arial" w:hAnsi="Arial" w:cs="Arial"/>
          <w:bCs/>
          <w:sz w:val="20"/>
          <w:szCs w:val="20"/>
        </w:rPr>
      </w:pPr>
      <w:r w:rsidRPr="002A4AA8">
        <w:rPr>
          <w:rFonts w:ascii="Arial" w:hAnsi="Arial" w:cs="Arial"/>
          <w:bCs/>
          <w:sz w:val="20"/>
          <w:szCs w:val="20"/>
        </w:rPr>
        <w:lastRenderedPageBreak/>
        <w:t xml:space="preserve">Załącznik nr </w:t>
      </w:r>
      <w:r w:rsidR="0092060E">
        <w:rPr>
          <w:rFonts w:ascii="Arial" w:hAnsi="Arial" w:cs="Arial"/>
          <w:bCs/>
          <w:sz w:val="20"/>
          <w:szCs w:val="20"/>
        </w:rPr>
        <w:t>5</w:t>
      </w:r>
      <w:r w:rsidR="0092060E" w:rsidRPr="002A4AA8">
        <w:rPr>
          <w:rFonts w:ascii="Arial" w:hAnsi="Arial" w:cs="Arial"/>
          <w:bCs/>
          <w:sz w:val="20"/>
          <w:szCs w:val="20"/>
        </w:rPr>
        <w:t xml:space="preserve"> </w:t>
      </w:r>
      <w:r w:rsidRPr="002A4AA8">
        <w:rPr>
          <w:rFonts w:ascii="Arial" w:hAnsi="Arial" w:cs="Arial"/>
          <w:bCs/>
          <w:sz w:val="20"/>
          <w:szCs w:val="20"/>
        </w:rPr>
        <w:t xml:space="preserve">do umowy: Wzór </w:t>
      </w:r>
      <w:r w:rsidR="00EF2B0F" w:rsidRPr="002A4AA8">
        <w:rPr>
          <w:rFonts w:ascii="Arial" w:hAnsi="Arial" w:cs="Arial"/>
          <w:bCs/>
          <w:sz w:val="20"/>
          <w:szCs w:val="20"/>
        </w:rPr>
        <w:t>wniosk</w:t>
      </w:r>
      <w:r w:rsidR="00EF2B0F">
        <w:rPr>
          <w:rFonts w:ascii="Arial" w:hAnsi="Arial" w:cs="Arial"/>
          <w:bCs/>
          <w:sz w:val="20"/>
          <w:szCs w:val="20"/>
        </w:rPr>
        <w:t>u</w:t>
      </w:r>
      <w:r w:rsidR="00EF2B0F" w:rsidRPr="002A4AA8">
        <w:rPr>
          <w:rFonts w:ascii="Arial" w:hAnsi="Arial" w:cs="Arial"/>
          <w:bCs/>
          <w:sz w:val="20"/>
          <w:szCs w:val="20"/>
        </w:rPr>
        <w:t xml:space="preserve"> </w:t>
      </w:r>
      <w:r w:rsidRPr="002A4AA8">
        <w:rPr>
          <w:rFonts w:ascii="Arial" w:hAnsi="Arial" w:cs="Arial"/>
          <w:bCs/>
          <w:sz w:val="20"/>
          <w:szCs w:val="20"/>
        </w:rPr>
        <w:t xml:space="preserve">o </w:t>
      </w:r>
      <w:r w:rsidR="00EF2B0F">
        <w:rPr>
          <w:rFonts w:ascii="Arial" w:hAnsi="Arial" w:cs="Arial"/>
          <w:bCs/>
          <w:sz w:val="20"/>
          <w:szCs w:val="20"/>
        </w:rPr>
        <w:t>dodanie</w:t>
      </w:r>
      <w:r w:rsidRPr="002A4AA8">
        <w:rPr>
          <w:rFonts w:ascii="Arial" w:hAnsi="Arial" w:cs="Arial"/>
          <w:bCs/>
          <w:sz w:val="20"/>
          <w:szCs w:val="20"/>
        </w:rPr>
        <w:t xml:space="preserve"> osoby uprawnionej</w:t>
      </w:r>
      <w:r w:rsidRPr="002A4AA8">
        <w:rPr>
          <w:rStyle w:val="Odwoanieprzypisudolnego"/>
          <w:rFonts w:ascii="Arial" w:hAnsi="Arial" w:cs="Arial"/>
          <w:sz w:val="20"/>
          <w:szCs w:val="20"/>
        </w:rPr>
        <w:footnoteReference w:id="151"/>
      </w:r>
      <w:r w:rsidRPr="002A4AA8">
        <w:rPr>
          <w:rFonts w:ascii="Arial" w:hAnsi="Arial" w:cs="Arial"/>
          <w:bCs/>
          <w:sz w:val="20"/>
          <w:szCs w:val="20"/>
        </w:rPr>
        <w:t xml:space="preserve"> </w:t>
      </w:r>
      <w:r w:rsidR="00EF2B0F">
        <w:rPr>
          <w:rFonts w:ascii="Arial" w:hAnsi="Arial" w:cs="Arial"/>
          <w:bCs/>
          <w:sz w:val="20"/>
          <w:szCs w:val="20"/>
        </w:rPr>
        <w:t>zarządzającej projektem</w:t>
      </w:r>
    </w:p>
    <w:p w14:paraId="11AFBBE4" w14:textId="77777777" w:rsidR="00040F18" w:rsidRPr="003238EB" w:rsidRDefault="00040F18" w:rsidP="003238EB">
      <w:pPr>
        <w:rPr>
          <w:rFonts w:ascii="Times New Roman" w:eastAsia="Times New Roman" w:hAnsi="Times New Roman" w:cs="Times New Roman"/>
          <w:sz w:val="24"/>
          <w:szCs w:val="24"/>
          <w:lang w:eastAsia="pl-PL"/>
        </w:rPr>
      </w:pPr>
    </w:p>
    <w:tbl>
      <w:tblPr>
        <w:tblpPr w:leftFromText="141" w:rightFromText="141" w:vertAnchor="text" w:horzAnchor="margin" w:tblpXSpec="center" w:tblpY="133"/>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804"/>
      </w:tblGrid>
      <w:tr w:rsidR="003238EB" w:rsidRPr="003238EB" w14:paraId="5B625B42" w14:textId="77777777" w:rsidTr="003238EB">
        <w:trPr>
          <w:trHeight w:val="142"/>
          <w:jc w:val="center"/>
        </w:trPr>
        <w:tc>
          <w:tcPr>
            <w:tcW w:w="9322" w:type="dxa"/>
            <w:gridSpan w:val="2"/>
            <w:shd w:val="clear" w:color="auto" w:fill="D9D9D9"/>
            <w:vAlign w:val="center"/>
          </w:tcPr>
          <w:p w14:paraId="7B17CEB8" w14:textId="77777777" w:rsidR="003238EB" w:rsidRPr="003238EB" w:rsidRDefault="003238EB" w:rsidP="003238EB">
            <w:pPr>
              <w:spacing w:before="240" w:after="60" w:line="360" w:lineRule="auto"/>
              <w:rPr>
                <w:rFonts w:ascii="Arial" w:eastAsia="Times New Roman" w:hAnsi="Arial" w:cs="Arial"/>
                <w:b/>
                <w:lang w:eastAsia="pl-PL"/>
              </w:rPr>
            </w:pPr>
            <w:r w:rsidRPr="003238EB">
              <w:rPr>
                <w:rFonts w:ascii="Arial" w:eastAsia="Times New Roman" w:hAnsi="Arial" w:cs="Arial"/>
                <w:b/>
                <w:lang w:eastAsia="pl-PL"/>
              </w:rPr>
              <w:t>Dane Beneficjenta:</w:t>
            </w:r>
          </w:p>
        </w:tc>
      </w:tr>
      <w:tr w:rsidR="003238EB" w:rsidRPr="003238EB" w14:paraId="357B6D6B" w14:textId="77777777" w:rsidTr="00FE0866">
        <w:trPr>
          <w:trHeight w:val="142"/>
          <w:jc w:val="center"/>
        </w:trPr>
        <w:tc>
          <w:tcPr>
            <w:tcW w:w="2518" w:type="dxa"/>
            <w:shd w:val="clear" w:color="auto" w:fill="auto"/>
          </w:tcPr>
          <w:p w14:paraId="6753DAE6"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Kraj</w:t>
            </w:r>
          </w:p>
        </w:tc>
        <w:tc>
          <w:tcPr>
            <w:tcW w:w="6804" w:type="dxa"/>
            <w:shd w:val="clear" w:color="auto" w:fill="auto"/>
          </w:tcPr>
          <w:p w14:paraId="1701A74A"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028130E8" w14:textId="77777777" w:rsidTr="00FE0866">
        <w:trPr>
          <w:trHeight w:val="142"/>
          <w:jc w:val="center"/>
        </w:trPr>
        <w:tc>
          <w:tcPr>
            <w:tcW w:w="2518" w:type="dxa"/>
            <w:shd w:val="clear" w:color="auto" w:fill="auto"/>
          </w:tcPr>
          <w:p w14:paraId="5B2169CD"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 xml:space="preserve">Nazwa Beneficjenta </w:t>
            </w:r>
          </w:p>
        </w:tc>
        <w:tc>
          <w:tcPr>
            <w:tcW w:w="6804" w:type="dxa"/>
            <w:shd w:val="clear" w:color="auto" w:fill="auto"/>
          </w:tcPr>
          <w:p w14:paraId="2BE4C5B3"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0670C4DD" w14:textId="77777777" w:rsidTr="00FE0866">
        <w:trPr>
          <w:trHeight w:val="142"/>
          <w:jc w:val="center"/>
        </w:trPr>
        <w:tc>
          <w:tcPr>
            <w:tcW w:w="2518" w:type="dxa"/>
            <w:shd w:val="clear" w:color="auto" w:fill="auto"/>
          </w:tcPr>
          <w:p w14:paraId="313DF5B2"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NIP Beneficjenta</w:t>
            </w:r>
          </w:p>
        </w:tc>
        <w:tc>
          <w:tcPr>
            <w:tcW w:w="6804" w:type="dxa"/>
            <w:shd w:val="clear" w:color="auto" w:fill="auto"/>
          </w:tcPr>
          <w:p w14:paraId="31077719"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408AC674" w14:textId="77777777" w:rsidTr="00FE0866">
        <w:trPr>
          <w:trHeight w:val="142"/>
          <w:jc w:val="center"/>
        </w:trPr>
        <w:tc>
          <w:tcPr>
            <w:tcW w:w="2518" w:type="dxa"/>
            <w:shd w:val="clear" w:color="auto" w:fill="auto"/>
          </w:tcPr>
          <w:p w14:paraId="2F3D1067"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Nr projektu</w:t>
            </w:r>
          </w:p>
        </w:tc>
        <w:tc>
          <w:tcPr>
            <w:tcW w:w="6804" w:type="dxa"/>
            <w:shd w:val="clear" w:color="auto" w:fill="auto"/>
          </w:tcPr>
          <w:p w14:paraId="54AB0925"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040F18" w:rsidRPr="003238EB" w14:paraId="11E81FCE" w14:textId="77777777" w:rsidTr="00FE0866">
        <w:trPr>
          <w:trHeight w:val="142"/>
          <w:jc w:val="center"/>
        </w:trPr>
        <w:tc>
          <w:tcPr>
            <w:tcW w:w="2518" w:type="dxa"/>
            <w:shd w:val="clear" w:color="auto" w:fill="auto"/>
          </w:tcPr>
          <w:p w14:paraId="5B0BF469" w14:textId="71F0CACD" w:rsidR="00040F18" w:rsidRPr="003238EB" w:rsidRDefault="00040F18" w:rsidP="003238EB">
            <w:pPr>
              <w:spacing w:before="240" w:after="60" w:line="360" w:lineRule="auto"/>
              <w:jc w:val="both"/>
              <w:rPr>
                <w:rFonts w:ascii="Arial" w:eastAsia="Times New Roman" w:hAnsi="Arial" w:cs="Arial"/>
                <w:lang w:eastAsia="pl-PL"/>
              </w:rPr>
            </w:pPr>
            <w:r>
              <w:rPr>
                <w:rFonts w:ascii="Arial" w:eastAsia="Times New Roman" w:hAnsi="Arial" w:cs="Arial"/>
                <w:lang w:eastAsia="pl-PL"/>
              </w:rPr>
              <w:t>Tytuł projektu</w:t>
            </w:r>
          </w:p>
        </w:tc>
        <w:tc>
          <w:tcPr>
            <w:tcW w:w="6804" w:type="dxa"/>
            <w:shd w:val="clear" w:color="auto" w:fill="auto"/>
          </w:tcPr>
          <w:p w14:paraId="74AC528F" w14:textId="77777777" w:rsidR="00040F18" w:rsidRPr="003238EB" w:rsidRDefault="00040F18" w:rsidP="003238EB">
            <w:pPr>
              <w:spacing w:before="240" w:after="60" w:line="360" w:lineRule="auto"/>
              <w:jc w:val="both"/>
              <w:rPr>
                <w:rFonts w:ascii="Arial" w:eastAsia="Times New Roman" w:hAnsi="Arial" w:cs="Arial"/>
                <w:lang w:eastAsia="pl-PL"/>
              </w:rPr>
            </w:pPr>
          </w:p>
        </w:tc>
      </w:tr>
    </w:tbl>
    <w:p w14:paraId="26EC2D34" w14:textId="77777777" w:rsidR="003238EB" w:rsidRPr="00EF2B0F" w:rsidRDefault="003238EB" w:rsidP="003238EB">
      <w:pPr>
        <w:rPr>
          <w:rFonts w:ascii="Times New Roman" w:eastAsia="Times New Roman" w:hAnsi="Times New Roman" w:cs="Times New Roman"/>
          <w:sz w:val="16"/>
          <w:szCs w:val="16"/>
          <w:lang w:eastAsia="pl-PL"/>
        </w:rPr>
      </w:pPr>
    </w:p>
    <w:tbl>
      <w:tblPr>
        <w:tblpPr w:leftFromText="141" w:rightFromText="141" w:vertAnchor="text" w:horzAnchor="margin" w:tblpXSpec="center" w:tblpY="133"/>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0"/>
        <w:gridCol w:w="6142"/>
      </w:tblGrid>
      <w:tr w:rsidR="003238EB" w:rsidRPr="003238EB" w14:paraId="7F589B3E" w14:textId="77777777" w:rsidTr="003238EB">
        <w:trPr>
          <w:trHeight w:val="181"/>
          <w:jc w:val="center"/>
        </w:trPr>
        <w:tc>
          <w:tcPr>
            <w:tcW w:w="9322" w:type="dxa"/>
            <w:gridSpan w:val="2"/>
            <w:shd w:val="clear" w:color="auto" w:fill="D9D9D9"/>
            <w:vAlign w:val="center"/>
          </w:tcPr>
          <w:p w14:paraId="4D8EEE4B" w14:textId="77777777" w:rsidR="003238EB" w:rsidRPr="003238EB" w:rsidRDefault="003238EB" w:rsidP="003238EB">
            <w:pPr>
              <w:spacing w:before="240" w:after="60" w:line="360" w:lineRule="auto"/>
              <w:rPr>
                <w:rFonts w:ascii="Arial" w:eastAsia="Times New Roman" w:hAnsi="Arial" w:cs="Arial"/>
                <w:b/>
                <w:lang w:eastAsia="pl-PL"/>
              </w:rPr>
            </w:pPr>
            <w:bookmarkStart w:id="72" w:name="_Hlk122435407"/>
            <w:r w:rsidRPr="003238EB">
              <w:rPr>
                <w:rFonts w:ascii="Arial" w:eastAsia="Times New Roman" w:hAnsi="Arial" w:cs="Arial"/>
                <w:b/>
                <w:shd w:val="clear" w:color="auto" w:fill="D9D9D9"/>
                <w:lang w:eastAsia="pl-PL"/>
              </w:rPr>
              <w:t>Dane osoby uprawnionej</w:t>
            </w:r>
            <w:r w:rsidRPr="003238EB">
              <w:rPr>
                <w:rFonts w:ascii="Arial" w:eastAsia="Times New Roman" w:hAnsi="Arial" w:cs="Arial"/>
                <w:b/>
                <w:lang w:eastAsia="pl-PL"/>
              </w:rPr>
              <w:t>:</w:t>
            </w:r>
          </w:p>
        </w:tc>
      </w:tr>
      <w:tr w:rsidR="003238EB" w:rsidRPr="003238EB" w14:paraId="419D4339" w14:textId="77777777" w:rsidTr="00FE0866">
        <w:trPr>
          <w:trHeight w:val="181"/>
          <w:jc w:val="center"/>
        </w:trPr>
        <w:tc>
          <w:tcPr>
            <w:tcW w:w="3180" w:type="dxa"/>
            <w:shd w:val="clear" w:color="auto" w:fill="auto"/>
          </w:tcPr>
          <w:p w14:paraId="05489E3A"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Adres e-mail</w:t>
            </w:r>
          </w:p>
        </w:tc>
        <w:tc>
          <w:tcPr>
            <w:tcW w:w="6142" w:type="dxa"/>
            <w:shd w:val="clear" w:color="auto" w:fill="auto"/>
          </w:tcPr>
          <w:p w14:paraId="4DEABE8F"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477B63F5" w14:textId="77777777" w:rsidTr="00FE0866">
        <w:trPr>
          <w:trHeight w:val="181"/>
          <w:jc w:val="center"/>
        </w:trPr>
        <w:tc>
          <w:tcPr>
            <w:tcW w:w="3180" w:type="dxa"/>
            <w:shd w:val="clear" w:color="auto" w:fill="auto"/>
          </w:tcPr>
          <w:p w14:paraId="4928C24A" w14:textId="77777777" w:rsidR="003238EB" w:rsidRPr="003238EB" w:rsidRDefault="003238EB" w:rsidP="003238EB">
            <w:pPr>
              <w:tabs>
                <w:tab w:val="center" w:pos="1482"/>
              </w:tabs>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Imię i nazwisko</w:t>
            </w:r>
          </w:p>
        </w:tc>
        <w:tc>
          <w:tcPr>
            <w:tcW w:w="6142" w:type="dxa"/>
            <w:shd w:val="clear" w:color="auto" w:fill="auto"/>
          </w:tcPr>
          <w:p w14:paraId="3BB26FE4" w14:textId="77777777" w:rsidR="003238EB" w:rsidRPr="003238EB" w:rsidRDefault="003238EB" w:rsidP="003238EB">
            <w:pPr>
              <w:spacing w:before="240" w:after="60" w:line="360" w:lineRule="auto"/>
              <w:jc w:val="both"/>
              <w:rPr>
                <w:rFonts w:ascii="Arial" w:eastAsia="Times New Roman" w:hAnsi="Arial" w:cs="Arial"/>
                <w:lang w:eastAsia="pl-PL"/>
              </w:rPr>
            </w:pPr>
          </w:p>
        </w:tc>
      </w:tr>
      <w:bookmarkEnd w:id="72"/>
    </w:tbl>
    <w:p w14:paraId="63B67795" w14:textId="77777777" w:rsidR="003238EB" w:rsidRPr="003238EB" w:rsidRDefault="003238EB" w:rsidP="003238EB">
      <w:pPr>
        <w:rPr>
          <w:rFonts w:ascii="Times New Roman" w:eastAsia="Times New Roman" w:hAnsi="Times New Roman" w:cs="Times New Roman"/>
          <w:sz w:val="24"/>
          <w:szCs w:val="24"/>
          <w:lang w:eastAsia="pl-PL"/>
        </w:rPr>
      </w:pPr>
    </w:p>
    <w:tbl>
      <w:tblPr>
        <w:tblpPr w:leftFromText="141" w:rightFromText="141" w:vertAnchor="text" w:tblpXSpec="center" w:tblpY="1"/>
        <w:tblOverlap w:val="neve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78"/>
      </w:tblGrid>
      <w:tr w:rsidR="003238EB" w:rsidRPr="003238EB" w14:paraId="7AE7EB31" w14:textId="77777777" w:rsidTr="00FF0426">
        <w:trPr>
          <w:jc w:val="center"/>
        </w:trPr>
        <w:tc>
          <w:tcPr>
            <w:tcW w:w="9351" w:type="dxa"/>
            <w:shd w:val="clear" w:color="auto" w:fill="D9D9D9" w:themeFill="background1" w:themeFillShade="D9"/>
            <w:vAlign w:val="bottom"/>
          </w:tcPr>
          <w:p w14:paraId="6A167734" w14:textId="77777777" w:rsidR="003238EB" w:rsidRPr="003238EB" w:rsidRDefault="003238EB" w:rsidP="003238EB">
            <w:pPr>
              <w:rPr>
                <w:rFonts w:ascii="Arial" w:eastAsia="Times New Roman" w:hAnsi="Arial" w:cs="Arial"/>
                <w:b/>
                <w:lang w:eastAsia="pl-PL"/>
              </w:rPr>
            </w:pPr>
            <w:r w:rsidRPr="003238EB">
              <w:rPr>
                <w:rFonts w:ascii="Arial" w:eastAsia="Times New Roman" w:hAnsi="Arial" w:cs="Arial"/>
                <w:b/>
                <w:lang w:eastAsia="pl-PL"/>
              </w:rPr>
              <w:t>Oświadczenie osoby uprawnionej:</w:t>
            </w:r>
          </w:p>
        </w:tc>
      </w:tr>
      <w:tr w:rsidR="003238EB" w:rsidRPr="003238EB" w14:paraId="6BE09CD2" w14:textId="77777777" w:rsidTr="00FE0866">
        <w:trPr>
          <w:jc w:val="center"/>
        </w:trPr>
        <w:tc>
          <w:tcPr>
            <w:tcW w:w="9351" w:type="dxa"/>
            <w:shd w:val="clear" w:color="auto" w:fill="auto"/>
          </w:tcPr>
          <w:p w14:paraId="2E36A6D2" w14:textId="77777777" w:rsidR="003238EB" w:rsidRPr="003238EB" w:rsidRDefault="003238EB" w:rsidP="00EF2B0F">
            <w:pPr>
              <w:spacing w:before="240" w:after="60"/>
              <w:jc w:val="both"/>
              <w:rPr>
                <w:rFonts w:ascii="Arial" w:eastAsia="Times New Roman" w:hAnsi="Arial" w:cs="Arial"/>
                <w:lang w:eastAsia="pl-PL"/>
              </w:rPr>
            </w:pPr>
            <w:r w:rsidRPr="003238EB">
              <w:rPr>
                <w:rFonts w:ascii="Arial" w:eastAsia="Times New Roman" w:hAnsi="Arial" w:cs="Arial"/>
                <w:lang w:eastAsia="pl-PL"/>
              </w:rPr>
              <w:t xml:space="preserve">Ja, niżej podpisany/a   ………………….          ……………………..………  oświadczam, że:                                                   </w:t>
            </w:r>
          </w:p>
          <w:p w14:paraId="01AA8F0C" w14:textId="77777777" w:rsidR="003238EB" w:rsidRPr="003238EB" w:rsidRDefault="003238EB" w:rsidP="00EF2B0F">
            <w:pPr>
              <w:spacing w:before="240" w:after="60"/>
              <w:jc w:val="both"/>
              <w:rPr>
                <w:rFonts w:ascii="Arial" w:eastAsia="Times New Roman" w:hAnsi="Arial" w:cs="Arial"/>
                <w:lang w:eastAsia="pl-PL"/>
              </w:rPr>
            </w:pPr>
            <w:r w:rsidRPr="003238EB">
              <w:rPr>
                <w:rFonts w:ascii="Arial" w:eastAsia="Times New Roman" w:hAnsi="Arial" w:cs="Arial"/>
                <w:lang w:eastAsia="pl-PL"/>
              </w:rPr>
              <w:t xml:space="preserve">                                          Imię                                         Nazwisko</w:t>
            </w:r>
          </w:p>
          <w:p w14:paraId="073E8126" w14:textId="7F472C0E" w:rsidR="003238EB" w:rsidRPr="00040F18" w:rsidRDefault="003238EB" w:rsidP="00EF2B0F">
            <w:pPr>
              <w:numPr>
                <w:ilvl w:val="0"/>
                <w:numId w:val="61"/>
              </w:numPr>
              <w:spacing w:before="240" w:after="60"/>
              <w:jc w:val="both"/>
              <w:rPr>
                <w:rFonts w:ascii="Arial" w:eastAsia="Times New Roman" w:hAnsi="Arial" w:cs="Arial"/>
                <w:lang w:eastAsia="pl-PL"/>
              </w:rPr>
            </w:pPr>
            <w:r w:rsidRPr="003238EB">
              <w:rPr>
                <w:rFonts w:ascii="Arial" w:eastAsia="Times New Roman" w:hAnsi="Arial" w:cs="Arial"/>
                <w:lang w:eastAsia="pl-PL"/>
              </w:rPr>
              <w:t>Zapoznałem się z Regulaminem bezpiecznego użytkowania CST2021 i zobowiązuję się do jego przestrzegania</w:t>
            </w:r>
            <w:r w:rsidRPr="003238EB">
              <w:rPr>
                <w:rFonts w:ascii="Arial" w:eastAsia="Times New Roman" w:hAnsi="Arial" w:cs="Arial"/>
                <w:b/>
                <w:lang w:eastAsia="pl-PL"/>
              </w:rPr>
              <w:t>.</w:t>
            </w:r>
          </w:p>
          <w:p w14:paraId="4DD9AB55" w14:textId="4289C68E" w:rsidR="00040F18" w:rsidRPr="00EF2B0F" w:rsidRDefault="00040F18" w:rsidP="00EF2B0F">
            <w:pPr>
              <w:numPr>
                <w:ilvl w:val="0"/>
                <w:numId w:val="61"/>
              </w:numPr>
              <w:spacing w:before="240" w:after="60"/>
              <w:jc w:val="both"/>
              <w:rPr>
                <w:rFonts w:ascii="Arial" w:eastAsia="Times New Roman" w:hAnsi="Arial" w:cs="Arial"/>
                <w:lang w:eastAsia="pl-PL"/>
              </w:rPr>
            </w:pPr>
            <w:r w:rsidRPr="00EF2B0F">
              <w:rPr>
                <w:rFonts w:ascii="Arial" w:eastAsia="Times New Roman" w:hAnsi="Arial" w:cs="Arial"/>
                <w:lang w:eastAsia="pl-PL"/>
              </w:rPr>
              <w:t>Zapoznałem się z Regulaminem SM EFS i szkoleniem z bezpieczeństwa SM EFS i zobowiązuję się do jego przestrzegania</w:t>
            </w:r>
            <w:r w:rsidR="00EF2B0F">
              <w:rPr>
                <w:rStyle w:val="Odwoanieprzypisudolnego"/>
                <w:rFonts w:ascii="Arial" w:eastAsia="Times New Roman" w:hAnsi="Arial" w:cs="Arial"/>
                <w:lang w:eastAsia="pl-PL"/>
              </w:rPr>
              <w:footnoteReference w:id="152"/>
            </w:r>
            <w:r w:rsidRPr="00EF2B0F">
              <w:rPr>
                <w:rFonts w:ascii="Arial" w:eastAsia="Times New Roman" w:hAnsi="Arial" w:cs="Arial"/>
                <w:lang w:eastAsia="pl-PL"/>
              </w:rPr>
              <w:t>.</w:t>
            </w:r>
          </w:p>
          <w:p w14:paraId="03ED54B8" w14:textId="705118AF" w:rsidR="003238EB" w:rsidRPr="003238EB" w:rsidRDefault="00EF2B0F" w:rsidP="00EF2B0F">
            <w:pPr>
              <w:spacing w:before="240" w:after="60"/>
              <w:jc w:val="both"/>
              <w:rPr>
                <w:rFonts w:ascii="Arial" w:eastAsia="Times New Roman" w:hAnsi="Arial" w:cs="Arial"/>
                <w:lang w:eastAsia="pl-PL"/>
              </w:rPr>
            </w:pPr>
            <w:r>
              <w:rPr>
                <w:rFonts w:ascii="Arial" w:eastAsia="Times New Roman" w:hAnsi="Arial" w:cs="Arial"/>
                <w:lang w:eastAsia="pl-PL"/>
              </w:rPr>
              <w:t>…………………………………………………………………</w:t>
            </w:r>
            <w:r w:rsidR="003238EB" w:rsidRPr="003238EB">
              <w:rPr>
                <w:rFonts w:ascii="Arial" w:eastAsia="Times New Roman" w:hAnsi="Arial" w:cs="Arial"/>
                <w:lang w:eastAsia="pl-PL"/>
              </w:rPr>
              <w:t>………………………………………………………………….</w:t>
            </w:r>
          </w:p>
          <w:p w14:paraId="28911859" w14:textId="77777777" w:rsidR="003238EB" w:rsidRDefault="003238EB" w:rsidP="00EF2B0F">
            <w:pPr>
              <w:spacing w:before="240" w:after="60"/>
              <w:jc w:val="both"/>
              <w:rPr>
                <w:rFonts w:ascii="Arial" w:eastAsia="Times New Roman" w:hAnsi="Arial" w:cs="Arial"/>
                <w:lang w:eastAsia="pl-PL"/>
              </w:rPr>
            </w:pPr>
            <w:r w:rsidRPr="003238EB">
              <w:rPr>
                <w:rFonts w:ascii="Arial" w:eastAsia="Times New Roman" w:hAnsi="Arial" w:cs="Arial"/>
                <w:lang w:eastAsia="pl-PL"/>
              </w:rPr>
              <w:t>Data, Podpis osoby uprawnionej</w:t>
            </w:r>
          </w:p>
          <w:p w14:paraId="103EBCAC" w14:textId="77777777" w:rsidR="00EF2B0F" w:rsidRPr="00EF2B0F" w:rsidRDefault="00EF2B0F" w:rsidP="00EF2B0F">
            <w:pPr>
              <w:spacing w:before="240" w:after="60"/>
              <w:jc w:val="both"/>
              <w:rPr>
                <w:rFonts w:ascii="Arial" w:eastAsia="Times New Roman" w:hAnsi="Arial" w:cs="Arial"/>
                <w:lang w:eastAsia="pl-PL"/>
              </w:rPr>
            </w:pPr>
            <w:r w:rsidRPr="00EF2B0F">
              <w:rPr>
                <w:rFonts w:ascii="Arial" w:eastAsia="Times New Roman" w:hAnsi="Arial" w:cs="Arial"/>
                <w:lang w:eastAsia="pl-PL"/>
              </w:rPr>
              <w:t>………………………………………………………………….</w:t>
            </w:r>
          </w:p>
          <w:p w14:paraId="42D7CD02" w14:textId="5C0C468D" w:rsidR="00EF2B0F" w:rsidRPr="003238EB" w:rsidRDefault="00EF2B0F" w:rsidP="00EF2B0F">
            <w:pPr>
              <w:spacing w:before="240" w:after="60"/>
              <w:jc w:val="both"/>
              <w:rPr>
                <w:rFonts w:ascii="Arial" w:eastAsia="Times New Roman" w:hAnsi="Arial" w:cs="Arial"/>
                <w:lang w:eastAsia="pl-PL"/>
              </w:rPr>
            </w:pPr>
            <w:r w:rsidRPr="00EF2B0F">
              <w:rPr>
                <w:rFonts w:ascii="Arial" w:eastAsia="Times New Roman" w:hAnsi="Arial" w:cs="Arial"/>
                <w:lang w:eastAsia="pl-PL"/>
              </w:rPr>
              <w:t xml:space="preserve">Data, Podpis </w:t>
            </w:r>
            <w:r>
              <w:rPr>
                <w:rFonts w:ascii="Arial" w:eastAsia="Times New Roman" w:hAnsi="Arial" w:cs="Arial"/>
                <w:lang w:eastAsia="pl-PL"/>
              </w:rPr>
              <w:t>Beneficjenta</w:t>
            </w:r>
          </w:p>
        </w:tc>
      </w:tr>
    </w:tbl>
    <w:p w14:paraId="22ED0818" w14:textId="77777777" w:rsidR="003238EB" w:rsidRPr="003238EB" w:rsidRDefault="003238EB" w:rsidP="003238EB">
      <w:pPr>
        <w:jc w:val="both"/>
        <w:rPr>
          <w:rFonts w:ascii="Arial" w:eastAsia="Times New Roman" w:hAnsi="Arial" w:cs="Arial"/>
          <w:b/>
          <w:bCs/>
          <w:lang w:eastAsia="pl-PL"/>
        </w:rPr>
      </w:pPr>
    </w:p>
    <w:p w14:paraId="7A5C5875" w14:textId="77777777" w:rsidR="003238EB" w:rsidRPr="003238EB" w:rsidRDefault="003238EB" w:rsidP="003238EB">
      <w:pPr>
        <w:jc w:val="both"/>
        <w:rPr>
          <w:rFonts w:ascii="Arial" w:eastAsia="Times New Roman" w:hAnsi="Arial" w:cs="Arial"/>
          <w:lang w:eastAsia="pl-PL"/>
        </w:rPr>
      </w:pPr>
    </w:p>
    <w:p w14:paraId="6577FA97" w14:textId="77777777" w:rsidR="007B1B10" w:rsidRPr="002A4AA8" w:rsidRDefault="007B1B10" w:rsidP="00E01870">
      <w:pPr>
        <w:pStyle w:val="Tekstpodstawowy"/>
        <w:jc w:val="left"/>
        <w:rPr>
          <w:rFonts w:ascii="Arial" w:hAnsi="Arial" w:cs="Arial"/>
          <w:spacing w:val="4"/>
          <w:sz w:val="20"/>
          <w:szCs w:val="20"/>
        </w:rPr>
        <w:sectPr w:rsidR="007B1B10" w:rsidRPr="002A4AA8" w:rsidSect="00183392">
          <w:headerReference w:type="first" r:id="rId14"/>
          <w:pgSz w:w="11906" w:h="16838" w:code="9"/>
          <w:pgMar w:top="1418" w:right="1418" w:bottom="1418" w:left="1418" w:header="709" w:footer="709" w:gutter="0"/>
          <w:cols w:space="708"/>
          <w:titlePg/>
          <w:docGrid w:linePitch="360"/>
        </w:sectPr>
      </w:pPr>
    </w:p>
    <w:p w14:paraId="46D55BFB" w14:textId="52374AE3" w:rsidR="00E01870" w:rsidRDefault="00E01870" w:rsidP="00E01870">
      <w:pPr>
        <w:pStyle w:val="Tekstpodstawowy"/>
        <w:jc w:val="left"/>
        <w:rPr>
          <w:rFonts w:ascii="Arial" w:hAnsi="Arial" w:cs="Arial"/>
          <w:spacing w:val="4"/>
          <w:sz w:val="20"/>
          <w:szCs w:val="20"/>
        </w:rPr>
      </w:pPr>
      <w:r w:rsidRPr="002A4AA8">
        <w:rPr>
          <w:rFonts w:ascii="Arial" w:hAnsi="Arial" w:cs="Arial"/>
          <w:spacing w:val="4"/>
          <w:sz w:val="20"/>
          <w:szCs w:val="20"/>
        </w:rPr>
        <w:lastRenderedPageBreak/>
        <w:t xml:space="preserve">Załącznik nr </w:t>
      </w:r>
      <w:r w:rsidR="0092060E">
        <w:rPr>
          <w:rFonts w:ascii="Arial" w:hAnsi="Arial" w:cs="Arial"/>
          <w:spacing w:val="4"/>
          <w:sz w:val="20"/>
          <w:szCs w:val="20"/>
        </w:rPr>
        <w:t>6</w:t>
      </w:r>
      <w:r w:rsidR="0092060E" w:rsidRPr="002A4AA8">
        <w:rPr>
          <w:rFonts w:ascii="Arial" w:hAnsi="Arial" w:cs="Arial"/>
          <w:spacing w:val="4"/>
          <w:sz w:val="20"/>
          <w:szCs w:val="20"/>
        </w:rPr>
        <w:t xml:space="preserve"> </w:t>
      </w:r>
      <w:r w:rsidRPr="002A4AA8">
        <w:rPr>
          <w:rFonts w:ascii="Arial" w:hAnsi="Arial" w:cs="Arial"/>
          <w:spacing w:val="4"/>
          <w:sz w:val="20"/>
          <w:szCs w:val="20"/>
        </w:rPr>
        <w:t xml:space="preserve">do umowy: </w:t>
      </w:r>
      <w:r w:rsidR="005B59A8" w:rsidRPr="005B59A8">
        <w:rPr>
          <w:rFonts w:ascii="Arial" w:hAnsi="Arial" w:cs="Arial"/>
          <w:spacing w:val="4"/>
          <w:sz w:val="20"/>
          <w:szCs w:val="20"/>
        </w:rPr>
        <w:t xml:space="preserve">Wzór </w:t>
      </w:r>
      <w:r w:rsidR="00F51CCB">
        <w:rPr>
          <w:rFonts w:ascii="Arial" w:hAnsi="Arial" w:cs="Arial"/>
          <w:spacing w:val="4"/>
          <w:sz w:val="20"/>
          <w:szCs w:val="20"/>
        </w:rPr>
        <w:t>oświadczenia uczestnika projektu dotyczący spełnienia obowiązku informacyjnego</w:t>
      </w:r>
    </w:p>
    <w:p w14:paraId="27E4A874" w14:textId="69DD0A11" w:rsidR="005B59A8" w:rsidRDefault="005B59A8" w:rsidP="00E01870">
      <w:pPr>
        <w:pStyle w:val="Tekstpodstawowy"/>
        <w:jc w:val="left"/>
        <w:rPr>
          <w:rFonts w:ascii="Arial" w:hAnsi="Arial" w:cs="Arial"/>
          <w:sz w:val="20"/>
          <w:szCs w:val="20"/>
        </w:rPr>
      </w:pPr>
    </w:p>
    <w:p w14:paraId="020261BA" w14:textId="77777777" w:rsidR="00F51CCB" w:rsidRDefault="00F51CCB" w:rsidP="00F51CCB">
      <w:pPr>
        <w:pStyle w:val="Tekstpodstawowy"/>
        <w:tabs>
          <w:tab w:val="clear" w:pos="900"/>
        </w:tabs>
        <w:jc w:val="left"/>
        <w:rPr>
          <w:rFonts w:ascii="Arial" w:hAnsi="Arial" w:cs="Arial"/>
          <w:b/>
          <w:bCs/>
          <w:spacing w:val="4"/>
          <w:sz w:val="20"/>
          <w:szCs w:val="20"/>
        </w:rPr>
      </w:pPr>
      <w:bookmarkStart w:id="73" w:name="_Hlk206068880"/>
      <w:r w:rsidRPr="00B02EAE">
        <w:rPr>
          <w:rFonts w:ascii="Arial" w:hAnsi="Arial" w:cs="Arial"/>
          <w:b/>
          <w:bCs/>
          <w:spacing w:val="4"/>
          <w:sz w:val="20"/>
          <w:szCs w:val="20"/>
        </w:rPr>
        <w:t>Oświadczam, że otrzymałam/</w:t>
      </w:r>
      <w:proofErr w:type="spellStart"/>
      <w:r w:rsidRPr="00B02EAE">
        <w:rPr>
          <w:rFonts w:ascii="Arial" w:hAnsi="Arial" w:cs="Arial"/>
          <w:b/>
          <w:bCs/>
          <w:spacing w:val="4"/>
          <w:sz w:val="20"/>
          <w:szCs w:val="20"/>
        </w:rPr>
        <w:t>łem</w:t>
      </w:r>
      <w:proofErr w:type="spellEnd"/>
      <w:r w:rsidRPr="00B02EAE">
        <w:rPr>
          <w:rFonts w:ascii="Arial" w:hAnsi="Arial" w:cs="Arial"/>
          <w:b/>
          <w:bCs/>
          <w:spacing w:val="4"/>
          <w:sz w:val="20"/>
          <w:szCs w:val="20"/>
        </w:rPr>
        <w:t xml:space="preserve"> od </w:t>
      </w:r>
      <w:r w:rsidRPr="00B02EAE">
        <w:rPr>
          <w:rFonts w:ascii="Arial" w:hAnsi="Arial" w:cs="Arial"/>
          <w:b/>
          <w:bCs/>
          <w:sz w:val="20"/>
          <w:szCs w:val="20"/>
        </w:rPr>
        <w:t>[</w:t>
      </w:r>
      <w:r w:rsidRPr="00B02EAE">
        <w:rPr>
          <w:rFonts w:ascii="Arial" w:hAnsi="Arial" w:cs="Arial"/>
          <w:b/>
          <w:bCs/>
          <w:sz w:val="20"/>
          <w:szCs w:val="20"/>
          <w:highlight w:val="lightGray"/>
        </w:rPr>
        <w:t>wskazać nazwę Beneficjenta</w:t>
      </w:r>
      <w:r w:rsidRPr="00B02EAE">
        <w:rPr>
          <w:rFonts w:ascii="Arial" w:hAnsi="Arial" w:cs="Arial"/>
          <w:b/>
          <w:bCs/>
          <w:sz w:val="20"/>
          <w:szCs w:val="20"/>
        </w:rPr>
        <w:t>]</w:t>
      </w:r>
      <w:r w:rsidRPr="00B02EAE">
        <w:rPr>
          <w:rFonts w:ascii="Arial" w:hAnsi="Arial" w:cs="Arial"/>
          <w:b/>
          <w:bCs/>
          <w:spacing w:val="4"/>
          <w:sz w:val="20"/>
          <w:szCs w:val="20"/>
        </w:rPr>
        <w:t xml:space="preserve">  informacje dotyczące przetwarzania moich danych osobowych</w:t>
      </w:r>
      <w:r>
        <w:rPr>
          <w:rFonts w:ascii="Arial" w:hAnsi="Arial" w:cs="Arial"/>
          <w:b/>
          <w:bCs/>
          <w:spacing w:val="4"/>
          <w:sz w:val="20"/>
          <w:szCs w:val="20"/>
        </w:rPr>
        <w:t xml:space="preserve"> na potrzeby realizacji projektu [wskazać tytuł projektu], w tym w szczególności nazwę administratora danych, sposób kontaktu z wyznaczonym przez niego inspektorem ochrony danych oraz informacje o prawach mi przysługujących w związku z przetwarzaniem moich danych osobowych.</w:t>
      </w:r>
    </w:p>
    <w:p w14:paraId="306BCE40" w14:textId="77777777" w:rsidR="00F51CCB" w:rsidRPr="00B02EAE" w:rsidRDefault="00F51CCB" w:rsidP="00F51CCB">
      <w:pPr>
        <w:pStyle w:val="Tekstpodstawowy"/>
        <w:tabs>
          <w:tab w:val="clear" w:pos="900"/>
        </w:tabs>
        <w:jc w:val="left"/>
        <w:rPr>
          <w:rFonts w:ascii="Arial" w:hAnsi="Arial" w:cs="Arial"/>
          <w:b/>
          <w:bCs/>
          <w:spacing w:val="4"/>
          <w:sz w:val="20"/>
          <w:szCs w:val="20"/>
        </w:rPr>
      </w:pPr>
      <w:r>
        <w:rPr>
          <w:rFonts w:ascii="Arial" w:hAnsi="Arial" w:cs="Arial"/>
          <w:b/>
          <w:bCs/>
          <w:spacing w:val="4"/>
          <w:sz w:val="20"/>
          <w:szCs w:val="20"/>
        </w:rPr>
        <w:t>Ponadto, oświadczam, że:</w:t>
      </w:r>
    </w:p>
    <w:bookmarkEnd w:id="73"/>
    <w:p w14:paraId="5FD824A3" w14:textId="77777777" w:rsidR="00F51CCB" w:rsidRDefault="00F51CCB" w:rsidP="00E01870">
      <w:pPr>
        <w:pStyle w:val="Tekstpodstawowy"/>
        <w:jc w:val="left"/>
        <w:rPr>
          <w:rFonts w:ascii="Arial" w:hAnsi="Arial" w:cs="Arial"/>
          <w:sz w:val="20"/>
          <w:szCs w:val="20"/>
        </w:rPr>
      </w:pPr>
    </w:p>
    <w:p w14:paraId="0DE32EC5" w14:textId="252CD1A3" w:rsidR="00BA3288" w:rsidRDefault="00F51CCB" w:rsidP="009D3F46">
      <w:pPr>
        <w:numPr>
          <w:ilvl w:val="0"/>
          <w:numId w:val="58"/>
        </w:numPr>
        <w:suppressAutoHyphens/>
        <w:spacing w:after="120" w:line="271" w:lineRule="auto"/>
        <w:rPr>
          <w:rFonts w:ascii="Arial" w:hAnsi="Arial" w:cs="Arial"/>
          <w:sz w:val="20"/>
          <w:szCs w:val="20"/>
        </w:rPr>
      </w:pPr>
      <w:bookmarkStart w:id="74" w:name="_Hlk131669732"/>
      <w:r>
        <w:rPr>
          <w:rFonts w:ascii="Arial" w:hAnsi="Arial" w:cs="Arial"/>
          <w:sz w:val="20"/>
          <w:szCs w:val="20"/>
        </w:rPr>
        <w:t>W</w:t>
      </w:r>
      <w:r w:rsidR="00694392" w:rsidRPr="00694392">
        <w:rPr>
          <w:rFonts w:ascii="Arial" w:hAnsi="Arial" w:cs="Arial"/>
          <w:sz w:val="20"/>
          <w:szCs w:val="20"/>
        </w:rPr>
        <w:t xml:space="preserve"> terminie 4 tygodni po zakończeniu udziału w projekcie przekażę beneficjentowi dane dotyczące mojego statusu na rynku pracy oraz informacje na temat udziału w kształceniu lub szkoleniu oraz uzyskania kwalifikacji lub nabycia kompetencji. </w:t>
      </w:r>
    </w:p>
    <w:p w14:paraId="4EBCB4AE" w14:textId="36C064AE" w:rsidR="00694392" w:rsidRPr="00694392" w:rsidRDefault="00694392" w:rsidP="009D3F46">
      <w:pPr>
        <w:numPr>
          <w:ilvl w:val="0"/>
          <w:numId w:val="58"/>
        </w:numPr>
        <w:suppressAutoHyphens/>
        <w:spacing w:after="120" w:line="271" w:lineRule="auto"/>
        <w:rPr>
          <w:rFonts w:ascii="Arial" w:hAnsi="Arial" w:cs="Arial"/>
          <w:sz w:val="20"/>
          <w:szCs w:val="20"/>
        </w:rPr>
      </w:pPr>
      <w:r w:rsidRPr="00694392">
        <w:rPr>
          <w:rFonts w:ascii="Arial" w:hAnsi="Arial" w:cs="Arial"/>
          <w:sz w:val="20"/>
          <w:szCs w:val="20"/>
        </w:rPr>
        <w:t>W ciągu ……miesięcy po zakończeniu udziału w projekcie udostępnię dane dotyczące mojego statusu na rynku pracy.</w:t>
      </w:r>
      <w:r w:rsidR="00712579">
        <w:rPr>
          <w:rStyle w:val="Odwoanieprzypisudolnego"/>
          <w:rFonts w:ascii="Arial" w:hAnsi="Arial" w:cs="Arial"/>
          <w:sz w:val="20"/>
          <w:szCs w:val="20"/>
        </w:rPr>
        <w:footnoteReference w:id="153"/>
      </w:r>
    </w:p>
    <w:bookmarkEnd w:id="74"/>
    <w:p w14:paraId="7FE26A5A" w14:textId="77777777" w:rsidR="00694392" w:rsidRPr="00694392" w:rsidRDefault="00694392" w:rsidP="00694392">
      <w:pPr>
        <w:suppressAutoHyphens/>
        <w:spacing w:after="120" w:line="271" w:lineRule="auto"/>
        <w:ind w:left="360"/>
        <w:rPr>
          <w:rFonts w:ascii="Arial" w:hAnsi="Arial" w:cs="Arial"/>
          <w:sz w:val="20"/>
          <w:szCs w:val="20"/>
        </w:rPr>
      </w:pPr>
    </w:p>
    <w:p w14:paraId="2C16EF77" w14:textId="77777777" w:rsidR="00694392" w:rsidRPr="00694392" w:rsidRDefault="00694392" w:rsidP="00694392">
      <w:pPr>
        <w:suppressAutoHyphens/>
        <w:spacing w:after="120" w:line="271" w:lineRule="auto"/>
        <w:ind w:left="360"/>
        <w:rPr>
          <w:rFonts w:ascii="Arial" w:hAnsi="Arial" w:cs="Arial"/>
          <w:sz w:val="20"/>
          <w:szCs w:val="20"/>
        </w:rPr>
      </w:pPr>
    </w:p>
    <w:tbl>
      <w:tblPr>
        <w:tblW w:w="0" w:type="auto"/>
        <w:tblLayout w:type="fixed"/>
        <w:tblLook w:val="0000" w:firstRow="0" w:lastRow="0" w:firstColumn="0" w:lastColumn="0" w:noHBand="0" w:noVBand="0"/>
      </w:tblPr>
      <w:tblGrid>
        <w:gridCol w:w="4248"/>
        <w:gridCol w:w="4964"/>
      </w:tblGrid>
      <w:tr w:rsidR="00694392" w:rsidRPr="00694392" w14:paraId="5033C636" w14:textId="77777777" w:rsidTr="00B402E1">
        <w:tc>
          <w:tcPr>
            <w:tcW w:w="4248" w:type="dxa"/>
            <w:shd w:val="clear" w:color="auto" w:fill="auto"/>
          </w:tcPr>
          <w:p w14:paraId="06ED69F2" w14:textId="77777777" w:rsidR="00694392" w:rsidRPr="00694392" w:rsidRDefault="00694392" w:rsidP="00B402E1">
            <w:pPr>
              <w:spacing w:after="60" w:line="271" w:lineRule="auto"/>
              <w:rPr>
                <w:rFonts w:ascii="Arial" w:hAnsi="Arial" w:cs="Arial"/>
                <w:sz w:val="20"/>
                <w:szCs w:val="20"/>
              </w:rPr>
            </w:pPr>
            <w:r w:rsidRPr="00694392">
              <w:rPr>
                <w:rFonts w:ascii="Arial" w:hAnsi="Arial" w:cs="Arial"/>
                <w:sz w:val="20"/>
                <w:szCs w:val="20"/>
              </w:rPr>
              <w:t>…..………………………………………</w:t>
            </w:r>
          </w:p>
        </w:tc>
        <w:tc>
          <w:tcPr>
            <w:tcW w:w="4964" w:type="dxa"/>
            <w:shd w:val="clear" w:color="auto" w:fill="auto"/>
          </w:tcPr>
          <w:p w14:paraId="5D0627DA" w14:textId="77777777" w:rsidR="00694392" w:rsidRPr="00694392" w:rsidRDefault="00694392" w:rsidP="00B402E1">
            <w:pPr>
              <w:spacing w:after="60" w:line="271" w:lineRule="auto"/>
              <w:rPr>
                <w:rFonts w:ascii="Arial" w:hAnsi="Arial" w:cs="Arial"/>
                <w:sz w:val="20"/>
                <w:szCs w:val="20"/>
              </w:rPr>
            </w:pPr>
            <w:r w:rsidRPr="00694392">
              <w:rPr>
                <w:rFonts w:ascii="Arial" w:hAnsi="Arial" w:cs="Arial"/>
                <w:sz w:val="20"/>
                <w:szCs w:val="20"/>
              </w:rPr>
              <w:t>……………………………………………</w:t>
            </w:r>
          </w:p>
        </w:tc>
      </w:tr>
      <w:tr w:rsidR="00694392" w:rsidRPr="00694392" w14:paraId="6DF68A36" w14:textId="77777777" w:rsidTr="00B402E1">
        <w:tc>
          <w:tcPr>
            <w:tcW w:w="4248" w:type="dxa"/>
            <w:shd w:val="clear" w:color="auto" w:fill="auto"/>
          </w:tcPr>
          <w:p w14:paraId="6D47F4A9" w14:textId="77777777" w:rsidR="00694392" w:rsidRPr="00694392" w:rsidRDefault="00694392" w:rsidP="00B402E1">
            <w:pPr>
              <w:spacing w:after="60" w:line="271" w:lineRule="auto"/>
              <w:rPr>
                <w:rFonts w:ascii="Arial" w:hAnsi="Arial" w:cs="Arial"/>
                <w:i/>
                <w:sz w:val="20"/>
                <w:szCs w:val="20"/>
              </w:rPr>
            </w:pPr>
            <w:r w:rsidRPr="00694392">
              <w:rPr>
                <w:rFonts w:ascii="Arial" w:hAnsi="Arial" w:cs="Arial"/>
                <w:i/>
                <w:sz w:val="20"/>
                <w:szCs w:val="20"/>
              </w:rPr>
              <w:t>MIEJSCOWOŚĆ I DATA</w:t>
            </w:r>
          </w:p>
        </w:tc>
        <w:tc>
          <w:tcPr>
            <w:tcW w:w="4964" w:type="dxa"/>
            <w:shd w:val="clear" w:color="auto" w:fill="auto"/>
          </w:tcPr>
          <w:p w14:paraId="7C81D893" w14:textId="77777777" w:rsidR="00694392" w:rsidRPr="00694392" w:rsidRDefault="00694392" w:rsidP="00B402E1">
            <w:pPr>
              <w:spacing w:after="60" w:line="271" w:lineRule="auto"/>
              <w:rPr>
                <w:rFonts w:ascii="Arial" w:hAnsi="Arial" w:cs="Arial"/>
                <w:i/>
                <w:sz w:val="20"/>
                <w:szCs w:val="20"/>
              </w:rPr>
            </w:pPr>
            <w:r w:rsidRPr="00694392">
              <w:rPr>
                <w:rFonts w:ascii="Arial" w:hAnsi="Arial" w:cs="Arial"/>
                <w:i/>
                <w:sz w:val="20"/>
                <w:szCs w:val="20"/>
              </w:rPr>
              <w:t>CZYTELNY PODPIS UCZESTNIKA PROJEKTU*</w:t>
            </w:r>
          </w:p>
          <w:p w14:paraId="1C5E6FDF" w14:textId="77777777" w:rsidR="00694392" w:rsidRPr="00694392" w:rsidRDefault="00694392" w:rsidP="00B402E1">
            <w:pPr>
              <w:spacing w:after="60" w:line="271" w:lineRule="auto"/>
              <w:rPr>
                <w:rFonts w:ascii="Arial" w:hAnsi="Arial" w:cs="Arial"/>
                <w:sz w:val="20"/>
                <w:szCs w:val="20"/>
              </w:rPr>
            </w:pPr>
          </w:p>
        </w:tc>
      </w:tr>
    </w:tbl>
    <w:p w14:paraId="26212F68" w14:textId="77777777" w:rsidR="00694392" w:rsidRPr="00694392" w:rsidRDefault="00694392" w:rsidP="00694392">
      <w:pPr>
        <w:spacing w:line="271" w:lineRule="auto"/>
        <w:rPr>
          <w:rFonts w:ascii="Arial" w:hAnsi="Arial" w:cs="Arial"/>
          <w:sz w:val="20"/>
          <w:szCs w:val="20"/>
          <w:lang w:val="fr-FR"/>
        </w:rPr>
      </w:pPr>
    </w:p>
    <w:p w14:paraId="61AC9260" w14:textId="622470EF" w:rsidR="005B59A8" w:rsidRPr="00694392" w:rsidRDefault="00694392" w:rsidP="00694392">
      <w:pPr>
        <w:pStyle w:val="Tekstpodstawowy"/>
        <w:jc w:val="left"/>
        <w:rPr>
          <w:rFonts w:ascii="Arial" w:hAnsi="Arial" w:cs="Arial"/>
          <w:sz w:val="20"/>
          <w:szCs w:val="20"/>
        </w:rPr>
      </w:pPr>
      <w:r w:rsidRPr="00694392">
        <w:rPr>
          <w:rStyle w:val="Znakiprzypiswdolnych"/>
          <w:rFonts w:ascii="Arial" w:hAnsi="Arial" w:cs="Arial"/>
          <w:sz w:val="20"/>
          <w:szCs w:val="20"/>
        </w:rPr>
        <w:t>*</w:t>
      </w:r>
      <w:r w:rsidRPr="00694392">
        <w:rPr>
          <w:rFonts w:ascii="Arial" w:hAnsi="Arial" w:cs="Arial"/>
          <w:sz w:val="20"/>
          <w:szCs w:val="20"/>
        </w:rPr>
        <w:t xml:space="preserve"> W przypadku deklaracji uczestnictwa osoby małoletniej oświadczenie powinno zostać podpisane przez jej prawnego opiekuna.</w:t>
      </w:r>
    </w:p>
    <w:p w14:paraId="02367FF5" w14:textId="77777777" w:rsidR="00E01870" w:rsidRPr="00694392" w:rsidRDefault="00E01870" w:rsidP="00E01870">
      <w:pPr>
        <w:pStyle w:val="Tekstpodstawowy"/>
        <w:rPr>
          <w:rFonts w:ascii="Arial" w:hAnsi="Arial" w:cs="Arial"/>
          <w:b/>
          <w:sz w:val="20"/>
          <w:szCs w:val="20"/>
        </w:rPr>
      </w:pPr>
      <w:r w:rsidRPr="00694392">
        <w:rPr>
          <w:rFonts w:ascii="Arial" w:hAnsi="Arial" w:cs="Arial"/>
          <w:sz w:val="20"/>
          <w:szCs w:val="20"/>
        </w:rPr>
        <w:tab/>
      </w:r>
    </w:p>
    <w:p w14:paraId="2DBF405F" w14:textId="77777777" w:rsidR="008E1ADD" w:rsidRPr="002A4AA8" w:rsidRDefault="008E1ADD" w:rsidP="008E1ADD">
      <w:pPr>
        <w:jc w:val="both"/>
        <w:rPr>
          <w:rFonts w:ascii="Arial" w:hAnsi="Arial" w:cs="Arial"/>
          <w:sz w:val="20"/>
          <w:szCs w:val="20"/>
        </w:rPr>
      </w:pPr>
    </w:p>
    <w:p w14:paraId="43BC4CD5" w14:textId="77777777" w:rsidR="00E01870" w:rsidRPr="002A4AA8" w:rsidRDefault="00E01870" w:rsidP="00E01870">
      <w:pPr>
        <w:rPr>
          <w:rFonts w:ascii="Arial" w:hAnsi="Arial" w:cs="Arial"/>
          <w:sz w:val="20"/>
          <w:szCs w:val="20"/>
          <w:lang w:val="fr-FR"/>
        </w:rPr>
        <w:sectPr w:rsidR="00E01870" w:rsidRPr="002A4AA8" w:rsidSect="00183392">
          <w:headerReference w:type="first" r:id="rId15"/>
          <w:pgSz w:w="11906" w:h="16838" w:code="9"/>
          <w:pgMar w:top="1418" w:right="1418" w:bottom="1418" w:left="1418" w:header="709" w:footer="709" w:gutter="0"/>
          <w:cols w:space="708"/>
          <w:titlePg/>
          <w:docGrid w:linePitch="360"/>
        </w:sectPr>
      </w:pPr>
    </w:p>
    <w:p w14:paraId="29DC6E8F" w14:textId="3E359901" w:rsidR="00E01870" w:rsidRPr="002A4AA8" w:rsidRDefault="00E01870" w:rsidP="00E01870">
      <w:pPr>
        <w:spacing w:after="60"/>
        <w:jc w:val="both"/>
        <w:rPr>
          <w:rFonts w:ascii="Arial" w:hAnsi="Arial" w:cs="Arial"/>
          <w:sz w:val="20"/>
          <w:szCs w:val="20"/>
        </w:rPr>
      </w:pPr>
      <w:r w:rsidRPr="002A4AA8">
        <w:rPr>
          <w:rFonts w:ascii="Arial" w:hAnsi="Arial" w:cs="Arial"/>
          <w:sz w:val="20"/>
          <w:szCs w:val="20"/>
        </w:rPr>
        <w:lastRenderedPageBreak/>
        <w:t xml:space="preserve">Załącznik nr </w:t>
      </w:r>
      <w:r w:rsidR="0092060E">
        <w:rPr>
          <w:rFonts w:ascii="Arial" w:hAnsi="Arial" w:cs="Arial"/>
          <w:sz w:val="20"/>
          <w:szCs w:val="20"/>
        </w:rPr>
        <w:t>7</w:t>
      </w:r>
      <w:r w:rsidR="0092060E" w:rsidRPr="002A4AA8">
        <w:rPr>
          <w:rFonts w:ascii="Arial" w:hAnsi="Arial" w:cs="Arial"/>
          <w:sz w:val="20"/>
          <w:szCs w:val="20"/>
        </w:rPr>
        <w:t xml:space="preserve"> </w:t>
      </w:r>
      <w:r w:rsidRPr="002A4AA8">
        <w:rPr>
          <w:rFonts w:ascii="Arial" w:hAnsi="Arial" w:cs="Arial"/>
          <w:sz w:val="20"/>
          <w:szCs w:val="20"/>
        </w:rPr>
        <w:t xml:space="preserve">do umowy: Wzór upoważnienia do przetwarzania danych osobowych </w:t>
      </w:r>
    </w:p>
    <w:p w14:paraId="088A1C00" w14:textId="77777777" w:rsidR="00E01870" w:rsidRPr="002A4AA8" w:rsidRDefault="00E01870" w:rsidP="00E01870">
      <w:pPr>
        <w:tabs>
          <w:tab w:val="center" w:pos="1440"/>
          <w:tab w:val="center" w:pos="7200"/>
        </w:tabs>
        <w:spacing w:after="60"/>
        <w:jc w:val="both"/>
        <w:rPr>
          <w:rFonts w:ascii="Arial" w:hAnsi="Arial" w:cs="Arial"/>
          <w:b/>
          <w:sz w:val="20"/>
          <w:szCs w:val="20"/>
        </w:rPr>
      </w:pPr>
      <w:r w:rsidRPr="002A4AA8">
        <w:rPr>
          <w:rFonts w:ascii="Arial" w:hAnsi="Arial" w:cs="Arial"/>
          <w:sz w:val="20"/>
          <w:szCs w:val="20"/>
        </w:rPr>
        <w:tab/>
      </w:r>
      <w:r w:rsidRPr="002A4AA8">
        <w:rPr>
          <w:rFonts w:ascii="Arial" w:hAnsi="Arial" w:cs="Arial"/>
          <w:sz w:val="20"/>
          <w:szCs w:val="20"/>
        </w:rPr>
        <w:tab/>
      </w:r>
    </w:p>
    <w:p w14:paraId="378E0DC7" w14:textId="5FB359AB" w:rsidR="00506461" w:rsidRDefault="00506461" w:rsidP="00E01870">
      <w:pPr>
        <w:tabs>
          <w:tab w:val="center" w:pos="1440"/>
          <w:tab w:val="center" w:pos="7200"/>
        </w:tabs>
        <w:spacing w:after="60"/>
        <w:jc w:val="center"/>
        <w:rPr>
          <w:rFonts w:ascii="Arial" w:hAnsi="Arial" w:cs="Arial"/>
          <w:b/>
          <w:bCs/>
          <w:sz w:val="20"/>
          <w:szCs w:val="20"/>
        </w:rPr>
      </w:pPr>
    </w:p>
    <w:p w14:paraId="7E83CECF" w14:textId="77777777" w:rsidR="00506461" w:rsidRDefault="00506461" w:rsidP="00E01870">
      <w:pPr>
        <w:tabs>
          <w:tab w:val="center" w:pos="1440"/>
          <w:tab w:val="center" w:pos="7200"/>
        </w:tabs>
        <w:spacing w:after="60"/>
        <w:jc w:val="center"/>
        <w:rPr>
          <w:rFonts w:ascii="Arial" w:hAnsi="Arial" w:cs="Arial"/>
          <w:b/>
          <w:bCs/>
          <w:sz w:val="20"/>
          <w:szCs w:val="20"/>
        </w:rPr>
      </w:pPr>
    </w:p>
    <w:p w14:paraId="3560DA62" w14:textId="3C377B9D" w:rsidR="00E01870" w:rsidRPr="002A4AA8" w:rsidRDefault="00E01870" w:rsidP="00E01870">
      <w:pPr>
        <w:tabs>
          <w:tab w:val="center" w:pos="1440"/>
          <w:tab w:val="center" w:pos="7200"/>
        </w:tabs>
        <w:spacing w:after="60"/>
        <w:jc w:val="center"/>
        <w:rPr>
          <w:rFonts w:ascii="Arial" w:hAnsi="Arial" w:cs="Arial"/>
          <w:b/>
          <w:bCs/>
          <w:sz w:val="20"/>
          <w:szCs w:val="20"/>
        </w:rPr>
      </w:pPr>
      <w:r w:rsidRPr="002A4AA8">
        <w:rPr>
          <w:rFonts w:ascii="Arial" w:hAnsi="Arial" w:cs="Arial"/>
          <w:b/>
          <w:bCs/>
          <w:sz w:val="20"/>
          <w:szCs w:val="20"/>
        </w:rPr>
        <w:t>UPOWAŻNIENIE Nr______</w:t>
      </w:r>
      <w:r w:rsidRPr="002A4AA8">
        <w:rPr>
          <w:rFonts w:ascii="Arial" w:hAnsi="Arial" w:cs="Arial"/>
          <w:b/>
          <w:bCs/>
          <w:sz w:val="20"/>
          <w:szCs w:val="20"/>
        </w:rPr>
        <w:br/>
        <w:t>DO PRZETWARZANIA DANYCH OSOBOWYCH</w:t>
      </w:r>
    </w:p>
    <w:p w14:paraId="5FA6A5C9" w14:textId="77777777" w:rsidR="00E01870" w:rsidRPr="002A4AA8" w:rsidRDefault="00E01870" w:rsidP="00E01870">
      <w:pPr>
        <w:tabs>
          <w:tab w:val="center" w:pos="1440"/>
          <w:tab w:val="center" w:pos="7200"/>
        </w:tabs>
        <w:spacing w:after="60"/>
        <w:jc w:val="center"/>
        <w:rPr>
          <w:rFonts w:ascii="Arial" w:hAnsi="Arial" w:cs="Arial"/>
          <w:b/>
          <w:bCs/>
          <w:sz w:val="20"/>
          <w:szCs w:val="20"/>
        </w:rPr>
      </w:pPr>
    </w:p>
    <w:p w14:paraId="1732F51A" w14:textId="5A44D004"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 xml:space="preserve">Z dniem [_________________________] r., na podstawie </w:t>
      </w:r>
      <w:r w:rsidR="006C08F2" w:rsidRPr="002A4AA8">
        <w:rPr>
          <w:rFonts w:ascii="Arial" w:hAnsi="Arial" w:cs="Arial"/>
          <w:sz w:val="20"/>
          <w:szCs w:val="20"/>
        </w:rPr>
        <w:t>art. 29 w związku z art. 28 rozporządzenia Parlamentu Eur</w:t>
      </w:r>
      <w:r w:rsidR="0075490E" w:rsidRPr="002A4AA8">
        <w:rPr>
          <w:rFonts w:ascii="Arial" w:hAnsi="Arial" w:cs="Arial"/>
          <w:sz w:val="20"/>
          <w:szCs w:val="20"/>
        </w:rPr>
        <w:t>opejskiego i Rady (UE) 2016/679</w:t>
      </w:r>
      <w:r w:rsidRPr="002A4AA8">
        <w:rPr>
          <w:rFonts w:ascii="Arial" w:hAnsi="Arial" w:cs="Arial"/>
          <w:sz w:val="20"/>
          <w:szCs w:val="20"/>
        </w:rPr>
        <w:t>, upoważniam [__________________________________________] do przetwarzania danych osobowych w</w:t>
      </w:r>
      <w:r w:rsidR="009C1AB0">
        <w:rPr>
          <w:rFonts w:ascii="Arial" w:hAnsi="Arial" w:cs="Arial"/>
          <w:sz w:val="20"/>
          <w:szCs w:val="20"/>
        </w:rPr>
        <w:t xml:space="preserve"> </w:t>
      </w:r>
      <w:r w:rsidR="009C1AB0" w:rsidRPr="009C1AB0">
        <w:rPr>
          <w:rFonts w:ascii="Arial" w:hAnsi="Arial" w:cs="Arial"/>
          <w:sz w:val="20"/>
          <w:szCs w:val="20"/>
        </w:rPr>
        <w:t>projekcie o numerze…</w:t>
      </w:r>
      <w:r w:rsidRPr="002A4AA8">
        <w:rPr>
          <w:rFonts w:ascii="Arial" w:hAnsi="Arial" w:cs="Arial"/>
          <w:sz w:val="20"/>
          <w:szCs w:val="20"/>
        </w:rPr>
        <w:t xml:space="preserve">. Upoważnienie wygasa z chwilą ustania Pana/Pani* </w:t>
      </w:r>
      <w:r w:rsidR="0075490E" w:rsidRPr="002A4AA8">
        <w:rPr>
          <w:rFonts w:ascii="Arial" w:hAnsi="Arial" w:cs="Arial"/>
          <w:sz w:val="20"/>
          <w:szCs w:val="20"/>
        </w:rPr>
        <w:t>stosunku prawnego z</w:t>
      </w:r>
      <w:r w:rsidRPr="002A4AA8">
        <w:rPr>
          <w:rFonts w:ascii="Arial" w:hAnsi="Arial" w:cs="Arial"/>
          <w:sz w:val="20"/>
          <w:szCs w:val="20"/>
        </w:rPr>
        <w:t xml:space="preserve">  [_________________________].</w:t>
      </w:r>
    </w:p>
    <w:p w14:paraId="18F19B33"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07DBA236"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0FEAAB51" w14:textId="77777777" w:rsidR="00E01870" w:rsidRPr="002A4AA8" w:rsidRDefault="00E01870" w:rsidP="00E01870">
      <w:pPr>
        <w:tabs>
          <w:tab w:val="center" w:pos="1440"/>
          <w:tab w:val="center" w:pos="7200"/>
        </w:tabs>
        <w:spacing w:before="60" w:after="60"/>
        <w:jc w:val="both"/>
        <w:rPr>
          <w:rFonts w:ascii="Arial" w:hAnsi="Arial" w:cs="Arial"/>
          <w:sz w:val="20"/>
          <w:szCs w:val="20"/>
        </w:rPr>
      </w:pPr>
      <w:r w:rsidRPr="002A4AA8">
        <w:rPr>
          <w:rFonts w:ascii="Arial" w:hAnsi="Arial" w:cs="Arial"/>
          <w:sz w:val="20"/>
          <w:szCs w:val="20"/>
        </w:rPr>
        <w:t>_________________________________</w:t>
      </w:r>
      <w:r w:rsidRPr="002A4AA8">
        <w:rPr>
          <w:rFonts w:ascii="Arial" w:hAnsi="Arial" w:cs="Arial"/>
          <w:sz w:val="20"/>
          <w:szCs w:val="20"/>
        </w:rPr>
        <w:br/>
        <w:t>Czytelny podpis osoby upoważnionej do wydawania i odwoływania upoważnień</w:t>
      </w:r>
    </w:p>
    <w:p w14:paraId="38BAF0A8"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76AF39A4"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3B4335E6"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1C7792FF"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Upoważnienie otrzymałem</w:t>
      </w:r>
      <w:r w:rsidR="006C08F2" w:rsidRPr="002A4AA8">
        <w:rPr>
          <w:rFonts w:ascii="Arial" w:hAnsi="Arial" w:cs="Arial"/>
          <w:sz w:val="20"/>
          <w:szCs w:val="20"/>
        </w:rPr>
        <w:t>/</w:t>
      </w:r>
      <w:proofErr w:type="spellStart"/>
      <w:r w:rsidR="006C08F2" w:rsidRPr="002A4AA8">
        <w:rPr>
          <w:rFonts w:ascii="Arial" w:hAnsi="Arial" w:cs="Arial"/>
          <w:sz w:val="20"/>
          <w:szCs w:val="20"/>
        </w:rPr>
        <w:t>am</w:t>
      </w:r>
      <w:proofErr w:type="spellEnd"/>
    </w:p>
    <w:p w14:paraId="324EFD54"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 xml:space="preserve">                                                                                                                              </w:t>
      </w:r>
    </w:p>
    <w:p w14:paraId="1B595E4D"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 xml:space="preserve">                                                              ______________________________</w:t>
      </w:r>
      <w:r w:rsidRPr="002A4AA8">
        <w:rPr>
          <w:rFonts w:ascii="Arial" w:hAnsi="Arial" w:cs="Arial"/>
          <w:sz w:val="20"/>
          <w:szCs w:val="20"/>
        </w:rPr>
        <w:br/>
        <w:t xml:space="preserve">                                                                                             (miejscowość, data, podpis)</w:t>
      </w:r>
    </w:p>
    <w:p w14:paraId="4E838132"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2600311C"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7068BFC2"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7D916557"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Oświadczam, że zapoznałem/</w:t>
      </w:r>
      <w:proofErr w:type="spellStart"/>
      <w:r w:rsidRPr="002A4AA8">
        <w:rPr>
          <w:rFonts w:ascii="Arial" w:hAnsi="Arial" w:cs="Arial"/>
          <w:sz w:val="20"/>
          <w:szCs w:val="20"/>
        </w:rPr>
        <w:t>am</w:t>
      </w:r>
      <w:proofErr w:type="spellEnd"/>
      <w:r w:rsidRPr="002A4AA8">
        <w:rPr>
          <w:rFonts w:ascii="Arial" w:hAnsi="Arial" w:cs="Arial"/>
          <w:sz w:val="20"/>
          <w:szCs w:val="20"/>
        </w:rPr>
        <w:t xml:space="preserve"> się z przepisami </w:t>
      </w:r>
      <w:r w:rsidR="006C08F2" w:rsidRPr="002A4AA8">
        <w:rPr>
          <w:rFonts w:ascii="Arial" w:hAnsi="Arial" w:cs="Arial"/>
          <w:sz w:val="20"/>
          <w:szCs w:val="20"/>
        </w:rPr>
        <w:t xml:space="preserve">powszechnie obowiązującymi </w:t>
      </w:r>
      <w:r w:rsidRPr="002A4AA8">
        <w:rPr>
          <w:rFonts w:ascii="Arial" w:hAnsi="Arial" w:cs="Arial"/>
          <w:sz w:val="20"/>
          <w:szCs w:val="20"/>
        </w:rPr>
        <w:t>dotyczącymi ochrony danych osobowych, w tym z </w:t>
      </w:r>
      <w:r w:rsidR="006C08F2" w:rsidRPr="002A4AA8">
        <w:rPr>
          <w:rFonts w:ascii="Arial" w:hAnsi="Arial" w:cs="Arial"/>
          <w:sz w:val="20"/>
          <w:szCs w:val="20"/>
        </w:rPr>
        <w:t>RODO</w:t>
      </w:r>
      <w:r w:rsidRPr="002A4AA8">
        <w:rPr>
          <w:rFonts w:ascii="Arial" w:hAnsi="Arial" w:cs="Arial"/>
          <w:sz w:val="20"/>
          <w:szCs w:val="20"/>
        </w:rPr>
        <w:t xml:space="preserve">, a także z obowiązującymi w __________________________ </w:t>
      </w:r>
      <w:r w:rsidR="006C08F2" w:rsidRPr="002A4AA8">
        <w:rPr>
          <w:rFonts w:ascii="Arial" w:hAnsi="Arial" w:cs="Arial"/>
          <w:sz w:val="20"/>
          <w:szCs w:val="20"/>
        </w:rPr>
        <w:t xml:space="preserve">opisem technicznych i organizacyjnych środków zapewniających ochronę i bezpieczeństwo przetwarzania danych osobowych </w:t>
      </w:r>
      <w:r w:rsidRPr="002A4AA8">
        <w:rPr>
          <w:rFonts w:ascii="Arial" w:hAnsi="Arial" w:cs="Arial"/>
          <w:sz w:val="20"/>
          <w:szCs w:val="20"/>
        </w:rPr>
        <w:t>i zobowiązuję się do przestrzegania zasad przetwarzania danych osobowych określonych w tych dokumentach.</w:t>
      </w:r>
    </w:p>
    <w:p w14:paraId="4DE9C226"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1BCA1C46"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Zobowiązuję się do zachowania w tajemnicy przetwarzanych danych osobowych, z którymi zapoznałem/</w:t>
      </w:r>
      <w:proofErr w:type="spellStart"/>
      <w:r w:rsidRPr="002A4AA8">
        <w:rPr>
          <w:rFonts w:ascii="Arial" w:hAnsi="Arial" w:cs="Arial"/>
          <w:sz w:val="20"/>
          <w:szCs w:val="20"/>
        </w:rPr>
        <w:t>am</w:t>
      </w:r>
      <w:proofErr w:type="spellEnd"/>
      <w:r w:rsidRPr="002A4AA8">
        <w:rPr>
          <w:rFonts w:ascii="Arial" w:hAnsi="Arial" w:cs="Arial"/>
          <w:sz w:val="20"/>
          <w:szCs w:val="20"/>
        </w:rPr>
        <w:t xml:space="preserve"> się oraz sposobów ich zabezpieczania, zarówno w okresie </w:t>
      </w:r>
      <w:r w:rsidR="00771C91" w:rsidRPr="002A4AA8">
        <w:rPr>
          <w:rFonts w:ascii="Arial" w:hAnsi="Arial" w:cs="Arial"/>
          <w:sz w:val="20"/>
          <w:szCs w:val="20"/>
        </w:rPr>
        <w:t xml:space="preserve">trwania umowy jak również po ustaniu stosunku prawnego łączącego mnie z </w:t>
      </w:r>
      <w:r w:rsidRPr="002A4AA8">
        <w:rPr>
          <w:rFonts w:ascii="Arial" w:hAnsi="Arial" w:cs="Arial"/>
          <w:sz w:val="20"/>
          <w:szCs w:val="20"/>
        </w:rPr>
        <w:t xml:space="preserve">__________________________. </w:t>
      </w:r>
    </w:p>
    <w:p w14:paraId="33AB758F"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53C9B767"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 xml:space="preserve">                                                                      </w:t>
      </w:r>
    </w:p>
    <w:p w14:paraId="7C8DDD0E"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_______________________________</w:t>
      </w:r>
    </w:p>
    <w:p w14:paraId="69665ED7"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 xml:space="preserve">                                                                            Czytelny podpis osoby składającej oświadczenie</w:t>
      </w:r>
    </w:p>
    <w:p w14:paraId="17514895"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245A33E1"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*niepotrzebne skreślić</w:t>
      </w:r>
    </w:p>
    <w:p w14:paraId="3384F79C" w14:textId="77777777" w:rsidR="0074542A" w:rsidRPr="002A4AA8" w:rsidRDefault="0074542A" w:rsidP="00E01870">
      <w:pPr>
        <w:tabs>
          <w:tab w:val="center" w:pos="1440"/>
          <w:tab w:val="center" w:pos="7200"/>
        </w:tabs>
        <w:spacing w:after="60"/>
        <w:jc w:val="both"/>
        <w:rPr>
          <w:rFonts w:ascii="Arial" w:hAnsi="Arial" w:cs="Arial"/>
          <w:sz w:val="20"/>
          <w:szCs w:val="20"/>
        </w:rPr>
        <w:sectPr w:rsidR="0074542A" w:rsidRPr="002A4AA8" w:rsidSect="00183392">
          <w:headerReference w:type="default" r:id="rId16"/>
          <w:pgSz w:w="11906" w:h="16838" w:code="9"/>
          <w:pgMar w:top="1418" w:right="1418" w:bottom="1418" w:left="1418" w:header="709" w:footer="709" w:gutter="0"/>
          <w:cols w:space="708"/>
          <w:titlePg/>
        </w:sectPr>
      </w:pPr>
    </w:p>
    <w:p w14:paraId="0F1BF058" w14:textId="293B9129" w:rsidR="00E01870" w:rsidRPr="002A4AA8" w:rsidRDefault="00E01870" w:rsidP="0074542A">
      <w:pPr>
        <w:rPr>
          <w:rFonts w:ascii="Arial" w:hAnsi="Arial" w:cs="Arial"/>
          <w:sz w:val="20"/>
          <w:szCs w:val="20"/>
        </w:rPr>
      </w:pPr>
      <w:r w:rsidRPr="002A4AA8">
        <w:rPr>
          <w:rFonts w:ascii="Arial" w:hAnsi="Arial" w:cs="Arial"/>
          <w:sz w:val="20"/>
          <w:szCs w:val="20"/>
        </w:rPr>
        <w:lastRenderedPageBreak/>
        <w:t xml:space="preserve">Załącznik nr </w:t>
      </w:r>
      <w:r w:rsidR="0092060E">
        <w:rPr>
          <w:rFonts w:ascii="Arial" w:hAnsi="Arial" w:cs="Arial"/>
          <w:sz w:val="20"/>
          <w:szCs w:val="20"/>
        </w:rPr>
        <w:t>8</w:t>
      </w:r>
      <w:r w:rsidR="0092060E" w:rsidRPr="002A4AA8">
        <w:rPr>
          <w:rFonts w:ascii="Arial" w:hAnsi="Arial" w:cs="Arial"/>
          <w:sz w:val="20"/>
          <w:szCs w:val="20"/>
        </w:rPr>
        <w:t xml:space="preserve"> </w:t>
      </w:r>
      <w:r w:rsidRPr="002A4AA8">
        <w:rPr>
          <w:rFonts w:ascii="Arial" w:hAnsi="Arial" w:cs="Arial"/>
          <w:sz w:val="20"/>
          <w:szCs w:val="20"/>
        </w:rPr>
        <w:t>do umowy: Wzór odwołania upoważnienia do przetwarzania danych osobowych</w:t>
      </w:r>
      <w:r w:rsidRPr="002A4AA8">
        <w:rPr>
          <w:rFonts w:ascii="Arial" w:hAnsi="Arial" w:cs="Arial"/>
          <w:sz w:val="20"/>
          <w:szCs w:val="20"/>
        </w:rPr>
        <w:br/>
      </w:r>
    </w:p>
    <w:p w14:paraId="75A52AF7" w14:textId="5C6E40FC" w:rsidR="00506461" w:rsidRDefault="00506461" w:rsidP="00E01870">
      <w:pPr>
        <w:spacing w:after="60"/>
        <w:jc w:val="both"/>
        <w:rPr>
          <w:rFonts w:ascii="Arial" w:hAnsi="Arial" w:cs="Arial"/>
          <w:sz w:val="20"/>
          <w:szCs w:val="20"/>
        </w:rPr>
      </w:pPr>
    </w:p>
    <w:p w14:paraId="0CBFFC1C" w14:textId="77777777" w:rsidR="00506461" w:rsidRPr="002A4AA8" w:rsidRDefault="00506461" w:rsidP="00E01870">
      <w:pPr>
        <w:spacing w:after="60"/>
        <w:jc w:val="both"/>
        <w:rPr>
          <w:rFonts w:ascii="Arial" w:hAnsi="Arial" w:cs="Arial"/>
          <w:sz w:val="20"/>
          <w:szCs w:val="20"/>
        </w:rPr>
      </w:pPr>
    </w:p>
    <w:p w14:paraId="217FA762" w14:textId="77777777" w:rsidR="00E01870" w:rsidRPr="002A4AA8" w:rsidRDefault="00E01870" w:rsidP="00E01870">
      <w:pPr>
        <w:jc w:val="center"/>
        <w:rPr>
          <w:rFonts w:ascii="Arial" w:hAnsi="Arial" w:cs="Arial"/>
          <w:b/>
          <w:bCs/>
          <w:sz w:val="20"/>
          <w:szCs w:val="20"/>
        </w:rPr>
      </w:pPr>
      <w:r w:rsidRPr="002A4AA8">
        <w:rPr>
          <w:rFonts w:ascii="Arial" w:hAnsi="Arial" w:cs="Arial"/>
          <w:b/>
          <w:bCs/>
          <w:sz w:val="20"/>
          <w:szCs w:val="20"/>
        </w:rPr>
        <w:t>ODWOŁANIE UPOWAŻNIENIA Nr ______</w:t>
      </w:r>
      <w:r w:rsidRPr="002A4AA8">
        <w:rPr>
          <w:rFonts w:ascii="Arial" w:hAnsi="Arial" w:cs="Arial"/>
          <w:b/>
          <w:bCs/>
          <w:sz w:val="20"/>
          <w:szCs w:val="20"/>
        </w:rPr>
        <w:br/>
        <w:t xml:space="preserve">DO PRZETWARZANIA DANYCH OSOBOWYCH </w:t>
      </w:r>
    </w:p>
    <w:p w14:paraId="39452276" w14:textId="77777777" w:rsidR="00E01870" w:rsidRPr="002A4AA8" w:rsidRDefault="00E01870" w:rsidP="00E01870">
      <w:pPr>
        <w:jc w:val="both"/>
        <w:rPr>
          <w:rFonts w:ascii="Arial" w:hAnsi="Arial" w:cs="Arial"/>
          <w:sz w:val="20"/>
          <w:szCs w:val="20"/>
        </w:rPr>
      </w:pPr>
    </w:p>
    <w:p w14:paraId="2C47CF44" w14:textId="77777777" w:rsidR="00E01870" w:rsidRPr="002A4AA8" w:rsidRDefault="00E01870" w:rsidP="00E01870">
      <w:pPr>
        <w:jc w:val="both"/>
        <w:rPr>
          <w:rFonts w:ascii="Arial" w:hAnsi="Arial" w:cs="Arial"/>
          <w:sz w:val="20"/>
          <w:szCs w:val="20"/>
        </w:rPr>
      </w:pPr>
    </w:p>
    <w:p w14:paraId="59E71CF2" w14:textId="77777777" w:rsidR="00E01870" w:rsidRPr="002A4AA8" w:rsidRDefault="00E01870" w:rsidP="00E01870">
      <w:pPr>
        <w:jc w:val="both"/>
        <w:rPr>
          <w:rFonts w:ascii="Arial" w:hAnsi="Arial" w:cs="Arial"/>
          <w:sz w:val="20"/>
          <w:szCs w:val="20"/>
        </w:rPr>
      </w:pPr>
      <w:r w:rsidRPr="002A4AA8">
        <w:rPr>
          <w:rFonts w:ascii="Arial" w:hAnsi="Arial" w:cs="Arial"/>
          <w:sz w:val="20"/>
          <w:szCs w:val="20"/>
        </w:rPr>
        <w:t xml:space="preserve">Z dniem ________________ r., na podstawie </w:t>
      </w:r>
      <w:r w:rsidR="006C08F2" w:rsidRPr="002A4AA8">
        <w:rPr>
          <w:rFonts w:ascii="Arial" w:hAnsi="Arial" w:cs="Arial"/>
          <w:sz w:val="20"/>
          <w:szCs w:val="20"/>
        </w:rPr>
        <w:t xml:space="preserve">art. 29 w związku z art. 28 rozporządzenia Parlamentu Europejskiego i Rady (UE) 2016/679 </w:t>
      </w:r>
      <w:r w:rsidRPr="002A4AA8">
        <w:rPr>
          <w:rFonts w:ascii="Arial" w:hAnsi="Arial" w:cs="Arial"/>
          <w:sz w:val="20"/>
          <w:szCs w:val="20"/>
        </w:rPr>
        <w:t>odwołuję upoważnienie Pana /Pani</w:t>
      </w:r>
      <w:r w:rsidRPr="002A4AA8">
        <w:rPr>
          <w:rFonts w:ascii="Arial" w:hAnsi="Arial" w:cs="Arial"/>
          <w:b/>
          <w:sz w:val="20"/>
          <w:szCs w:val="20"/>
        </w:rPr>
        <w:t>*</w:t>
      </w:r>
      <w:r w:rsidRPr="002A4AA8">
        <w:rPr>
          <w:rFonts w:ascii="Arial" w:hAnsi="Arial" w:cs="Arial"/>
          <w:sz w:val="20"/>
          <w:szCs w:val="20"/>
        </w:rPr>
        <w:t xml:space="preserve"> ______________________________ do przetwarzania danych osobowych nr ___________ wydane w dniu _____________ </w:t>
      </w:r>
    </w:p>
    <w:p w14:paraId="124E676E" w14:textId="77777777" w:rsidR="00E01870" w:rsidRPr="002A4AA8" w:rsidRDefault="00E01870" w:rsidP="00E01870">
      <w:pPr>
        <w:jc w:val="both"/>
        <w:rPr>
          <w:rFonts w:ascii="Arial" w:hAnsi="Arial" w:cs="Arial"/>
          <w:sz w:val="20"/>
          <w:szCs w:val="20"/>
        </w:rPr>
      </w:pPr>
    </w:p>
    <w:p w14:paraId="64E28F92" w14:textId="77777777" w:rsidR="00E01870" w:rsidRPr="002A4AA8" w:rsidRDefault="00E01870" w:rsidP="006C08F2">
      <w:pPr>
        <w:pStyle w:val="Text"/>
        <w:tabs>
          <w:tab w:val="left" w:pos="708"/>
          <w:tab w:val="left" w:pos="1416"/>
          <w:tab w:val="left" w:pos="2124"/>
          <w:tab w:val="left" w:pos="2832"/>
          <w:tab w:val="left" w:pos="3540"/>
          <w:tab w:val="left" w:pos="4248"/>
          <w:tab w:val="left" w:pos="4956"/>
          <w:tab w:val="left" w:pos="5664"/>
          <w:tab w:val="left" w:pos="6372"/>
          <w:tab w:val="left" w:pos="7080"/>
          <w:tab w:val="left" w:pos="7788"/>
          <w:tab w:val="right" w:pos="9070"/>
        </w:tabs>
        <w:spacing w:after="0"/>
        <w:ind w:firstLine="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r w:rsidR="006C08F2" w:rsidRPr="002A4AA8">
        <w:rPr>
          <w:rFonts w:ascii="Arial" w:hAnsi="Arial" w:cs="Arial"/>
          <w:color w:val="000000"/>
          <w:spacing w:val="-1"/>
          <w:sz w:val="20"/>
          <w:lang w:val="pl-PL"/>
        </w:rPr>
        <w:tab/>
      </w:r>
      <w:r w:rsidR="006C08F2" w:rsidRPr="002A4AA8">
        <w:rPr>
          <w:rFonts w:ascii="Arial" w:hAnsi="Arial" w:cs="Arial"/>
          <w:color w:val="000000"/>
          <w:spacing w:val="-1"/>
          <w:sz w:val="20"/>
          <w:lang w:val="pl-PL"/>
        </w:rPr>
        <w:tab/>
      </w:r>
      <w:r w:rsidR="006C08F2" w:rsidRPr="002A4AA8">
        <w:rPr>
          <w:rFonts w:ascii="Arial" w:hAnsi="Arial" w:cs="Arial"/>
          <w:color w:val="000000"/>
          <w:spacing w:val="-1"/>
          <w:sz w:val="20"/>
          <w:lang w:val="pl-PL"/>
        </w:rPr>
        <w:tab/>
      </w:r>
      <w:r w:rsidRPr="002A4AA8">
        <w:rPr>
          <w:rFonts w:ascii="Arial" w:hAnsi="Arial" w:cs="Arial"/>
          <w:color w:val="000000"/>
          <w:spacing w:val="-1"/>
          <w:sz w:val="20"/>
          <w:lang w:val="pl-PL"/>
        </w:rPr>
        <w:t xml:space="preserve">    __________ _____________________________</w:t>
      </w:r>
      <w:r w:rsidR="006C08F2" w:rsidRPr="002A4AA8">
        <w:rPr>
          <w:rFonts w:ascii="Arial" w:hAnsi="Arial" w:cs="Arial"/>
          <w:color w:val="000000"/>
          <w:spacing w:val="-1"/>
          <w:sz w:val="20"/>
          <w:lang w:val="pl-PL"/>
        </w:rPr>
        <w:tab/>
      </w:r>
    </w:p>
    <w:p w14:paraId="62AABF1C" w14:textId="77777777" w:rsidR="00E01870" w:rsidRPr="002A4AA8" w:rsidRDefault="00E01870" w:rsidP="00E01870">
      <w:pPr>
        <w:jc w:val="both"/>
        <w:rPr>
          <w:rFonts w:ascii="Arial" w:hAnsi="Arial" w:cs="Arial"/>
          <w:sz w:val="20"/>
          <w:szCs w:val="20"/>
        </w:rPr>
      </w:pPr>
      <w:r w:rsidRPr="002A4AA8">
        <w:rPr>
          <w:rFonts w:ascii="Arial" w:hAnsi="Arial" w:cs="Arial"/>
          <w:sz w:val="20"/>
          <w:szCs w:val="20"/>
        </w:rPr>
        <w:t xml:space="preserve">                                  </w:t>
      </w:r>
      <w:r w:rsidR="006C08F2" w:rsidRPr="002A4AA8">
        <w:rPr>
          <w:rFonts w:ascii="Arial" w:hAnsi="Arial" w:cs="Arial"/>
          <w:sz w:val="20"/>
          <w:szCs w:val="20"/>
        </w:rPr>
        <w:t>C</w:t>
      </w:r>
      <w:r w:rsidRPr="002A4AA8">
        <w:rPr>
          <w:rFonts w:ascii="Arial" w:hAnsi="Arial" w:cs="Arial"/>
          <w:sz w:val="20"/>
          <w:szCs w:val="20"/>
        </w:rPr>
        <w:t>zytelny podpis osoby, upoważnionej do wydawania i odwoływania upoważnień</w:t>
      </w:r>
    </w:p>
    <w:p w14:paraId="4B7284AA" w14:textId="77777777" w:rsidR="00E01870" w:rsidRPr="002A4AA8" w:rsidRDefault="00E01870" w:rsidP="00E01870">
      <w:pPr>
        <w:pStyle w:val="Text"/>
        <w:spacing w:after="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p>
    <w:p w14:paraId="03585264"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6E5D77A1" w14:textId="77777777" w:rsidR="00E01870" w:rsidRPr="002A4AA8" w:rsidRDefault="00E01870" w:rsidP="00E01870">
      <w:pPr>
        <w:pStyle w:val="Text"/>
        <w:spacing w:after="0"/>
        <w:ind w:left="5679" w:firstLine="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______________________________</w:t>
      </w:r>
    </w:p>
    <w:p w14:paraId="12C34943"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t xml:space="preserve">        (miejscowość, data)</w:t>
      </w:r>
    </w:p>
    <w:p w14:paraId="68DE46DC" w14:textId="77777777" w:rsidR="00E01870" w:rsidRPr="002A4AA8" w:rsidRDefault="00E01870" w:rsidP="00E01870">
      <w:pPr>
        <w:jc w:val="both"/>
        <w:rPr>
          <w:rFonts w:ascii="Arial" w:hAnsi="Arial" w:cs="Arial"/>
          <w:sz w:val="20"/>
          <w:szCs w:val="20"/>
        </w:rPr>
      </w:pPr>
    </w:p>
    <w:p w14:paraId="3251569D" w14:textId="77777777" w:rsidR="00E01870" w:rsidRPr="002A4AA8" w:rsidRDefault="00E01870" w:rsidP="00E01870">
      <w:pPr>
        <w:jc w:val="both"/>
        <w:rPr>
          <w:rFonts w:ascii="Arial" w:hAnsi="Arial" w:cs="Arial"/>
          <w:sz w:val="20"/>
          <w:szCs w:val="20"/>
        </w:rPr>
      </w:pPr>
    </w:p>
    <w:p w14:paraId="7574A610" w14:textId="77777777" w:rsidR="00E01870" w:rsidRPr="002A4AA8" w:rsidRDefault="00E01870" w:rsidP="00E01870">
      <w:pPr>
        <w:jc w:val="both"/>
        <w:rPr>
          <w:rFonts w:ascii="Arial" w:hAnsi="Arial" w:cs="Arial"/>
          <w:sz w:val="20"/>
          <w:szCs w:val="20"/>
        </w:rPr>
      </w:pPr>
      <w:r w:rsidRPr="002A4AA8">
        <w:rPr>
          <w:rFonts w:ascii="Arial" w:hAnsi="Arial" w:cs="Arial"/>
          <w:b/>
          <w:sz w:val="20"/>
          <w:szCs w:val="20"/>
        </w:rPr>
        <w:t>*</w:t>
      </w:r>
      <w:r w:rsidRPr="002A4AA8">
        <w:rPr>
          <w:rFonts w:ascii="Arial" w:hAnsi="Arial" w:cs="Arial"/>
          <w:sz w:val="20"/>
          <w:szCs w:val="20"/>
        </w:rPr>
        <w:t>niepotrzebne skreślić</w:t>
      </w:r>
    </w:p>
    <w:p w14:paraId="1713BCA2" w14:textId="77777777" w:rsidR="00E01870" w:rsidRPr="002A4AA8" w:rsidRDefault="00E01870" w:rsidP="00E01870">
      <w:pPr>
        <w:jc w:val="both"/>
        <w:rPr>
          <w:rFonts w:ascii="Arial" w:hAnsi="Arial" w:cs="Arial"/>
          <w:sz w:val="20"/>
          <w:szCs w:val="20"/>
        </w:rPr>
      </w:pPr>
    </w:p>
    <w:p w14:paraId="6B386066" w14:textId="77777777" w:rsidR="00E01870" w:rsidRPr="002A4AA8" w:rsidRDefault="00E01870" w:rsidP="00E01870">
      <w:pPr>
        <w:jc w:val="both"/>
        <w:rPr>
          <w:rFonts w:ascii="Arial" w:hAnsi="Arial" w:cs="Arial"/>
          <w:sz w:val="20"/>
          <w:szCs w:val="20"/>
        </w:rPr>
      </w:pPr>
    </w:p>
    <w:p w14:paraId="6CD7292E" w14:textId="77777777" w:rsidR="00E01870" w:rsidRPr="002A4AA8" w:rsidRDefault="00E01870" w:rsidP="00E01870">
      <w:pPr>
        <w:jc w:val="both"/>
        <w:rPr>
          <w:rFonts w:ascii="Arial" w:hAnsi="Arial" w:cs="Arial"/>
          <w:sz w:val="20"/>
          <w:szCs w:val="20"/>
        </w:rPr>
      </w:pPr>
    </w:p>
    <w:p w14:paraId="1553BAEE" w14:textId="77777777" w:rsidR="00E01870" w:rsidRPr="002A4AA8" w:rsidRDefault="00E01870" w:rsidP="00E01870">
      <w:pPr>
        <w:pStyle w:val="Text"/>
        <w:spacing w:after="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p>
    <w:p w14:paraId="4837019F"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0145FD58"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7514BE81"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37DD5B24"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41FE5842"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558CB032"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11504E4D" w14:textId="77777777" w:rsidR="00D8538C" w:rsidRPr="002A4AA8" w:rsidRDefault="00D8538C" w:rsidP="00E01870">
      <w:pPr>
        <w:pStyle w:val="Text"/>
        <w:spacing w:after="0"/>
        <w:ind w:left="15" w:firstLine="0"/>
        <w:jc w:val="both"/>
        <w:rPr>
          <w:rFonts w:ascii="Arial" w:hAnsi="Arial" w:cs="Arial"/>
          <w:color w:val="000000"/>
          <w:spacing w:val="-1"/>
          <w:sz w:val="20"/>
          <w:lang w:val="pl-PL"/>
        </w:rPr>
        <w:sectPr w:rsidR="00D8538C" w:rsidRPr="002A4AA8" w:rsidSect="00183392">
          <w:headerReference w:type="first" r:id="rId17"/>
          <w:pgSz w:w="11906" w:h="16838" w:code="9"/>
          <w:pgMar w:top="1418" w:right="1418" w:bottom="1418" w:left="1418" w:header="709" w:footer="709" w:gutter="0"/>
          <w:cols w:space="708"/>
          <w:titlePg/>
        </w:sectPr>
      </w:pPr>
    </w:p>
    <w:p w14:paraId="4E419137" w14:textId="271BD740" w:rsidR="00BC3C3E" w:rsidRPr="00BC3C3E" w:rsidRDefault="00286081" w:rsidP="00BC3C3E">
      <w:pPr>
        <w:rPr>
          <w:rFonts w:ascii="Arial" w:hAnsi="Arial" w:cs="Arial"/>
          <w:bCs/>
          <w:sz w:val="20"/>
          <w:szCs w:val="20"/>
        </w:rPr>
      </w:pPr>
      <w:r w:rsidRPr="00516F89">
        <w:rPr>
          <w:rFonts w:ascii="Arial" w:hAnsi="Arial" w:cs="Arial"/>
          <w:sz w:val="20"/>
          <w:szCs w:val="20"/>
        </w:rPr>
        <w:lastRenderedPageBreak/>
        <w:t xml:space="preserve">Załącznik nr </w:t>
      </w:r>
      <w:r w:rsidR="0092060E" w:rsidRPr="00516F89">
        <w:rPr>
          <w:rFonts w:ascii="Arial" w:hAnsi="Arial" w:cs="Arial"/>
          <w:sz w:val="20"/>
          <w:szCs w:val="20"/>
        </w:rPr>
        <w:t xml:space="preserve">9 </w:t>
      </w:r>
      <w:r w:rsidRPr="00516F89">
        <w:rPr>
          <w:rFonts w:ascii="Arial" w:hAnsi="Arial" w:cs="Arial"/>
          <w:sz w:val="20"/>
          <w:szCs w:val="20"/>
        </w:rPr>
        <w:t xml:space="preserve">do umowy: </w:t>
      </w:r>
      <w:bookmarkStart w:id="75" w:name="_Hlk131154845"/>
      <w:r w:rsidRPr="00516F89">
        <w:rPr>
          <w:rFonts w:ascii="Arial" w:hAnsi="Arial" w:cs="Arial"/>
          <w:sz w:val="20"/>
          <w:szCs w:val="20"/>
        </w:rPr>
        <w:t>Obowiązki informacyjne Beneficjenta</w:t>
      </w:r>
      <w:r w:rsidR="00BC3C3E" w:rsidRPr="00516F89">
        <w:rPr>
          <w:rFonts w:eastAsia="Calibri" w:cs="Times New Roman"/>
          <w:b/>
          <w:bCs/>
        </w:rPr>
        <w:t xml:space="preserve"> </w:t>
      </w:r>
      <w:r w:rsidR="00BC3C3E" w:rsidRPr="00516F89">
        <w:rPr>
          <w:rFonts w:ascii="Arial" w:hAnsi="Arial" w:cs="Arial"/>
          <w:bCs/>
          <w:sz w:val="20"/>
          <w:szCs w:val="20"/>
        </w:rPr>
        <w:t xml:space="preserve">– wyciąg z zapisów </w:t>
      </w:r>
      <w:r w:rsidR="00BC3C3E" w:rsidRPr="00516F89">
        <w:rPr>
          <w:rFonts w:ascii="Arial" w:hAnsi="Arial" w:cs="Arial"/>
          <w:bCs/>
          <w:i/>
          <w:iCs/>
          <w:sz w:val="20"/>
          <w:szCs w:val="20"/>
        </w:rPr>
        <w:t xml:space="preserve">Podręcznika wnioskodawcy i </w:t>
      </w:r>
      <w:r w:rsidR="0008374D" w:rsidRPr="00516F89">
        <w:rPr>
          <w:rFonts w:ascii="Arial" w:hAnsi="Arial" w:cs="Arial"/>
          <w:bCs/>
          <w:i/>
          <w:iCs/>
          <w:sz w:val="20"/>
          <w:szCs w:val="20"/>
        </w:rPr>
        <w:t>B</w:t>
      </w:r>
      <w:r w:rsidR="00BC3C3E" w:rsidRPr="00516F89">
        <w:rPr>
          <w:rFonts w:ascii="Arial" w:hAnsi="Arial" w:cs="Arial"/>
          <w:bCs/>
          <w:i/>
          <w:iCs/>
          <w:sz w:val="20"/>
          <w:szCs w:val="20"/>
        </w:rPr>
        <w:t>eneficjenta Funduszy Europejskich</w:t>
      </w:r>
      <w:r w:rsidR="00BC3C3E" w:rsidRPr="00516F89">
        <w:rPr>
          <w:rFonts w:ascii="Arial" w:hAnsi="Arial" w:cs="Arial"/>
          <w:bCs/>
          <w:sz w:val="20"/>
          <w:szCs w:val="20"/>
        </w:rPr>
        <w:t xml:space="preserve"> </w:t>
      </w:r>
      <w:r w:rsidR="00BC3C3E" w:rsidRPr="00516F89">
        <w:rPr>
          <w:rFonts w:ascii="Arial" w:hAnsi="Arial" w:cs="Arial"/>
          <w:bCs/>
          <w:i/>
          <w:iCs/>
          <w:sz w:val="20"/>
          <w:szCs w:val="20"/>
        </w:rPr>
        <w:t>na lata 2021-2027 w zakresie informacji i promocji</w:t>
      </w:r>
    </w:p>
    <w:bookmarkEnd w:id="75"/>
    <w:p w14:paraId="415BFF94" w14:textId="6F726E8A" w:rsidR="00286081" w:rsidRDefault="00286081" w:rsidP="002A2452">
      <w:pPr>
        <w:rPr>
          <w:rFonts w:ascii="Arial" w:hAnsi="Arial" w:cs="Arial"/>
          <w:sz w:val="20"/>
          <w:szCs w:val="20"/>
        </w:rPr>
      </w:pPr>
    </w:p>
    <w:p w14:paraId="3AC0B3BE" w14:textId="77777777" w:rsidR="00D202D1" w:rsidRPr="002A4AA8" w:rsidRDefault="00D202D1" w:rsidP="00D202D1">
      <w:pPr>
        <w:rPr>
          <w:rFonts w:ascii="Arial" w:hAnsi="Arial" w:cs="Arial"/>
          <w:sz w:val="20"/>
          <w:szCs w:val="20"/>
        </w:rPr>
      </w:pPr>
    </w:p>
    <w:p w14:paraId="0DBC482F" w14:textId="77777777" w:rsidR="00D202D1" w:rsidRPr="00266D61" w:rsidRDefault="00D202D1" w:rsidP="00D202D1">
      <w:pPr>
        <w:keepNext/>
        <w:numPr>
          <w:ilvl w:val="0"/>
          <w:numId w:val="70"/>
        </w:numPr>
        <w:spacing w:before="240" w:after="240" w:line="276" w:lineRule="auto"/>
        <w:ind w:left="0" w:firstLine="0"/>
        <w:outlineLvl w:val="1"/>
        <w:rPr>
          <w:rFonts w:ascii="Arial" w:eastAsia="Times New Roman" w:hAnsi="Arial" w:cs="Arial"/>
          <w:b/>
          <w:bCs/>
          <w:iCs/>
          <w:sz w:val="20"/>
          <w:szCs w:val="20"/>
          <w:lang w:val="x-none" w:eastAsia="x-none"/>
        </w:rPr>
      </w:pPr>
      <w:r w:rsidRPr="00266D61">
        <w:rPr>
          <w:rFonts w:ascii="Arial" w:eastAsia="Times New Roman" w:hAnsi="Arial" w:cs="Arial"/>
          <w:b/>
          <w:bCs/>
          <w:iCs/>
          <w:sz w:val="20"/>
          <w:szCs w:val="20"/>
          <w:lang w:val="x-none" w:eastAsia="x-none"/>
        </w:rPr>
        <w:t>Jak oznaczać dokumenty i działania informacyjno-promocyjne w projek</w:t>
      </w:r>
      <w:r w:rsidRPr="00266D61">
        <w:rPr>
          <w:rFonts w:ascii="Arial" w:eastAsia="Times New Roman" w:hAnsi="Arial" w:cs="Arial"/>
          <w:b/>
          <w:bCs/>
          <w:iCs/>
          <w:sz w:val="20"/>
          <w:szCs w:val="20"/>
          <w:lang w:eastAsia="x-none"/>
        </w:rPr>
        <w:t>cie</w:t>
      </w:r>
      <w:r w:rsidRPr="00266D61">
        <w:rPr>
          <w:rFonts w:ascii="Arial" w:eastAsia="Times New Roman" w:hAnsi="Arial" w:cs="Arial"/>
          <w:b/>
          <w:bCs/>
          <w:iCs/>
          <w:sz w:val="20"/>
          <w:szCs w:val="20"/>
          <w:lang w:val="x-none" w:eastAsia="x-none"/>
        </w:rPr>
        <w:t>?</w:t>
      </w:r>
    </w:p>
    <w:p w14:paraId="0B29E37B" w14:textId="7BC3D1EE" w:rsidR="00D202D1" w:rsidRDefault="00D202D1" w:rsidP="00D202D1">
      <w:pPr>
        <w:spacing w:after="200" w:line="276" w:lineRule="auto"/>
        <w:rPr>
          <w:rFonts w:ascii="Arial" w:eastAsia="Calibri" w:hAnsi="Arial" w:cs="Arial"/>
          <w:sz w:val="20"/>
          <w:szCs w:val="20"/>
        </w:rPr>
      </w:pPr>
      <w:r w:rsidRPr="00C1160C">
        <w:rPr>
          <w:rFonts w:ascii="Arial" w:eastAsia="Calibri" w:hAnsi="Arial" w:cs="Arial"/>
          <w:sz w:val="20"/>
          <w:szCs w:val="20"/>
        </w:rPr>
        <w:t xml:space="preserve">Jako beneficjent musisz </w:t>
      </w:r>
      <w:r>
        <w:rPr>
          <w:rFonts w:ascii="Arial" w:eastAsia="Calibri" w:hAnsi="Arial" w:cs="Arial"/>
          <w:sz w:val="20"/>
          <w:szCs w:val="20"/>
        </w:rPr>
        <w:t>umieszczać znaki graficzne na</w:t>
      </w:r>
      <w:r w:rsidRPr="00C1160C">
        <w:rPr>
          <w:rFonts w:ascii="Arial" w:eastAsia="Calibri" w:hAnsi="Arial" w:cs="Arial"/>
          <w:sz w:val="20"/>
          <w:szCs w:val="20"/>
        </w:rPr>
        <w:t xml:space="preserve"> działania</w:t>
      </w:r>
      <w:r>
        <w:rPr>
          <w:rFonts w:ascii="Arial" w:eastAsia="Calibri" w:hAnsi="Arial" w:cs="Arial"/>
          <w:sz w:val="20"/>
          <w:szCs w:val="20"/>
        </w:rPr>
        <w:t>ch</w:t>
      </w:r>
      <w:r w:rsidRPr="00C1160C">
        <w:rPr>
          <w:rFonts w:ascii="Arial" w:eastAsia="Calibri" w:hAnsi="Arial" w:cs="Arial"/>
          <w:sz w:val="20"/>
          <w:szCs w:val="20"/>
        </w:rPr>
        <w:t xml:space="preserve"> informacyjn</w:t>
      </w:r>
      <w:r>
        <w:rPr>
          <w:rFonts w:ascii="Arial" w:eastAsia="Calibri" w:hAnsi="Arial" w:cs="Arial"/>
          <w:sz w:val="20"/>
          <w:szCs w:val="20"/>
        </w:rPr>
        <w:t>ych</w:t>
      </w:r>
      <w:r w:rsidRPr="00C1160C">
        <w:rPr>
          <w:rFonts w:ascii="Arial" w:eastAsia="Calibri" w:hAnsi="Arial" w:cs="Arial"/>
          <w:sz w:val="20"/>
          <w:szCs w:val="20"/>
        </w:rPr>
        <w:t xml:space="preserve"> i promocyjn</w:t>
      </w:r>
      <w:r>
        <w:rPr>
          <w:rFonts w:ascii="Arial" w:eastAsia="Calibri" w:hAnsi="Arial" w:cs="Arial"/>
          <w:sz w:val="20"/>
          <w:szCs w:val="20"/>
        </w:rPr>
        <w:t>ych</w:t>
      </w:r>
      <w:r w:rsidRPr="00C1160C">
        <w:rPr>
          <w:rFonts w:ascii="Arial" w:eastAsia="Calibri" w:hAnsi="Arial" w:cs="Arial"/>
          <w:sz w:val="20"/>
          <w:szCs w:val="20"/>
        </w:rPr>
        <w:t xml:space="preserve"> oraz dokument</w:t>
      </w:r>
      <w:r>
        <w:rPr>
          <w:rFonts w:ascii="Arial" w:eastAsia="Calibri" w:hAnsi="Arial" w:cs="Arial"/>
          <w:sz w:val="20"/>
          <w:szCs w:val="20"/>
        </w:rPr>
        <w:t>ach</w:t>
      </w:r>
      <w:r w:rsidRPr="00C1160C">
        <w:rPr>
          <w:rFonts w:ascii="Arial" w:eastAsia="Calibri" w:hAnsi="Arial" w:cs="Arial"/>
          <w:sz w:val="20"/>
          <w:szCs w:val="20"/>
        </w:rPr>
        <w:t xml:space="preserve"> związan</w:t>
      </w:r>
      <w:r>
        <w:rPr>
          <w:rFonts w:ascii="Arial" w:eastAsia="Calibri" w:hAnsi="Arial" w:cs="Arial"/>
          <w:sz w:val="20"/>
          <w:szCs w:val="20"/>
        </w:rPr>
        <w:t>ych</w:t>
      </w:r>
      <w:r w:rsidRPr="00C1160C">
        <w:rPr>
          <w:rFonts w:ascii="Arial" w:eastAsia="Calibri" w:hAnsi="Arial" w:cs="Arial"/>
          <w:sz w:val="20"/>
          <w:szCs w:val="20"/>
        </w:rPr>
        <w:t xml:space="preserve"> z realizacją projektu, które podajesz do wiadomości publicznej lub przeznaczasz dla uczestników projektów. </w:t>
      </w:r>
    </w:p>
    <w:p w14:paraId="6B35EDBE" w14:textId="77777777" w:rsidR="00283BEB" w:rsidRPr="00C1160C" w:rsidRDefault="00283BEB" w:rsidP="00283BEB">
      <w:pPr>
        <w:spacing w:after="200" w:line="276" w:lineRule="auto"/>
        <w:rPr>
          <w:rFonts w:ascii="Arial" w:eastAsia="Calibri" w:hAnsi="Arial" w:cs="Arial"/>
          <w:sz w:val="20"/>
          <w:szCs w:val="20"/>
        </w:rPr>
      </w:pPr>
      <w:r w:rsidRPr="00606AEE">
        <w:rPr>
          <w:rFonts w:ascii="Arial" w:eastAsia="Calibri" w:hAnsi="Arial" w:cs="Arial"/>
          <w:sz w:val="20"/>
          <w:szCs w:val="20"/>
        </w:rPr>
        <w:t>Znaki graficzne są nośnikiem konkretnej informacji. Znak Funduszy Europejskich, znak barw RP oraz znak Unii Europejskiej muszą być zawsze umieszczone w widocznym miejscu. Umiejscowienie oraz wielkość znaków muszą być odpowiednie do rodzaju i skali materiału, przedmiotu lub dokumentu. Znaki i napisy muszą być czytelne dla odbiorcy i wyraźnie widoczne.</w:t>
      </w:r>
    </w:p>
    <w:p w14:paraId="6108A632" w14:textId="77777777" w:rsidR="00D202D1" w:rsidRDefault="00D202D1" w:rsidP="00D202D1">
      <w:pPr>
        <w:spacing w:after="200" w:line="276" w:lineRule="auto"/>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Jakie znaki graficzne należy umieścić?</w:t>
      </w:r>
    </w:p>
    <w:p w14:paraId="23DCB511" w14:textId="77777777" w:rsidR="00D202D1" w:rsidRPr="00266D61" w:rsidRDefault="00D202D1" w:rsidP="00D202D1">
      <w:pPr>
        <w:keepNext/>
        <w:spacing w:before="240" w:after="240" w:line="276" w:lineRule="auto"/>
        <w:outlineLvl w:val="2"/>
        <w:rPr>
          <w:rFonts w:ascii="Arial" w:eastAsia="Times New Roman" w:hAnsi="Arial" w:cs="Arial"/>
          <w:b/>
          <w:bCs/>
          <w:sz w:val="20"/>
          <w:szCs w:val="20"/>
          <w:lang w:eastAsia="x-none"/>
        </w:rPr>
      </w:pPr>
      <w:r w:rsidRPr="005C24D9">
        <w:rPr>
          <w:rFonts w:ascii="Arial" w:eastAsia="Calibri" w:hAnsi="Arial" w:cs="Arial"/>
          <w:sz w:val="20"/>
          <w:szCs w:val="20"/>
        </w:rPr>
        <w:t>Oznaczenie projektu realizowanego z programu Fundusze Europejskie dla Pomorza Zachodniego 2021-2027 musi zawierać następujące znaki</w:t>
      </w:r>
      <w:r>
        <w:rPr>
          <w:rFonts w:ascii="Arial" w:eastAsia="Calibri" w:hAnsi="Arial" w:cs="Arial"/>
          <w:sz w:val="20"/>
          <w:szCs w:val="20"/>
        </w:rPr>
        <w:t xml:space="preserve"> (wariant </w:t>
      </w:r>
      <w:proofErr w:type="spellStart"/>
      <w:r>
        <w:rPr>
          <w:rFonts w:ascii="Arial" w:eastAsia="Calibri" w:hAnsi="Arial" w:cs="Arial"/>
          <w:sz w:val="20"/>
          <w:szCs w:val="20"/>
        </w:rPr>
        <w:t>pełnokolorowy</w:t>
      </w:r>
      <w:proofErr w:type="spellEnd"/>
      <w:r>
        <w:rPr>
          <w:rFonts w:ascii="Arial" w:eastAsia="Calibri" w:hAnsi="Arial" w:cs="Arial"/>
          <w:sz w:val="20"/>
          <w:szCs w:val="20"/>
        </w:rPr>
        <w:t>)</w:t>
      </w:r>
      <w:r w:rsidRPr="005C24D9">
        <w:rPr>
          <w:rFonts w:ascii="Arial" w:eastAsia="Calibri" w:hAnsi="Arial" w:cs="Arial"/>
          <w:sz w:val="20"/>
          <w:szCs w:val="20"/>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79"/>
      </w:tblGrid>
      <w:tr w:rsidR="00D202D1" w:rsidRPr="006D27F3" w14:paraId="00F9ED45" w14:textId="77777777" w:rsidTr="00500250">
        <w:tc>
          <w:tcPr>
            <w:tcW w:w="8679" w:type="dxa"/>
            <w:tcBorders>
              <w:top w:val="nil"/>
              <w:left w:val="nil"/>
              <w:bottom w:val="nil"/>
              <w:right w:val="nil"/>
            </w:tcBorders>
            <w:shd w:val="clear" w:color="auto" w:fill="auto"/>
          </w:tcPr>
          <w:tbl>
            <w:tblPr>
              <w:tblW w:w="85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34"/>
              <w:gridCol w:w="1984"/>
              <w:gridCol w:w="2410"/>
              <w:gridCol w:w="1804"/>
            </w:tblGrid>
            <w:tr w:rsidR="00D202D1" w:rsidRPr="005C24D9" w14:paraId="7B12E007" w14:textId="77777777" w:rsidTr="00500250">
              <w:tc>
                <w:tcPr>
                  <w:tcW w:w="2334" w:type="dxa"/>
                  <w:shd w:val="clear" w:color="auto" w:fill="auto"/>
                  <w:vAlign w:val="center"/>
                </w:tcPr>
                <w:p w14:paraId="651B0C0A" w14:textId="77777777" w:rsidR="00D202D1" w:rsidRPr="005C24D9" w:rsidRDefault="00D202D1" w:rsidP="00500250">
                  <w:pPr>
                    <w:ind w:left="96" w:hanging="96"/>
                    <w:jc w:val="center"/>
                    <w:rPr>
                      <w:rFonts w:ascii="Arial" w:eastAsia="Calibri" w:hAnsi="Arial" w:cs="Arial"/>
                      <w:sz w:val="20"/>
                      <w:szCs w:val="20"/>
                    </w:rPr>
                  </w:pPr>
                  <w:r w:rsidRPr="005C24D9">
                    <w:rPr>
                      <w:rFonts w:ascii="Arial" w:eastAsia="Calibri" w:hAnsi="Arial" w:cs="Arial"/>
                      <w:sz w:val="20"/>
                      <w:szCs w:val="20"/>
                    </w:rPr>
                    <w:t>Znak Funduszy Europejskich dla Pomorza Zachodniego złożony z symbolu graficznego i nazwy Fundusze Europejskie dla Pomorza Zachodniego</w:t>
                  </w:r>
                </w:p>
              </w:tc>
              <w:tc>
                <w:tcPr>
                  <w:tcW w:w="1984" w:type="dxa"/>
                  <w:shd w:val="clear" w:color="auto" w:fill="auto"/>
                  <w:vAlign w:val="center"/>
                </w:tcPr>
                <w:p w14:paraId="59A9C4AE" w14:textId="77777777" w:rsidR="00D202D1" w:rsidRPr="005C24D9" w:rsidRDefault="00D202D1" w:rsidP="00500250">
                  <w:pPr>
                    <w:jc w:val="center"/>
                    <w:rPr>
                      <w:rFonts w:ascii="Arial" w:eastAsia="Calibri" w:hAnsi="Arial" w:cs="Arial"/>
                      <w:sz w:val="20"/>
                      <w:szCs w:val="20"/>
                    </w:rPr>
                  </w:pPr>
                  <w:r w:rsidRPr="005C24D9">
                    <w:rPr>
                      <w:rFonts w:ascii="Arial" w:eastAsia="Calibri" w:hAnsi="Arial" w:cs="Arial"/>
                      <w:sz w:val="20"/>
                      <w:szCs w:val="20"/>
                    </w:rPr>
                    <w:t>Znak barw Rzeczypospolitej Polskiej</w:t>
                  </w:r>
                </w:p>
                <w:p w14:paraId="60EB3A60" w14:textId="77777777" w:rsidR="00D202D1" w:rsidRPr="005C24D9" w:rsidRDefault="00D202D1" w:rsidP="00500250">
                  <w:pPr>
                    <w:jc w:val="center"/>
                    <w:rPr>
                      <w:rFonts w:ascii="Arial" w:eastAsia="Calibri" w:hAnsi="Arial" w:cs="Arial"/>
                      <w:sz w:val="20"/>
                      <w:szCs w:val="20"/>
                    </w:rPr>
                  </w:pPr>
                  <w:r w:rsidRPr="005C24D9">
                    <w:rPr>
                      <w:rFonts w:ascii="Arial" w:eastAsia="Calibri" w:hAnsi="Arial" w:cs="Arial"/>
                      <w:sz w:val="20"/>
                      <w:szCs w:val="20"/>
                    </w:rPr>
                    <w:t>złożony z barw RP oraz nazwy Rzeczpospolita Polska</w:t>
                  </w:r>
                </w:p>
              </w:tc>
              <w:tc>
                <w:tcPr>
                  <w:tcW w:w="2410" w:type="dxa"/>
                  <w:shd w:val="clear" w:color="auto" w:fill="auto"/>
                  <w:vAlign w:val="center"/>
                </w:tcPr>
                <w:p w14:paraId="3B2B55AF" w14:textId="77777777" w:rsidR="00D202D1" w:rsidRPr="005C24D9" w:rsidRDefault="00D202D1" w:rsidP="00500250">
                  <w:pPr>
                    <w:jc w:val="center"/>
                    <w:rPr>
                      <w:rFonts w:ascii="Arial" w:eastAsia="Calibri" w:hAnsi="Arial" w:cs="Arial"/>
                      <w:sz w:val="20"/>
                      <w:szCs w:val="20"/>
                    </w:rPr>
                  </w:pPr>
                  <w:r w:rsidRPr="005C24D9">
                    <w:rPr>
                      <w:rFonts w:ascii="Arial" w:eastAsia="Calibri" w:hAnsi="Arial" w:cs="Arial"/>
                      <w:sz w:val="20"/>
                      <w:szCs w:val="20"/>
                    </w:rPr>
                    <w:t>Znak Unii Europejskiej</w:t>
                  </w:r>
                </w:p>
                <w:p w14:paraId="0882E821" w14:textId="77777777" w:rsidR="00D202D1" w:rsidRPr="005C24D9" w:rsidRDefault="00D202D1" w:rsidP="00500250">
                  <w:pPr>
                    <w:jc w:val="center"/>
                    <w:rPr>
                      <w:rFonts w:ascii="Arial" w:eastAsia="Calibri" w:hAnsi="Arial" w:cs="Arial"/>
                      <w:sz w:val="20"/>
                      <w:szCs w:val="20"/>
                    </w:rPr>
                  </w:pPr>
                  <w:r w:rsidRPr="005C24D9">
                    <w:rPr>
                      <w:rFonts w:ascii="Arial" w:eastAsia="Calibri" w:hAnsi="Arial" w:cs="Arial"/>
                      <w:sz w:val="20"/>
                      <w:szCs w:val="20"/>
                    </w:rPr>
                    <w:t>złożony z flagi UE i</w:t>
                  </w:r>
                  <w:r>
                    <w:rPr>
                      <w:rFonts w:ascii="Arial" w:eastAsia="Calibri" w:hAnsi="Arial" w:cs="Arial"/>
                      <w:sz w:val="20"/>
                      <w:szCs w:val="20"/>
                    </w:rPr>
                    <w:t> </w:t>
                  </w:r>
                  <w:r w:rsidRPr="005C24D9">
                    <w:rPr>
                      <w:rFonts w:ascii="Arial" w:eastAsia="Calibri" w:hAnsi="Arial" w:cs="Arial"/>
                      <w:sz w:val="20"/>
                      <w:szCs w:val="20"/>
                    </w:rPr>
                    <w:t>napisu „Dofinansowane przez Unię Europejską”</w:t>
                  </w:r>
                </w:p>
              </w:tc>
              <w:tc>
                <w:tcPr>
                  <w:tcW w:w="1804" w:type="dxa"/>
                  <w:vAlign w:val="center"/>
                </w:tcPr>
                <w:p w14:paraId="210FED64" w14:textId="77777777" w:rsidR="00D202D1" w:rsidRPr="005C24D9" w:rsidRDefault="00D202D1" w:rsidP="00500250">
                  <w:pPr>
                    <w:jc w:val="center"/>
                    <w:rPr>
                      <w:rFonts w:ascii="Arial" w:eastAsia="Calibri" w:hAnsi="Arial" w:cs="Arial"/>
                      <w:sz w:val="20"/>
                      <w:szCs w:val="20"/>
                    </w:rPr>
                  </w:pPr>
                  <w:r>
                    <w:rPr>
                      <w:rFonts w:ascii="Arial" w:eastAsia="Calibri" w:hAnsi="Arial" w:cs="Arial"/>
                      <w:sz w:val="20"/>
                      <w:szCs w:val="20"/>
                    </w:rPr>
                    <w:t>Oficjalne l</w:t>
                  </w:r>
                  <w:r w:rsidRPr="005C24D9">
                    <w:rPr>
                      <w:rFonts w:ascii="Arial" w:eastAsia="Calibri" w:hAnsi="Arial" w:cs="Arial"/>
                      <w:sz w:val="20"/>
                      <w:szCs w:val="20"/>
                    </w:rPr>
                    <w:t xml:space="preserve">ogo promocyjne województwa </w:t>
                  </w:r>
                  <w:r w:rsidRPr="00C71041">
                    <w:rPr>
                      <w:rFonts w:ascii="Arial" w:eastAsia="Calibri" w:hAnsi="Arial" w:cs="Arial"/>
                      <w:sz w:val="20"/>
                      <w:szCs w:val="20"/>
                    </w:rPr>
                    <w:t>zachodniopomor</w:t>
                  </w:r>
                  <w:r>
                    <w:rPr>
                      <w:rFonts w:ascii="Arial" w:eastAsia="Calibri" w:hAnsi="Arial" w:cs="Arial"/>
                      <w:sz w:val="20"/>
                      <w:szCs w:val="20"/>
                    </w:rPr>
                    <w:softHyphen/>
                  </w:r>
                  <w:r w:rsidRPr="00C71041">
                    <w:rPr>
                      <w:rFonts w:ascii="Arial" w:eastAsia="Calibri" w:hAnsi="Arial" w:cs="Arial"/>
                      <w:sz w:val="20"/>
                      <w:szCs w:val="20"/>
                    </w:rPr>
                    <w:t>skiego</w:t>
                  </w:r>
                </w:p>
              </w:tc>
            </w:tr>
            <w:tr w:rsidR="00D202D1" w:rsidRPr="005C24D9" w14:paraId="36CA86B9" w14:textId="77777777" w:rsidTr="00500250">
              <w:trPr>
                <w:trHeight w:val="919"/>
              </w:trPr>
              <w:tc>
                <w:tcPr>
                  <w:tcW w:w="8532" w:type="dxa"/>
                  <w:gridSpan w:val="4"/>
                  <w:shd w:val="clear" w:color="auto" w:fill="auto"/>
                </w:tcPr>
                <w:p w14:paraId="1E29706B" w14:textId="77777777" w:rsidR="00D202D1" w:rsidRPr="005C24D9" w:rsidRDefault="00D202D1" w:rsidP="00500250">
                  <w:pPr>
                    <w:rPr>
                      <w:rFonts w:ascii="Arial" w:eastAsia="Calibri" w:hAnsi="Arial" w:cs="Arial"/>
                      <w:sz w:val="20"/>
                      <w:szCs w:val="20"/>
                    </w:rPr>
                  </w:pPr>
                  <w:r>
                    <w:rPr>
                      <w:rFonts w:ascii="Arial" w:hAnsi="Arial" w:cs="Arial"/>
                      <w:noProof/>
                      <w:sz w:val="20"/>
                      <w:szCs w:val="20"/>
                      <w:lang w:eastAsia="pl-PL"/>
                    </w:rPr>
                    <w:drawing>
                      <wp:anchor distT="0" distB="0" distL="114300" distR="114300" simplePos="0" relativeHeight="251662336" behindDoc="0" locked="0" layoutInCell="1" allowOverlap="1" wp14:anchorId="6B920B2A" wp14:editId="5CC335C7">
                        <wp:simplePos x="0" y="0"/>
                        <wp:positionH relativeFrom="margin">
                          <wp:posOffset>85094</wp:posOffset>
                        </wp:positionH>
                        <wp:positionV relativeFrom="paragraph">
                          <wp:posOffset>92710</wp:posOffset>
                        </wp:positionV>
                        <wp:extent cx="5144201" cy="378190"/>
                        <wp:effectExtent l="0" t="0" r="0" b="3175"/>
                        <wp:wrapNone/>
                        <wp:docPr id="29" name="Obraz 29"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wojciech.krycki\AppData\Local\Microsoft\Windows\INetCache\Content.Word\Ciag_pozioma_kolor bez tła.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144201" cy="37819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129F367C" w14:textId="77777777" w:rsidR="00D202D1" w:rsidRPr="005C24D9" w:rsidRDefault="00D202D1" w:rsidP="00500250">
            <w:pPr>
              <w:rPr>
                <w:rFonts w:ascii="Arial" w:eastAsia="Calibri" w:hAnsi="Arial" w:cs="Arial"/>
                <w:sz w:val="20"/>
                <w:szCs w:val="20"/>
              </w:rPr>
            </w:pPr>
          </w:p>
        </w:tc>
      </w:tr>
    </w:tbl>
    <w:p w14:paraId="0F1028B7" w14:textId="77777777" w:rsidR="00D202D1" w:rsidRDefault="00D202D1" w:rsidP="00D202D1">
      <w:pPr>
        <w:keepNext/>
        <w:spacing w:before="240" w:after="240" w:line="276" w:lineRule="auto"/>
        <w:outlineLvl w:val="2"/>
        <w:rPr>
          <w:rFonts w:ascii="Arial" w:eastAsia="Times New Roman" w:hAnsi="Arial" w:cs="Arial"/>
          <w:bCs/>
          <w:sz w:val="20"/>
          <w:szCs w:val="20"/>
          <w:lang w:eastAsia="x-none"/>
        </w:rPr>
      </w:pPr>
      <w:r>
        <w:rPr>
          <w:rFonts w:ascii="Arial" w:eastAsia="Times New Roman" w:hAnsi="Arial" w:cs="Arial"/>
          <w:bCs/>
          <w:sz w:val="20"/>
          <w:szCs w:val="20"/>
          <w:lang w:eastAsia="x-none"/>
        </w:rPr>
        <w:t>Zestawienie znaków dla programu FEPZ 2021-2027 w wariancie achromatycznym musi zawierać następujące znaki:</w:t>
      </w:r>
    </w:p>
    <w:tbl>
      <w:tblPr>
        <w:tblW w:w="8565" w:type="dxa"/>
        <w:tblInd w:w="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78"/>
        <w:gridCol w:w="2977"/>
        <w:gridCol w:w="2410"/>
      </w:tblGrid>
      <w:tr w:rsidR="00D202D1" w:rsidRPr="005C24D9" w14:paraId="11D6454E" w14:textId="77777777" w:rsidTr="00500250">
        <w:tc>
          <w:tcPr>
            <w:tcW w:w="3178" w:type="dxa"/>
            <w:shd w:val="clear" w:color="auto" w:fill="auto"/>
            <w:vAlign w:val="center"/>
          </w:tcPr>
          <w:p w14:paraId="79F6B43E" w14:textId="77777777" w:rsidR="00D202D1" w:rsidRPr="005C24D9" w:rsidRDefault="00D202D1" w:rsidP="00500250">
            <w:pPr>
              <w:jc w:val="center"/>
              <w:rPr>
                <w:rFonts w:ascii="Arial" w:eastAsia="Calibri" w:hAnsi="Arial" w:cs="Arial"/>
                <w:sz w:val="20"/>
                <w:szCs w:val="20"/>
              </w:rPr>
            </w:pPr>
            <w:r w:rsidRPr="005C24D9">
              <w:rPr>
                <w:rFonts w:ascii="Arial" w:eastAsia="Calibri" w:hAnsi="Arial" w:cs="Arial"/>
                <w:sz w:val="20"/>
                <w:szCs w:val="20"/>
              </w:rPr>
              <w:t>Znak Funduszy Europejskich dla Pomorza Zachodniego złożony z</w:t>
            </w:r>
            <w:r>
              <w:rPr>
                <w:rFonts w:ascii="Arial" w:eastAsia="Calibri" w:hAnsi="Arial" w:cs="Arial"/>
                <w:sz w:val="20"/>
                <w:szCs w:val="20"/>
              </w:rPr>
              <w:t> </w:t>
            </w:r>
            <w:r w:rsidRPr="005C24D9">
              <w:rPr>
                <w:rFonts w:ascii="Arial" w:eastAsia="Calibri" w:hAnsi="Arial" w:cs="Arial"/>
                <w:sz w:val="20"/>
                <w:szCs w:val="20"/>
              </w:rPr>
              <w:t>symbolu graficznego i nazwy Fundusze Europejskie dla Pomorza Zachodniego</w:t>
            </w:r>
          </w:p>
        </w:tc>
        <w:tc>
          <w:tcPr>
            <w:tcW w:w="2977" w:type="dxa"/>
            <w:shd w:val="clear" w:color="auto" w:fill="auto"/>
            <w:vAlign w:val="center"/>
          </w:tcPr>
          <w:p w14:paraId="086DA9F9" w14:textId="77777777" w:rsidR="00D202D1" w:rsidRPr="005C24D9" w:rsidRDefault="00D202D1" w:rsidP="00500250">
            <w:pPr>
              <w:jc w:val="center"/>
              <w:rPr>
                <w:rFonts w:ascii="Arial" w:eastAsia="Calibri" w:hAnsi="Arial" w:cs="Arial"/>
                <w:sz w:val="20"/>
                <w:szCs w:val="20"/>
              </w:rPr>
            </w:pPr>
            <w:r w:rsidRPr="005C24D9">
              <w:rPr>
                <w:rFonts w:ascii="Arial" w:eastAsia="Calibri" w:hAnsi="Arial" w:cs="Arial"/>
                <w:sz w:val="20"/>
                <w:szCs w:val="20"/>
              </w:rPr>
              <w:t>Znak Unii Europejskiej</w:t>
            </w:r>
          </w:p>
          <w:p w14:paraId="721E5F7D" w14:textId="77777777" w:rsidR="00D202D1" w:rsidRPr="005C24D9" w:rsidRDefault="00D202D1" w:rsidP="00500250">
            <w:pPr>
              <w:jc w:val="center"/>
              <w:rPr>
                <w:rFonts w:ascii="Arial" w:eastAsia="Calibri" w:hAnsi="Arial" w:cs="Arial"/>
                <w:sz w:val="20"/>
                <w:szCs w:val="20"/>
              </w:rPr>
            </w:pPr>
            <w:r w:rsidRPr="005C24D9">
              <w:rPr>
                <w:rFonts w:ascii="Arial" w:eastAsia="Calibri" w:hAnsi="Arial" w:cs="Arial"/>
                <w:sz w:val="20"/>
                <w:szCs w:val="20"/>
              </w:rPr>
              <w:t>złożony z flagi UE i napisu „Dofinansowane przez Unię Europejską”</w:t>
            </w:r>
          </w:p>
        </w:tc>
        <w:tc>
          <w:tcPr>
            <w:tcW w:w="2410" w:type="dxa"/>
            <w:shd w:val="clear" w:color="auto" w:fill="auto"/>
            <w:vAlign w:val="center"/>
          </w:tcPr>
          <w:p w14:paraId="12423ACB" w14:textId="77777777" w:rsidR="00D202D1" w:rsidRPr="005C24D9" w:rsidRDefault="00D202D1" w:rsidP="00500250">
            <w:pPr>
              <w:jc w:val="center"/>
              <w:rPr>
                <w:rFonts w:ascii="Arial" w:eastAsia="Calibri" w:hAnsi="Arial" w:cs="Arial"/>
                <w:sz w:val="20"/>
                <w:szCs w:val="20"/>
              </w:rPr>
            </w:pPr>
            <w:r>
              <w:rPr>
                <w:rFonts w:ascii="Arial" w:eastAsia="Calibri" w:hAnsi="Arial" w:cs="Arial"/>
                <w:sz w:val="20"/>
                <w:szCs w:val="20"/>
              </w:rPr>
              <w:t>Oficjalne l</w:t>
            </w:r>
            <w:r w:rsidRPr="005C24D9">
              <w:rPr>
                <w:rFonts w:ascii="Arial" w:eastAsia="Calibri" w:hAnsi="Arial" w:cs="Arial"/>
                <w:sz w:val="20"/>
                <w:szCs w:val="20"/>
              </w:rPr>
              <w:t>ogo promocyjne województwa zachodniopomorskiego</w:t>
            </w:r>
          </w:p>
        </w:tc>
      </w:tr>
      <w:tr w:rsidR="00D202D1" w:rsidRPr="005C24D9" w14:paraId="41962253" w14:textId="77777777" w:rsidTr="00500250">
        <w:trPr>
          <w:trHeight w:val="919"/>
        </w:trPr>
        <w:tc>
          <w:tcPr>
            <w:tcW w:w="8565" w:type="dxa"/>
            <w:gridSpan w:val="3"/>
            <w:shd w:val="clear" w:color="auto" w:fill="auto"/>
          </w:tcPr>
          <w:p w14:paraId="642D86B8" w14:textId="77777777" w:rsidR="00D202D1" w:rsidRPr="005C24D9" w:rsidRDefault="00D202D1" w:rsidP="00500250">
            <w:pPr>
              <w:rPr>
                <w:rFonts w:ascii="Arial" w:eastAsia="Calibri" w:hAnsi="Arial" w:cs="Arial"/>
                <w:sz w:val="20"/>
                <w:szCs w:val="20"/>
              </w:rPr>
            </w:pPr>
            <w:r w:rsidRPr="0080181D">
              <w:rPr>
                <w:rFonts w:ascii="Arial" w:hAnsi="Arial" w:cs="Arial"/>
                <w:noProof/>
                <w:sz w:val="20"/>
                <w:szCs w:val="20"/>
                <w:lang w:eastAsia="pl-PL"/>
              </w:rPr>
              <w:drawing>
                <wp:anchor distT="0" distB="0" distL="114300" distR="114300" simplePos="0" relativeHeight="251661312" behindDoc="0" locked="0" layoutInCell="1" allowOverlap="1" wp14:anchorId="47F3064F" wp14:editId="5145D792">
                  <wp:simplePos x="0" y="0"/>
                  <wp:positionH relativeFrom="margin">
                    <wp:posOffset>220096</wp:posOffset>
                  </wp:positionH>
                  <wp:positionV relativeFrom="paragraph">
                    <wp:posOffset>49613</wp:posOffset>
                  </wp:positionV>
                  <wp:extent cx="4802731" cy="464814"/>
                  <wp:effectExtent l="0" t="0" r="0" b="0"/>
                  <wp:wrapNone/>
                  <wp:docPr id="2" name="Obraz 2" descr="\\wup.local\wymiana\wydziały\WUP.IX.C\! Perspektywa 2021-2027\Promocja 2021-2027\Pomorze Zachodnie - Logo i zestawienia\Ciag_znaków_FEPZ21-27 achromatyczn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p.local\wymiana\wydziały\WUP.IX.C\! Perspektywa 2021-2027\Promocja 2021-2027\Pomorze Zachodnie - Logo i zestawienia\Ciag_znaków_FEPZ21-27 achromatyczne2.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802731" cy="464814"/>
                          </a:xfrm>
                          <a:prstGeom prst="rect">
                            <a:avLst/>
                          </a:prstGeom>
                          <a:noFill/>
                          <a:ln>
                            <a:noFill/>
                          </a:ln>
                        </pic:spPr>
                      </pic:pic>
                    </a:graphicData>
                  </a:graphic>
                </wp:anchor>
              </w:drawing>
            </w:r>
          </w:p>
        </w:tc>
      </w:tr>
    </w:tbl>
    <w:p w14:paraId="37AFB00E" w14:textId="77777777" w:rsidR="00D202D1" w:rsidRDefault="00D202D1" w:rsidP="00D202D1">
      <w:pPr>
        <w:keepNext/>
        <w:numPr>
          <w:ilvl w:val="1"/>
          <w:numId w:val="70"/>
        </w:numPr>
        <w:tabs>
          <w:tab w:val="num" w:pos="360"/>
        </w:tabs>
        <w:spacing w:before="240" w:after="240" w:line="276" w:lineRule="auto"/>
        <w:ind w:left="714" w:hanging="35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 xml:space="preserve"> Liczba znaków w zestawieniu</w:t>
      </w:r>
    </w:p>
    <w:p w14:paraId="6A01E41F" w14:textId="3C23CF0B" w:rsidR="00D202D1" w:rsidRDefault="00D202D1" w:rsidP="00D202D1">
      <w:pPr>
        <w:spacing w:after="200" w:line="276" w:lineRule="auto"/>
        <w:rPr>
          <w:rFonts w:ascii="Arial" w:eastAsia="Calibri" w:hAnsi="Arial" w:cs="Arial"/>
          <w:color w:val="000000"/>
          <w:sz w:val="20"/>
          <w:szCs w:val="20"/>
        </w:rPr>
      </w:pPr>
      <w:r w:rsidRPr="00266D61">
        <w:rPr>
          <w:rFonts w:ascii="Arial" w:eastAsia="Calibri" w:hAnsi="Arial" w:cs="Arial"/>
          <w:color w:val="000000"/>
          <w:sz w:val="20"/>
          <w:szCs w:val="20"/>
        </w:rPr>
        <w:t xml:space="preserve">Liczba znaków w zestawieniu (tzn. w jednej linii) </w:t>
      </w:r>
      <w:r w:rsidRPr="00266D61">
        <w:rPr>
          <w:rFonts w:ascii="Arial" w:eastAsia="Calibri" w:hAnsi="Arial" w:cs="Arial"/>
          <w:b/>
          <w:bCs/>
          <w:color w:val="000000"/>
          <w:sz w:val="20"/>
          <w:szCs w:val="20"/>
        </w:rPr>
        <w:t>nie może przekraczać czterech</w:t>
      </w:r>
      <w:r w:rsidRPr="00266D61">
        <w:rPr>
          <w:rFonts w:ascii="Arial" w:eastAsia="Calibri" w:hAnsi="Arial" w:cs="Arial"/>
          <w:b/>
          <w:bCs/>
          <w:color w:val="000000"/>
          <w:sz w:val="20"/>
          <w:szCs w:val="20"/>
          <w:vertAlign w:val="superscript"/>
        </w:rPr>
        <w:footnoteReference w:id="154"/>
      </w:r>
      <w:r w:rsidRPr="00266D61">
        <w:rPr>
          <w:rFonts w:ascii="Arial" w:eastAsia="Calibri" w:hAnsi="Arial" w:cs="Arial"/>
          <w:color w:val="000000"/>
          <w:sz w:val="20"/>
          <w:szCs w:val="20"/>
        </w:rPr>
        <w:t>, łącznie ze</w:t>
      </w:r>
      <w:r>
        <w:rPr>
          <w:rFonts w:ascii="Arial" w:eastAsia="Calibri" w:hAnsi="Arial" w:cs="Arial"/>
          <w:color w:val="000000"/>
          <w:sz w:val="20"/>
          <w:szCs w:val="20"/>
        </w:rPr>
        <w:t> </w:t>
      </w:r>
      <w:r w:rsidRPr="00266D61">
        <w:rPr>
          <w:rFonts w:ascii="Arial" w:eastAsia="Calibri" w:hAnsi="Arial" w:cs="Arial"/>
          <w:color w:val="000000"/>
          <w:sz w:val="20"/>
          <w:szCs w:val="20"/>
        </w:rPr>
        <w:t>znakami FE</w:t>
      </w:r>
      <w:r>
        <w:rPr>
          <w:rFonts w:ascii="Arial" w:eastAsia="Calibri" w:hAnsi="Arial" w:cs="Arial"/>
          <w:color w:val="000000"/>
          <w:sz w:val="20"/>
          <w:szCs w:val="20"/>
        </w:rPr>
        <w:t>PZ</w:t>
      </w:r>
      <w:r w:rsidRPr="00266D61">
        <w:rPr>
          <w:rFonts w:ascii="Arial" w:eastAsia="Calibri" w:hAnsi="Arial" w:cs="Arial"/>
          <w:color w:val="000000"/>
          <w:sz w:val="20"/>
          <w:szCs w:val="20"/>
        </w:rPr>
        <w:t>, znakiem barw RP</w:t>
      </w:r>
      <w:r>
        <w:rPr>
          <w:rFonts w:ascii="Arial" w:eastAsia="Calibri" w:hAnsi="Arial" w:cs="Arial"/>
          <w:color w:val="000000"/>
          <w:sz w:val="20"/>
          <w:szCs w:val="20"/>
        </w:rPr>
        <w:t>,</w:t>
      </w:r>
      <w:r w:rsidRPr="00266D61">
        <w:rPr>
          <w:rFonts w:ascii="Arial" w:eastAsia="Calibri" w:hAnsi="Arial" w:cs="Arial"/>
          <w:color w:val="000000"/>
          <w:sz w:val="20"/>
          <w:szCs w:val="20"/>
        </w:rPr>
        <w:t xml:space="preserve"> znakiem UE </w:t>
      </w:r>
      <w:r w:rsidRPr="009D2ABD">
        <w:rPr>
          <w:rFonts w:ascii="Arial" w:eastAsia="Calibri" w:hAnsi="Arial" w:cs="Arial"/>
          <w:color w:val="000000"/>
          <w:sz w:val="20"/>
          <w:szCs w:val="20"/>
        </w:rPr>
        <w:t xml:space="preserve">i </w:t>
      </w:r>
      <w:r>
        <w:rPr>
          <w:rFonts w:ascii="Arial" w:eastAsia="Calibri" w:hAnsi="Arial" w:cs="Arial"/>
          <w:color w:val="000000"/>
          <w:sz w:val="20"/>
          <w:szCs w:val="20"/>
        </w:rPr>
        <w:t xml:space="preserve">oficjalnym </w:t>
      </w:r>
      <w:r w:rsidRPr="009D2ABD">
        <w:rPr>
          <w:rFonts w:ascii="Arial" w:eastAsia="Calibri" w:hAnsi="Arial" w:cs="Arial"/>
          <w:color w:val="000000"/>
          <w:sz w:val="20"/>
          <w:szCs w:val="20"/>
        </w:rPr>
        <w:t>logo województwa zachodniopomor</w:t>
      </w:r>
      <w:r>
        <w:rPr>
          <w:rFonts w:ascii="Arial" w:eastAsia="Calibri" w:hAnsi="Arial" w:cs="Arial"/>
          <w:color w:val="000000"/>
          <w:sz w:val="20"/>
          <w:szCs w:val="20"/>
        </w:rPr>
        <w:softHyphen/>
      </w:r>
      <w:r w:rsidRPr="009D2ABD">
        <w:rPr>
          <w:rFonts w:ascii="Arial" w:eastAsia="Calibri" w:hAnsi="Arial" w:cs="Arial"/>
          <w:color w:val="000000"/>
          <w:sz w:val="20"/>
          <w:szCs w:val="20"/>
        </w:rPr>
        <w:t>skiego.</w:t>
      </w:r>
      <w:r>
        <w:rPr>
          <w:rFonts w:ascii="Arial" w:eastAsia="Calibri" w:hAnsi="Arial" w:cs="Arial"/>
          <w:color w:val="000000"/>
          <w:sz w:val="20"/>
          <w:szCs w:val="20"/>
        </w:rPr>
        <w:t xml:space="preserve"> </w:t>
      </w:r>
      <w:r w:rsidRPr="00835923">
        <w:rPr>
          <w:rFonts w:ascii="Arial" w:eastAsia="Calibri" w:hAnsi="Arial" w:cs="Arial"/>
          <w:color w:val="000000"/>
          <w:sz w:val="20"/>
          <w:szCs w:val="20"/>
        </w:rPr>
        <w:t>W zestawieniu znaków na materiałach informacyjnych i promocyjnych</w:t>
      </w:r>
      <w:r>
        <w:rPr>
          <w:rFonts w:ascii="Arial" w:eastAsia="Calibri" w:hAnsi="Arial" w:cs="Arial"/>
          <w:color w:val="000000"/>
          <w:sz w:val="20"/>
          <w:szCs w:val="20"/>
        </w:rPr>
        <w:t xml:space="preserve"> </w:t>
      </w:r>
      <w:r w:rsidRPr="00835923">
        <w:rPr>
          <w:rFonts w:ascii="Arial" w:eastAsia="Calibri" w:hAnsi="Arial" w:cs="Arial"/>
          <w:color w:val="000000"/>
          <w:sz w:val="20"/>
          <w:szCs w:val="20"/>
        </w:rPr>
        <w:t xml:space="preserve">oraz na dokumentach </w:t>
      </w:r>
      <w:r>
        <w:rPr>
          <w:rFonts w:ascii="Arial" w:eastAsia="Calibri" w:hAnsi="Arial" w:cs="Arial"/>
          <w:color w:val="000000"/>
          <w:sz w:val="20"/>
          <w:szCs w:val="20"/>
        </w:rPr>
        <w:t>(</w:t>
      </w:r>
      <w:r w:rsidRPr="00AC2FC7">
        <w:rPr>
          <w:rFonts w:ascii="Arial" w:eastAsia="Calibri" w:hAnsi="Arial" w:cs="Arial"/>
          <w:b/>
          <w:color w:val="000000"/>
          <w:sz w:val="20"/>
          <w:szCs w:val="20"/>
        </w:rPr>
        <w:t>ale tylko w wersji achromatycznej</w:t>
      </w:r>
      <w:r>
        <w:rPr>
          <w:rFonts w:ascii="Arial" w:eastAsia="Calibri" w:hAnsi="Arial" w:cs="Arial"/>
          <w:color w:val="000000"/>
          <w:sz w:val="20"/>
          <w:szCs w:val="20"/>
        </w:rPr>
        <w:t xml:space="preserve">) </w:t>
      </w:r>
      <w:r w:rsidRPr="00835923">
        <w:rPr>
          <w:rFonts w:ascii="Arial" w:eastAsia="Calibri" w:hAnsi="Arial" w:cs="Arial"/>
          <w:color w:val="000000"/>
          <w:sz w:val="20"/>
          <w:szCs w:val="20"/>
        </w:rPr>
        <w:t xml:space="preserve">może występować znak dodatkowy </w:t>
      </w:r>
      <w:r w:rsidR="0077630B" w:rsidRPr="0077630B">
        <w:rPr>
          <w:rFonts w:ascii="Arial" w:eastAsia="Calibri" w:hAnsi="Arial" w:cs="Arial"/>
          <w:color w:val="000000"/>
          <w:sz w:val="20"/>
          <w:szCs w:val="20"/>
        </w:rPr>
        <w:t xml:space="preserve">(czwarty) </w:t>
      </w:r>
      <w:r w:rsidRPr="00835923">
        <w:rPr>
          <w:rFonts w:ascii="Arial" w:eastAsia="Calibri" w:hAnsi="Arial" w:cs="Arial"/>
          <w:color w:val="000000"/>
          <w:sz w:val="20"/>
          <w:szCs w:val="20"/>
        </w:rPr>
        <w:t xml:space="preserve">taki jak: logo beneficjenta, logo partnera projektu, logo projektu, logo instytucji </w:t>
      </w:r>
      <w:r w:rsidR="0077630B" w:rsidRPr="0077630B">
        <w:rPr>
          <w:rFonts w:ascii="Arial" w:eastAsia="Calibri" w:hAnsi="Arial" w:cs="Arial"/>
          <w:color w:val="000000"/>
          <w:sz w:val="20"/>
          <w:szCs w:val="20"/>
        </w:rPr>
        <w:t>zarządzającej,</w:t>
      </w:r>
      <w:r w:rsidR="0077630B">
        <w:rPr>
          <w:rFonts w:ascii="Arial" w:eastAsia="Calibri" w:hAnsi="Arial" w:cs="Arial"/>
          <w:color w:val="000000"/>
          <w:sz w:val="20"/>
          <w:szCs w:val="20"/>
        </w:rPr>
        <w:t xml:space="preserve"> </w:t>
      </w:r>
      <w:r w:rsidRPr="00835923">
        <w:rPr>
          <w:rFonts w:ascii="Arial" w:eastAsia="Calibri" w:hAnsi="Arial" w:cs="Arial"/>
          <w:color w:val="000000"/>
          <w:sz w:val="20"/>
          <w:szCs w:val="20"/>
        </w:rPr>
        <w:t xml:space="preserve">pośredniczącej lub </w:t>
      </w:r>
      <w:r w:rsidRPr="00835923">
        <w:rPr>
          <w:rFonts w:ascii="Arial" w:eastAsia="Calibri" w:hAnsi="Arial" w:cs="Arial"/>
          <w:color w:val="000000"/>
          <w:sz w:val="20"/>
          <w:szCs w:val="20"/>
        </w:rPr>
        <w:lastRenderedPageBreak/>
        <w:t>wdrażającej</w:t>
      </w:r>
      <w:r>
        <w:rPr>
          <w:rFonts w:ascii="Arial" w:eastAsia="Calibri" w:hAnsi="Arial" w:cs="Arial"/>
          <w:color w:val="000000"/>
          <w:sz w:val="20"/>
          <w:szCs w:val="20"/>
        </w:rPr>
        <w:t>, a także logo pośrednika finansowego</w:t>
      </w:r>
      <w:r w:rsidRPr="00835923">
        <w:rPr>
          <w:rFonts w:ascii="Arial" w:eastAsia="Calibri" w:hAnsi="Arial" w:cs="Arial"/>
          <w:color w:val="000000"/>
          <w:sz w:val="20"/>
          <w:szCs w:val="20"/>
        </w:rPr>
        <w:t>.</w:t>
      </w:r>
      <w:r>
        <w:rPr>
          <w:rFonts w:ascii="Arial" w:eastAsia="Calibri" w:hAnsi="Arial" w:cs="Arial"/>
          <w:color w:val="000000"/>
          <w:sz w:val="20"/>
          <w:szCs w:val="20"/>
        </w:rPr>
        <w:t xml:space="preserve"> </w:t>
      </w:r>
      <w:r w:rsidRPr="00373B63">
        <w:rPr>
          <w:rFonts w:ascii="Arial" w:eastAsia="Calibri" w:hAnsi="Arial" w:cs="Arial"/>
          <w:color w:val="000000"/>
          <w:sz w:val="20"/>
          <w:szCs w:val="20"/>
        </w:rPr>
        <w:t>Znak dodatkowy w układzie poziomym umieszcza się zawsze po pionowej rozdzielającej linii w kolorze czarnym.</w:t>
      </w:r>
      <w:r w:rsidR="0077630B" w:rsidRPr="0077630B">
        <w:t xml:space="preserve"> </w:t>
      </w:r>
      <w:r w:rsidR="0077630B" w:rsidRPr="0077630B">
        <w:rPr>
          <w:rFonts w:ascii="Arial" w:eastAsia="Calibri" w:hAnsi="Arial" w:cs="Arial"/>
          <w:color w:val="000000"/>
          <w:sz w:val="20"/>
          <w:szCs w:val="20"/>
        </w:rPr>
        <w:t>Z kolei znak dodatkowy w układzie pionowym umieszcza się zawsze po poziomej rozdzielającej linii w kolorze czarnym.</w:t>
      </w:r>
    </w:p>
    <w:p w14:paraId="65996DB3" w14:textId="7347B8BC" w:rsidR="00D202D1" w:rsidRPr="00266D61" w:rsidRDefault="00D202D1" w:rsidP="00D202D1">
      <w:pPr>
        <w:spacing w:after="200" w:line="276" w:lineRule="auto"/>
        <w:rPr>
          <w:rFonts w:ascii="Arial" w:eastAsia="Calibri" w:hAnsi="Arial" w:cs="Arial"/>
          <w:color w:val="000000"/>
          <w:sz w:val="20"/>
          <w:szCs w:val="20"/>
        </w:rPr>
      </w:pPr>
      <w:r>
        <w:rPr>
          <w:rFonts w:ascii="Arial" w:eastAsia="Calibri" w:hAnsi="Arial" w:cs="Arial"/>
          <w:noProof/>
          <w:color w:val="000000"/>
          <w:sz w:val="20"/>
          <w:szCs w:val="20"/>
          <w:lang w:eastAsia="pl-PL"/>
        </w:rPr>
        <w:drawing>
          <wp:inline distT="0" distB="0" distL="0" distR="0" wp14:anchorId="6E4A7D95" wp14:editId="0BA5D0CB">
            <wp:extent cx="5686425" cy="666750"/>
            <wp:effectExtent l="0" t="0" r="9525" b="0"/>
            <wp:docPr id="5" name="Obraz 5" descr="Dodatkowy 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datkowy znak"/>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686425" cy="666750"/>
                    </a:xfrm>
                    <a:prstGeom prst="rect">
                      <a:avLst/>
                    </a:prstGeom>
                    <a:noFill/>
                    <a:ln>
                      <a:noFill/>
                    </a:ln>
                  </pic:spPr>
                </pic:pic>
              </a:graphicData>
            </a:graphic>
          </wp:inline>
        </w:drawing>
      </w:r>
    </w:p>
    <w:p w14:paraId="4A125035" w14:textId="225992A5" w:rsidR="00D202D1" w:rsidRDefault="00D202D1" w:rsidP="00D202D1">
      <w:pPr>
        <w:spacing w:after="200" w:line="276" w:lineRule="auto"/>
        <w:rPr>
          <w:rFonts w:ascii="Arial" w:eastAsia="Calibri" w:hAnsi="Arial" w:cs="Arial"/>
          <w:color w:val="000000"/>
          <w:sz w:val="20"/>
          <w:szCs w:val="20"/>
        </w:rPr>
      </w:pPr>
      <w:r w:rsidRPr="00266D61">
        <w:rPr>
          <w:rFonts w:ascii="Arial" w:eastAsia="Calibri" w:hAnsi="Arial" w:cs="Arial"/>
          <w:b/>
          <w:bCs/>
          <w:color w:val="000000"/>
          <w:sz w:val="20"/>
          <w:szCs w:val="20"/>
        </w:rPr>
        <w:t>Nie można</w:t>
      </w:r>
      <w:r w:rsidRPr="00266D61">
        <w:rPr>
          <w:rFonts w:ascii="Arial" w:eastAsia="Calibri" w:hAnsi="Arial" w:cs="Arial"/>
          <w:color w:val="000000"/>
          <w:sz w:val="20"/>
          <w:szCs w:val="20"/>
        </w:rPr>
        <w:t xml:space="preserve"> w zestawieniu umieszczać znaków </w:t>
      </w:r>
      <w:r>
        <w:rPr>
          <w:rFonts w:ascii="Arial" w:eastAsia="Calibri" w:hAnsi="Arial" w:cs="Arial"/>
          <w:color w:val="000000"/>
          <w:sz w:val="20"/>
          <w:szCs w:val="20"/>
        </w:rPr>
        <w:t xml:space="preserve">podmiotów (np. </w:t>
      </w:r>
      <w:r w:rsidRPr="00266D61">
        <w:rPr>
          <w:rFonts w:ascii="Arial" w:eastAsia="Calibri" w:hAnsi="Arial" w:cs="Arial"/>
          <w:color w:val="000000"/>
          <w:sz w:val="20"/>
          <w:szCs w:val="20"/>
        </w:rPr>
        <w:t>wykonawców</w:t>
      </w:r>
      <w:r>
        <w:rPr>
          <w:rFonts w:ascii="Arial" w:eastAsia="Calibri" w:hAnsi="Arial" w:cs="Arial"/>
          <w:color w:val="000000"/>
          <w:sz w:val="20"/>
          <w:szCs w:val="20"/>
        </w:rPr>
        <w:t>, podwykonawców)</w:t>
      </w:r>
      <w:r w:rsidRPr="00266D61">
        <w:rPr>
          <w:rFonts w:ascii="Arial" w:eastAsia="Calibri" w:hAnsi="Arial" w:cs="Arial"/>
          <w:color w:val="000000"/>
          <w:sz w:val="20"/>
          <w:szCs w:val="20"/>
        </w:rPr>
        <w:t>, którzy realizują działania w projek</w:t>
      </w:r>
      <w:r>
        <w:rPr>
          <w:rFonts w:ascii="Arial" w:eastAsia="Calibri" w:hAnsi="Arial" w:cs="Arial"/>
          <w:color w:val="000000"/>
          <w:sz w:val="20"/>
          <w:szCs w:val="20"/>
        </w:rPr>
        <w:t>cie</w:t>
      </w:r>
      <w:r w:rsidR="0077630B">
        <w:rPr>
          <w:rFonts w:ascii="Arial" w:eastAsia="Calibri" w:hAnsi="Arial" w:cs="Arial"/>
          <w:color w:val="000000"/>
          <w:sz w:val="20"/>
          <w:szCs w:val="20"/>
        </w:rPr>
        <w:t xml:space="preserve"> i</w:t>
      </w:r>
      <w:r w:rsidRPr="00266D61">
        <w:rPr>
          <w:rFonts w:ascii="Arial" w:eastAsia="Calibri" w:hAnsi="Arial" w:cs="Arial"/>
          <w:color w:val="000000"/>
          <w:sz w:val="20"/>
          <w:szCs w:val="20"/>
        </w:rPr>
        <w:t xml:space="preserve"> nie są </w:t>
      </w:r>
      <w:r>
        <w:rPr>
          <w:rFonts w:ascii="Arial" w:eastAsia="Calibri" w:hAnsi="Arial" w:cs="Arial"/>
          <w:color w:val="000000"/>
          <w:sz w:val="20"/>
          <w:szCs w:val="20"/>
        </w:rPr>
        <w:t>B</w:t>
      </w:r>
      <w:r w:rsidRPr="00266D61">
        <w:rPr>
          <w:rFonts w:ascii="Arial" w:eastAsia="Calibri" w:hAnsi="Arial" w:cs="Arial"/>
          <w:color w:val="000000"/>
          <w:sz w:val="20"/>
          <w:szCs w:val="20"/>
        </w:rPr>
        <w:t>eneficjentami. Inne znaki, jeśli są potrzebne, można umieścić poza zestawieniem – linią znaków: FE</w:t>
      </w:r>
      <w:r>
        <w:rPr>
          <w:rFonts w:ascii="Arial" w:eastAsia="Calibri" w:hAnsi="Arial" w:cs="Arial"/>
          <w:color w:val="000000"/>
          <w:sz w:val="20"/>
          <w:szCs w:val="20"/>
        </w:rPr>
        <w:t>PZ</w:t>
      </w:r>
      <w:r w:rsidRPr="00266D61">
        <w:rPr>
          <w:rFonts w:ascii="Arial" w:eastAsia="Calibri" w:hAnsi="Arial" w:cs="Arial"/>
          <w:color w:val="000000"/>
          <w:sz w:val="20"/>
          <w:szCs w:val="20"/>
        </w:rPr>
        <w:t>, barw RP, UE (z wyjątkiem tablic, plakatów i</w:t>
      </w:r>
      <w:r>
        <w:rPr>
          <w:rFonts w:ascii="Arial" w:eastAsia="Calibri" w:hAnsi="Arial" w:cs="Arial"/>
          <w:color w:val="000000"/>
          <w:sz w:val="20"/>
          <w:szCs w:val="20"/>
        </w:rPr>
        <w:t> </w:t>
      </w:r>
      <w:r w:rsidRPr="00266D61">
        <w:rPr>
          <w:rFonts w:ascii="Arial" w:eastAsia="Calibri" w:hAnsi="Arial" w:cs="Arial"/>
          <w:color w:val="000000"/>
          <w:sz w:val="20"/>
          <w:szCs w:val="20"/>
        </w:rPr>
        <w:t>naklejek, których wzory nie mogą być modyfikowane).</w:t>
      </w:r>
    </w:p>
    <w:p w14:paraId="3B9BD579" w14:textId="77777777" w:rsidR="00D202D1" w:rsidRPr="00373B63" w:rsidRDefault="00D202D1" w:rsidP="00D202D1">
      <w:pPr>
        <w:keepNext/>
        <w:numPr>
          <w:ilvl w:val="1"/>
          <w:numId w:val="70"/>
        </w:numPr>
        <w:spacing w:before="240" w:after="240" w:line="276" w:lineRule="auto"/>
        <w:ind w:left="709"/>
        <w:outlineLvl w:val="2"/>
        <w:rPr>
          <w:rFonts w:ascii="Arial" w:eastAsia="Times New Roman" w:hAnsi="Arial" w:cs="Arial"/>
          <w:b/>
          <w:bCs/>
          <w:sz w:val="20"/>
          <w:szCs w:val="20"/>
          <w:lang w:eastAsia="x-none"/>
        </w:rPr>
      </w:pPr>
      <w:r>
        <w:rPr>
          <w:rFonts w:ascii="Arial" w:eastAsia="Times New Roman" w:hAnsi="Arial" w:cs="Arial"/>
          <w:b/>
          <w:bCs/>
          <w:sz w:val="20"/>
          <w:szCs w:val="20"/>
          <w:lang w:eastAsia="x-none"/>
        </w:rPr>
        <w:t xml:space="preserve"> Wielkość znaków</w:t>
      </w:r>
    </w:p>
    <w:p w14:paraId="64596317" w14:textId="77777777" w:rsidR="00D202D1" w:rsidRPr="00A3355C" w:rsidRDefault="00D202D1" w:rsidP="00D202D1">
      <w:pPr>
        <w:keepNext/>
        <w:spacing w:before="240" w:after="240" w:line="276" w:lineRule="auto"/>
        <w:outlineLvl w:val="2"/>
        <w:rPr>
          <w:rFonts w:ascii="Arial" w:eastAsia="Calibri" w:hAnsi="Arial" w:cs="Arial"/>
          <w:b/>
          <w:sz w:val="20"/>
          <w:szCs w:val="20"/>
        </w:rPr>
      </w:pPr>
      <w:r w:rsidRPr="00A3355C">
        <w:rPr>
          <w:rFonts w:ascii="Arial" w:eastAsia="Calibri" w:hAnsi="Arial" w:cs="Arial"/>
          <w:b/>
          <w:sz w:val="20"/>
          <w:szCs w:val="20"/>
        </w:rPr>
        <w:t>UWAGA:</w:t>
      </w:r>
      <w:r w:rsidRPr="00A3355C" w:rsidDel="003306F5">
        <w:rPr>
          <w:rFonts w:ascii="Arial" w:eastAsia="Calibri" w:hAnsi="Arial" w:cs="Arial"/>
          <w:b/>
          <w:sz w:val="20"/>
          <w:szCs w:val="20"/>
        </w:rPr>
        <w:t xml:space="preserve"> Jeśli w zestawieniu lub na materiale występują inne</w:t>
      </w:r>
      <w:r>
        <w:rPr>
          <w:rFonts w:ascii="Arial" w:eastAsia="Calibri" w:hAnsi="Arial" w:cs="Arial"/>
          <w:b/>
          <w:sz w:val="20"/>
          <w:szCs w:val="20"/>
        </w:rPr>
        <w:t xml:space="preserve"> znaki dodatkowe (logo), to nie </w:t>
      </w:r>
      <w:r w:rsidRPr="00A3355C" w:rsidDel="003306F5">
        <w:rPr>
          <w:rFonts w:ascii="Arial" w:eastAsia="Calibri" w:hAnsi="Arial" w:cs="Arial"/>
          <w:b/>
          <w:sz w:val="20"/>
          <w:szCs w:val="20"/>
        </w:rPr>
        <w:t>mogą być one większe (mierzone wysokością lub szero</w:t>
      </w:r>
      <w:r>
        <w:rPr>
          <w:rFonts w:ascii="Arial" w:eastAsia="Calibri" w:hAnsi="Arial" w:cs="Arial"/>
          <w:b/>
          <w:sz w:val="20"/>
          <w:szCs w:val="20"/>
        </w:rPr>
        <w:t>kością) od flagi (symbolu) Unii </w:t>
      </w:r>
      <w:r w:rsidRPr="00A3355C" w:rsidDel="003306F5">
        <w:rPr>
          <w:rFonts w:ascii="Arial" w:eastAsia="Calibri" w:hAnsi="Arial" w:cs="Arial"/>
          <w:b/>
          <w:sz w:val="20"/>
          <w:szCs w:val="20"/>
        </w:rPr>
        <w:t>Europejskiej.</w:t>
      </w:r>
      <w:r w:rsidRPr="00A3355C">
        <w:rPr>
          <w:rFonts w:ascii="Arial" w:eastAsia="Calibri" w:hAnsi="Arial" w:cs="Arial"/>
          <w:b/>
          <w:sz w:val="20"/>
          <w:szCs w:val="20"/>
        </w:rPr>
        <w:t xml:space="preserve"> </w:t>
      </w:r>
    </w:p>
    <w:p w14:paraId="543B44EB" w14:textId="547EC204" w:rsidR="00D202D1" w:rsidRDefault="00D202D1" w:rsidP="00D202D1">
      <w:pPr>
        <w:keepNext/>
        <w:spacing w:before="240" w:after="240" w:line="276" w:lineRule="auto"/>
        <w:outlineLvl w:val="2"/>
        <w:rPr>
          <w:rFonts w:ascii="Arial" w:eastAsia="Calibri" w:hAnsi="Arial" w:cs="Arial"/>
          <w:sz w:val="20"/>
          <w:szCs w:val="20"/>
        </w:rPr>
      </w:pPr>
      <w:r w:rsidRPr="0043193B">
        <w:rPr>
          <w:rFonts w:ascii="Arial" w:eastAsia="Calibri" w:hAnsi="Arial" w:cs="Arial"/>
          <w:sz w:val="20"/>
          <w:szCs w:val="20"/>
        </w:rPr>
        <w:t>Nawet, jeśli te znaki występują na innych nośnikach, również nie mogą być większe od flagi (symbolu) Unii Europejskiej.</w:t>
      </w:r>
    </w:p>
    <w:p w14:paraId="78F2830A" w14:textId="77777777" w:rsidR="0077630B" w:rsidRDefault="0077630B" w:rsidP="0077630B">
      <w:pPr>
        <w:spacing w:after="200" w:line="276" w:lineRule="auto"/>
        <w:rPr>
          <w:rFonts w:ascii="Arial" w:eastAsia="Calibri" w:hAnsi="Arial" w:cs="Arial"/>
          <w:color w:val="000000"/>
          <w:sz w:val="20"/>
          <w:szCs w:val="20"/>
        </w:rPr>
      </w:pPr>
      <w:r w:rsidRPr="00A36C00">
        <w:rPr>
          <w:rFonts w:ascii="Arial" w:eastAsia="Calibri" w:hAnsi="Arial" w:cs="Arial"/>
          <w:color w:val="000000"/>
          <w:sz w:val="20"/>
          <w:szCs w:val="20"/>
        </w:rPr>
        <w:t>W przypadku zestawienia znaków w układzie poziomym, inne znaki dodatkowe (logo) nie mogą przekraczać swoją wysokością flagi (symbolu) UE i znaku barw RP.</w:t>
      </w:r>
    </w:p>
    <w:p w14:paraId="0A9A0D8C" w14:textId="77777777" w:rsidR="0077630B" w:rsidRPr="00373B63" w:rsidRDefault="0077630B" w:rsidP="0077630B">
      <w:pPr>
        <w:spacing w:after="200" w:line="276" w:lineRule="auto"/>
        <w:rPr>
          <w:rFonts w:ascii="Arial" w:eastAsia="Calibri" w:hAnsi="Arial" w:cs="Arial"/>
          <w:color w:val="000000"/>
          <w:sz w:val="20"/>
          <w:szCs w:val="20"/>
        </w:rPr>
      </w:pPr>
      <w:r w:rsidRPr="00A36C00">
        <w:rPr>
          <w:rFonts w:ascii="Arial" w:eastAsia="Calibri" w:hAnsi="Arial" w:cs="Arial"/>
          <w:color w:val="000000"/>
          <w:sz w:val="20"/>
          <w:szCs w:val="20"/>
        </w:rPr>
        <w:t>Zasady dotyczące rozmiaru i położenia znaków dodatkowych w zestawieniu znaków znajdziesz w</w:t>
      </w:r>
      <w:r>
        <w:rPr>
          <w:rFonts w:ascii="Arial" w:eastAsia="Calibri" w:hAnsi="Arial" w:cs="Arial"/>
          <w:color w:val="000000"/>
          <w:sz w:val="20"/>
          <w:szCs w:val="20"/>
        </w:rPr>
        <w:t> </w:t>
      </w:r>
      <w:r w:rsidRPr="00A36C00">
        <w:rPr>
          <w:rFonts w:ascii="Arial" w:eastAsia="Calibri" w:hAnsi="Arial" w:cs="Arial"/>
          <w:color w:val="000000"/>
          <w:sz w:val="20"/>
          <w:szCs w:val="20"/>
        </w:rPr>
        <w:t>„Księdze Tożsamości Wizualnej marki Fundusze Europejskie 2021-2027”.</w:t>
      </w:r>
    </w:p>
    <w:p w14:paraId="3D99BC9E" w14:textId="77777777" w:rsidR="00D202D1" w:rsidRPr="00266D61" w:rsidRDefault="00D202D1" w:rsidP="00D202D1">
      <w:pPr>
        <w:keepNext/>
        <w:numPr>
          <w:ilvl w:val="0"/>
          <w:numId w:val="70"/>
        </w:numPr>
        <w:spacing w:before="240" w:after="240" w:line="276" w:lineRule="auto"/>
        <w:ind w:left="0" w:firstLine="0"/>
        <w:outlineLvl w:val="1"/>
        <w:rPr>
          <w:rFonts w:ascii="Arial" w:eastAsia="Times New Roman" w:hAnsi="Arial" w:cs="Arial"/>
          <w:b/>
          <w:bCs/>
          <w:iCs/>
          <w:sz w:val="20"/>
          <w:szCs w:val="20"/>
          <w:lang w:eastAsia="x-none"/>
        </w:rPr>
      </w:pPr>
      <w:r w:rsidRPr="00266D61">
        <w:rPr>
          <w:rFonts w:ascii="Arial" w:eastAsia="Times New Roman" w:hAnsi="Arial" w:cs="Arial"/>
          <w:b/>
          <w:bCs/>
          <w:iCs/>
          <w:sz w:val="20"/>
          <w:szCs w:val="20"/>
          <w:lang w:val="x-none" w:eastAsia="x-none"/>
        </w:rPr>
        <w:t>Jak oznaczać miejsce projektu?</w:t>
      </w:r>
      <w:r w:rsidRPr="00266D61">
        <w:rPr>
          <w:rFonts w:ascii="Arial" w:eastAsia="Times New Roman" w:hAnsi="Arial" w:cs="Arial"/>
          <w:b/>
          <w:bCs/>
          <w:iCs/>
          <w:sz w:val="20"/>
          <w:szCs w:val="20"/>
          <w:lang w:eastAsia="x-none"/>
        </w:rPr>
        <w:t xml:space="preserve"> Tablice i plakaty.</w:t>
      </w:r>
    </w:p>
    <w:p w14:paraId="4DE5D03E" w14:textId="77777777" w:rsidR="00D202D1" w:rsidRDefault="00D202D1" w:rsidP="00D202D1">
      <w:pPr>
        <w:spacing w:after="200" w:line="276" w:lineRule="auto"/>
        <w:rPr>
          <w:rFonts w:ascii="Arial" w:eastAsia="Calibri" w:hAnsi="Arial" w:cs="Arial"/>
          <w:bCs/>
          <w:sz w:val="20"/>
          <w:szCs w:val="20"/>
        </w:rPr>
      </w:pPr>
      <w:r w:rsidRPr="00BA5734">
        <w:rPr>
          <w:rFonts w:ascii="Arial" w:eastAsia="Calibri" w:hAnsi="Arial" w:cs="Arial"/>
          <w:bCs/>
          <w:sz w:val="20"/>
          <w:szCs w:val="20"/>
        </w:rPr>
        <w:t>Twoje obowiązki związane z oznaczaniem miejsca realizacji projektu zależą od rodzaju projektu oraz całkowitego kosztu projektu. Zarówno tablice, jak i plakaty, muszą znajdować się</w:t>
      </w:r>
      <w:r>
        <w:rPr>
          <w:rFonts w:ascii="Arial" w:eastAsia="Calibri" w:hAnsi="Arial" w:cs="Arial"/>
          <w:bCs/>
          <w:sz w:val="20"/>
          <w:szCs w:val="20"/>
        </w:rPr>
        <w:t xml:space="preserve"> </w:t>
      </w:r>
      <w:r w:rsidRPr="00AE2905">
        <w:rPr>
          <w:rFonts w:ascii="Arial" w:eastAsia="Calibri" w:hAnsi="Arial" w:cs="Arial"/>
          <w:b/>
          <w:bCs/>
          <w:sz w:val="20"/>
          <w:szCs w:val="20"/>
        </w:rPr>
        <w:t>w miejscu realizacji projektu,</w:t>
      </w:r>
      <w:r w:rsidRPr="00BA5734">
        <w:rPr>
          <w:rFonts w:ascii="Arial" w:eastAsia="Calibri" w:hAnsi="Arial" w:cs="Arial"/>
          <w:bCs/>
          <w:sz w:val="20"/>
          <w:szCs w:val="20"/>
        </w:rPr>
        <w:t xml:space="preserve"> </w:t>
      </w:r>
      <w:r w:rsidRPr="00BA5734">
        <w:rPr>
          <w:rFonts w:ascii="Arial" w:eastAsia="Calibri" w:hAnsi="Arial" w:cs="Arial"/>
          <w:b/>
          <w:bCs/>
          <w:sz w:val="20"/>
          <w:szCs w:val="20"/>
        </w:rPr>
        <w:t>dobrze widocznym</w:t>
      </w:r>
      <w:r>
        <w:rPr>
          <w:rFonts w:ascii="Arial" w:eastAsia="Calibri" w:hAnsi="Arial" w:cs="Arial"/>
          <w:b/>
          <w:bCs/>
          <w:sz w:val="20"/>
          <w:szCs w:val="20"/>
        </w:rPr>
        <w:t xml:space="preserve"> dla społeczeństwa</w:t>
      </w:r>
      <w:r w:rsidRPr="00BA5734">
        <w:rPr>
          <w:rFonts w:ascii="Arial" w:eastAsia="Calibri" w:hAnsi="Arial" w:cs="Arial"/>
          <w:bCs/>
          <w:sz w:val="20"/>
          <w:szCs w:val="20"/>
        </w:rPr>
        <w:t>.</w:t>
      </w:r>
    </w:p>
    <w:p w14:paraId="0472AD79" w14:textId="77777777" w:rsidR="00D202D1" w:rsidRPr="008419EE" w:rsidRDefault="00D202D1" w:rsidP="00D202D1">
      <w:pPr>
        <w:keepNext/>
        <w:numPr>
          <w:ilvl w:val="1"/>
          <w:numId w:val="70"/>
        </w:numPr>
        <w:spacing w:before="240" w:after="240" w:line="276" w:lineRule="auto"/>
        <w:ind w:left="714" w:hanging="357"/>
        <w:outlineLvl w:val="2"/>
        <w:rPr>
          <w:rFonts w:ascii="Arial" w:eastAsia="Times New Roman" w:hAnsi="Arial" w:cs="Arial"/>
          <w:b/>
          <w:bCs/>
          <w:sz w:val="20"/>
          <w:szCs w:val="20"/>
          <w:lang w:val="x-none" w:eastAsia="x-none"/>
        </w:rPr>
      </w:pPr>
      <w:r w:rsidRPr="00E56698">
        <w:rPr>
          <w:rFonts w:ascii="Arial" w:eastAsia="Times New Roman" w:hAnsi="Arial" w:cs="Arial"/>
          <w:b/>
          <w:bCs/>
          <w:sz w:val="20"/>
          <w:szCs w:val="20"/>
          <w:lang w:eastAsia="x-none"/>
        </w:rPr>
        <w:t>Tablice informacyjne</w:t>
      </w:r>
    </w:p>
    <w:p w14:paraId="3E75B15B" w14:textId="77777777" w:rsidR="00D202D1" w:rsidRPr="008419EE" w:rsidRDefault="00D202D1" w:rsidP="00D202D1">
      <w:pPr>
        <w:keepNext/>
        <w:spacing w:before="240" w:after="240" w:line="276" w:lineRule="auto"/>
        <w:outlineLvl w:val="2"/>
        <w:rPr>
          <w:rFonts w:ascii="Arial" w:eastAsia="Times New Roman" w:hAnsi="Arial" w:cs="Arial"/>
          <w:bCs/>
          <w:sz w:val="20"/>
          <w:szCs w:val="20"/>
          <w:lang w:val="x-none" w:eastAsia="x-none"/>
        </w:rPr>
      </w:pPr>
      <w:r w:rsidRPr="008419EE">
        <w:rPr>
          <w:rFonts w:ascii="Arial" w:eastAsia="Times New Roman" w:hAnsi="Arial" w:cs="Arial"/>
          <w:bCs/>
          <w:sz w:val="20"/>
          <w:szCs w:val="20"/>
          <w:lang w:val="x-none" w:eastAsia="x-none"/>
        </w:rPr>
        <w:t xml:space="preserve">Obowiązek </w:t>
      </w:r>
      <w:r>
        <w:rPr>
          <w:rFonts w:ascii="Arial" w:eastAsia="Times New Roman" w:hAnsi="Arial" w:cs="Arial"/>
          <w:bCs/>
          <w:sz w:val="20"/>
          <w:szCs w:val="20"/>
          <w:lang w:eastAsia="x-none"/>
        </w:rPr>
        <w:t xml:space="preserve">umieszczania tablicy informacyjnej </w:t>
      </w:r>
      <w:r w:rsidRPr="008419EE">
        <w:rPr>
          <w:rFonts w:ascii="Arial" w:eastAsia="Times New Roman" w:hAnsi="Arial" w:cs="Arial"/>
          <w:bCs/>
          <w:sz w:val="20"/>
          <w:szCs w:val="20"/>
          <w:lang w:val="x-none" w:eastAsia="x-none"/>
        </w:rPr>
        <w:t>dotyczy Ciebie</w:t>
      </w:r>
      <w:r>
        <w:rPr>
          <w:rFonts w:ascii="Arial" w:eastAsia="Times New Roman" w:hAnsi="Arial" w:cs="Arial"/>
          <w:bCs/>
          <w:sz w:val="20"/>
          <w:szCs w:val="20"/>
          <w:lang w:eastAsia="x-none"/>
        </w:rPr>
        <w:t>,</w:t>
      </w:r>
      <w:r w:rsidRPr="008419EE">
        <w:rPr>
          <w:rFonts w:ascii="Arial" w:eastAsia="Times New Roman" w:hAnsi="Arial" w:cs="Arial"/>
          <w:bCs/>
          <w:sz w:val="20"/>
          <w:szCs w:val="20"/>
          <w:lang w:val="x-none" w:eastAsia="x-none"/>
        </w:rPr>
        <w:t xml:space="preserve"> gdy projekt obejmuje prace budowlane, </w:t>
      </w:r>
      <w:r w:rsidRPr="008419EE">
        <w:rPr>
          <w:rFonts w:ascii="Arial" w:eastAsia="Times New Roman" w:hAnsi="Arial" w:cs="Arial"/>
          <w:b/>
          <w:bCs/>
          <w:sz w:val="20"/>
          <w:szCs w:val="20"/>
          <w:lang w:val="x-none" w:eastAsia="x-none"/>
        </w:rPr>
        <w:t>działania w zakresie infrastruktury</w:t>
      </w:r>
      <w:r w:rsidRPr="008419EE">
        <w:rPr>
          <w:rFonts w:ascii="Arial" w:eastAsia="Times New Roman" w:hAnsi="Arial" w:cs="Arial"/>
          <w:bCs/>
          <w:sz w:val="20"/>
          <w:szCs w:val="20"/>
          <w:lang w:val="x-none" w:eastAsia="x-none"/>
        </w:rPr>
        <w:t xml:space="preserve">, </w:t>
      </w:r>
      <w:r w:rsidRPr="008419EE">
        <w:rPr>
          <w:rFonts w:ascii="Arial" w:eastAsia="Times New Roman" w:hAnsi="Arial" w:cs="Arial"/>
          <w:b/>
          <w:bCs/>
          <w:sz w:val="20"/>
          <w:szCs w:val="20"/>
          <w:lang w:val="x-none" w:eastAsia="x-none"/>
        </w:rPr>
        <w:t>inwestycje rzeczowe</w:t>
      </w:r>
      <w:r w:rsidRPr="008419EE">
        <w:rPr>
          <w:rFonts w:ascii="Arial" w:eastAsia="Times New Roman" w:hAnsi="Arial" w:cs="Arial"/>
          <w:bCs/>
          <w:sz w:val="20"/>
          <w:szCs w:val="20"/>
          <w:lang w:val="x-none" w:eastAsia="x-none"/>
        </w:rPr>
        <w:t xml:space="preserve"> lub </w:t>
      </w:r>
      <w:r w:rsidRPr="008419EE">
        <w:rPr>
          <w:rFonts w:ascii="Arial" w:eastAsia="Times New Roman" w:hAnsi="Arial" w:cs="Arial"/>
          <w:b/>
          <w:bCs/>
          <w:sz w:val="20"/>
          <w:szCs w:val="20"/>
          <w:lang w:val="x-none" w:eastAsia="x-none"/>
        </w:rPr>
        <w:t>zakup sprzętu</w:t>
      </w:r>
      <w:r>
        <w:rPr>
          <w:rFonts w:ascii="Arial" w:eastAsia="Times New Roman" w:hAnsi="Arial" w:cs="Arial"/>
          <w:bCs/>
          <w:sz w:val="20"/>
          <w:szCs w:val="20"/>
          <w:lang w:val="x-none" w:eastAsia="x-none"/>
        </w:rPr>
        <w:t xml:space="preserve"> oraz jest wspierany z</w:t>
      </w:r>
      <w:r>
        <w:rPr>
          <w:rFonts w:ascii="Arial" w:eastAsia="Times New Roman" w:hAnsi="Arial" w:cs="Arial"/>
          <w:bCs/>
          <w:sz w:val="20"/>
          <w:szCs w:val="20"/>
          <w:lang w:eastAsia="x-none"/>
        </w:rPr>
        <w:t> </w:t>
      </w:r>
      <w:r w:rsidRPr="008419EE">
        <w:rPr>
          <w:rFonts w:ascii="Arial" w:eastAsia="Times New Roman" w:hAnsi="Arial" w:cs="Arial"/>
          <w:bCs/>
          <w:sz w:val="20"/>
          <w:szCs w:val="20"/>
          <w:lang w:val="x-none" w:eastAsia="x-none"/>
        </w:rPr>
        <w:t xml:space="preserve">Europejskiego Funduszu Społecznego Plus i jego całkowity koszt przekracza </w:t>
      </w:r>
      <w:r w:rsidRPr="008419EE">
        <w:rPr>
          <w:rFonts w:ascii="Arial" w:eastAsia="Times New Roman" w:hAnsi="Arial" w:cs="Arial"/>
          <w:b/>
          <w:bCs/>
          <w:sz w:val="20"/>
          <w:szCs w:val="20"/>
          <w:lang w:val="x-none" w:eastAsia="x-none"/>
        </w:rPr>
        <w:t>100 tys. euro</w:t>
      </w:r>
      <w:r w:rsidRPr="008419EE">
        <w:rPr>
          <w:rFonts w:ascii="Arial" w:eastAsia="Times New Roman" w:hAnsi="Arial" w:cs="Arial"/>
          <w:bCs/>
          <w:sz w:val="20"/>
          <w:szCs w:val="20"/>
          <w:lang w:val="x-none" w:eastAsia="x-none"/>
        </w:rPr>
        <w:t>.</w:t>
      </w:r>
    </w:p>
    <w:p w14:paraId="4421C4F4" w14:textId="77777777" w:rsidR="00D202D1" w:rsidRPr="00E56698" w:rsidRDefault="00D202D1" w:rsidP="00D202D1">
      <w:pPr>
        <w:numPr>
          <w:ilvl w:val="2"/>
          <w:numId w:val="70"/>
        </w:numPr>
        <w:spacing w:before="120" w:after="120" w:line="276" w:lineRule="auto"/>
        <w:rPr>
          <w:rFonts w:ascii="Arial" w:eastAsia="Calibri" w:hAnsi="Arial" w:cs="Arial"/>
          <w:b/>
          <w:bCs/>
          <w:sz w:val="20"/>
          <w:szCs w:val="20"/>
        </w:rPr>
      </w:pPr>
      <w:r w:rsidRPr="00E56698">
        <w:rPr>
          <w:rFonts w:ascii="Arial" w:eastAsia="Calibri" w:hAnsi="Arial" w:cs="Arial"/>
          <w:b/>
          <w:bCs/>
          <w:sz w:val="20"/>
          <w:szCs w:val="20"/>
        </w:rPr>
        <w:t>Jak wygląda tablica informacyjna?</w:t>
      </w:r>
    </w:p>
    <w:p w14:paraId="5E8D96C3" w14:textId="77777777" w:rsidR="00D202D1" w:rsidRPr="00E56698" w:rsidRDefault="00D202D1" w:rsidP="00D202D1">
      <w:pPr>
        <w:spacing w:after="120" w:line="276" w:lineRule="auto"/>
        <w:rPr>
          <w:rFonts w:ascii="Arial" w:eastAsia="Calibri" w:hAnsi="Arial" w:cs="Arial"/>
          <w:sz w:val="20"/>
          <w:szCs w:val="20"/>
        </w:rPr>
      </w:pPr>
      <w:r w:rsidRPr="00E56698">
        <w:rPr>
          <w:rFonts w:ascii="Arial" w:eastAsia="Calibri" w:hAnsi="Arial" w:cs="Arial"/>
          <w:sz w:val="20"/>
          <w:szCs w:val="20"/>
        </w:rPr>
        <w:t>Tablica zawiera:</w:t>
      </w:r>
    </w:p>
    <w:p w14:paraId="78DD93AC" w14:textId="77777777" w:rsidR="00D202D1" w:rsidRPr="00E56698" w:rsidRDefault="00D202D1" w:rsidP="00D202D1">
      <w:pPr>
        <w:numPr>
          <w:ilvl w:val="0"/>
          <w:numId w:val="72"/>
        </w:numPr>
        <w:spacing w:after="120" w:line="276" w:lineRule="auto"/>
        <w:ind w:left="714" w:hanging="357"/>
        <w:rPr>
          <w:rFonts w:ascii="Arial" w:eastAsia="Calibri" w:hAnsi="Arial" w:cs="Arial"/>
          <w:sz w:val="20"/>
          <w:szCs w:val="20"/>
        </w:rPr>
      </w:pPr>
      <w:r w:rsidRPr="00E56698">
        <w:rPr>
          <w:rFonts w:ascii="Arial" w:eastAsia="Calibri" w:hAnsi="Arial" w:cs="Arial"/>
          <w:sz w:val="20"/>
          <w:szCs w:val="20"/>
        </w:rPr>
        <w:t>znak FE, znak UE oraz</w:t>
      </w:r>
      <w:r w:rsidRPr="00E56698">
        <w:rPr>
          <w:rFonts w:ascii="Arial" w:hAnsi="Arial" w:cs="Arial"/>
          <w:sz w:val="20"/>
          <w:szCs w:val="20"/>
        </w:rPr>
        <w:t xml:space="preserve"> </w:t>
      </w:r>
      <w:r w:rsidRPr="00E56698">
        <w:rPr>
          <w:rFonts w:ascii="Arial" w:eastAsia="Calibri" w:hAnsi="Arial" w:cs="Arial"/>
          <w:sz w:val="20"/>
          <w:szCs w:val="20"/>
        </w:rPr>
        <w:t>oficjalne logo promocyjne województwa zachodniopomorskiego,</w:t>
      </w:r>
    </w:p>
    <w:p w14:paraId="67772FB5" w14:textId="77777777" w:rsidR="00D202D1" w:rsidRPr="00E56698" w:rsidRDefault="00D202D1" w:rsidP="00D202D1">
      <w:pPr>
        <w:numPr>
          <w:ilvl w:val="0"/>
          <w:numId w:val="72"/>
        </w:numPr>
        <w:spacing w:after="120" w:line="276" w:lineRule="auto"/>
        <w:ind w:left="714" w:hanging="357"/>
        <w:rPr>
          <w:rFonts w:ascii="Arial" w:eastAsia="Calibri" w:hAnsi="Arial" w:cs="Arial"/>
          <w:sz w:val="20"/>
          <w:szCs w:val="20"/>
        </w:rPr>
      </w:pPr>
      <w:r w:rsidRPr="00E56698">
        <w:rPr>
          <w:rFonts w:ascii="Arial" w:eastAsia="Calibri" w:hAnsi="Arial" w:cs="Arial"/>
          <w:sz w:val="20"/>
          <w:szCs w:val="20"/>
        </w:rPr>
        <w:t>nazwę Beneficjenta,</w:t>
      </w:r>
    </w:p>
    <w:p w14:paraId="626E2744" w14:textId="615B8F18" w:rsidR="00D202D1" w:rsidRPr="00E56698" w:rsidRDefault="00D202D1" w:rsidP="00D202D1">
      <w:pPr>
        <w:numPr>
          <w:ilvl w:val="0"/>
          <w:numId w:val="72"/>
        </w:numPr>
        <w:spacing w:after="120" w:line="276" w:lineRule="auto"/>
        <w:ind w:left="714" w:hanging="357"/>
        <w:rPr>
          <w:rFonts w:ascii="Arial" w:eastAsia="Calibri" w:hAnsi="Arial" w:cs="Arial"/>
          <w:sz w:val="20"/>
          <w:szCs w:val="20"/>
        </w:rPr>
      </w:pPr>
      <w:r w:rsidRPr="00E56698">
        <w:rPr>
          <w:rFonts w:ascii="Arial" w:eastAsia="Calibri" w:hAnsi="Arial" w:cs="Arial"/>
          <w:sz w:val="20"/>
          <w:szCs w:val="20"/>
        </w:rPr>
        <w:t xml:space="preserve">tytuł </w:t>
      </w:r>
      <w:r w:rsidR="007C688B" w:rsidRPr="007C688B">
        <w:rPr>
          <w:rFonts w:ascii="Arial" w:eastAsia="Calibri" w:hAnsi="Arial" w:cs="Arial"/>
          <w:sz w:val="20"/>
          <w:szCs w:val="20"/>
        </w:rPr>
        <w:t xml:space="preserve">lub skrócony tytuł </w:t>
      </w:r>
      <w:r w:rsidRPr="00E56698">
        <w:rPr>
          <w:rFonts w:ascii="Arial" w:eastAsia="Calibri" w:hAnsi="Arial" w:cs="Arial"/>
          <w:sz w:val="20"/>
          <w:szCs w:val="20"/>
        </w:rPr>
        <w:t>projektu</w:t>
      </w:r>
      <w:r w:rsidR="007C688B">
        <w:rPr>
          <w:rStyle w:val="Odwoanieprzypisudolnego"/>
          <w:rFonts w:ascii="Arial" w:eastAsia="Calibri" w:hAnsi="Arial" w:cs="Arial"/>
          <w:sz w:val="20"/>
          <w:szCs w:val="20"/>
        </w:rPr>
        <w:footnoteReference w:id="155"/>
      </w:r>
      <w:r w:rsidRPr="00E56698">
        <w:rPr>
          <w:rFonts w:ascii="Arial" w:eastAsia="Calibri" w:hAnsi="Arial" w:cs="Arial"/>
          <w:sz w:val="20"/>
          <w:szCs w:val="20"/>
        </w:rPr>
        <w:t>,</w:t>
      </w:r>
    </w:p>
    <w:p w14:paraId="36E546DA" w14:textId="1C8F0456" w:rsidR="00D202D1" w:rsidRPr="008419EE" w:rsidRDefault="00D202D1" w:rsidP="00D202D1">
      <w:pPr>
        <w:numPr>
          <w:ilvl w:val="0"/>
          <w:numId w:val="72"/>
        </w:numPr>
        <w:spacing w:after="120" w:line="276" w:lineRule="auto"/>
        <w:rPr>
          <w:rFonts w:ascii="Arial" w:eastAsia="Calibri" w:hAnsi="Arial" w:cs="Arial"/>
          <w:sz w:val="20"/>
          <w:szCs w:val="20"/>
        </w:rPr>
      </w:pPr>
      <w:r w:rsidRPr="00E56698">
        <w:rPr>
          <w:rFonts w:ascii="Arial" w:eastAsia="Calibri" w:hAnsi="Arial" w:cs="Arial"/>
          <w:sz w:val="20"/>
          <w:szCs w:val="20"/>
        </w:rPr>
        <w:t xml:space="preserve">adres </w:t>
      </w:r>
      <w:r w:rsidR="007C688B" w:rsidRPr="007C688B">
        <w:rPr>
          <w:rFonts w:ascii="Arial" w:eastAsia="Calibri" w:hAnsi="Arial" w:cs="Arial"/>
          <w:sz w:val="20"/>
          <w:szCs w:val="20"/>
        </w:rPr>
        <w:t>strony</w:t>
      </w:r>
      <w:r w:rsidRPr="00E56698">
        <w:rPr>
          <w:rFonts w:ascii="Arial" w:eastAsia="Calibri" w:hAnsi="Arial" w:cs="Arial"/>
          <w:sz w:val="20"/>
          <w:szCs w:val="20"/>
        </w:rPr>
        <w:t xml:space="preserve"> </w:t>
      </w:r>
      <w:hyperlink r:id="rId21" w:history="1">
        <w:r w:rsidRPr="00E56698">
          <w:rPr>
            <w:rFonts w:ascii="Arial" w:eastAsia="Calibri" w:hAnsi="Arial" w:cs="Arial"/>
            <w:sz w:val="20"/>
            <w:szCs w:val="20"/>
          </w:rPr>
          <w:t>www.mapadotacji.gov.pl</w:t>
        </w:r>
      </w:hyperlink>
      <w:r w:rsidRPr="00E56698">
        <w:rPr>
          <w:rFonts w:ascii="Arial" w:eastAsia="Calibri" w:hAnsi="Arial" w:cs="Arial"/>
          <w:sz w:val="20"/>
          <w:szCs w:val="20"/>
        </w:rPr>
        <w:t>.</w:t>
      </w:r>
      <w:r w:rsidRPr="008419EE">
        <w:rPr>
          <w:rFonts w:ascii="Arial" w:eastAsia="Calibri" w:hAnsi="Arial" w:cs="Arial"/>
          <w:sz w:val="20"/>
          <w:szCs w:val="20"/>
        </w:rPr>
        <w:br w:type="page"/>
      </w:r>
    </w:p>
    <w:p w14:paraId="14DBE94C" w14:textId="77777777" w:rsidR="00D202D1" w:rsidRDefault="00D202D1" w:rsidP="00D202D1">
      <w:pPr>
        <w:spacing w:after="200" w:line="276" w:lineRule="auto"/>
        <w:rPr>
          <w:rFonts w:ascii="Arial" w:eastAsia="Calibri" w:hAnsi="Arial" w:cs="Arial"/>
          <w:bCs/>
          <w:sz w:val="20"/>
          <w:szCs w:val="20"/>
        </w:rPr>
      </w:pPr>
      <w:r w:rsidRPr="00EC23F9">
        <w:rPr>
          <w:rFonts w:ascii="Arial" w:eastAsia="Calibri" w:hAnsi="Arial" w:cs="Arial"/>
          <w:bCs/>
          <w:sz w:val="20"/>
          <w:szCs w:val="20"/>
        </w:rPr>
        <w:lastRenderedPageBreak/>
        <w:t>Wzór tablicy dla programu Fundusze Europejskie dla Pomorza Zachodniego 2021-2027:</w:t>
      </w:r>
    </w:p>
    <w:p w14:paraId="5391C2C1" w14:textId="569C95CF" w:rsidR="00D202D1" w:rsidRPr="006D27F3" w:rsidRDefault="00D202D1" w:rsidP="00D202D1">
      <w:pPr>
        <w:rPr>
          <w:rFonts w:ascii="Arial" w:hAnsi="Arial" w:cs="Arial"/>
          <w:sz w:val="24"/>
          <w:szCs w:val="24"/>
        </w:rPr>
      </w:pPr>
      <w:r>
        <w:rPr>
          <w:noProof/>
          <w:lang w:eastAsia="pl-PL"/>
        </w:rPr>
        <w:drawing>
          <wp:anchor distT="0" distB="0" distL="114300" distR="114300" simplePos="0" relativeHeight="251664384" behindDoc="0" locked="0" layoutInCell="1" allowOverlap="1" wp14:anchorId="0CD05AFA" wp14:editId="03E08009">
            <wp:simplePos x="0" y="0"/>
            <wp:positionH relativeFrom="margin">
              <wp:align>center</wp:align>
            </wp:positionH>
            <wp:positionV relativeFrom="paragraph">
              <wp:posOffset>0</wp:posOffset>
            </wp:positionV>
            <wp:extent cx="5749925" cy="2874645"/>
            <wp:effectExtent l="0" t="0" r="3175" b="1905"/>
            <wp:wrapTopAndBottom/>
            <wp:docPr id="19" name="Obraz 19" descr="FE Tablica 240x120 - Pomorze Zachodnie 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E Tablica 240x120 - Pomorze Zachodnie m"/>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749925" cy="2874645"/>
                    </a:xfrm>
                    <a:prstGeom prst="rect">
                      <a:avLst/>
                    </a:prstGeom>
                    <a:noFill/>
                  </pic:spPr>
                </pic:pic>
              </a:graphicData>
            </a:graphic>
            <wp14:sizeRelH relativeFrom="page">
              <wp14:pctWidth>0</wp14:pctWidth>
            </wp14:sizeRelH>
            <wp14:sizeRelV relativeFrom="page">
              <wp14:pctHeight>0</wp14:pctHeight>
            </wp14:sizeRelV>
          </wp:anchor>
        </w:drawing>
      </w:r>
    </w:p>
    <w:p w14:paraId="19E93E28" w14:textId="77777777" w:rsidR="00D202D1" w:rsidRDefault="00D202D1" w:rsidP="00D202D1">
      <w:pPr>
        <w:spacing w:after="200" w:line="276" w:lineRule="auto"/>
        <w:rPr>
          <w:rFonts w:ascii="Arial" w:eastAsia="Calibri" w:hAnsi="Arial" w:cs="Arial"/>
          <w:bCs/>
          <w:sz w:val="20"/>
          <w:szCs w:val="20"/>
        </w:rPr>
      </w:pPr>
      <w:r w:rsidRPr="00915293">
        <w:rPr>
          <w:rFonts w:ascii="Arial" w:eastAsia="Calibri" w:hAnsi="Arial" w:cs="Arial"/>
          <w:b/>
          <w:bCs/>
          <w:sz w:val="20"/>
          <w:szCs w:val="20"/>
        </w:rPr>
        <w:t>UWAGA: Wzór tablic</w:t>
      </w:r>
      <w:r>
        <w:rPr>
          <w:rFonts w:ascii="Arial" w:eastAsia="Calibri" w:hAnsi="Arial" w:cs="Arial"/>
          <w:b/>
          <w:bCs/>
          <w:sz w:val="20"/>
          <w:szCs w:val="20"/>
        </w:rPr>
        <w:t>y</w:t>
      </w:r>
      <w:r w:rsidRPr="00915293">
        <w:rPr>
          <w:rFonts w:ascii="Arial" w:eastAsia="Calibri" w:hAnsi="Arial" w:cs="Arial"/>
          <w:b/>
          <w:bCs/>
          <w:sz w:val="20"/>
          <w:szCs w:val="20"/>
        </w:rPr>
        <w:t xml:space="preserve"> informacyjn</w:t>
      </w:r>
      <w:r>
        <w:rPr>
          <w:rFonts w:ascii="Arial" w:eastAsia="Calibri" w:hAnsi="Arial" w:cs="Arial"/>
          <w:b/>
          <w:bCs/>
          <w:sz w:val="20"/>
          <w:szCs w:val="20"/>
        </w:rPr>
        <w:t>ej</w:t>
      </w:r>
      <w:r w:rsidRPr="00915293">
        <w:rPr>
          <w:rFonts w:ascii="Arial" w:eastAsia="Calibri" w:hAnsi="Arial" w:cs="Arial"/>
          <w:b/>
          <w:bCs/>
          <w:sz w:val="20"/>
          <w:szCs w:val="20"/>
        </w:rPr>
        <w:t xml:space="preserve"> jest obowiązkowy, tzn. nie można go modyfikować, dodawać/usuwać znaków. Należy jedynie uzupełnić treść we wskazanych polach.</w:t>
      </w:r>
    </w:p>
    <w:p w14:paraId="2402486B" w14:textId="77777777" w:rsidR="00D202D1" w:rsidRDefault="00D202D1" w:rsidP="00D202D1">
      <w:pPr>
        <w:spacing w:after="200" w:line="276" w:lineRule="auto"/>
        <w:rPr>
          <w:rFonts w:ascii="Arial" w:eastAsia="Calibri" w:hAnsi="Arial" w:cs="Arial"/>
          <w:bCs/>
          <w:sz w:val="20"/>
          <w:szCs w:val="20"/>
        </w:rPr>
      </w:pPr>
      <w:r w:rsidRPr="007B3CE5">
        <w:rPr>
          <w:rFonts w:ascii="Arial" w:eastAsia="Calibri" w:hAnsi="Arial" w:cs="Arial"/>
          <w:bCs/>
          <w:sz w:val="20"/>
          <w:szCs w:val="20"/>
        </w:rPr>
        <w:t>Projekty tablic są przygotowane w trzech wymiarach: 80/40</w:t>
      </w:r>
      <w:r>
        <w:rPr>
          <w:rFonts w:ascii="Arial" w:eastAsia="Calibri" w:hAnsi="Arial" w:cs="Arial"/>
          <w:bCs/>
          <w:sz w:val="20"/>
          <w:szCs w:val="20"/>
        </w:rPr>
        <w:t xml:space="preserve"> cm</w:t>
      </w:r>
      <w:r w:rsidRPr="007B3CE5">
        <w:rPr>
          <w:rFonts w:ascii="Arial" w:eastAsia="Calibri" w:hAnsi="Arial" w:cs="Arial"/>
          <w:bCs/>
          <w:sz w:val="20"/>
          <w:szCs w:val="20"/>
        </w:rPr>
        <w:t>, 120/60</w:t>
      </w:r>
      <w:r>
        <w:rPr>
          <w:rFonts w:ascii="Arial" w:eastAsia="Calibri" w:hAnsi="Arial" w:cs="Arial"/>
          <w:bCs/>
          <w:sz w:val="20"/>
          <w:szCs w:val="20"/>
        </w:rPr>
        <w:t xml:space="preserve"> cm</w:t>
      </w:r>
      <w:r w:rsidRPr="007B3CE5">
        <w:rPr>
          <w:rFonts w:ascii="Arial" w:eastAsia="Calibri" w:hAnsi="Arial" w:cs="Arial"/>
          <w:bCs/>
          <w:sz w:val="20"/>
          <w:szCs w:val="20"/>
        </w:rPr>
        <w:t xml:space="preserve"> i 240/120 cm.</w:t>
      </w:r>
      <w:r>
        <w:rPr>
          <w:rFonts w:ascii="Arial" w:eastAsia="Calibri" w:hAnsi="Arial" w:cs="Arial"/>
          <w:bCs/>
          <w:sz w:val="20"/>
          <w:szCs w:val="20"/>
        </w:rPr>
        <w:t xml:space="preserve"> </w:t>
      </w:r>
      <w:r w:rsidRPr="00A54051">
        <w:rPr>
          <w:rFonts w:ascii="Arial" w:eastAsia="Calibri" w:hAnsi="Arial" w:cs="Arial"/>
          <w:bCs/>
          <w:sz w:val="20"/>
          <w:szCs w:val="20"/>
        </w:rPr>
        <w:t>Wybór właściwego rozmiaru tablicy informacyjnej zależy</w:t>
      </w:r>
      <w:r>
        <w:rPr>
          <w:rFonts w:ascii="Arial" w:eastAsia="Calibri" w:hAnsi="Arial" w:cs="Arial"/>
          <w:bCs/>
          <w:sz w:val="20"/>
          <w:szCs w:val="20"/>
        </w:rPr>
        <w:t xml:space="preserve"> </w:t>
      </w:r>
      <w:r w:rsidRPr="00A54051">
        <w:rPr>
          <w:rFonts w:ascii="Arial" w:eastAsia="Calibri" w:hAnsi="Arial" w:cs="Arial"/>
          <w:bCs/>
          <w:sz w:val="20"/>
          <w:szCs w:val="20"/>
        </w:rPr>
        <w:t>od zakresu danego projektu, rodzaju projektu oraz lokalizacji tablicy</w:t>
      </w:r>
      <w:r>
        <w:rPr>
          <w:rFonts w:ascii="Arial" w:eastAsia="Calibri" w:hAnsi="Arial" w:cs="Arial"/>
          <w:bCs/>
          <w:sz w:val="20"/>
          <w:szCs w:val="20"/>
        </w:rPr>
        <w:t xml:space="preserve"> (szczegóły w </w:t>
      </w:r>
      <w:r>
        <w:rPr>
          <w:rFonts w:ascii="Arial" w:eastAsia="Calibri" w:hAnsi="Arial" w:cs="Arial"/>
          <w:bCs/>
          <w:i/>
          <w:sz w:val="20"/>
          <w:szCs w:val="20"/>
        </w:rPr>
        <w:t>Podręczniku wnioskodawcy i Beneficjenta…)</w:t>
      </w:r>
      <w:r w:rsidRPr="00A54051">
        <w:rPr>
          <w:rFonts w:ascii="Arial" w:eastAsia="Calibri" w:hAnsi="Arial" w:cs="Arial"/>
          <w:bCs/>
          <w:sz w:val="20"/>
          <w:szCs w:val="20"/>
        </w:rPr>
        <w:t>.</w:t>
      </w:r>
    </w:p>
    <w:p w14:paraId="06A0FA14" w14:textId="77777777" w:rsidR="00D202D1" w:rsidRPr="007B3CE5" w:rsidRDefault="00D202D1" w:rsidP="00D202D1">
      <w:pPr>
        <w:spacing w:after="200" w:line="276" w:lineRule="auto"/>
        <w:rPr>
          <w:rFonts w:ascii="Arial" w:eastAsia="Calibri" w:hAnsi="Arial" w:cs="Arial"/>
          <w:bCs/>
          <w:sz w:val="20"/>
          <w:szCs w:val="20"/>
        </w:rPr>
      </w:pPr>
      <w:r w:rsidRPr="00915293">
        <w:rPr>
          <w:rFonts w:ascii="Arial" w:eastAsia="Calibri" w:hAnsi="Arial" w:cs="Arial"/>
          <w:bCs/>
          <w:sz w:val="20"/>
          <w:szCs w:val="20"/>
        </w:rPr>
        <w:t>Zwróć uwagę, aby znaki i informacje były widoczne i czytelne dla odbiorców.</w:t>
      </w:r>
      <w:r>
        <w:rPr>
          <w:rFonts w:ascii="Arial" w:eastAsia="Calibri" w:hAnsi="Arial" w:cs="Arial"/>
          <w:bCs/>
          <w:sz w:val="20"/>
          <w:szCs w:val="20"/>
        </w:rPr>
        <w:t xml:space="preserve"> </w:t>
      </w:r>
      <w:r w:rsidRPr="00915293">
        <w:rPr>
          <w:rFonts w:ascii="Arial" w:eastAsia="Calibri" w:hAnsi="Arial" w:cs="Arial"/>
          <w:bCs/>
          <w:sz w:val="20"/>
          <w:szCs w:val="20"/>
        </w:rPr>
        <w:t>Jeżeli tablica znajduje się w znacznej odległości od miejsca, gdzie mogą</w:t>
      </w:r>
      <w:r>
        <w:rPr>
          <w:rFonts w:ascii="Arial" w:eastAsia="Calibri" w:hAnsi="Arial" w:cs="Arial"/>
          <w:bCs/>
          <w:sz w:val="20"/>
          <w:szCs w:val="20"/>
        </w:rPr>
        <w:t xml:space="preserve"> </w:t>
      </w:r>
      <w:r w:rsidRPr="00915293">
        <w:rPr>
          <w:rFonts w:ascii="Arial" w:eastAsia="Calibri" w:hAnsi="Arial" w:cs="Arial"/>
          <w:bCs/>
          <w:sz w:val="20"/>
          <w:szCs w:val="20"/>
        </w:rPr>
        <w:t>znajdować się odbiorcy, to powierzchnia tablicy powinna być odpowiednio</w:t>
      </w:r>
      <w:r>
        <w:rPr>
          <w:rFonts w:ascii="Arial" w:eastAsia="Calibri" w:hAnsi="Arial" w:cs="Arial"/>
          <w:bCs/>
          <w:sz w:val="20"/>
          <w:szCs w:val="20"/>
        </w:rPr>
        <w:t xml:space="preserve"> </w:t>
      </w:r>
      <w:r w:rsidRPr="00915293">
        <w:rPr>
          <w:rFonts w:ascii="Arial" w:eastAsia="Calibri" w:hAnsi="Arial" w:cs="Arial"/>
          <w:bCs/>
          <w:sz w:val="20"/>
          <w:szCs w:val="20"/>
        </w:rPr>
        <w:t>duża, tak aby była dobrze widoczna.</w:t>
      </w:r>
    </w:p>
    <w:p w14:paraId="68A6967F" w14:textId="77777777" w:rsidR="00D202D1" w:rsidRPr="00266D61" w:rsidRDefault="00D202D1" w:rsidP="00D202D1">
      <w:pPr>
        <w:keepNext/>
        <w:numPr>
          <w:ilvl w:val="2"/>
          <w:numId w:val="70"/>
        </w:numPr>
        <w:spacing w:before="240" w:after="240" w:line="276" w:lineRule="auto"/>
        <w:ind w:left="714" w:hanging="35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Gdzie umieścić tablicę informacyjną?</w:t>
      </w:r>
    </w:p>
    <w:p w14:paraId="59E8800B" w14:textId="69EFE6B5" w:rsidR="00D202D1" w:rsidRPr="00266D61" w:rsidRDefault="00D202D1" w:rsidP="00D202D1">
      <w:pPr>
        <w:spacing w:after="200" w:line="276" w:lineRule="auto"/>
        <w:rPr>
          <w:rFonts w:ascii="Arial" w:eastAsia="Calibri" w:hAnsi="Arial" w:cs="Arial"/>
          <w:sz w:val="20"/>
          <w:szCs w:val="20"/>
        </w:rPr>
      </w:pPr>
      <w:r w:rsidRPr="00266D61">
        <w:rPr>
          <w:rFonts w:ascii="Arial" w:eastAsia="Calibri" w:hAnsi="Arial" w:cs="Arial"/>
          <w:sz w:val="20"/>
          <w:szCs w:val="20"/>
        </w:rPr>
        <w:t>Tablicę informacyjną umieść w miejscu realizacji projektu, np. tam, gdzie prowadzone są prace budowlane lub infrastrukturalne</w:t>
      </w:r>
      <w:r w:rsidR="00CE1B3B" w:rsidRPr="00CE1B3B">
        <w:t xml:space="preserve"> </w:t>
      </w:r>
      <w:r w:rsidR="00CE1B3B" w:rsidRPr="00CE1B3B">
        <w:rPr>
          <w:rFonts w:ascii="Arial" w:eastAsia="Calibri" w:hAnsi="Arial" w:cs="Arial"/>
          <w:sz w:val="20"/>
          <w:szCs w:val="20"/>
        </w:rPr>
        <w:t>lub instalujesz sprzęt</w:t>
      </w:r>
      <w:r w:rsidRPr="00266D61">
        <w:rPr>
          <w:rFonts w:ascii="Arial" w:eastAsia="Calibri" w:hAnsi="Arial" w:cs="Arial"/>
          <w:sz w:val="20"/>
          <w:szCs w:val="20"/>
        </w:rPr>
        <w:t xml:space="preserve">. </w:t>
      </w:r>
    </w:p>
    <w:p w14:paraId="156AB5E1" w14:textId="35A628C4" w:rsidR="00CE1B3B" w:rsidRPr="00CE1B3B" w:rsidRDefault="00D202D1" w:rsidP="00CE1B3B">
      <w:pPr>
        <w:spacing w:after="200" w:line="276" w:lineRule="auto"/>
        <w:rPr>
          <w:rFonts w:ascii="Arial" w:eastAsia="Calibri" w:hAnsi="Arial" w:cs="Arial"/>
          <w:sz w:val="20"/>
          <w:szCs w:val="20"/>
        </w:rPr>
      </w:pPr>
      <w:r w:rsidRPr="00266D61">
        <w:rPr>
          <w:rFonts w:ascii="Arial" w:eastAsia="Calibri" w:hAnsi="Arial" w:cs="Arial"/>
          <w:sz w:val="20"/>
          <w:szCs w:val="20"/>
        </w:rPr>
        <w:t xml:space="preserve">Jeżeli realizujesz projekt, ale nie przewidujesz w nim prac budowlanych lub infrastrukturalnych, a planujesz zakup sprzętu, </w:t>
      </w:r>
      <w:r w:rsidR="00CE1B3B" w:rsidRPr="00CE1B3B">
        <w:rPr>
          <w:rFonts w:ascii="Arial" w:eastAsia="Calibri" w:hAnsi="Arial" w:cs="Arial"/>
          <w:sz w:val="20"/>
          <w:szCs w:val="20"/>
        </w:rPr>
        <w:t>to tablicę umieść np. na budynku siedziby lub przed budynkiem, gdzie zostanie zainstalowany</w:t>
      </w:r>
    </w:p>
    <w:p w14:paraId="47851424" w14:textId="6131CED4" w:rsidR="00D202D1" w:rsidRPr="00266D61" w:rsidRDefault="00CE1B3B" w:rsidP="00CE1B3B">
      <w:pPr>
        <w:spacing w:after="200" w:line="276" w:lineRule="auto"/>
        <w:rPr>
          <w:rFonts w:ascii="Arial" w:eastAsia="Calibri" w:hAnsi="Arial" w:cs="Arial"/>
          <w:sz w:val="20"/>
          <w:szCs w:val="20"/>
        </w:rPr>
      </w:pPr>
      <w:r w:rsidRPr="00CE1B3B">
        <w:rPr>
          <w:rFonts w:ascii="Arial" w:eastAsia="Calibri" w:hAnsi="Arial" w:cs="Arial"/>
          <w:sz w:val="20"/>
          <w:szCs w:val="20"/>
        </w:rPr>
        <w:t xml:space="preserve"> sprzęt, czyli w miejscu realizacji projektu.</w:t>
      </w:r>
    </w:p>
    <w:p w14:paraId="5762835E" w14:textId="77777777" w:rsidR="00D202D1" w:rsidRPr="00A54051" w:rsidRDefault="00D202D1" w:rsidP="00D202D1">
      <w:pPr>
        <w:spacing w:after="200" w:line="276" w:lineRule="auto"/>
        <w:rPr>
          <w:rFonts w:ascii="Arial" w:eastAsia="Calibri" w:hAnsi="Arial" w:cs="Arial"/>
          <w:b/>
          <w:sz w:val="20"/>
          <w:szCs w:val="20"/>
        </w:rPr>
      </w:pPr>
      <w:r w:rsidRPr="00A54051">
        <w:rPr>
          <w:rFonts w:ascii="Arial" w:eastAsia="Calibri" w:hAnsi="Arial" w:cs="Arial"/>
          <w:b/>
          <w:sz w:val="20"/>
          <w:szCs w:val="20"/>
        </w:rPr>
        <w:t xml:space="preserve">Wybierz miejsce dobrze widoczne i ogólnie dostępne, gdzie największa liczba osób będzie miała możliwość zapoznać się z treścią tablicy.  </w:t>
      </w:r>
    </w:p>
    <w:p w14:paraId="79568244" w14:textId="656BB4A9" w:rsidR="00D202D1" w:rsidRPr="00266D61" w:rsidRDefault="00D202D1" w:rsidP="00D202D1">
      <w:pPr>
        <w:spacing w:after="200" w:line="276" w:lineRule="auto"/>
        <w:rPr>
          <w:rFonts w:ascii="Arial" w:eastAsia="Calibri" w:hAnsi="Arial" w:cs="Arial"/>
          <w:sz w:val="20"/>
          <w:szCs w:val="20"/>
        </w:rPr>
      </w:pPr>
      <w:r w:rsidRPr="00266D61">
        <w:rPr>
          <w:rFonts w:ascii="Arial" w:eastAsia="Calibri" w:hAnsi="Arial" w:cs="Arial"/>
          <w:sz w:val="20"/>
          <w:szCs w:val="20"/>
        </w:rPr>
        <w:t xml:space="preserve">Jeśli prowadzisz prace </w:t>
      </w:r>
      <w:r w:rsidR="00CE1B3B" w:rsidRPr="00CE1B3B">
        <w:rPr>
          <w:rFonts w:ascii="Arial" w:eastAsia="Calibri" w:hAnsi="Arial" w:cs="Arial"/>
          <w:sz w:val="20"/>
          <w:szCs w:val="20"/>
        </w:rPr>
        <w:t xml:space="preserve">(lub instalujesz sprzęt) </w:t>
      </w:r>
      <w:r w:rsidRPr="00266D61">
        <w:rPr>
          <w:rFonts w:ascii="Arial" w:eastAsia="Calibri" w:hAnsi="Arial" w:cs="Arial"/>
          <w:sz w:val="20"/>
          <w:szCs w:val="20"/>
        </w:rPr>
        <w:t xml:space="preserve">w kilku lokalizacjach, ustaw kilka tablic w kluczowych dla projektu miejscach. </w:t>
      </w:r>
    </w:p>
    <w:p w14:paraId="06D051BC" w14:textId="5702BAC0" w:rsidR="00D202D1" w:rsidRDefault="00D202D1" w:rsidP="00D202D1">
      <w:pPr>
        <w:spacing w:after="200" w:line="276" w:lineRule="auto"/>
        <w:rPr>
          <w:rFonts w:ascii="Arial" w:eastAsia="Calibri" w:hAnsi="Arial" w:cs="Arial"/>
          <w:sz w:val="20"/>
          <w:szCs w:val="20"/>
        </w:rPr>
      </w:pPr>
      <w:r w:rsidRPr="00A54051">
        <w:rPr>
          <w:rFonts w:ascii="Arial" w:eastAsia="Calibri" w:hAnsi="Arial" w:cs="Arial"/>
          <w:sz w:val="20"/>
          <w:szCs w:val="20"/>
        </w:rPr>
        <w:t>Jeśli miejsce realizacji projektu nie</w:t>
      </w:r>
      <w:r>
        <w:rPr>
          <w:rFonts w:ascii="Arial" w:eastAsia="Calibri" w:hAnsi="Arial" w:cs="Arial"/>
          <w:sz w:val="20"/>
          <w:szCs w:val="20"/>
        </w:rPr>
        <w:t xml:space="preserve"> </w:t>
      </w:r>
      <w:r w:rsidRPr="00A54051">
        <w:rPr>
          <w:rFonts w:ascii="Arial" w:eastAsia="Calibri" w:hAnsi="Arial" w:cs="Arial"/>
          <w:sz w:val="20"/>
          <w:szCs w:val="20"/>
        </w:rPr>
        <w:t>zapewnia swobodnego dotarcia do ogółu</w:t>
      </w:r>
      <w:r>
        <w:rPr>
          <w:rFonts w:ascii="Arial" w:eastAsia="Calibri" w:hAnsi="Arial" w:cs="Arial"/>
          <w:sz w:val="20"/>
          <w:szCs w:val="20"/>
        </w:rPr>
        <w:t xml:space="preserve"> </w:t>
      </w:r>
      <w:r w:rsidRPr="00A54051">
        <w:rPr>
          <w:rFonts w:ascii="Arial" w:eastAsia="Calibri" w:hAnsi="Arial" w:cs="Arial"/>
          <w:sz w:val="20"/>
          <w:szCs w:val="20"/>
        </w:rPr>
        <w:t>społeczeństwa z informacją o realizacji</w:t>
      </w:r>
      <w:r>
        <w:rPr>
          <w:rFonts w:ascii="Arial" w:eastAsia="Calibri" w:hAnsi="Arial" w:cs="Arial"/>
          <w:sz w:val="20"/>
          <w:szCs w:val="20"/>
        </w:rPr>
        <w:t xml:space="preserve"> </w:t>
      </w:r>
      <w:r w:rsidRPr="00A54051">
        <w:rPr>
          <w:rFonts w:ascii="Arial" w:eastAsia="Calibri" w:hAnsi="Arial" w:cs="Arial"/>
          <w:sz w:val="20"/>
          <w:szCs w:val="20"/>
        </w:rPr>
        <w:t>tego projektu, umiejscowienie tablicy</w:t>
      </w:r>
      <w:r>
        <w:rPr>
          <w:rFonts w:ascii="Arial" w:eastAsia="Calibri" w:hAnsi="Arial" w:cs="Arial"/>
          <w:sz w:val="20"/>
          <w:szCs w:val="20"/>
        </w:rPr>
        <w:t xml:space="preserve"> </w:t>
      </w:r>
      <w:r w:rsidRPr="00A54051">
        <w:rPr>
          <w:rFonts w:ascii="Arial" w:eastAsia="Calibri" w:hAnsi="Arial" w:cs="Arial"/>
          <w:sz w:val="20"/>
          <w:szCs w:val="20"/>
        </w:rPr>
        <w:t>powinno być uzgodnione z instytucją</w:t>
      </w:r>
      <w:r>
        <w:rPr>
          <w:rFonts w:ascii="Arial" w:eastAsia="Calibri" w:hAnsi="Arial" w:cs="Arial"/>
          <w:sz w:val="20"/>
          <w:szCs w:val="20"/>
        </w:rPr>
        <w:t xml:space="preserve"> </w:t>
      </w:r>
      <w:r w:rsidRPr="00A54051">
        <w:rPr>
          <w:rFonts w:ascii="Arial" w:eastAsia="Calibri" w:hAnsi="Arial" w:cs="Arial"/>
          <w:sz w:val="20"/>
          <w:szCs w:val="20"/>
        </w:rPr>
        <w:t>przyznającą dofinansowanie.</w:t>
      </w:r>
    </w:p>
    <w:p w14:paraId="36596FAE" w14:textId="77777777" w:rsidR="00CE7D29" w:rsidRPr="00525BD4" w:rsidRDefault="00CE7D29" w:rsidP="00CE7D29">
      <w:pPr>
        <w:rPr>
          <w:rFonts w:ascii="Arial" w:eastAsia="Calibri" w:hAnsi="Arial" w:cs="Arial"/>
          <w:b/>
          <w:sz w:val="20"/>
          <w:szCs w:val="20"/>
        </w:rPr>
      </w:pPr>
      <w:r w:rsidRPr="00525BD4">
        <w:rPr>
          <w:rFonts w:ascii="Arial" w:eastAsia="Calibri" w:hAnsi="Arial" w:cs="Arial"/>
          <w:b/>
          <w:sz w:val="20"/>
          <w:szCs w:val="20"/>
        </w:rPr>
        <w:t>UWAGA: Staraj się tak rozmieszczać tablice, aby w jak największym stopniu zrealizować cel komunikacyjny, jakim jest zwiększenie widoczności działań i efektów polityki spójności. Unikaj stawiania wielu tablic w tym samym miejscu.</w:t>
      </w:r>
    </w:p>
    <w:p w14:paraId="00DC437C" w14:textId="77777777" w:rsidR="00D202D1" w:rsidRPr="00266D61" w:rsidRDefault="00D202D1" w:rsidP="00D202D1">
      <w:pPr>
        <w:keepNext/>
        <w:numPr>
          <w:ilvl w:val="2"/>
          <w:numId w:val="73"/>
        </w:numPr>
        <w:spacing w:before="240" w:after="240" w:line="276" w:lineRule="auto"/>
        <w:ind w:left="107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lastRenderedPageBreak/>
        <w:t xml:space="preserve">Kiedy umieścić tablicę informacyjną i na jak długo? </w:t>
      </w:r>
    </w:p>
    <w:p w14:paraId="1D15A9A4" w14:textId="77777777" w:rsidR="00D202D1" w:rsidRDefault="00D202D1" w:rsidP="00D202D1">
      <w:pPr>
        <w:spacing w:after="200" w:line="276" w:lineRule="auto"/>
        <w:rPr>
          <w:rFonts w:ascii="Arial" w:eastAsia="Calibri" w:hAnsi="Arial" w:cs="Arial"/>
          <w:sz w:val="20"/>
          <w:szCs w:val="20"/>
        </w:rPr>
      </w:pPr>
      <w:r w:rsidRPr="00266D61">
        <w:rPr>
          <w:rFonts w:ascii="Arial" w:eastAsia="Calibri" w:hAnsi="Arial" w:cs="Arial"/>
          <w:sz w:val="20"/>
          <w:szCs w:val="20"/>
        </w:rPr>
        <w:t>Tablicę informacyjną musisz umieścić niezwłocznie po rozpoczęciu fizycznej realizacji Projektu obejmującego inwestycje rzeczowe lub zainstalowaniu zakupionego sprzętu.</w:t>
      </w:r>
    </w:p>
    <w:p w14:paraId="6319B7E4" w14:textId="77777777" w:rsidR="00D202D1" w:rsidRPr="00266D61" w:rsidRDefault="00D202D1" w:rsidP="00D202D1">
      <w:pPr>
        <w:spacing w:after="200" w:line="276" w:lineRule="auto"/>
        <w:rPr>
          <w:rFonts w:ascii="Arial" w:eastAsia="Calibri" w:hAnsi="Arial" w:cs="Arial"/>
          <w:sz w:val="20"/>
          <w:szCs w:val="20"/>
        </w:rPr>
      </w:pPr>
      <w:r w:rsidRPr="00266D61">
        <w:rPr>
          <w:rFonts w:ascii="Arial" w:eastAsia="Calibri" w:hAnsi="Arial" w:cs="Arial"/>
          <w:sz w:val="20"/>
          <w:szCs w:val="20"/>
        </w:rPr>
        <w:t xml:space="preserve">Jeśli projekt rozpoczął się przed uzyskaniem dofinansowania, tablica powinna stanąć bezpośrednio po podpisaniu umowy lub uzyskaniu decyzji o dofinansowaniu (nie później niż </w:t>
      </w:r>
      <w:r w:rsidRPr="00413DFD">
        <w:rPr>
          <w:rFonts w:ascii="Arial" w:eastAsia="Calibri" w:hAnsi="Arial" w:cs="Arial"/>
          <w:b/>
          <w:sz w:val="20"/>
          <w:szCs w:val="20"/>
        </w:rPr>
        <w:t>dwa miesiące</w:t>
      </w:r>
      <w:r w:rsidRPr="00266D61">
        <w:rPr>
          <w:rFonts w:ascii="Arial" w:eastAsia="Calibri" w:hAnsi="Arial" w:cs="Arial"/>
          <w:sz w:val="20"/>
          <w:szCs w:val="20"/>
        </w:rPr>
        <w:t xml:space="preserve"> od tej daty).</w:t>
      </w:r>
    </w:p>
    <w:p w14:paraId="6CB09DD3" w14:textId="77777777" w:rsidR="00D202D1" w:rsidRDefault="00D202D1" w:rsidP="00D202D1">
      <w:pPr>
        <w:spacing w:after="200" w:line="276" w:lineRule="auto"/>
        <w:rPr>
          <w:rFonts w:ascii="Arial" w:eastAsia="Calibri" w:hAnsi="Arial" w:cs="Arial"/>
          <w:sz w:val="20"/>
          <w:szCs w:val="20"/>
        </w:rPr>
      </w:pPr>
      <w:r w:rsidRPr="00266D61">
        <w:rPr>
          <w:rFonts w:ascii="Arial" w:eastAsia="Calibri" w:hAnsi="Arial" w:cs="Arial"/>
          <w:sz w:val="20"/>
          <w:szCs w:val="20"/>
        </w:rPr>
        <w:t xml:space="preserve">Tablica informacyjna </w:t>
      </w:r>
      <w:r>
        <w:rPr>
          <w:rFonts w:ascii="Arial" w:eastAsia="Calibri" w:hAnsi="Arial" w:cs="Arial"/>
          <w:sz w:val="20"/>
          <w:szCs w:val="20"/>
        </w:rPr>
        <w:t>musi</w:t>
      </w:r>
      <w:r w:rsidRPr="00266D61">
        <w:rPr>
          <w:rFonts w:ascii="Arial" w:eastAsia="Calibri" w:hAnsi="Arial" w:cs="Arial"/>
          <w:sz w:val="20"/>
          <w:szCs w:val="20"/>
        </w:rPr>
        <w:t xml:space="preserve"> być wyeksponowana w okresie realizacji projektu oraz w okresie jego trwałości. Okres trwałości projektu jest określony w umowie o dofinansowanie. </w:t>
      </w:r>
      <w:r>
        <w:rPr>
          <w:rFonts w:ascii="Arial" w:eastAsia="Calibri" w:hAnsi="Arial" w:cs="Arial"/>
          <w:sz w:val="20"/>
          <w:szCs w:val="20"/>
        </w:rPr>
        <w:t>Tablica m</w:t>
      </w:r>
      <w:r w:rsidRPr="00266D61">
        <w:rPr>
          <w:rFonts w:ascii="Arial" w:eastAsia="Calibri" w:hAnsi="Arial" w:cs="Arial"/>
          <w:sz w:val="20"/>
          <w:szCs w:val="20"/>
        </w:rPr>
        <w:t xml:space="preserve">usi zatem być wykonana z trwałych materiałów, odpornych na warunki atmosferyczne. </w:t>
      </w:r>
    </w:p>
    <w:p w14:paraId="4EA390B4" w14:textId="77777777" w:rsidR="00D202D1" w:rsidRPr="00266D61" w:rsidRDefault="00D202D1" w:rsidP="00D202D1">
      <w:pPr>
        <w:spacing w:after="200" w:line="276" w:lineRule="auto"/>
        <w:rPr>
          <w:rFonts w:ascii="Arial" w:eastAsia="Calibri" w:hAnsi="Arial" w:cs="Arial"/>
          <w:sz w:val="20"/>
          <w:szCs w:val="20"/>
        </w:rPr>
      </w:pPr>
      <w:r w:rsidRPr="00915293">
        <w:rPr>
          <w:rFonts w:ascii="Arial" w:eastAsia="Calibri" w:hAnsi="Arial" w:cs="Arial"/>
          <w:sz w:val="20"/>
          <w:szCs w:val="20"/>
        </w:rPr>
        <w:t>Twoim obowiązkiem jest dbanie o jej stan techniczny</w:t>
      </w:r>
      <w:r>
        <w:rPr>
          <w:rFonts w:ascii="Arial" w:eastAsia="Calibri" w:hAnsi="Arial" w:cs="Arial"/>
          <w:sz w:val="20"/>
          <w:szCs w:val="20"/>
        </w:rPr>
        <w:t xml:space="preserve"> </w:t>
      </w:r>
      <w:r w:rsidRPr="00915293">
        <w:rPr>
          <w:rFonts w:ascii="Arial" w:eastAsia="Calibri" w:hAnsi="Arial" w:cs="Arial"/>
          <w:sz w:val="20"/>
          <w:szCs w:val="20"/>
        </w:rPr>
        <w:t>i o to, aby informacja była cały czas wyraźnie widoczna.</w:t>
      </w:r>
      <w:r>
        <w:rPr>
          <w:rFonts w:ascii="Arial" w:eastAsia="Calibri" w:hAnsi="Arial" w:cs="Arial"/>
          <w:sz w:val="20"/>
          <w:szCs w:val="20"/>
        </w:rPr>
        <w:t xml:space="preserve"> </w:t>
      </w:r>
      <w:r w:rsidRPr="00266D61">
        <w:rPr>
          <w:rFonts w:ascii="Arial" w:eastAsia="Calibri" w:hAnsi="Arial" w:cs="Arial"/>
          <w:sz w:val="20"/>
          <w:szCs w:val="20"/>
        </w:rPr>
        <w:t>Uszkodzoną lub nieczytelną tablicę musisz wymienić lub odnowić.</w:t>
      </w:r>
    </w:p>
    <w:p w14:paraId="73F31657" w14:textId="77777777" w:rsidR="00D202D1" w:rsidRPr="00266D61" w:rsidRDefault="00D202D1" w:rsidP="00D202D1">
      <w:pPr>
        <w:numPr>
          <w:ilvl w:val="2"/>
          <w:numId w:val="73"/>
        </w:numPr>
        <w:spacing w:before="120" w:after="120" w:line="276" w:lineRule="auto"/>
        <w:ind w:left="1081"/>
        <w:rPr>
          <w:rFonts w:ascii="Arial" w:eastAsia="Calibri" w:hAnsi="Arial" w:cs="Arial"/>
          <w:b/>
          <w:bCs/>
          <w:sz w:val="20"/>
          <w:szCs w:val="20"/>
        </w:rPr>
      </w:pPr>
      <w:r w:rsidRPr="00266D61">
        <w:rPr>
          <w:rFonts w:ascii="Arial" w:eastAsia="Calibri" w:hAnsi="Arial" w:cs="Arial"/>
          <w:b/>
          <w:bCs/>
          <w:sz w:val="20"/>
          <w:szCs w:val="20"/>
        </w:rPr>
        <w:t xml:space="preserve">Co zrobić, jeśli realizuję kilka projektów w tym samym miejscu? </w:t>
      </w:r>
    </w:p>
    <w:p w14:paraId="4FACF659" w14:textId="77777777" w:rsidR="00D202D1" w:rsidRDefault="00D202D1" w:rsidP="00D202D1">
      <w:pPr>
        <w:spacing w:after="200" w:line="276" w:lineRule="auto"/>
        <w:rPr>
          <w:rFonts w:ascii="Arial" w:eastAsia="Calibri" w:hAnsi="Arial" w:cs="Arial"/>
          <w:sz w:val="20"/>
          <w:szCs w:val="20"/>
        </w:rPr>
      </w:pPr>
      <w:r w:rsidRPr="00266D61">
        <w:rPr>
          <w:rFonts w:ascii="Arial" w:eastAsia="Calibri" w:hAnsi="Arial" w:cs="Arial"/>
          <w:sz w:val="20"/>
          <w:szCs w:val="20"/>
        </w:rPr>
        <w:t>Jeśli w tym samym miejscu realizujesz kilka projektów, które musisz oznaczyć tablicami lub jeśli w</w:t>
      </w:r>
      <w:r>
        <w:rPr>
          <w:rFonts w:ascii="Arial" w:eastAsia="Calibri" w:hAnsi="Arial" w:cs="Arial"/>
          <w:sz w:val="20"/>
          <w:szCs w:val="20"/>
        </w:rPr>
        <w:t> </w:t>
      </w:r>
      <w:r w:rsidRPr="00266D61">
        <w:rPr>
          <w:rFonts w:ascii="Arial" w:eastAsia="Calibri" w:hAnsi="Arial" w:cs="Arial"/>
          <w:sz w:val="20"/>
          <w:szCs w:val="20"/>
        </w:rPr>
        <w:t xml:space="preserve">późniejszym terminie otrzymasz dalsze finansowanie, możesz umieścić jedną, </w:t>
      </w:r>
      <w:r w:rsidRPr="00266D61">
        <w:rPr>
          <w:rFonts w:ascii="Arial" w:eastAsia="Calibri" w:hAnsi="Arial" w:cs="Arial"/>
          <w:b/>
          <w:bCs/>
          <w:sz w:val="20"/>
          <w:szCs w:val="20"/>
        </w:rPr>
        <w:t>wspólną tablicę</w:t>
      </w:r>
      <w:r w:rsidRPr="00266D61">
        <w:rPr>
          <w:rFonts w:ascii="Arial" w:eastAsia="Calibri" w:hAnsi="Arial" w:cs="Arial"/>
          <w:sz w:val="20"/>
          <w:szCs w:val="20"/>
        </w:rPr>
        <w:t xml:space="preserve"> </w:t>
      </w:r>
      <w:r w:rsidRPr="00266D61">
        <w:rPr>
          <w:rFonts w:ascii="Arial" w:eastAsia="Calibri" w:hAnsi="Arial" w:cs="Arial"/>
          <w:b/>
          <w:bCs/>
          <w:sz w:val="20"/>
          <w:szCs w:val="20"/>
        </w:rPr>
        <w:t xml:space="preserve">informacyjną. </w:t>
      </w:r>
      <w:r w:rsidRPr="00266D61">
        <w:rPr>
          <w:rFonts w:ascii="Arial" w:eastAsia="Calibri" w:hAnsi="Arial" w:cs="Arial"/>
          <w:sz w:val="20"/>
          <w:szCs w:val="20"/>
        </w:rPr>
        <w:t>Wygląd wspólnej tablicy musi być zgodny z zasadami określonymi w</w:t>
      </w:r>
      <w:r>
        <w:rPr>
          <w:rFonts w:ascii="Arial" w:eastAsia="Calibri" w:hAnsi="Arial" w:cs="Arial"/>
          <w:sz w:val="20"/>
          <w:szCs w:val="20"/>
        </w:rPr>
        <w:t> </w:t>
      </w:r>
      <w:r w:rsidRPr="00266D61">
        <w:rPr>
          <w:rFonts w:ascii="Arial" w:eastAsia="Calibri" w:hAnsi="Arial" w:cs="Arial"/>
          <w:i/>
          <w:iCs/>
          <w:sz w:val="20"/>
          <w:szCs w:val="20"/>
        </w:rPr>
        <w:t>Księdze Tożsamości Wizualnej marki Fundusze Europejskie 2021-2027</w:t>
      </w:r>
      <w:r w:rsidRPr="00266D61">
        <w:rPr>
          <w:rFonts w:ascii="Arial" w:eastAsia="Calibri" w:hAnsi="Arial" w:cs="Arial"/>
          <w:sz w:val="20"/>
          <w:szCs w:val="20"/>
        </w:rPr>
        <w:t>.</w:t>
      </w:r>
    </w:p>
    <w:p w14:paraId="3973A028" w14:textId="77777777" w:rsidR="00D202D1" w:rsidRDefault="00D202D1" w:rsidP="00D202D1">
      <w:pPr>
        <w:spacing w:after="200" w:line="276" w:lineRule="auto"/>
        <w:rPr>
          <w:rFonts w:ascii="Arial" w:eastAsia="Calibri" w:hAnsi="Arial" w:cs="Arial"/>
          <w:bCs/>
          <w:sz w:val="20"/>
          <w:szCs w:val="20"/>
        </w:rPr>
      </w:pPr>
      <w:r>
        <w:rPr>
          <w:rFonts w:ascii="Arial" w:eastAsia="Calibri" w:hAnsi="Arial" w:cs="Arial"/>
          <w:bCs/>
          <w:noProof/>
          <w:sz w:val="20"/>
          <w:szCs w:val="20"/>
          <w:lang w:eastAsia="pl-PL"/>
        </w:rPr>
        <w:drawing>
          <wp:anchor distT="0" distB="0" distL="114300" distR="114300" simplePos="0" relativeHeight="251666432" behindDoc="0" locked="0" layoutInCell="1" allowOverlap="1" wp14:anchorId="7F6BD1D4" wp14:editId="665DB164">
            <wp:simplePos x="0" y="0"/>
            <wp:positionH relativeFrom="margin">
              <wp:posOffset>3175</wp:posOffset>
            </wp:positionH>
            <wp:positionV relativeFrom="paragraph">
              <wp:posOffset>254686</wp:posOffset>
            </wp:positionV>
            <wp:extent cx="5749925" cy="2874645"/>
            <wp:effectExtent l="19050" t="19050" r="22225" b="20955"/>
            <wp:wrapTopAndBottom/>
            <wp:docPr id="1" name="Obraz 1" descr="Tablica_kilka_projektow_FE_240x120 Pomorze Zachod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Tablica_kilka_projektow_FE_240x120 Pomorze Zachodnie"/>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749925" cy="2874645"/>
                    </a:xfrm>
                    <a:prstGeom prst="rect">
                      <a:avLst/>
                    </a:prstGeom>
                    <a:noFill/>
                    <a:ln w="9525">
                      <a:solidFill>
                        <a:sysClr val="window" lastClr="FFFFFF">
                          <a:lumMod val="85000"/>
                          <a:lumOff val="0"/>
                        </a:sysClr>
                      </a:solidFill>
                      <a:miter lim="800000"/>
                      <a:headEnd/>
                      <a:tailEnd/>
                    </a:ln>
                  </pic:spPr>
                </pic:pic>
              </a:graphicData>
            </a:graphic>
            <wp14:sizeRelH relativeFrom="page">
              <wp14:pctWidth>0</wp14:pctWidth>
            </wp14:sizeRelH>
            <wp14:sizeRelV relativeFrom="page">
              <wp14:pctHeight>0</wp14:pctHeight>
            </wp14:sizeRelV>
          </wp:anchor>
        </w:drawing>
      </w:r>
      <w:r w:rsidRPr="00EC23F9">
        <w:rPr>
          <w:rFonts w:ascii="Arial" w:eastAsia="Calibri" w:hAnsi="Arial" w:cs="Arial"/>
          <w:bCs/>
          <w:sz w:val="20"/>
          <w:szCs w:val="20"/>
        </w:rPr>
        <w:t xml:space="preserve">Wzór </w:t>
      </w:r>
      <w:r>
        <w:rPr>
          <w:rFonts w:ascii="Arial" w:eastAsia="Calibri" w:hAnsi="Arial" w:cs="Arial"/>
          <w:bCs/>
          <w:sz w:val="20"/>
          <w:szCs w:val="20"/>
        </w:rPr>
        <w:t xml:space="preserve">wspólnej </w:t>
      </w:r>
      <w:r w:rsidRPr="00EC23F9">
        <w:rPr>
          <w:rFonts w:ascii="Arial" w:eastAsia="Calibri" w:hAnsi="Arial" w:cs="Arial"/>
          <w:bCs/>
          <w:sz w:val="20"/>
          <w:szCs w:val="20"/>
        </w:rPr>
        <w:t xml:space="preserve">tablicy </w:t>
      </w:r>
      <w:r>
        <w:rPr>
          <w:rFonts w:ascii="Arial" w:eastAsia="Calibri" w:hAnsi="Arial" w:cs="Arial"/>
          <w:bCs/>
          <w:sz w:val="20"/>
          <w:szCs w:val="20"/>
        </w:rPr>
        <w:t xml:space="preserve">dla </w:t>
      </w:r>
      <w:r w:rsidRPr="00EC23F9">
        <w:rPr>
          <w:rFonts w:ascii="Arial" w:eastAsia="Calibri" w:hAnsi="Arial" w:cs="Arial"/>
          <w:bCs/>
          <w:sz w:val="20"/>
          <w:szCs w:val="20"/>
        </w:rPr>
        <w:t>programu Fundusze Europejskie dla Pomorza Zachodniego 2021-2027:</w:t>
      </w:r>
    </w:p>
    <w:p w14:paraId="23D3E09F" w14:textId="6FFEB712" w:rsidR="00D202D1" w:rsidRPr="00CE7D29" w:rsidRDefault="00D202D1" w:rsidP="00D202D1">
      <w:pPr>
        <w:spacing w:after="200" w:line="276" w:lineRule="auto"/>
        <w:rPr>
          <w:rFonts w:ascii="Arial" w:eastAsia="Calibri" w:hAnsi="Arial" w:cs="Arial"/>
          <w:bCs/>
          <w:sz w:val="20"/>
          <w:szCs w:val="20"/>
        </w:rPr>
      </w:pPr>
      <w:r w:rsidRPr="00915293">
        <w:rPr>
          <w:rFonts w:ascii="Arial" w:eastAsia="Calibri" w:hAnsi="Arial" w:cs="Arial"/>
          <w:b/>
          <w:bCs/>
          <w:sz w:val="20"/>
          <w:szCs w:val="20"/>
        </w:rPr>
        <w:t>UWAGA: Wzór</w:t>
      </w:r>
      <w:r>
        <w:rPr>
          <w:rFonts w:ascii="Arial" w:eastAsia="Calibri" w:hAnsi="Arial" w:cs="Arial"/>
          <w:b/>
          <w:bCs/>
          <w:sz w:val="20"/>
          <w:szCs w:val="20"/>
        </w:rPr>
        <w:t xml:space="preserve"> wspólnej</w:t>
      </w:r>
      <w:r w:rsidRPr="00915293">
        <w:rPr>
          <w:rFonts w:ascii="Arial" w:eastAsia="Calibri" w:hAnsi="Arial" w:cs="Arial"/>
          <w:b/>
          <w:bCs/>
          <w:sz w:val="20"/>
          <w:szCs w:val="20"/>
        </w:rPr>
        <w:t xml:space="preserve"> tablic</w:t>
      </w:r>
      <w:r>
        <w:rPr>
          <w:rFonts w:ascii="Arial" w:eastAsia="Calibri" w:hAnsi="Arial" w:cs="Arial"/>
          <w:b/>
          <w:bCs/>
          <w:sz w:val="20"/>
          <w:szCs w:val="20"/>
        </w:rPr>
        <w:t>y</w:t>
      </w:r>
      <w:r w:rsidRPr="00915293">
        <w:rPr>
          <w:rFonts w:ascii="Arial" w:eastAsia="Calibri" w:hAnsi="Arial" w:cs="Arial"/>
          <w:b/>
          <w:bCs/>
          <w:sz w:val="20"/>
          <w:szCs w:val="20"/>
        </w:rPr>
        <w:t xml:space="preserve"> informacyjn</w:t>
      </w:r>
      <w:r>
        <w:rPr>
          <w:rFonts w:ascii="Arial" w:eastAsia="Calibri" w:hAnsi="Arial" w:cs="Arial"/>
          <w:b/>
          <w:bCs/>
          <w:sz w:val="20"/>
          <w:szCs w:val="20"/>
        </w:rPr>
        <w:t>ej</w:t>
      </w:r>
      <w:r w:rsidRPr="00915293">
        <w:rPr>
          <w:rFonts w:ascii="Arial" w:eastAsia="Calibri" w:hAnsi="Arial" w:cs="Arial"/>
          <w:b/>
          <w:bCs/>
          <w:sz w:val="20"/>
          <w:szCs w:val="20"/>
        </w:rPr>
        <w:t xml:space="preserve"> jest obowiązkowy, tzn. nie można go modyfikować, dodawać/usuwać znaków. Należy jedyn</w:t>
      </w:r>
      <w:r>
        <w:rPr>
          <w:rFonts w:ascii="Arial" w:eastAsia="Calibri" w:hAnsi="Arial" w:cs="Arial"/>
          <w:b/>
          <w:bCs/>
          <w:sz w:val="20"/>
          <w:szCs w:val="20"/>
        </w:rPr>
        <w:t xml:space="preserve">ie uzupełnić treść w </w:t>
      </w:r>
      <w:r w:rsidRPr="00915293">
        <w:rPr>
          <w:rFonts w:ascii="Arial" w:eastAsia="Calibri" w:hAnsi="Arial" w:cs="Arial"/>
          <w:b/>
          <w:bCs/>
          <w:sz w:val="20"/>
          <w:szCs w:val="20"/>
        </w:rPr>
        <w:t>pol</w:t>
      </w:r>
      <w:r>
        <w:rPr>
          <w:rFonts w:ascii="Arial" w:eastAsia="Calibri" w:hAnsi="Arial" w:cs="Arial"/>
          <w:b/>
          <w:bCs/>
          <w:sz w:val="20"/>
          <w:szCs w:val="20"/>
        </w:rPr>
        <w:t xml:space="preserve">u </w:t>
      </w:r>
      <w:r w:rsidRPr="00CB6A93">
        <w:rPr>
          <w:rFonts w:ascii="Arial" w:eastAsia="Calibri" w:hAnsi="Arial" w:cs="Arial"/>
          <w:b/>
          <w:bCs/>
          <w:sz w:val="20"/>
          <w:szCs w:val="20"/>
        </w:rPr>
        <w:t>„</w:t>
      </w:r>
      <w:r w:rsidRPr="00CE7D29">
        <w:rPr>
          <w:rFonts w:ascii="Arial" w:eastAsia="Calibri" w:hAnsi="Arial" w:cs="Arial"/>
          <w:bCs/>
          <w:sz w:val="20"/>
          <w:szCs w:val="20"/>
        </w:rPr>
        <w:t>Nazwa beneficjenta do uzupełnienia (…)”. Tekst „Tu realizujemy projekty dofinansowane z Funduszy Europejskich” jest elementem obowiązkowym i nie można go zmieniać</w:t>
      </w:r>
      <w:r w:rsidR="00CE7D29" w:rsidRPr="00CE7D29">
        <w:rPr>
          <w:rFonts w:ascii="Arial" w:eastAsia="Calibri" w:hAnsi="Arial" w:cs="Arial"/>
          <w:bCs/>
          <w:sz w:val="20"/>
          <w:szCs w:val="20"/>
        </w:rPr>
        <w:t>, a kolor paska z adresem www.mapadotacji.gov.pl jest również niezmienny, tzn. obowiązuje jeden kolor: niebieski stosowany w symbolu UE i marce FE (C100 M80 Y0 K0).</w:t>
      </w:r>
    </w:p>
    <w:p w14:paraId="125CEF2F" w14:textId="77777777" w:rsidR="00D202D1" w:rsidRPr="00E56698" w:rsidRDefault="00D202D1" w:rsidP="00D202D1">
      <w:pPr>
        <w:spacing w:after="200" w:line="276" w:lineRule="auto"/>
        <w:rPr>
          <w:rFonts w:ascii="Arial" w:eastAsia="Calibri" w:hAnsi="Arial" w:cs="Arial"/>
          <w:b/>
          <w:bCs/>
          <w:sz w:val="20"/>
          <w:szCs w:val="20"/>
        </w:rPr>
      </w:pPr>
      <w:r w:rsidRPr="00E56698">
        <w:rPr>
          <w:rFonts w:ascii="Arial" w:eastAsia="Calibri" w:hAnsi="Arial" w:cs="Arial"/>
          <w:b/>
          <w:bCs/>
          <w:sz w:val="20"/>
          <w:szCs w:val="20"/>
        </w:rPr>
        <w:t xml:space="preserve">UWAGA: Wzór wspólnej tablicy dla kilku projektów </w:t>
      </w:r>
      <w:r w:rsidRPr="00CE7D29">
        <w:rPr>
          <w:rFonts w:ascii="Arial" w:eastAsia="Calibri" w:hAnsi="Arial" w:cs="Arial"/>
          <w:b/>
          <w:bCs/>
          <w:sz w:val="20"/>
          <w:szCs w:val="20"/>
          <w:u w:val="single"/>
        </w:rPr>
        <w:t>nie występuje</w:t>
      </w:r>
      <w:r w:rsidRPr="00E56698">
        <w:rPr>
          <w:rFonts w:ascii="Arial" w:eastAsia="Calibri" w:hAnsi="Arial" w:cs="Arial"/>
          <w:b/>
          <w:bCs/>
          <w:sz w:val="20"/>
          <w:szCs w:val="20"/>
        </w:rPr>
        <w:t xml:space="preserve"> w wymiarze 80/40 cm.</w:t>
      </w:r>
    </w:p>
    <w:p w14:paraId="12509320" w14:textId="77777777" w:rsidR="00D202D1" w:rsidRDefault="00D202D1" w:rsidP="00D202D1">
      <w:pPr>
        <w:spacing w:after="200" w:line="276" w:lineRule="auto"/>
        <w:rPr>
          <w:rFonts w:ascii="Arial" w:eastAsia="Calibri" w:hAnsi="Arial" w:cs="Arial"/>
          <w:bCs/>
          <w:sz w:val="20"/>
          <w:szCs w:val="20"/>
        </w:rPr>
      </w:pPr>
    </w:p>
    <w:p w14:paraId="3828FD2E" w14:textId="77777777" w:rsidR="00D202D1" w:rsidRDefault="00D202D1" w:rsidP="00D202D1">
      <w:pPr>
        <w:keepNext/>
        <w:numPr>
          <w:ilvl w:val="1"/>
          <w:numId w:val="73"/>
        </w:numPr>
        <w:spacing w:before="240" w:after="240" w:line="276" w:lineRule="auto"/>
        <w:ind w:left="794" w:hanging="43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lastRenderedPageBreak/>
        <w:t>Plakaty informujące o projekcie</w:t>
      </w:r>
    </w:p>
    <w:p w14:paraId="17859D4A" w14:textId="19C21B29" w:rsidR="00D202D1" w:rsidRPr="008419EE" w:rsidRDefault="00D202D1" w:rsidP="00D202D1">
      <w:pPr>
        <w:keepNext/>
        <w:spacing w:before="240" w:after="240" w:line="276" w:lineRule="auto"/>
        <w:outlineLvl w:val="2"/>
        <w:rPr>
          <w:rFonts w:ascii="Arial" w:eastAsia="Times New Roman" w:hAnsi="Arial" w:cs="Arial"/>
          <w:bCs/>
          <w:sz w:val="20"/>
          <w:szCs w:val="20"/>
          <w:lang w:eastAsia="x-none"/>
        </w:rPr>
      </w:pPr>
      <w:r w:rsidRPr="008419EE">
        <w:rPr>
          <w:rFonts w:ascii="Arial" w:hAnsi="Arial" w:cs="Arial"/>
          <w:bCs/>
          <w:sz w:val="20"/>
          <w:szCs w:val="20"/>
          <w:lang w:eastAsia="x-none"/>
        </w:rPr>
        <w:t>Plakat umieszczasz, gdy nie masz obowiązku umieszczenia tabl</w:t>
      </w:r>
      <w:r>
        <w:rPr>
          <w:rFonts w:ascii="Arial" w:hAnsi="Arial" w:cs="Arial"/>
          <w:bCs/>
          <w:sz w:val="20"/>
          <w:szCs w:val="20"/>
          <w:lang w:eastAsia="x-none"/>
        </w:rPr>
        <w:t xml:space="preserve">icy. Musisz wówczas umieścić </w:t>
      </w:r>
      <w:r w:rsidRPr="008419EE">
        <w:rPr>
          <w:rFonts w:ascii="Arial" w:hAnsi="Arial" w:cs="Arial"/>
          <w:b/>
          <w:bCs/>
          <w:sz w:val="20"/>
          <w:szCs w:val="20"/>
          <w:lang w:eastAsia="x-none"/>
        </w:rPr>
        <w:t>co najmniej</w:t>
      </w:r>
      <w:r w:rsidRPr="008419EE">
        <w:rPr>
          <w:rFonts w:ascii="Arial" w:hAnsi="Arial" w:cs="Arial"/>
          <w:bCs/>
          <w:sz w:val="20"/>
          <w:szCs w:val="20"/>
          <w:lang w:eastAsia="x-none"/>
        </w:rPr>
        <w:t xml:space="preserve"> jeden plakat informujący o Twoim projekcie, o wymiarze </w:t>
      </w:r>
      <w:r w:rsidRPr="008419EE">
        <w:rPr>
          <w:rFonts w:ascii="Arial" w:hAnsi="Arial" w:cs="Arial"/>
          <w:b/>
          <w:bCs/>
          <w:sz w:val="20"/>
          <w:szCs w:val="20"/>
          <w:lang w:eastAsia="x-none"/>
        </w:rPr>
        <w:t>min</w:t>
      </w:r>
      <w:r w:rsidR="00CE7D29">
        <w:rPr>
          <w:rFonts w:ascii="Arial" w:hAnsi="Arial" w:cs="Arial"/>
          <w:b/>
          <w:bCs/>
          <w:sz w:val="20"/>
          <w:szCs w:val="20"/>
          <w:lang w:eastAsia="x-none"/>
        </w:rPr>
        <w:t>imalnym</w:t>
      </w:r>
      <w:r w:rsidR="00CE7D29" w:rsidRPr="008419EE">
        <w:rPr>
          <w:rFonts w:ascii="Arial" w:hAnsi="Arial" w:cs="Arial"/>
          <w:b/>
          <w:bCs/>
          <w:sz w:val="20"/>
          <w:szCs w:val="20"/>
          <w:lang w:eastAsia="x-none"/>
        </w:rPr>
        <w:t xml:space="preserve"> </w:t>
      </w:r>
      <w:r w:rsidRPr="008419EE">
        <w:rPr>
          <w:rFonts w:ascii="Arial" w:hAnsi="Arial" w:cs="Arial"/>
          <w:b/>
          <w:bCs/>
          <w:sz w:val="20"/>
          <w:szCs w:val="20"/>
          <w:lang w:eastAsia="x-none"/>
        </w:rPr>
        <w:t>A3</w:t>
      </w:r>
      <w:r>
        <w:rPr>
          <w:rFonts w:ascii="Arial" w:hAnsi="Arial" w:cs="Arial"/>
          <w:bCs/>
          <w:sz w:val="20"/>
          <w:szCs w:val="20"/>
          <w:lang w:eastAsia="x-none"/>
        </w:rPr>
        <w:t xml:space="preserve"> (orientacja pozioma) lub </w:t>
      </w:r>
      <w:r w:rsidRPr="008419EE">
        <w:rPr>
          <w:rFonts w:ascii="Arial" w:hAnsi="Arial" w:cs="Arial"/>
          <w:bCs/>
          <w:sz w:val="20"/>
          <w:szCs w:val="20"/>
          <w:lang w:eastAsia="x-none"/>
        </w:rPr>
        <w:t>podobnej wielkości elektroniczny wyświetlacz.</w:t>
      </w:r>
    </w:p>
    <w:p w14:paraId="7BEFCF9C" w14:textId="77777777" w:rsidR="00D202D1" w:rsidRPr="00266D61" w:rsidRDefault="00D202D1" w:rsidP="00D202D1">
      <w:pPr>
        <w:keepNext/>
        <w:numPr>
          <w:ilvl w:val="2"/>
          <w:numId w:val="74"/>
        </w:numPr>
        <w:spacing w:before="240" w:after="240" w:line="276" w:lineRule="auto"/>
        <w:ind w:left="107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 xml:space="preserve">Jak powinien wyglądać plakat? </w:t>
      </w:r>
    </w:p>
    <w:p w14:paraId="39FC8890" w14:textId="77777777" w:rsidR="00D202D1" w:rsidRPr="00266D61" w:rsidRDefault="00D202D1" w:rsidP="00D202D1">
      <w:pPr>
        <w:spacing w:after="120" w:line="276" w:lineRule="auto"/>
        <w:rPr>
          <w:rFonts w:ascii="Arial" w:eastAsia="Calibri" w:hAnsi="Arial" w:cs="Arial"/>
          <w:sz w:val="20"/>
          <w:szCs w:val="20"/>
        </w:rPr>
      </w:pPr>
      <w:r w:rsidRPr="00266D61">
        <w:rPr>
          <w:rFonts w:ascii="Arial" w:eastAsia="Calibri" w:hAnsi="Arial" w:cs="Arial"/>
          <w:sz w:val="20"/>
          <w:szCs w:val="20"/>
        </w:rPr>
        <w:t>Plakat musi zawierać:</w:t>
      </w:r>
    </w:p>
    <w:p w14:paraId="280FBD94" w14:textId="77777777" w:rsidR="00D202D1" w:rsidRPr="00266D61" w:rsidRDefault="00D202D1" w:rsidP="00D202D1">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 xml:space="preserve">znak FE, znak UE oraz </w:t>
      </w:r>
      <w:r w:rsidRPr="00413DFD">
        <w:rPr>
          <w:rFonts w:ascii="Arial" w:eastAsia="Calibri" w:hAnsi="Arial" w:cs="Arial"/>
          <w:sz w:val="20"/>
          <w:szCs w:val="20"/>
        </w:rPr>
        <w:t>logo promocyjne województwa zachodniopomorskiego,</w:t>
      </w:r>
    </w:p>
    <w:p w14:paraId="7EE89241" w14:textId="77777777" w:rsidR="00D202D1" w:rsidRPr="00266D61" w:rsidRDefault="00D202D1" w:rsidP="00D202D1">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 xml:space="preserve">nazwę </w:t>
      </w:r>
      <w:r>
        <w:rPr>
          <w:rFonts w:ascii="Arial" w:eastAsia="Calibri" w:hAnsi="Arial" w:cs="Arial"/>
          <w:sz w:val="20"/>
          <w:szCs w:val="20"/>
        </w:rPr>
        <w:t>B</w:t>
      </w:r>
      <w:r w:rsidRPr="00266D61">
        <w:rPr>
          <w:rFonts w:ascii="Arial" w:eastAsia="Calibri" w:hAnsi="Arial" w:cs="Arial"/>
          <w:sz w:val="20"/>
          <w:szCs w:val="20"/>
        </w:rPr>
        <w:t>eneficjenta,</w:t>
      </w:r>
    </w:p>
    <w:p w14:paraId="3B3FD05C" w14:textId="785D4D0F" w:rsidR="00D202D1" w:rsidRPr="00266D61" w:rsidRDefault="00D202D1" w:rsidP="00D202D1">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tytuł projektu</w:t>
      </w:r>
      <w:r>
        <w:rPr>
          <w:rFonts w:ascii="Arial" w:eastAsia="Calibri" w:hAnsi="Arial" w:cs="Arial"/>
          <w:sz w:val="20"/>
          <w:szCs w:val="20"/>
        </w:rPr>
        <w:t xml:space="preserve"> </w:t>
      </w:r>
      <w:r w:rsidRPr="00413DFD">
        <w:rPr>
          <w:rFonts w:ascii="Arial" w:eastAsia="Calibri" w:hAnsi="Arial" w:cs="Arial"/>
          <w:sz w:val="20"/>
          <w:szCs w:val="20"/>
        </w:rPr>
        <w:t>(maksymalnie 150 znaków)</w:t>
      </w:r>
      <w:r w:rsidR="00CE7D29" w:rsidRPr="00CE7D29">
        <w:t xml:space="preserve"> </w:t>
      </w:r>
      <w:r w:rsidR="00CE7D29" w:rsidRPr="00CE7D29">
        <w:rPr>
          <w:rFonts w:ascii="Arial" w:eastAsia="Calibri" w:hAnsi="Arial" w:cs="Arial"/>
          <w:sz w:val="20"/>
          <w:szCs w:val="20"/>
        </w:rPr>
        <w:t>lub skrócony tytuł projektu</w:t>
      </w:r>
      <w:r w:rsidRPr="00266D61">
        <w:rPr>
          <w:rFonts w:ascii="Arial" w:eastAsia="Calibri" w:hAnsi="Arial" w:cs="Arial"/>
          <w:sz w:val="20"/>
          <w:szCs w:val="20"/>
        </w:rPr>
        <w:t>,</w:t>
      </w:r>
    </w:p>
    <w:p w14:paraId="1A291FEF" w14:textId="77777777" w:rsidR="00D202D1" w:rsidRPr="00266D61" w:rsidRDefault="00D202D1" w:rsidP="00D202D1">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wysokość dofinansowania projektu z Unii Europejskiej,</w:t>
      </w:r>
    </w:p>
    <w:p w14:paraId="36BAC461" w14:textId="4698C3D8" w:rsidR="00D202D1" w:rsidRDefault="00D202D1" w:rsidP="00D202D1">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 xml:space="preserve">adres </w:t>
      </w:r>
      <w:r w:rsidR="00CE7D29" w:rsidRPr="00CE7D29">
        <w:rPr>
          <w:rFonts w:ascii="Arial" w:eastAsia="Calibri" w:hAnsi="Arial" w:cs="Arial"/>
          <w:sz w:val="20"/>
          <w:szCs w:val="20"/>
        </w:rPr>
        <w:t xml:space="preserve">strony </w:t>
      </w:r>
      <w:hyperlink r:id="rId24" w:history="1">
        <w:r w:rsidRPr="00FF0426">
          <w:rPr>
            <w:rFonts w:ascii="Arial" w:eastAsia="Calibri" w:hAnsi="Arial" w:cs="Arial"/>
            <w:sz w:val="20"/>
            <w:szCs w:val="20"/>
          </w:rPr>
          <w:t>www.mapadotacji.gov.pl</w:t>
        </w:r>
      </w:hyperlink>
      <w:r w:rsidRPr="00FF0426">
        <w:rPr>
          <w:rFonts w:ascii="Arial" w:eastAsia="Calibri" w:hAnsi="Arial" w:cs="Arial"/>
          <w:sz w:val="20"/>
          <w:szCs w:val="20"/>
        </w:rPr>
        <w:t xml:space="preserve"> </w:t>
      </w:r>
      <w:r w:rsidRPr="00E56698">
        <w:rPr>
          <w:rFonts w:ascii="Arial" w:eastAsia="Calibri" w:hAnsi="Arial" w:cs="Arial"/>
          <w:sz w:val="20"/>
          <w:szCs w:val="20"/>
        </w:rPr>
        <w:t>na pasku w kolorze niebieskim (C100 M80 Y0 K0).</w:t>
      </w:r>
    </w:p>
    <w:p w14:paraId="360C8BB0" w14:textId="77777777" w:rsidR="00D202D1" w:rsidRPr="00413DFD" w:rsidRDefault="00D202D1" w:rsidP="00D202D1">
      <w:pPr>
        <w:rPr>
          <w:rFonts w:ascii="Arial" w:eastAsia="Calibri" w:hAnsi="Arial" w:cs="Arial"/>
          <w:sz w:val="20"/>
          <w:szCs w:val="20"/>
        </w:rPr>
      </w:pPr>
      <w:r w:rsidRPr="00413DFD">
        <w:rPr>
          <w:rFonts w:ascii="Arial" w:eastAsia="Calibri" w:hAnsi="Arial" w:cs="Arial"/>
          <w:sz w:val="20"/>
          <w:szCs w:val="20"/>
        </w:rPr>
        <w:t>Wzór plakatu dla programu Fundusze Europejskie dla Pomorza Zachodniego 2021-2027:</w:t>
      </w:r>
    </w:p>
    <w:p w14:paraId="1A57BF99" w14:textId="77777777" w:rsidR="00D202D1" w:rsidRPr="006D27F3" w:rsidRDefault="00D202D1" w:rsidP="00D202D1">
      <w:pPr>
        <w:rPr>
          <w:rFonts w:ascii="Arial" w:hAnsi="Arial" w:cs="Arial"/>
          <w:sz w:val="24"/>
          <w:szCs w:val="24"/>
        </w:rPr>
      </w:pPr>
      <w:r>
        <w:rPr>
          <w:noProof/>
          <w:lang w:eastAsia="pl-PL"/>
        </w:rPr>
        <w:drawing>
          <wp:inline distT="0" distB="0" distL="0" distR="0" wp14:anchorId="336B4170" wp14:editId="34BA460C">
            <wp:extent cx="5760720" cy="4073859"/>
            <wp:effectExtent l="19050" t="19050" r="11430" b="2222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760720" cy="4073859"/>
                    </a:xfrm>
                    <a:prstGeom prst="rect">
                      <a:avLst/>
                    </a:prstGeom>
                    <a:noFill/>
                    <a:ln>
                      <a:solidFill>
                        <a:sysClr val="window" lastClr="FFFFFF">
                          <a:lumMod val="95000"/>
                        </a:sysClr>
                      </a:solidFill>
                    </a:ln>
                  </pic:spPr>
                </pic:pic>
              </a:graphicData>
            </a:graphic>
          </wp:inline>
        </w:drawing>
      </w:r>
    </w:p>
    <w:p w14:paraId="335E1032" w14:textId="6D9E080A" w:rsidR="00D202D1" w:rsidRDefault="00D202D1" w:rsidP="00D202D1">
      <w:pPr>
        <w:spacing w:after="200" w:line="276" w:lineRule="auto"/>
        <w:rPr>
          <w:rFonts w:ascii="Arial" w:eastAsia="Calibri" w:hAnsi="Arial" w:cs="Arial"/>
          <w:color w:val="000000"/>
          <w:sz w:val="20"/>
          <w:szCs w:val="20"/>
        </w:rPr>
      </w:pPr>
      <w:r w:rsidRPr="00266D61">
        <w:rPr>
          <w:rFonts w:ascii="Arial" w:eastAsia="Calibri" w:hAnsi="Arial" w:cs="Arial"/>
          <w:b/>
          <w:bCs/>
          <w:color w:val="000000"/>
          <w:sz w:val="20"/>
          <w:szCs w:val="20"/>
        </w:rPr>
        <w:t>UWAGA: Wzór plakatu jest obowiązkowy, tzn. nie można go modyfikować, dodawać/usuwać znaków</w:t>
      </w:r>
      <w:r w:rsidR="00CE7D29">
        <w:rPr>
          <w:rFonts w:ascii="Arial" w:eastAsia="Calibri" w:hAnsi="Arial" w:cs="Arial"/>
          <w:b/>
          <w:bCs/>
          <w:color w:val="000000"/>
          <w:sz w:val="20"/>
          <w:szCs w:val="20"/>
        </w:rPr>
        <w:t>.</w:t>
      </w:r>
      <w:r w:rsidRPr="00266D61">
        <w:rPr>
          <w:rFonts w:ascii="Arial" w:eastAsia="Calibri" w:hAnsi="Arial" w:cs="Arial"/>
          <w:b/>
          <w:bCs/>
          <w:color w:val="000000"/>
          <w:sz w:val="20"/>
          <w:szCs w:val="20"/>
        </w:rPr>
        <w:t xml:space="preserve"> </w:t>
      </w:r>
      <w:r w:rsidR="00CE7D29" w:rsidRPr="00CE7D29">
        <w:rPr>
          <w:rFonts w:ascii="Arial" w:eastAsia="Calibri" w:hAnsi="Arial" w:cs="Arial"/>
          <w:b/>
          <w:bCs/>
          <w:color w:val="000000"/>
          <w:sz w:val="20"/>
          <w:szCs w:val="20"/>
        </w:rPr>
        <w:t>Należy jedynie uzupełnić treść we wskazanych polach.</w:t>
      </w:r>
    </w:p>
    <w:p w14:paraId="3AA0302C" w14:textId="62A747EA" w:rsidR="00D202D1" w:rsidRPr="00836B85" w:rsidRDefault="00D202D1" w:rsidP="00D202D1">
      <w:pPr>
        <w:spacing w:after="200" w:line="276" w:lineRule="auto"/>
        <w:rPr>
          <w:rFonts w:ascii="Arial" w:eastAsia="Calibri" w:hAnsi="Arial" w:cs="Arial"/>
          <w:color w:val="000000"/>
          <w:sz w:val="20"/>
          <w:szCs w:val="20"/>
        </w:rPr>
      </w:pPr>
      <w:r w:rsidRPr="00836B85">
        <w:rPr>
          <w:rFonts w:ascii="Arial" w:eastAsia="Calibri" w:hAnsi="Arial" w:cs="Arial"/>
          <w:color w:val="000000"/>
          <w:sz w:val="20"/>
          <w:szCs w:val="20"/>
        </w:rPr>
        <w:t>Plakat</w:t>
      </w:r>
      <w:r w:rsidR="00CE7D29">
        <w:rPr>
          <w:rFonts w:ascii="Arial" w:eastAsia="Calibri" w:hAnsi="Arial" w:cs="Arial"/>
          <w:color w:val="000000"/>
          <w:sz w:val="20"/>
          <w:szCs w:val="20"/>
        </w:rPr>
        <w:t>em</w:t>
      </w:r>
      <w:r w:rsidRPr="00836B85">
        <w:rPr>
          <w:rFonts w:ascii="Arial" w:eastAsia="Calibri" w:hAnsi="Arial" w:cs="Arial"/>
          <w:color w:val="000000"/>
          <w:sz w:val="20"/>
          <w:szCs w:val="20"/>
        </w:rPr>
        <w:t xml:space="preserve"> może być wydrukowany, zg</w:t>
      </w:r>
      <w:r>
        <w:rPr>
          <w:rFonts w:ascii="Arial" w:eastAsia="Calibri" w:hAnsi="Arial" w:cs="Arial"/>
          <w:color w:val="000000"/>
          <w:sz w:val="20"/>
          <w:szCs w:val="20"/>
        </w:rPr>
        <w:t xml:space="preserve">odnie ze wzorem, arkusz papieru </w:t>
      </w:r>
      <w:r w:rsidRPr="00836B85">
        <w:rPr>
          <w:rFonts w:ascii="Arial" w:eastAsia="Calibri" w:hAnsi="Arial" w:cs="Arial"/>
          <w:color w:val="000000"/>
          <w:sz w:val="20"/>
          <w:szCs w:val="20"/>
        </w:rPr>
        <w:t>o minimalnym rozmiarze A3 (arkusz o wym</w:t>
      </w:r>
      <w:r>
        <w:rPr>
          <w:rFonts w:ascii="Arial" w:eastAsia="Calibri" w:hAnsi="Arial" w:cs="Arial"/>
          <w:color w:val="000000"/>
          <w:sz w:val="20"/>
          <w:szCs w:val="20"/>
        </w:rPr>
        <w:t xml:space="preserve">iarach 297x420 mm, w orientacji </w:t>
      </w:r>
      <w:r w:rsidRPr="00836B85">
        <w:rPr>
          <w:rFonts w:ascii="Arial" w:eastAsia="Calibri" w:hAnsi="Arial" w:cs="Arial"/>
          <w:color w:val="000000"/>
          <w:sz w:val="20"/>
          <w:szCs w:val="20"/>
        </w:rPr>
        <w:t>poziomej). Plakat może być też w</w:t>
      </w:r>
      <w:r>
        <w:rPr>
          <w:rFonts w:ascii="Arial" w:eastAsia="Calibri" w:hAnsi="Arial" w:cs="Arial"/>
          <w:color w:val="000000"/>
          <w:sz w:val="20"/>
          <w:szCs w:val="20"/>
        </w:rPr>
        <w:t>ykonany z </w:t>
      </w:r>
      <w:r w:rsidRPr="00836B85">
        <w:rPr>
          <w:rFonts w:ascii="Arial" w:eastAsia="Calibri" w:hAnsi="Arial" w:cs="Arial"/>
          <w:color w:val="000000"/>
          <w:sz w:val="20"/>
          <w:szCs w:val="20"/>
        </w:rPr>
        <w:t>inneg</w:t>
      </w:r>
      <w:r>
        <w:rPr>
          <w:rFonts w:ascii="Arial" w:eastAsia="Calibri" w:hAnsi="Arial" w:cs="Arial"/>
          <w:color w:val="000000"/>
          <w:sz w:val="20"/>
          <w:szCs w:val="20"/>
        </w:rPr>
        <w:t xml:space="preserve">o, trwalszego tworzywa lub mieć </w:t>
      </w:r>
      <w:r w:rsidRPr="00836B85">
        <w:rPr>
          <w:rFonts w:ascii="Arial" w:eastAsia="Calibri" w:hAnsi="Arial" w:cs="Arial"/>
          <w:color w:val="000000"/>
          <w:sz w:val="20"/>
          <w:szCs w:val="20"/>
        </w:rPr>
        <w:t>formę elektronicznego wyświetlacza.</w:t>
      </w:r>
    </w:p>
    <w:p w14:paraId="2E64D1F1" w14:textId="77777777" w:rsidR="00D202D1" w:rsidRPr="00266D61" w:rsidRDefault="00D202D1" w:rsidP="00D202D1">
      <w:pPr>
        <w:spacing w:after="200" w:line="276" w:lineRule="auto"/>
        <w:rPr>
          <w:rFonts w:ascii="Arial" w:eastAsia="Calibri" w:hAnsi="Arial" w:cs="Arial"/>
          <w:color w:val="000000"/>
          <w:sz w:val="20"/>
          <w:szCs w:val="20"/>
        </w:rPr>
      </w:pPr>
      <w:r>
        <w:rPr>
          <w:rFonts w:ascii="Arial" w:eastAsia="Calibri" w:hAnsi="Arial" w:cs="Arial"/>
          <w:color w:val="000000"/>
          <w:sz w:val="20"/>
          <w:szCs w:val="20"/>
        </w:rPr>
        <w:t>Plakat powinien zostać</w:t>
      </w:r>
      <w:r w:rsidRPr="00836B85">
        <w:rPr>
          <w:rFonts w:ascii="Arial" w:eastAsia="Calibri" w:hAnsi="Arial" w:cs="Arial"/>
          <w:color w:val="000000"/>
          <w:sz w:val="20"/>
          <w:szCs w:val="20"/>
        </w:rPr>
        <w:t xml:space="preserve"> zabezpiecz</w:t>
      </w:r>
      <w:r>
        <w:rPr>
          <w:rFonts w:ascii="Arial" w:eastAsia="Calibri" w:hAnsi="Arial" w:cs="Arial"/>
          <w:color w:val="000000"/>
          <w:sz w:val="20"/>
          <w:szCs w:val="20"/>
        </w:rPr>
        <w:t xml:space="preserve">ony tak, by przez cały czas </w:t>
      </w:r>
      <w:r w:rsidRPr="00836B85">
        <w:rPr>
          <w:rFonts w:ascii="Arial" w:eastAsia="Calibri" w:hAnsi="Arial" w:cs="Arial"/>
          <w:color w:val="000000"/>
          <w:sz w:val="20"/>
          <w:szCs w:val="20"/>
        </w:rPr>
        <w:t>ekspozycji wyglądał estetycznie. Twoi</w:t>
      </w:r>
      <w:r>
        <w:rPr>
          <w:rFonts w:ascii="Arial" w:eastAsia="Calibri" w:hAnsi="Arial" w:cs="Arial"/>
          <w:color w:val="000000"/>
          <w:sz w:val="20"/>
          <w:szCs w:val="20"/>
        </w:rPr>
        <w:t xml:space="preserve">m obowiązkiem jest dbanie o to, </w:t>
      </w:r>
      <w:r w:rsidRPr="00836B85">
        <w:rPr>
          <w:rFonts w:ascii="Arial" w:eastAsia="Calibri" w:hAnsi="Arial" w:cs="Arial"/>
          <w:color w:val="000000"/>
          <w:sz w:val="20"/>
          <w:szCs w:val="20"/>
        </w:rPr>
        <w:t>aby informacja była cały czas w</w:t>
      </w:r>
      <w:r>
        <w:rPr>
          <w:rFonts w:ascii="Arial" w:eastAsia="Calibri" w:hAnsi="Arial" w:cs="Arial"/>
          <w:color w:val="000000"/>
          <w:sz w:val="20"/>
          <w:szCs w:val="20"/>
        </w:rPr>
        <w:t xml:space="preserve">yraźnie widoczna. </w:t>
      </w:r>
      <w:r w:rsidRPr="00836B85">
        <w:rPr>
          <w:rFonts w:ascii="Arial" w:eastAsia="Calibri" w:hAnsi="Arial" w:cs="Arial"/>
          <w:color w:val="000000"/>
          <w:sz w:val="20"/>
          <w:szCs w:val="20"/>
        </w:rPr>
        <w:t>Uszkodzony lub nieczytelny plakat musisz wymienić.</w:t>
      </w:r>
    </w:p>
    <w:p w14:paraId="6CD6C8BD" w14:textId="77777777" w:rsidR="00D202D1" w:rsidRPr="00266D61" w:rsidRDefault="00D202D1" w:rsidP="00D202D1">
      <w:pPr>
        <w:keepNext/>
        <w:numPr>
          <w:ilvl w:val="2"/>
          <w:numId w:val="74"/>
        </w:numPr>
        <w:spacing w:before="240" w:after="240" w:line="276" w:lineRule="auto"/>
        <w:ind w:left="714" w:hanging="35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lastRenderedPageBreak/>
        <w:t>Gdzie umieścić plakat?</w:t>
      </w:r>
    </w:p>
    <w:p w14:paraId="06DFF1BA" w14:textId="67546315" w:rsidR="00D202D1" w:rsidRPr="00266D61" w:rsidRDefault="00D202D1" w:rsidP="00D202D1">
      <w:pPr>
        <w:spacing w:after="200" w:line="276" w:lineRule="auto"/>
        <w:rPr>
          <w:rFonts w:ascii="Arial" w:eastAsia="Calibri" w:hAnsi="Arial" w:cs="Arial"/>
          <w:sz w:val="20"/>
          <w:szCs w:val="20"/>
        </w:rPr>
      </w:pPr>
      <w:r w:rsidRPr="00266D61">
        <w:rPr>
          <w:rFonts w:ascii="Arial" w:eastAsia="Calibri" w:hAnsi="Arial" w:cs="Arial"/>
          <w:sz w:val="20"/>
          <w:szCs w:val="20"/>
        </w:rPr>
        <w:t>Plakat umieść w widocznym i dostępnym publicznie</w:t>
      </w:r>
      <w:r w:rsidR="00CA6E3A">
        <w:rPr>
          <w:rStyle w:val="Odwoanieprzypisudolnego"/>
          <w:rFonts w:ascii="Arial" w:eastAsia="Calibri" w:hAnsi="Arial" w:cs="Arial"/>
          <w:sz w:val="20"/>
          <w:szCs w:val="20"/>
        </w:rPr>
        <w:footnoteReference w:id="156"/>
      </w:r>
      <w:r w:rsidRPr="00266D61">
        <w:rPr>
          <w:rFonts w:ascii="Arial" w:eastAsia="Calibri" w:hAnsi="Arial" w:cs="Arial"/>
          <w:sz w:val="20"/>
          <w:szCs w:val="20"/>
        </w:rPr>
        <w:t xml:space="preserve"> miejscu. Może być to np. wejście do budynku, w</w:t>
      </w:r>
      <w:r>
        <w:rPr>
          <w:rFonts w:ascii="Arial" w:eastAsia="Calibri" w:hAnsi="Arial" w:cs="Arial"/>
          <w:sz w:val="20"/>
          <w:szCs w:val="20"/>
        </w:rPr>
        <w:t> </w:t>
      </w:r>
      <w:r w:rsidRPr="00266D61">
        <w:rPr>
          <w:rFonts w:ascii="Arial" w:eastAsia="Calibri" w:hAnsi="Arial" w:cs="Arial"/>
          <w:sz w:val="20"/>
          <w:szCs w:val="20"/>
        </w:rPr>
        <w:t>którym masz swoją siedzibę albo w recepcji. Musisz zawiesić przynajmniej jeden plakat, a jeśli działania w ramach projektu realizujesz w kilku lokalizacjach, plakaty umieść w każdej z nich</w:t>
      </w:r>
      <w:r>
        <w:rPr>
          <w:rFonts w:ascii="Arial" w:eastAsia="Calibri" w:hAnsi="Arial" w:cs="Arial"/>
          <w:sz w:val="20"/>
          <w:szCs w:val="20"/>
        </w:rPr>
        <w:t xml:space="preserve"> </w:t>
      </w:r>
      <w:r w:rsidRPr="00836B85">
        <w:rPr>
          <w:rFonts w:ascii="Arial" w:eastAsia="Calibri" w:hAnsi="Arial" w:cs="Arial"/>
          <w:sz w:val="20"/>
          <w:szCs w:val="20"/>
        </w:rPr>
        <w:t>(np. jeśli organizujesz spotkania lub szkoleni</w:t>
      </w:r>
      <w:r>
        <w:rPr>
          <w:rFonts w:ascii="Arial" w:eastAsia="Calibri" w:hAnsi="Arial" w:cs="Arial"/>
          <w:sz w:val="20"/>
          <w:szCs w:val="20"/>
        </w:rPr>
        <w:t xml:space="preserve">a w kilku salach, plakat umieść </w:t>
      </w:r>
      <w:r w:rsidRPr="00836B85">
        <w:rPr>
          <w:rFonts w:ascii="Arial" w:eastAsia="Calibri" w:hAnsi="Arial" w:cs="Arial"/>
          <w:sz w:val="20"/>
          <w:szCs w:val="20"/>
        </w:rPr>
        <w:t>w każdej z nich)</w:t>
      </w:r>
      <w:r w:rsidRPr="00266D61">
        <w:rPr>
          <w:rFonts w:ascii="Arial" w:eastAsia="Calibri" w:hAnsi="Arial" w:cs="Arial"/>
          <w:sz w:val="20"/>
          <w:szCs w:val="20"/>
        </w:rPr>
        <w:t>.</w:t>
      </w:r>
    </w:p>
    <w:p w14:paraId="584911CF" w14:textId="77777777" w:rsidR="00D202D1" w:rsidRPr="00266D61" w:rsidRDefault="00D202D1" w:rsidP="00D202D1">
      <w:pPr>
        <w:keepNext/>
        <w:numPr>
          <w:ilvl w:val="2"/>
          <w:numId w:val="74"/>
        </w:numPr>
        <w:spacing w:before="240" w:after="240" w:line="276" w:lineRule="auto"/>
        <w:ind w:left="714" w:hanging="35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Kiedy  umieścić plakat i na jak długo?</w:t>
      </w:r>
    </w:p>
    <w:p w14:paraId="063D169B" w14:textId="77777777" w:rsidR="00D202D1" w:rsidRDefault="00D202D1" w:rsidP="00D202D1">
      <w:pPr>
        <w:spacing w:after="200" w:line="276" w:lineRule="auto"/>
        <w:rPr>
          <w:rFonts w:ascii="Arial" w:eastAsia="Calibri" w:hAnsi="Arial" w:cs="Arial"/>
          <w:sz w:val="20"/>
          <w:szCs w:val="20"/>
        </w:rPr>
      </w:pPr>
      <w:r w:rsidRPr="00266D61">
        <w:rPr>
          <w:rFonts w:ascii="Arial" w:eastAsia="Calibri" w:hAnsi="Arial" w:cs="Arial"/>
          <w:sz w:val="20"/>
          <w:szCs w:val="20"/>
        </w:rPr>
        <w:t xml:space="preserve">Plakat musi być wyeksponowany w trakcie realizacji projektu. Trzeba go umieścić w widocznym miejscu nie później niż </w:t>
      </w:r>
      <w:r w:rsidRPr="007632E9">
        <w:rPr>
          <w:rFonts w:ascii="Arial" w:eastAsia="Calibri" w:hAnsi="Arial" w:cs="Arial"/>
          <w:b/>
          <w:sz w:val="20"/>
          <w:szCs w:val="20"/>
        </w:rPr>
        <w:t>miesiąc</w:t>
      </w:r>
      <w:r w:rsidRPr="00266D61">
        <w:rPr>
          <w:rFonts w:ascii="Arial" w:eastAsia="Calibri" w:hAnsi="Arial" w:cs="Arial"/>
          <w:sz w:val="20"/>
          <w:szCs w:val="20"/>
        </w:rPr>
        <w:t xml:space="preserve"> od uzyskania dofinansowania</w:t>
      </w:r>
      <w:r>
        <w:rPr>
          <w:rFonts w:ascii="Arial" w:eastAsia="Calibri" w:hAnsi="Arial" w:cs="Arial"/>
          <w:sz w:val="20"/>
          <w:szCs w:val="20"/>
        </w:rPr>
        <w:t>, czyli podpisania umowy o </w:t>
      </w:r>
      <w:r w:rsidRPr="00836B85">
        <w:rPr>
          <w:rFonts w:ascii="Arial" w:eastAsia="Calibri" w:hAnsi="Arial" w:cs="Arial"/>
          <w:sz w:val="20"/>
          <w:szCs w:val="20"/>
        </w:rPr>
        <w:t>dofinansowanie lub wydania decyzji</w:t>
      </w:r>
      <w:r>
        <w:rPr>
          <w:rFonts w:ascii="Arial" w:eastAsia="Calibri" w:hAnsi="Arial" w:cs="Arial"/>
          <w:sz w:val="20"/>
          <w:szCs w:val="20"/>
        </w:rPr>
        <w:t xml:space="preserve"> </w:t>
      </w:r>
      <w:r w:rsidRPr="00836B85">
        <w:rPr>
          <w:rFonts w:ascii="Arial" w:eastAsia="Calibri" w:hAnsi="Arial" w:cs="Arial"/>
          <w:sz w:val="20"/>
          <w:szCs w:val="20"/>
        </w:rPr>
        <w:t>o dofinansowaniu.</w:t>
      </w:r>
    </w:p>
    <w:p w14:paraId="7098FB11" w14:textId="77777777" w:rsidR="00D202D1" w:rsidRPr="00266D61" w:rsidRDefault="00D202D1" w:rsidP="00D202D1">
      <w:pPr>
        <w:spacing w:after="200" w:line="276" w:lineRule="auto"/>
        <w:rPr>
          <w:rFonts w:ascii="Arial" w:eastAsia="Calibri" w:hAnsi="Arial" w:cs="Arial"/>
          <w:sz w:val="20"/>
          <w:szCs w:val="20"/>
        </w:rPr>
      </w:pPr>
    </w:p>
    <w:p w14:paraId="37E4B54F" w14:textId="77777777" w:rsidR="00D202D1" w:rsidRDefault="00D202D1" w:rsidP="00D202D1">
      <w:pPr>
        <w:keepNext/>
        <w:numPr>
          <w:ilvl w:val="0"/>
          <w:numId w:val="70"/>
        </w:numPr>
        <w:spacing w:before="240" w:after="240" w:line="276" w:lineRule="auto"/>
        <w:ind w:left="0" w:firstLine="0"/>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Jak oznaczyć sprzęt i wyposażenie zakupione/powstałe w projekcie?</w:t>
      </w:r>
    </w:p>
    <w:p w14:paraId="5C0C7489" w14:textId="77777777" w:rsidR="00D202D1" w:rsidRPr="00D01AE7" w:rsidRDefault="00D202D1" w:rsidP="00D202D1">
      <w:pPr>
        <w:spacing w:after="200" w:line="276" w:lineRule="auto"/>
        <w:rPr>
          <w:rFonts w:ascii="Arial" w:eastAsia="Calibri" w:hAnsi="Arial" w:cs="Arial"/>
          <w:sz w:val="20"/>
          <w:szCs w:val="20"/>
        </w:rPr>
      </w:pPr>
      <w:r w:rsidRPr="00266D61">
        <w:rPr>
          <w:rFonts w:ascii="Arial" w:eastAsia="Calibri" w:hAnsi="Arial" w:cs="Arial"/>
          <w:sz w:val="20"/>
          <w:szCs w:val="20"/>
        </w:rPr>
        <w:t>Jako beneficjent</w:t>
      </w:r>
      <w:r>
        <w:rPr>
          <w:rFonts w:ascii="Arial" w:eastAsia="Calibri" w:hAnsi="Arial" w:cs="Arial"/>
          <w:sz w:val="20"/>
          <w:szCs w:val="20"/>
        </w:rPr>
        <w:t>,</w:t>
      </w:r>
      <w:r w:rsidRPr="00266D61">
        <w:rPr>
          <w:rFonts w:ascii="Arial" w:eastAsia="Calibri" w:hAnsi="Arial" w:cs="Arial"/>
          <w:sz w:val="20"/>
          <w:szCs w:val="20"/>
        </w:rPr>
        <w:t xml:space="preserve"> jesteś zobowiązany do umieszczenia naklejek na wyposażeniu, sprzęcie i środkach transportu </w:t>
      </w:r>
      <w:r w:rsidRPr="00E4438B">
        <w:rPr>
          <w:rFonts w:ascii="Arial" w:eastAsia="Calibri" w:hAnsi="Arial" w:cs="Arial"/>
          <w:sz w:val="20"/>
          <w:szCs w:val="20"/>
        </w:rPr>
        <w:t xml:space="preserve">powstałych lub zakupionych w </w:t>
      </w:r>
      <w:r>
        <w:rPr>
          <w:rFonts w:ascii="Arial" w:eastAsia="Calibri" w:hAnsi="Arial" w:cs="Arial"/>
          <w:sz w:val="20"/>
          <w:szCs w:val="20"/>
        </w:rPr>
        <w:t>projekcie dofinansowanym</w:t>
      </w:r>
      <w:r w:rsidRPr="00E4438B">
        <w:rPr>
          <w:rFonts w:ascii="Arial" w:eastAsia="Calibri" w:hAnsi="Arial" w:cs="Arial"/>
          <w:sz w:val="20"/>
          <w:szCs w:val="20"/>
        </w:rPr>
        <w:t xml:space="preserve"> z Funduszy Europejskic</w:t>
      </w:r>
      <w:r>
        <w:rPr>
          <w:rFonts w:ascii="Arial" w:eastAsia="Calibri" w:hAnsi="Arial" w:cs="Arial"/>
          <w:sz w:val="20"/>
          <w:szCs w:val="20"/>
        </w:rPr>
        <w:t xml:space="preserve">h. </w:t>
      </w:r>
    </w:p>
    <w:p w14:paraId="64DF87A1" w14:textId="77777777" w:rsidR="00D202D1" w:rsidRDefault="00D202D1" w:rsidP="00D202D1">
      <w:pPr>
        <w:keepNext/>
        <w:numPr>
          <w:ilvl w:val="2"/>
          <w:numId w:val="70"/>
        </w:numPr>
        <w:spacing w:before="240" w:after="240" w:line="276" w:lineRule="auto"/>
        <w:ind w:left="714" w:hanging="357"/>
        <w:outlineLvl w:val="2"/>
        <w:rPr>
          <w:rFonts w:ascii="Arial" w:eastAsia="Times New Roman" w:hAnsi="Arial" w:cs="Arial"/>
          <w:b/>
          <w:bCs/>
          <w:sz w:val="20"/>
          <w:szCs w:val="20"/>
          <w:lang w:eastAsia="x-none"/>
        </w:rPr>
      </w:pPr>
      <w:r>
        <w:rPr>
          <w:rFonts w:ascii="Arial" w:eastAsia="Times New Roman" w:hAnsi="Arial" w:cs="Arial"/>
          <w:b/>
          <w:bCs/>
          <w:sz w:val="20"/>
          <w:szCs w:val="20"/>
          <w:lang w:eastAsia="x-none"/>
        </w:rPr>
        <w:t>Gdzie umieścić naklejki</w:t>
      </w:r>
      <w:r w:rsidRPr="00266D61">
        <w:rPr>
          <w:rFonts w:ascii="Arial" w:eastAsia="Times New Roman" w:hAnsi="Arial" w:cs="Arial"/>
          <w:b/>
          <w:bCs/>
          <w:sz w:val="20"/>
          <w:szCs w:val="20"/>
          <w:lang w:eastAsia="x-none"/>
        </w:rPr>
        <w:t>?</w:t>
      </w:r>
    </w:p>
    <w:p w14:paraId="6E631FD9" w14:textId="77777777" w:rsidR="00D202D1" w:rsidRDefault="00D202D1" w:rsidP="00D202D1">
      <w:pPr>
        <w:spacing w:after="200" w:line="276" w:lineRule="auto"/>
        <w:rPr>
          <w:rFonts w:ascii="Arial" w:eastAsia="Calibri" w:hAnsi="Arial" w:cs="Arial"/>
          <w:b/>
          <w:sz w:val="20"/>
          <w:szCs w:val="20"/>
        </w:rPr>
      </w:pPr>
      <w:r w:rsidRPr="00266D61">
        <w:rPr>
          <w:rFonts w:ascii="Arial" w:eastAsia="Calibri" w:hAnsi="Arial" w:cs="Arial"/>
          <w:b/>
          <w:sz w:val="20"/>
          <w:szCs w:val="20"/>
        </w:rPr>
        <w:t xml:space="preserve">Naklejki </w:t>
      </w:r>
      <w:r>
        <w:rPr>
          <w:rFonts w:ascii="Arial" w:eastAsia="Calibri" w:hAnsi="Arial" w:cs="Arial"/>
          <w:b/>
          <w:sz w:val="20"/>
          <w:szCs w:val="20"/>
        </w:rPr>
        <w:t>muszą</w:t>
      </w:r>
      <w:r w:rsidRPr="00266D61">
        <w:rPr>
          <w:rFonts w:ascii="Arial" w:eastAsia="Calibri" w:hAnsi="Arial" w:cs="Arial"/>
          <w:b/>
          <w:sz w:val="20"/>
          <w:szCs w:val="20"/>
        </w:rPr>
        <w:t xml:space="preserve"> znajdować się w dobrze widocznym miejscu.</w:t>
      </w:r>
    </w:p>
    <w:p w14:paraId="6BC9CB67" w14:textId="77777777" w:rsidR="00D202D1" w:rsidRPr="00266D61" w:rsidRDefault="00D202D1" w:rsidP="00D202D1">
      <w:pPr>
        <w:spacing w:after="120" w:line="276" w:lineRule="auto"/>
        <w:rPr>
          <w:rFonts w:ascii="Arial" w:eastAsia="Calibri" w:hAnsi="Arial" w:cs="Arial"/>
          <w:bCs/>
          <w:sz w:val="20"/>
          <w:szCs w:val="20"/>
        </w:rPr>
      </w:pPr>
      <w:r w:rsidRPr="00266D61">
        <w:rPr>
          <w:rFonts w:ascii="Arial" w:eastAsia="Calibri" w:hAnsi="Arial" w:cs="Arial"/>
          <w:color w:val="000000"/>
          <w:sz w:val="20"/>
          <w:szCs w:val="20"/>
        </w:rPr>
        <w:t xml:space="preserve">Naklejki </w:t>
      </w:r>
      <w:r w:rsidRPr="00266D61">
        <w:rPr>
          <w:rFonts w:ascii="Arial" w:eastAsia="Calibri" w:hAnsi="Arial" w:cs="Arial"/>
          <w:bCs/>
          <w:sz w:val="20"/>
          <w:szCs w:val="20"/>
        </w:rPr>
        <w:t>należy umieścić na:</w:t>
      </w:r>
    </w:p>
    <w:p w14:paraId="378D2D1F" w14:textId="77777777" w:rsidR="00D202D1" w:rsidRPr="00266D61" w:rsidRDefault="00D202D1" w:rsidP="00D202D1">
      <w:pPr>
        <w:numPr>
          <w:ilvl w:val="0"/>
          <w:numId w:val="71"/>
        </w:numPr>
        <w:spacing w:after="120" w:line="276" w:lineRule="auto"/>
        <w:ind w:left="437" w:hanging="437"/>
        <w:jc w:val="both"/>
        <w:rPr>
          <w:rFonts w:ascii="Arial" w:eastAsia="Calibri" w:hAnsi="Arial" w:cs="Arial"/>
          <w:sz w:val="20"/>
          <w:szCs w:val="20"/>
        </w:rPr>
      </w:pPr>
      <w:r w:rsidRPr="00266D61">
        <w:rPr>
          <w:rFonts w:ascii="Arial" w:eastAsia="Calibri" w:hAnsi="Arial" w:cs="Arial"/>
          <w:sz w:val="20"/>
          <w:szCs w:val="20"/>
        </w:rPr>
        <w:t>sprzętach, maszynach, urządzeniach (np. maszyny</w:t>
      </w:r>
      <w:r>
        <w:rPr>
          <w:rFonts w:ascii="Arial" w:eastAsia="Calibri" w:hAnsi="Arial" w:cs="Arial"/>
          <w:sz w:val="20"/>
          <w:szCs w:val="20"/>
        </w:rPr>
        <w:t xml:space="preserve"> i</w:t>
      </w:r>
      <w:r w:rsidRPr="00266D61">
        <w:rPr>
          <w:rFonts w:ascii="Arial" w:eastAsia="Calibri" w:hAnsi="Arial" w:cs="Arial"/>
          <w:sz w:val="20"/>
          <w:szCs w:val="20"/>
        </w:rPr>
        <w:t xml:space="preserve"> urządzenia produkcyjne, laboratoryjne, komputery, laptopy</w:t>
      </w:r>
      <w:r>
        <w:rPr>
          <w:rFonts w:ascii="Arial" w:eastAsia="Calibri" w:hAnsi="Arial" w:cs="Arial"/>
          <w:sz w:val="20"/>
          <w:szCs w:val="20"/>
        </w:rPr>
        <w:t>, tablety, drukarki</w:t>
      </w:r>
      <w:r w:rsidRPr="00266D61">
        <w:rPr>
          <w:rFonts w:ascii="Arial" w:eastAsia="Calibri" w:hAnsi="Arial" w:cs="Arial"/>
          <w:sz w:val="20"/>
          <w:szCs w:val="20"/>
        </w:rPr>
        <w:t xml:space="preserve">), </w:t>
      </w:r>
    </w:p>
    <w:p w14:paraId="3E08DE18" w14:textId="77777777" w:rsidR="00D202D1" w:rsidRPr="00266D61" w:rsidRDefault="00D202D1" w:rsidP="00D202D1">
      <w:pPr>
        <w:numPr>
          <w:ilvl w:val="0"/>
          <w:numId w:val="71"/>
        </w:numPr>
        <w:spacing w:after="120" w:line="276" w:lineRule="auto"/>
        <w:ind w:left="437" w:hanging="437"/>
        <w:jc w:val="both"/>
        <w:rPr>
          <w:rFonts w:ascii="Arial" w:eastAsia="Calibri" w:hAnsi="Arial" w:cs="Arial"/>
          <w:sz w:val="20"/>
          <w:szCs w:val="20"/>
        </w:rPr>
      </w:pPr>
      <w:r w:rsidRPr="00266D61">
        <w:rPr>
          <w:rFonts w:ascii="Arial" w:eastAsia="Calibri" w:hAnsi="Arial" w:cs="Arial"/>
          <w:sz w:val="20"/>
          <w:szCs w:val="20"/>
        </w:rPr>
        <w:t xml:space="preserve">środkach transportu (np. samochodach, radiowozach, tramwajach, autobusach, wagonach kolejowych), </w:t>
      </w:r>
    </w:p>
    <w:p w14:paraId="753D24C5" w14:textId="37CC3A80" w:rsidR="00D202D1" w:rsidRDefault="00D202D1" w:rsidP="00D202D1">
      <w:pPr>
        <w:numPr>
          <w:ilvl w:val="0"/>
          <w:numId w:val="71"/>
        </w:numPr>
        <w:spacing w:after="120" w:line="276" w:lineRule="auto"/>
        <w:ind w:left="437" w:hanging="437"/>
        <w:jc w:val="both"/>
        <w:rPr>
          <w:rFonts w:ascii="Arial" w:eastAsia="Calibri" w:hAnsi="Arial" w:cs="Arial"/>
          <w:sz w:val="20"/>
          <w:szCs w:val="20"/>
        </w:rPr>
      </w:pPr>
      <w:r w:rsidRPr="00266D61">
        <w:rPr>
          <w:rFonts w:ascii="Arial" w:eastAsia="Calibri" w:hAnsi="Arial" w:cs="Arial"/>
          <w:sz w:val="20"/>
          <w:szCs w:val="20"/>
        </w:rPr>
        <w:t>aparaturze (np. laboratoryjnej, medycznej)</w:t>
      </w:r>
      <w:r w:rsidR="009D01D1">
        <w:rPr>
          <w:rFonts w:ascii="Arial" w:eastAsia="Calibri" w:hAnsi="Arial" w:cs="Arial"/>
          <w:sz w:val="20"/>
          <w:szCs w:val="20"/>
        </w:rPr>
        <w:t xml:space="preserve"> itp.</w:t>
      </w:r>
      <w:r w:rsidRPr="00266D61">
        <w:rPr>
          <w:rFonts w:ascii="Arial" w:eastAsia="Calibri" w:hAnsi="Arial" w:cs="Arial"/>
          <w:sz w:val="20"/>
          <w:szCs w:val="20"/>
        </w:rPr>
        <w:t>,</w:t>
      </w:r>
    </w:p>
    <w:p w14:paraId="45B8828A" w14:textId="77777777" w:rsidR="00D202D1" w:rsidRPr="00266D61" w:rsidRDefault="00D202D1" w:rsidP="00D202D1">
      <w:pPr>
        <w:spacing w:before="120" w:after="120" w:line="276" w:lineRule="auto"/>
        <w:jc w:val="both"/>
        <w:rPr>
          <w:rFonts w:ascii="Arial" w:eastAsia="Calibri" w:hAnsi="Arial" w:cs="Arial"/>
          <w:sz w:val="20"/>
          <w:szCs w:val="20"/>
        </w:rPr>
      </w:pPr>
      <w:r w:rsidRPr="00FA1DEF">
        <w:rPr>
          <w:rFonts w:ascii="Arial" w:eastAsia="Calibri" w:hAnsi="Arial" w:cs="Arial"/>
          <w:sz w:val="20"/>
          <w:szCs w:val="20"/>
        </w:rPr>
        <w:t>Nie należy umieszczać naklejek na przedmiotach użytku codziennego, których zna</w:t>
      </w:r>
      <w:r>
        <w:rPr>
          <w:rFonts w:ascii="Arial" w:eastAsia="Calibri" w:hAnsi="Arial" w:cs="Arial"/>
          <w:sz w:val="20"/>
          <w:szCs w:val="20"/>
        </w:rPr>
        <w:t>czenie ma charakter pomocniczy/</w:t>
      </w:r>
      <w:r w:rsidRPr="00FA1DEF">
        <w:rPr>
          <w:rFonts w:ascii="Arial" w:eastAsia="Calibri" w:hAnsi="Arial" w:cs="Arial"/>
          <w:sz w:val="20"/>
          <w:szCs w:val="20"/>
        </w:rPr>
        <w:t>dodatkowy w projekcie (np. meble, akcesoria biurowe, np. lampki biurkowe, drobne elementy wyposażenia pomieszczeń, np. wieszaki itp.).</w:t>
      </w:r>
    </w:p>
    <w:p w14:paraId="5274D467" w14:textId="77777777" w:rsidR="00D202D1" w:rsidRDefault="00D202D1" w:rsidP="00D202D1">
      <w:pPr>
        <w:keepNext/>
        <w:numPr>
          <w:ilvl w:val="2"/>
          <w:numId w:val="70"/>
        </w:numPr>
        <w:spacing w:before="240" w:after="240" w:line="276" w:lineRule="auto"/>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Jak powinna wyglądać naklejka</w:t>
      </w:r>
      <w:r>
        <w:rPr>
          <w:rFonts w:ascii="Arial" w:eastAsia="Times New Roman" w:hAnsi="Arial" w:cs="Arial"/>
          <w:b/>
          <w:bCs/>
          <w:sz w:val="20"/>
          <w:szCs w:val="20"/>
          <w:lang w:eastAsia="x-none"/>
        </w:rPr>
        <w:t>?</w:t>
      </w:r>
    </w:p>
    <w:p w14:paraId="67055F50" w14:textId="77777777" w:rsidR="00D202D1" w:rsidRPr="00266D61" w:rsidRDefault="00D202D1" w:rsidP="00D202D1">
      <w:pPr>
        <w:spacing w:after="120" w:line="276" w:lineRule="auto"/>
        <w:rPr>
          <w:rFonts w:ascii="Arial" w:eastAsia="Calibri" w:hAnsi="Arial" w:cs="Arial"/>
          <w:sz w:val="20"/>
          <w:szCs w:val="20"/>
        </w:rPr>
      </w:pPr>
      <w:r w:rsidRPr="00266D61">
        <w:rPr>
          <w:rFonts w:ascii="Arial" w:eastAsia="Calibri" w:hAnsi="Arial" w:cs="Arial"/>
          <w:sz w:val="20"/>
          <w:szCs w:val="20"/>
        </w:rPr>
        <w:t>Naklejka zawier</w:t>
      </w:r>
      <w:r>
        <w:rPr>
          <w:rFonts w:ascii="Arial" w:eastAsia="Calibri" w:hAnsi="Arial" w:cs="Arial"/>
          <w:sz w:val="20"/>
          <w:szCs w:val="20"/>
        </w:rPr>
        <w:t>a</w:t>
      </w:r>
      <w:r w:rsidRPr="00266D61">
        <w:rPr>
          <w:rFonts w:ascii="Arial" w:eastAsia="Calibri" w:hAnsi="Arial" w:cs="Arial"/>
          <w:sz w:val="20"/>
          <w:szCs w:val="20"/>
        </w:rPr>
        <w:t>:</w:t>
      </w:r>
    </w:p>
    <w:p w14:paraId="54266F7B" w14:textId="77777777" w:rsidR="00D202D1" w:rsidRDefault="00D202D1" w:rsidP="00D202D1">
      <w:pPr>
        <w:numPr>
          <w:ilvl w:val="0"/>
          <w:numId w:val="55"/>
        </w:numPr>
        <w:spacing w:after="120" w:line="276" w:lineRule="auto"/>
        <w:ind w:left="426"/>
        <w:rPr>
          <w:rFonts w:ascii="Arial" w:eastAsia="Calibri" w:hAnsi="Arial" w:cs="Arial"/>
          <w:sz w:val="20"/>
          <w:szCs w:val="20"/>
        </w:rPr>
      </w:pPr>
      <w:r w:rsidRPr="00266D61">
        <w:rPr>
          <w:rFonts w:ascii="Arial" w:eastAsia="Calibri" w:hAnsi="Arial" w:cs="Arial"/>
          <w:sz w:val="20"/>
          <w:szCs w:val="20"/>
        </w:rPr>
        <w:t>zestawienie znaków: Funduszy Europejskich</w:t>
      </w:r>
      <w:r w:rsidRPr="00F36D4F">
        <w:t xml:space="preserve"> </w:t>
      </w:r>
      <w:r w:rsidRPr="00F36D4F">
        <w:rPr>
          <w:rFonts w:ascii="Arial" w:eastAsia="Calibri" w:hAnsi="Arial" w:cs="Arial"/>
          <w:sz w:val="20"/>
          <w:szCs w:val="20"/>
        </w:rPr>
        <w:t>dla Pomorza Zachodniego</w:t>
      </w:r>
      <w:r w:rsidRPr="00266D61">
        <w:rPr>
          <w:rFonts w:ascii="Arial" w:eastAsia="Calibri" w:hAnsi="Arial" w:cs="Arial"/>
          <w:sz w:val="20"/>
          <w:szCs w:val="20"/>
        </w:rPr>
        <w:t>, barw Rzeczypospolitej Polskiej, Unii Europejskiej</w:t>
      </w:r>
    </w:p>
    <w:p w14:paraId="618F9F58" w14:textId="1433A6B4" w:rsidR="00D202D1" w:rsidRDefault="00D202D1" w:rsidP="00D202D1">
      <w:pPr>
        <w:numPr>
          <w:ilvl w:val="0"/>
          <w:numId w:val="55"/>
        </w:numPr>
        <w:spacing w:after="120" w:line="276" w:lineRule="auto"/>
        <w:ind w:left="426"/>
        <w:rPr>
          <w:rFonts w:ascii="Arial" w:eastAsia="Calibri" w:hAnsi="Arial" w:cs="Arial"/>
          <w:sz w:val="20"/>
          <w:szCs w:val="20"/>
        </w:rPr>
      </w:pPr>
      <w:r w:rsidRPr="00D01AE7" w:rsidDel="006D2581">
        <w:rPr>
          <w:rFonts w:ascii="Arial" w:eastAsia="Calibri" w:hAnsi="Arial" w:cs="Arial"/>
          <w:sz w:val="20"/>
          <w:szCs w:val="20"/>
        </w:rPr>
        <w:t xml:space="preserve"> </w:t>
      </w:r>
      <w:r w:rsidRPr="00D01AE7">
        <w:rPr>
          <w:rFonts w:ascii="Arial" w:eastAsia="Calibri" w:hAnsi="Arial" w:cs="Arial"/>
          <w:sz w:val="20"/>
          <w:szCs w:val="20"/>
        </w:rPr>
        <w:t>tekst: „Zakup współfinansowany ze środków Unii Europejskiej”, jeśli projekt jest częściowo współfinansowany z Funduszy Europejskich.</w:t>
      </w:r>
    </w:p>
    <w:p w14:paraId="1C8F0EA6" w14:textId="4EDD4805" w:rsidR="009D01D1" w:rsidRDefault="009D01D1" w:rsidP="009D01D1">
      <w:pPr>
        <w:spacing w:after="120" w:line="276" w:lineRule="auto"/>
        <w:rPr>
          <w:rFonts w:ascii="Arial" w:eastAsia="Calibri" w:hAnsi="Arial" w:cs="Arial"/>
          <w:b/>
          <w:sz w:val="20"/>
          <w:szCs w:val="20"/>
        </w:rPr>
      </w:pPr>
      <w:r w:rsidRPr="009D01D1">
        <w:rPr>
          <w:rFonts w:ascii="Arial" w:eastAsia="Calibri" w:hAnsi="Arial" w:cs="Arial"/>
          <w:b/>
          <w:sz w:val="20"/>
          <w:szCs w:val="20"/>
        </w:rPr>
        <w:t>UWAGA: Wzory naklejek są obowiązkowe, tzn. nie można ich modyfikować, dodawać/usuwać znaków.</w:t>
      </w:r>
    </w:p>
    <w:p w14:paraId="390F4E5A" w14:textId="77777777" w:rsidR="009D01D1" w:rsidRDefault="009D01D1" w:rsidP="00D202D1">
      <w:pPr>
        <w:spacing w:after="120" w:line="276" w:lineRule="auto"/>
        <w:rPr>
          <w:rFonts w:ascii="Arial" w:eastAsia="Calibri" w:hAnsi="Arial" w:cs="Arial"/>
          <w:b/>
          <w:sz w:val="20"/>
          <w:szCs w:val="20"/>
        </w:rPr>
      </w:pPr>
    </w:p>
    <w:p w14:paraId="5DE0CEC1" w14:textId="6981F134" w:rsidR="00D202D1" w:rsidRPr="00D01AE7" w:rsidRDefault="00D202D1" w:rsidP="00D202D1">
      <w:pPr>
        <w:spacing w:after="120" w:line="276" w:lineRule="auto"/>
        <w:rPr>
          <w:rFonts w:ascii="Arial" w:eastAsia="Calibri" w:hAnsi="Arial" w:cs="Arial"/>
          <w:sz w:val="20"/>
          <w:szCs w:val="20"/>
        </w:rPr>
      </w:pPr>
      <w:r>
        <w:rPr>
          <w:noProof/>
          <w:lang w:eastAsia="pl-PL"/>
        </w:rPr>
        <w:lastRenderedPageBreak/>
        <w:drawing>
          <wp:anchor distT="0" distB="0" distL="114300" distR="114300" simplePos="0" relativeHeight="251665408" behindDoc="0" locked="0" layoutInCell="1" allowOverlap="1" wp14:anchorId="303EEC08" wp14:editId="4075D8CF">
            <wp:simplePos x="0" y="0"/>
            <wp:positionH relativeFrom="margin">
              <wp:align>center</wp:align>
            </wp:positionH>
            <wp:positionV relativeFrom="paragraph">
              <wp:posOffset>292735</wp:posOffset>
            </wp:positionV>
            <wp:extent cx="4264660" cy="2296795"/>
            <wp:effectExtent l="19050" t="19050" r="21590" b="27305"/>
            <wp:wrapTopAndBottom/>
            <wp:docPr id="18" name="Obraz 18" descr="FE naklejki 3a wspolfinansowa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E naklejki 3a wspolfinansowany"/>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264660" cy="2296795"/>
                    </a:xfrm>
                    <a:prstGeom prst="rect">
                      <a:avLst/>
                    </a:prstGeom>
                    <a:noFill/>
                    <a:ln w="9525">
                      <a:solidFill>
                        <a:schemeClr val="bg1">
                          <a:lumMod val="85000"/>
                          <a:lumOff val="0"/>
                        </a:schemeClr>
                      </a:solidFill>
                      <a:miter lim="800000"/>
                      <a:headEnd/>
                      <a:tailEnd/>
                    </a:ln>
                  </pic:spPr>
                </pic:pic>
              </a:graphicData>
            </a:graphic>
            <wp14:sizeRelH relativeFrom="page">
              <wp14:pctWidth>0</wp14:pctWidth>
            </wp14:sizeRelH>
            <wp14:sizeRelV relativeFrom="page">
              <wp14:pctHeight>0</wp14:pctHeight>
            </wp14:sizeRelV>
          </wp:anchor>
        </w:drawing>
      </w:r>
      <w:r>
        <w:rPr>
          <w:rFonts w:ascii="Arial" w:eastAsia="Calibri" w:hAnsi="Arial" w:cs="Arial"/>
          <w:sz w:val="20"/>
          <w:szCs w:val="20"/>
        </w:rPr>
        <w:t>Podstawowy wzór naklejki:</w:t>
      </w:r>
    </w:p>
    <w:p w14:paraId="0F21EF90" w14:textId="6B1552F2" w:rsidR="00D202D1" w:rsidRDefault="00D202D1" w:rsidP="00D202D1">
      <w:pPr>
        <w:spacing w:before="240" w:after="200" w:line="276" w:lineRule="auto"/>
        <w:rPr>
          <w:rFonts w:ascii="Arial" w:eastAsia="Calibri" w:hAnsi="Arial" w:cs="Arial"/>
          <w:b/>
          <w:bCs/>
          <w:color w:val="000000"/>
          <w:sz w:val="20"/>
          <w:szCs w:val="20"/>
        </w:rPr>
      </w:pPr>
      <w:r>
        <w:rPr>
          <w:rFonts w:ascii="Arial" w:eastAsia="Calibri" w:hAnsi="Arial" w:cs="Arial"/>
          <w:b/>
          <w:bCs/>
          <w:color w:val="000000"/>
          <w:sz w:val="20"/>
          <w:szCs w:val="20"/>
        </w:rPr>
        <w:t>J</w:t>
      </w:r>
      <w:r w:rsidRPr="00FA54C0">
        <w:rPr>
          <w:rFonts w:ascii="Arial" w:eastAsia="Calibri" w:hAnsi="Arial" w:cs="Arial"/>
          <w:b/>
          <w:bCs/>
          <w:color w:val="000000"/>
          <w:sz w:val="20"/>
          <w:szCs w:val="20"/>
        </w:rPr>
        <w:t>eśli projekt jest finansowany w 100 procentach z Funduszy Europejskich,</w:t>
      </w:r>
      <w:r>
        <w:rPr>
          <w:rFonts w:ascii="Arial" w:eastAsia="Calibri" w:hAnsi="Arial" w:cs="Arial"/>
          <w:b/>
          <w:bCs/>
          <w:color w:val="000000"/>
          <w:sz w:val="20"/>
          <w:szCs w:val="20"/>
        </w:rPr>
        <w:t xml:space="preserve"> zastosuj naklejki z tekstem </w:t>
      </w:r>
      <w:r w:rsidRPr="00FA54C0">
        <w:rPr>
          <w:rFonts w:ascii="Arial" w:eastAsia="Calibri" w:hAnsi="Arial" w:cs="Arial"/>
          <w:b/>
          <w:bCs/>
          <w:color w:val="000000"/>
          <w:sz w:val="20"/>
          <w:szCs w:val="20"/>
        </w:rPr>
        <w:t>„Zakup finansowan</w:t>
      </w:r>
      <w:r>
        <w:rPr>
          <w:rFonts w:ascii="Arial" w:eastAsia="Calibri" w:hAnsi="Arial" w:cs="Arial"/>
          <w:b/>
          <w:bCs/>
          <w:color w:val="000000"/>
          <w:sz w:val="20"/>
          <w:szCs w:val="20"/>
        </w:rPr>
        <w:t>y ze środków Unii Europejskiej”.</w:t>
      </w:r>
    </w:p>
    <w:p w14:paraId="23F018EB" w14:textId="3B2C8A18" w:rsidR="00D202D1" w:rsidRDefault="00D202D1" w:rsidP="00D202D1">
      <w:pPr>
        <w:spacing w:line="276" w:lineRule="auto"/>
        <w:rPr>
          <w:rFonts w:ascii="Arial" w:eastAsia="Calibri" w:hAnsi="Arial" w:cs="Arial"/>
          <w:bCs/>
          <w:sz w:val="20"/>
          <w:szCs w:val="20"/>
        </w:rPr>
      </w:pPr>
      <w:r>
        <w:rPr>
          <w:noProof/>
          <w:lang w:eastAsia="pl-PL"/>
        </w:rPr>
        <w:drawing>
          <wp:anchor distT="0" distB="0" distL="114300" distR="114300" simplePos="0" relativeHeight="251663360" behindDoc="0" locked="0" layoutInCell="1" allowOverlap="1" wp14:anchorId="78F1C61F" wp14:editId="290B8CFD">
            <wp:simplePos x="0" y="0"/>
            <wp:positionH relativeFrom="margin">
              <wp:align>center</wp:align>
            </wp:positionH>
            <wp:positionV relativeFrom="paragraph">
              <wp:posOffset>232410</wp:posOffset>
            </wp:positionV>
            <wp:extent cx="4248785" cy="2291715"/>
            <wp:effectExtent l="19050" t="19050" r="18415" b="13335"/>
            <wp:wrapTopAndBottom/>
            <wp:docPr id="6" name="Obraz 6" descr="FE naklejki 3 finansowa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E naklejki 3 finansowany"/>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248785" cy="2291715"/>
                    </a:xfrm>
                    <a:prstGeom prst="rect">
                      <a:avLst/>
                    </a:prstGeom>
                    <a:noFill/>
                    <a:ln w="9525">
                      <a:solidFill>
                        <a:schemeClr val="bg1">
                          <a:lumMod val="85000"/>
                          <a:lumOff val="0"/>
                        </a:schemeClr>
                      </a:solidFill>
                      <a:miter lim="800000"/>
                      <a:headEnd/>
                      <a:tailEnd/>
                    </a:ln>
                  </pic:spPr>
                </pic:pic>
              </a:graphicData>
            </a:graphic>
            <wp14:sizeRelH relativeFrom="page">
              <wp14:pctWidth>0</wp14:pctWidth>
            </wp14:sizeRelH>
            <wp14:sizeRelV relativeFrom="page">
              <wp14:pctHeight>0</wp14:pctHeight>
            </wp14:sizeRelV>
          </wp:anchor>
        </w:drawing>
      </w:r>
      <w:r>
        <w:rPr>
          <w:rFonts w:ascii="Arial" w:eastAsia="Calibri" w:hAnsi="Arial" w:cs="Arial"/>
          <w:bCs/>
          <w:sz w:val="20"/>
          <w:szCs w:val="20"/>
        </w:rPr>
        <w:t>Wzór naklejki w przypadku finansowania w 100 procent z FE:</w:t>
      </w:r>
    </w:p>
    <w:p w14:paraId="4CF8AC4A" w14:textId="77777777" w:rsidR="00D202D1" w:rsidRPr="008D7688" w:rsidRDefault="00D202D1" w:rsidP="00D202D1">
      <w:pPr>
        <w:spacing w:before="240" w:after="200" w:line="276" w:lineRule="auto"/>
        <w:rPr>
          <w:rFonts w:ascii="Arial" w:eastAsia="Calibri" w:hAnsi="Arial" w:cs="Arial"/>
          <w:bCs/>
          <w:color w:val="000000"/>
          <w:sz w:val="20"/>
          <w:szCs w:val="20"/>
        </w:rPr>
      </w:pPr>
      <w:r w:rsidRPr="008D7688">
        <w:rPr>
          <w:rFonts w:ascii="Arial" w:eastAsia="Calibri" w:hAnsi="Arial" w:cs="Arial"/>
          <w:bCs/>
          <w:color w:val="000000"/>
          <w:sz w:val="20"/>
          <w:szCs w:val="20"/>
        </w:rPr>
        <w:t xml:space="preserve">Rozmiar i materiał naklejki powinien być dostosowany do powierzchni </w:t>
      </w:r>
      <w:r>
        <w:rPr>
          <w:rFonts w:ascii="Arial" w:eastAsia="Calibri" w:hAnsi="Arial" w:cs="Arial"/>
          <w:bCs/>
          <w:color w:val="000000"/>
          <w:sz w:val="20"/>
          <w:szCs w:val="20"/>
        </w:rPr>
        <w:t xml:space="preserve">lub sprzętu, na którym zostanie </w:t>
      </w:r>
      <w:r w:rsidRPr="008D7688">
        <w:rPr>
          <w:rFonts w:ascii="Arial" w:eastAsia="Calibri" w:hAnsi="Arial" w:cs="Arial"/>
          <w:bCs/>
          <w:color w:val="000000"/>
          <w:sz w:val="20"/>
          <w:szCs w:val="20"/>
        </w:rPr>
        <w:t>umieszczona, tak by wszystkie znaki były odpowiednio czytelne i wy</w:t>
      </w:r>
      <w:r>
        <w:rPr>
          <w:rFonts w:ascii="Arial" w:eastAsia="Calibri" w:hAnsi="Arial" w:cs="Arial"/>
          <w:bCs/>
          <w:color w:val="000000"/>
          <w:sz w:val="20"/>
          <w:szCs w:val="20"/>
        </w:rPr>
        <w:t xml:space="preserve">raźnie widoczne. Jeśli wielkość </w:t>
      </w:r>
      <w:r w:rsidRPr="008D7688">
        <w:rPr>
          <w:rFonts w:ascii="Arial" w:eastAsia="Calibri" w:hAnsi="Arial" w:cs="Arial"/>
          <w:bCs/>
          <w:color w:val="000000"/>
          <w:sz w:val="20"/>
          <w:szCs w:val="20"/>
        </w:rPr>
        <w:t>powierzchni</w:t>
      </w:r>
      <w:r>
        <w:rPr>
          <w:rFonts w:ascii="Arial" w:eastAsia="Calibri" w:hAnsi="Arial" w:cs="Arial"/>
          <w:bCs/>
          <w:color w:val="000000"/>
          <w:sz w:val="20"/>
          <w:szCs w:val="20"/>
        </w:rPr>
        <w:t xml:space="preserve"> </w:t>
      </w:r>
      <w:r w:rsidRPr="008D7688">
        <w:rPr>
          <w:rFonts w:ascii="Arial" w:eastAsia="Calibri" w:hAnsi="Arial" w:cs="Arial"/>
          <w:bCs/>
          <w:color w:val="000000"/>
          <w:sz w:val="20"/>
          <w:szCs w:val="20"/>
        </w:rPr>
        <w:t>to umożliwia, najmniejszy rozmiar naklejki to ok.14x8 cm.</w:t>
      </w:r>
    </w:p>
    <w:p w14:paraId="7AF66035" w14:textId="77777777" w:rsidR="00D202D1" w:rsidRDefault="00D202D1" w:rsidP="00D202D1">
      <w:pPr>
        <w:spacing w:before="240" w:after="200" w:line="276" w:lineRule="auto"/>
        <w:rPr>
          <w:rFonts w:ascii="Arial" w:eastAsia="Calibri" w:hAnsi="Arial" w:cs="Arial"/>
          <w:bCs/>
          <w:color w:val="000000"/>
          <w:sz w:val="20"/>
          <w:szCs w:val="20"/>
        </w:rPr>
      </w:pPr>
      <w:r w:rsidRPr="008D7688">
        <w:rPr>
          <w:rFonts w:ascii="Arial" w:eastAsia="Calibri" w:hAnsi="Arial" w:cs="Arial"/>
          <w:bCs/>
          <w:color w:val="000000"/>
          <w:sz w:val="20"/>
          <w:szCs w:val="20"/>
        </w:rPr>
        <w:t>Zmniejszanie lub zwiększanie wymiarów naklejki jest dopuszczal</w:t>
      </w:r>
      <w:r>
        <w:rPr>
          <w:rFonts w:ascii="Arial" w:eastAsia="Calibri" w:hAnsi="Arial" w:cs="Arial"/>
          <w:bCs/>
          <w:color w:val="000000"/>
          <w:sz w:val="20"/>
          <w:szCs w:val="20"/>
        </w:rPr>
        <w:t>ne m.in. ze względu na rodzaj i </w:t>
      </w:r>
      <w:r w:rsidRPr="008D7688">
        <w:rPr>
          <w:rFonts w:ascii="Arial" w:eastAsia="Calibri" w:hAnsi="Arial" w:cs="Arial"/>
          <w:bCs/>
          <w:color w:val="000000"/>
          <w:sz w:val="20"/>
          <w:szCs w:val="20"/>
        </w:rPr>
        <w:t>charakter przedmiotu, sprzętu itp., przy zachowaniu wszystkich elementów i proporcji wzoru (</w:t>
      </w:r>
      <w:proofErr w:type="spellStart"/>
      <w:r w:rsidRPr="008D7688">
        <w:rPr>
          <w:rFonts w:ascii="Arial" w:eastAsia="Calibri" w:hAnsi="Arial" w:cs="Arial"/>
          <w:bCs/>
          <w:color w:val="000000"/>
          <w:sz w:val="20"/>
          <w:szCs w:val="20"/>
        </w:rPr>
        <w:t>fonty</w:t>
      </w:r>
      <w:proofErr w:type="spellEnd"/>
      <w:r w:rsidRPr="008D7688">
        <w:rPr>
          <w:rFonts w:ascii="Arial" w:eastAsia="Calibri" w:hAnsi="Arial" w:cs="Arial"/>
          <w:bCs/>
          <w:color w:val="000000"/>
          <w:sz w:val="20"/>
          <w:szCs w:val="20"/>
        </w:rPr>
        <w:t xml:space="preserve"> oraz elementy </w:t>
      </w:r>
      <w:proofErr w:type="spellStart"/>
      <w:r w:rsidRPr="008D7688">
        <w:rPr>
          <w:rFonts w:ascii="Arial" w:eastAsia="Calibri" w:hAnsi="Arial" w:cs="Arial"/>
          <w:bCs/>
          <w:color w:val="000000"/>
          <w:sz w:val="20"/>
          <w:szCs w:val="20"/>
        </w:rPr>
        <w:t>zeskaluj</w:t>
      </w:r>
      <w:proofErr w:type="spellEnd"/>
      <w:r w:rsidRPr="008D7688">
        <w:rPr>
          <w:rFonts w:ascii="Arial" w:eastAsia="Calibri" w:hAnsi="Arial" w:cs="Arial"/>
          <w:bCs/>
          <w:color w:val="000000"/>
          <w:sz w:val="20"/>
          <w:szCs w:val="20"/>
        </w:rPr>
        <w:t xml:space="preserve"> proporcjonalnie).</w:t>
      </w:r>
    </w:p>
    <w:p w14:paraId="58D5BC7A" w14:textId="77777777" w:rsidR="00D202D1" w:rsidRPr="00266D61" w:rsidRDefault="00D202D1" w:rsidP="00D202D1">
      <w:pPr>
        <w:keepNext/>
        <w:numPr>
          <w:ilvl w:val="2"/>
          <w:numId w:val="70"/>
        </w:numPr>
        <w:spacing w:before="240" w:after="240" w:line="276" w:lineRule="auto"/>
        <w:outlineLvl w:val="2"/>
        <w:rPr>
          <w:rFonts w:ascii="Arial" w:eastAsia="Times New Roman" w:hAnsi="Arial" w:cs="Arial"/>
          <w:b/>
          <w:bCs/>
          <w:sz w:val="20"/>
          <w:szCs w:val="20"/>
          <w:lang w:eastAsia="x-none"/>
        </w:rPr>
      </w:pPr>
      <w:r>
        <w:rPr>
          <w:rFonts w:ascii="Arial" w:eastAsia="Times New Roman" w:hAnsi="Arial" w:cs="Arial"/>
          <w:b/>
          <w:bCs/>
          <w:sz w:val="20"/>
          <w:szCs w:val="20"/>
          <w:lang w:eastAsia="x-none"/>
        </w:rPr>
        <w:t>Kiedy i na jak długo umieścić naklejki?</w:t>
      </w:r>
    </w:p>
    <w:p w14:paraId="1AAC6B77" w14:textId="77777777" w:rsidR="00D202D1" w:rsidRPr="00266D61" w:rsidRDefault="00D202D1" w:rsidP="00D202D1">
      <w:pPr>
        <w:spacing w:before="240" w:after="200" w:line="276" w:lineRule="auto"/>
        <w:rPr>
          <w:rFonts w:ascii="Arial" w:eastAsia="Calibri" w:hAnsi="Arial" w:cs="Arial"/>
          <w:color w:val="000000"/>
          <w:sz w:val="20"/>
          <w:szCs w:val="20"/>
        </w:rPr>
      </w:pPr>
      <w:r w:rsidRPr="008D7688">
        <w:rPr>
          <w:rFonts w:ascii="Arial" w:eastAsia="Calibri" w:hAnsi="Arial" w:cs="Arial"/>
          <w:bCs/>
          <w:color w:val="000000"/>
          <w:sz w:val="20"/>
          <w:szCs w:val="20"/>
        </w:rPr>
        <w:t>Naklejki trzeba umieścić przed rozpoczęciem użytkowania zaku</w:t>
      </w:r>
      <w:r>
        <w:rPr>
          <w:rFonts w:ascii="Arial" w:eastAsia="Calibri" w:hAnsi="Arial" w:cs="Arial"/>
          <w:bCs/>
          <w:color w:val="000000"/>
          <w:sz w:val="20"/>
          <w:szCs w:val="20"/>
        </w:rPr>
        <w:t xml:space="preserve">pionych/ powstałych w projekcie </w:t>
      </w:r>
      <w:r w:rsidRPr="008D7688">
        <w:rPr>
          <w:rFonts w:ascii="Arial" w:eastAsia="Calibri" w:hAnsi="Arial" w:cs="Arial"/>
          <w:bCs/>
          <w:color w:val="000000"/>
          <w:sz w:val="20"/>
          <w:szCs w:val="20"/>
        </w:rPr>
        <w:t>sprzętów. Muszą one być widoczne przez cały okres użytkowan</w:t>
      </w:r>
      <w:r>
        <w:rPr>
          <w:rFonts w:ascii="Arial" w:eastAsia="Calibri" w:hAnsi="Arial" w:cs="Arial"/>
          <w:bCs/>
          <w:color w:val="000000"/>
          <w:sz w:val="20"/>
          <w:szCs w:val="20"/>
        </w:rPr>
        <w:t xml:space="preserve">ia tego sprzętu. Naklejki muszą </w:t>
      </w:r>
      <w:r w:rsidRPr="008D7688">
        <w:rPr>
          <w:rFonts w:ascii="Arial" w:eastAsia="Calibri" w:hAnsi="Arial" w:cs="Arial"/>
          <w:bCs/>
          <w:color w:val="000000"/>
          <w:sz w:val="20"/>
          <w:szCs w:val="20"/>
        </w:rPr>
        <w:t>być trwałe.</w:t>
      </w:r>
      <w:r>
        <w:rPr>
          <w:rFonts w:ascii="Arial" w:eastAsia="Calibri" w:hAnsi="Arial" w:cs="Arial"/>
          <w:bCs/>
          <w:color w:val="000000"/>
          <w:sz w:val="20"/>
          <w:szCs w:val="20"/>
        </w:rPr>
        <w:t xml:space="preserve"> </w:t>
      </w:r>
      <w:r w:rsidRPr="008D7688">
        <w:rPr>
          <w:rFonts w:ascii="Arial" w:eastAsia="Calibri" w:hAnsi="Arial" w:cs="Arial"/>
          <w:bCs/>
          <w:color w:val="000000"/>
          <w:sz w:val="20"/>
          <w:szCs w:val="20"/>
        </w:rPr>
        <w:t>Uszkodzoną lub nieczytelną naklejkę musisz wymienić.</w:t>
      </w:r>
    </w:p>
    <w:p w14:paraId="63A37138" w14:textId="77777777" w:rsidR="00D202D1" w:rsidRPr="00266D61" w:rsidRDefault="00D202D1" w:rsidP="00D202D1">
      <w:pPr>
        <w:spacing w:before="120" w:after="120"/>
        <w:ind w:left="435"/>
        <w:jc w:val="both"/>
        <w:rPr>
          <w:rFonts w:ascii="Arial" w:eastAsia="Calibri" w:hAnsi="Arial" w:cs="Arial"/>
          <w:sz w:val="20"/>
          <w:szCs w:val="20"/>
        </w:rPr>
      </w:pPr>
    </w:p>
    <w:p w14:paraId="103B6C01" w14:textId="77777777" w:rsidR="00D202D1" w:rsidRPr="00266D61" w:rsidRDefault="00D202D1" w:rsidP="00D202D1">
      <w:pPr>
        <w:keepNext/>
        <w:numPr>
          <w:ilvl w:val="0"/>
          <w:numId w:val="70"/>
        </w:numPr>
        <w:spacing w:before="240" w:after="240" w:line="276" w:lineRule="auto"/>
        <w:ind w:left="0" w:firstLine="0"/>
        <w:outlineLvl w:val="1"/>
        <w:rPr>
          <w:rFonts w:ascii="Arial" w:eastAsia="Times New Roman" w:hAnsi="Arial" w:cs="Arial"/>
          <w:b/>
          <w:bCs/>
          <w:iCs/>
          <w:sz w:val="20"/>
          <w:szCs w:val="20"/>
          <w:lang w:val="x-none" w:eastAsia="x-none"/>
        </w:rPr>
      </w:pPr>
      <w:r w:rsidRPr="00266D61">
        <w:rPr>
          <w:rFonts w:ascii="Arial" w:eastAsia="Times New Roman" w:hAnsi="Arial" w:cs="Arial"/>
          <w:b/>
          <w:bCs/>
          <w:iCs/>
          <w:sz w:val="20"/>
          <w:szCs w:val="20"/>
          <w:lang w:val="x-none" w:eastAsia="x-none"/>
        </w:rPr>
        <w:lastRenderedPageBreak/>
        <w:t>Jakie informacje musisz umieścić na stronie internetowej</w:t>
      </w:r>
      <w:r w:rsidRPr="00B66D8A">
        <w:t xml:space="preserve"> </w:t>
      </w:r>
      <w:r w:rsidRPr="00B66D8A">
        <w:rPr>
          <w:rFonts w:ascii="Arial" w:eastAsia="Times New Roman" w:hAnsi="Arial" w:cs="Arial"/>
          <w:b/>
          <w:bCs/>
          <w:iCs/>
          <w:sz w:val="20"/>
          <w:szCs w:val="20"/>
          <w:lang w:val="x-none" w:eastAsia="x-none"/>
        </w:rPr>
        <w:t>i w mediach społecznościowych</w:t>
      </w:r>
      <w:r w:rsidRPr="00266D61">
        <w:rPr>
          <w:rFonts w:ascii="Arial" w:eastAsia="Times New Roman" w:hAnsi="Arial" w:cs="Arial"/>
          <w:b/>
          <w:bCs/>
          <w:iCs/>
          <w:sz w:val="20"/>
          <w:szCs w:val="20"/>
          <w:lang w:val="x-none" w:eastAsia="x-none"/>
        </w:rPr>
        <w:t>?</w:t>
      </w:r>
    </w:p>
    <w:p w14:paraId="52AB231A" w14:textId="77777777" w:rsidR="00D202D1" w:rsidRPr="00B66D8A" w:rsidRDefault="00D202D1" w:rsidP="00D202D1">
      <w:pPr>
        <w:spacing w:after="120" w:line="276" w:lineRule="auto"/>
        <w:rPr>
          <w:rFonts w:ascii="Arial" w:eastAsia="Calibri" w:hAnsi="Arial" w:cs="Arial"/>
          <w:sz w:val="20"/>
          <w:szCs w:val="20"/>
        </w:rPr>
      </w:pPr>
      <w:r w:rsidRPr="00B66D8A">
        <w:rPr>
          <w:rFonts w:ascii="Arial" w:eastAsia="Calibri" w:hAnsi="Arial" w:cs="Arial"/>
          <w:sz w:val="20"/>
          <w:szCs w:val="20"/>
        </w:rPr>
        <w:t>Jeśli posiadasz oficjalną stronę internetową, musisz zamieścić na niej opis projektu, który zawiera:</w:t>
      </w:r>
    </w:p>
    <w:p w14:paraId="0A6E73E4" w14:textId="77777777" w:rsidR="00D202D1" w:rsidRPr="00B66D8A" w:rsidRDefault="00D202D1" w:rsidP="00D202D1">
      <w:pPr>
        <w:spacing w:after="120" w:line="276" w:lineRule="auto"/>
        <w:rPr>
          <w:rFonts w:ascii="Arial" w:eastAsia="Calibri" w:hAnsi="Arial" w:cs="Arial"/>
          <w:sz w:val="20"/>
          <w:szCs w:val="20"/>
        </w:rPr>
      </w:pPr>
      <w:r w:rsidRPr="00B66D8A">
        <w:rPr>
          <w:rFonts w:ascii="Arial" w:eastAsia="Calibri" w:hAnsi="Arial" w:cs="Arial"/>
          <w:sz w:val="20"/>
          <w:szCs w:val="20"/>
        </w:rPr>
        <w:t>1.</w:t>
      </w:r>
      <w:r>
        <w:rPr>
          <w:rFonts w:ascii="Arial" w:eastAsia="Calibri" w:hAnsi="Arial" w:cs="Arial"/>
          <w:sz w:val="20"/>
          <w:szCs w:val="20"/>
        </w:rPr>
        <w:t xml:space="preserve"> </w:t>
      </w:r>
      <w:r w:rsidRPr="00B66D8A">
        <w:rPr>
          <w:rFonts w:ascii="Arial" w:eastAsia="Calibri" w:hAnsi="Arial" w:cs="Arial"/>
          <w:sz w:val="20"/>
          <w:szCs w:val="20"/>
        </w:rPr>
        <w:t>tytuł projektu lub jego skróconą nazwę (maksymalnie 150 znaków),</w:t>
      </w:r>
    </w:p>
    <w:p w14:paraId="4A60A454" w14:textId="77777777" w:rsidR="00D202D1" w:rsidRPr="00B66D8A" w:rsidRDefault="00D202D1" w:rsidP="00D202D1">
      <w:pPr>
        <w:spacing w:after="120" w:line="276" w:lineRule="auto"/>
        <w:rPr>
          <w:rFonts w:ascii="Arial" w:eastAsia="Calibri" w:hAnsi="Arial" w:cs="Arial"/>
          <w:sz w:val="20"/>
          <w:szCs w:val="20"/>
        </w:rPr>
      </w:pPr>
      <w:r w:rsidRPr="00B66D8A">
        <w:rPr>
          <w:rFonts w:ascii="Arial" w:eastAsia="Calibri" w:hAnsi="Arial" w:cs="Arial"/>
          <w:sz w:val="20"/>
          <w:szCs w:val="20"/>
        </w:rPr>
        <w:t>2.</w:t>
      </w:r>
      <w:r>
        <w:rPr>
          <w:rFonts w:ascii="Arial" w:eastAsia="Calibri" w:hAnsi="Arial" w:cs="Arial"/>
          <w:sz w:val="20"/>
          <w:szCs w:val="20"/>
        </w:rPr>
        <w:t xml:space="preserve"> </w:t>
      </w:r>
      <w:r w:rsidRPr="00B66D8A">
        <w:rPr>
          <w:rFonts w:ascii="Arial" w:eastAsia="Calibri" w:hAnsi="Arial" w:cs="Arial"/>
          <w:sz w:val="20"/>
          <w:szCs w:val="20"/>
        </w:rPr>
        <w:t>podkreślenie faktu otrzymania wsparcia finansowego z Unii Europejskiej</w:t>
      </w:r>
      <w:r>
        <w:rPr>
          <w:rFonts w:ascii="Arial" w:eastAsia="Calibri" w:hAnsi="Arial" w:cs="Arial"/>
          <w:sz w:val="20"/>
          <w:szCs w:val="20"/>
        </w:rPr>
        <w:t xml:space="preserve">, czyli: </w:t>
      </w:r>
      <w:r w:rsidRPr="00B66D8A">
        <w:rPr>
          <w:rFonts w:ascii="Arial" w:eastAsia="Calibri" w:hAnsi="Arial" w:cs="Arial"/>
          <w:sz w:val="20"/>
          <w:szCs w:val="20"/>
        </w:rPr>
        <w:t>znaku Funduszy Europejskich, znaku barw Rzeczypospolitej Polskiej i znaku Unii Europejskiej,</w:t>
      </w:r>
    </w:p>
    <w:p w14:paraId="788D14B0" w14:textId="77777777" w:rsidR="00D202D1" w:rsidRPr="00B66D8A" w:rsidRDefault="00D202D1" w:rsidP="00D202D1">
      <w:pPr>
        <w:spacing w:after="120" w:line="276" w:lineRule="auto"/>
        <w:rPr>
          <w:rFonts w:ascii="Arial" w:eastAsia="Calibri" w:hAnsi="Arial" w:cs="Arial"/>
          <w:sz w:val="20"/>
          <w:szCs w:val="20"/>
        </w:rPr>
      </w:pPr>
      <w:r w:rsidRPr="00B66D8A">
        <w:rPr>
          <w:rFonts w:ascii="Arial" w:eastAsia="Calibri" w:hAnsi="Arial" w:cs="Arial"/>
          <w:sz w:val="20"/>
          <w:szCs w:val="20"/>
        </w:rPr>
        <w:t>3.</w:t>
      </w:r>
      <w:r>
        <w:rPr>
          <w:rFonts w:ascii="Arial" w:eastAsia="Calibri" w:hAnsi="Arial" w:cs="Arial"/>
          <w:sz w:val="20"/>
          <w:szCs w:val="20"/>
        </w:rPr>
        <w:t xml:space="preserve"> </w:t>
      </w:r>
      <w:r w:rsidRPr="00B66D8A">
        <w:rPr>
          <w:rFonts w:ascii="Arial" w:eastAsia="Calibri" w:hAnsi="Arial" w:cs="Arial"/>
          <w:sz w:val="20"/>
          <w:szCs w:val="20"/>
        </w:rPr>
        <w:t>zadania, działania, które będą realizowane w projek</w:t>
      </w:r>
      <w:r>
        <w:rPr>
          <w:rFonts w:ascii="Arial" w:eastAsia="Calibri" w:hAnsi="Arial" w:cs="Arial"/>
          <w:sz w:val="20"/>
          <w:szCs w:val="20"/>
        </w:rPr>
        <w:t>cie</w:t>
      </w:r>
      <w:r w:rsidRPr="00B66D8A">
        <w:rPr>
          <w:rFonts w:ascii="Arial" w:eastAsia="Calibri" w:hAnsi="Arial" w:cs="Arial"/>
          <w:sz w:val="20"/>
          <w:szCs w:val="20"/>
        </w:rPr>
        <w:t xml:space="preserve"> (opis, co zostanie zrobione, zakupione etc.),</w:t>
      </w:r>
    </w:p>
    <w:p w14:paraId="575F8C89" w14:textId="77777777" w:rsidR="00D202D1" w:rsidRPr="00B66D8A" w:rsidRDefault="00D202D1" w:rsidP="00D202D1">
      <w:pPr>
        <w:spacing w:after="120" w:line="276" w:lineRule="auto"/>
        <w:rPr>
          <w:rFonts w:ascii="Arial" w:eastAsia="Calibri" w:hAnsi="Arial" w:cs="Arial"/>
          <w:sz w:val="20"/>
          <w:szCs w:val="20"/>
        </w:rPr>
      </w:pPr>
      <w:r w:rsidRPr="00B66D8A">
        <w:rPr>
          <w:rFonts w:ascii="Arial" w:eastAsia="Calibri" w:hAnsi="Arial" w:cs="Arial"/>
          <w:sz w:val="20"/>
          <w:szCs w:val="20"/>
        </w:rPr>
        <w:t>4.</w:t>
      </w:r>
      <w:r>
        <w:rPr>
          <w:rFonts w:ascii="Arial" w:eastAsia="Calibri" w:hAnsi="Arial" w:cs="Arial"/>
          <w:sz w:val="20"/>
          <w:szCs w:val="20"/>
        </w:rPr>
        <w:t xml:space="preserve"> </w:t>
      </w:r>
      <w:r w:rsidRPr="00B66D8A">
        <w:rPr>
          <w:rFonts w:ascii="Arial" w:eastAsia="Calibri" w:hAnsi="Arial" w:cs="Arial"/>
          <w:sz w:val="20"/>
          <w:szCs w:val="20"/>
        </w:rPr>
        <w:t>grupy docelowe (do kogo skierowany jest projekt, kto z niego skorzysta),</w:t>
      </w:r>
    </w:p>
    <w:p w14:paraId="079F537E" w14:textId="77777777" w:rsidR="00D202D1" w:rsidRPr="00B66D8A" w:rsidRDefault="00D202D1" w:rsidP="00D202D1">
      <w:pPr>
        <w:spacing w:after="120" w:line="276" w:lineRule="auto"/>
        <w:rPr>
          <w:rFonts w:ascii="Arial" w:eastAsia="Calibri" w:hAnsi="Arial" w:cs="Arial"/>
          <w:sz w:val="20"/>
          <w:szCs w:val="20"/>
        </w:rPr>
      </w:pPr>
      <w:r w:rsidRPr="00B66D8A">
        <w:rPr>
          <w:rFonts w:ascii="Arial" w:eastAsia="Calibri" w:hAnsi="Arial" w:cs="Arial"/>
          <w:sz w:val="20"/>
          <w:szCs w:val="20"/>
        </w:rPr>
        <w:t>5.</w:t>
      </w:r>
      <w:r>
        <w:rPr>
          <w:rFonts w:ascii="Arial" w:eastAsia="Calibri" w:hAnsi="Arial" w:cs="Arial"/>
          <w:sz w:val="20"/>
          <w:szCs w:val="20"/>
        </w:rPr>
        <w:t xml:space="preserve"> </w:t>
      </w:r>
      <w:r w:rsidRPr="00B66D8A">
        <w:rPr>
          <w:rFonts w:ascii="Arial" w:eastAsia="Calibri" w:hAnsi="Arial" w:cs="Arial"/>
          <w:sz w:val="20"/>
          <w:szCs w:val="20"/>
        </w:rPr>
        <w:t xml:space="preserve">cel lub cele projektu, </w:t>
      </w:r>
    </w:p>
    <w:p w14:paraId="0652B596" w14:textId="77777777" w:rsidR="00D202D1" w:rsidRPr="00B66D8A" w:rsidRDefault="00D202D1" w:rsidP="00D202D1">
      <w:pPr>
        <w:spacing w:after="120" w:line="276" w:lineRule="auto"/>
        <w:rPr>
          <w:rFonts w:ascii="Arial" w:eastAsia="Calibri" w:hAnsi="Arial" w:cs="Arial"/>
          <w:sz w:val="20"/>
          <w:szCs w:val="20"/>
        </w:rPr>
      </w:pPr>
      <w:r w:rsidRPr="00B66D8A">
        <w:rPr>
          <w:rFonts w:ascii="Arial" w:eastAsia="Calibri" w:hAnsi="Arial" w:cs="Arial"/>
          <w:sz w:val="20"/>
          <w:szCs w:val="20"/>
        </w:rPr>
        <w:t>6.</w:t>
      </w:r>
      <w:r>
        <w:rPr>
          <w:rFonts w:ascii="Arial" w:eastAsia="Calibri" w:hAnsi="Arial" w:cs="Arial"/>
          <w:sz w:val="20"/>
          <w:szCs w:val="20"/>
        </w:rPr>
        <w:t xml:space="preserve"> </w:t>
      </w:r>
      <w:r w:rsidRPr="00B66D8A">
        <w:rPr>
          <w:rFonts w:ascii="Arial" w:eastAsia="Calibri" w:hAnsi="Arial" w:cs="Arial"/>
          <w:sz w:val="20"/>
          <w:szCs w:val="20"/>
        </w:rPr>
        <w:t>efekty, rezultaty projektu (jeśli opis zadań, działań nie zawiera opisu efektów, rezultatów),</w:t>
      </w:r>
    </w:p>
    <w:p w14:paraId="2E0CE06F" w14:textId="77777777" w:rsidR="00D202D1" w:rsidRPr="00B66D8A" w:rsidRDefault="00D202D1" w:rsidP="00D202D1">
      <w:pPr>
        <w:spacing w:after="120" w:line="276" w:lineRule="auto"/>
        <w:rPr>
          <w:rFonts w:ascii="Arial" w:eastAsia="Calibri" w:hAnsi="Arial" w:cs="Arial"/>
          <w:sz w:val="20"/>
          <w:szCs w:val="20"/>
        </w:rPr>
      </w:pPr>
      <w:r w:rsidRPr="00B66D8A">
        <w:rPr>
          <w:rFonts w:ascii="Arial" w:eastAsia="Calibri" w:hAnsi="Arial" w:cs="Arial"/>
          <w:sz w:val="20"/>
          <w:szCs w:val="20"/>
        </w:rPr>
        <w:t>7.</w:t>
      </w:r>
      <w:r>
        <w:rPr>
          <w:rFonts w:ascii="Arial" w:eastAsia="Calibri" w:hAnsi="Arial" w:cs="Arial"/>
          <w:sz w:val="20"/>
          <w:szCs w:val="20"/>
        </w:rPr>
        <w:t xml:space="preserve"> </w:t>
      </w:r>
      <w:r w:rsidRPr="00B66D8A">
        <w:rPr>
          <w:rFonts w:ascii="Arial" w:eastAsia="Calibri" w:hAnsi="Arial" w:cs="Arial"/>
          <w:sz w:val="20"/>
          <w:szCs w:val="20"/>
        </w:rPr>
        <w:t xml:space="preserve">wartość </w:t>
      </w:r>
      <w:r>
        <w:rPr>
          <w:rFonts w:ascii="Arial" w:eastAsia="Calibri" w:hAnsi="Arial" w:cs="Arial"/>
          <w:sz w:val="20"/>
          <w:szCs w:val="20"/>
        </w:rPr>
        <w:t>projektu</w:t>
      </w:r>
      <w:r w:rsidRPr="00B66D8A">
        <w:rPr>
          <w:rFonts w:ascii="Arial" w:eastAsia="Calibri" w:hAnsi="Arial" w:cs="Arial"/>
          <w:sz w:val="20"/>
          <w:szCs w:val="20"/>
        </w:rPr>
        <w:t xml:space="preserve"> (całkowity koszt projektu),</w:t>
      </w:r>
    </w:p>
    <w:p w14:paraId="3F0ACADB" w14:textId="77777777" w:rsidR="00D202D1" w:rsidRDefault="00D202D1" w:rsidP="00D202D1">
      <w:pPr>
        <w:spacing w:after="120" w:line="276" w:lineRule="auto"/>
        <w:rPr>
          <w:rFonts w:ascii="Arial" w:eastAsia="Calibri" w:hAnsi="Arial" w:cs="Arial"/>
          <w:sz w:val="20"/>
          <w:szCs w:val="20"/>
        </w:rPr>
      </w:pPr>
      <w:r w:rsidRPr="00B66D8A">
        <w:rPr>
          <w:rFonts w:ascii="Arial" w:eastAsia="Calibri" w:hAnsi="Arial" w:cs="Arial"/>
          <w:sz w:val="20"/>
          <w:szCs w:val="20"/>
        </w:rPr>
        <w:t>8.</w:t>
      </w:r>
      <w:r>
        <w:rPr>
          <w:rFonts w:ascii="Arial" w:eastAsia="Calibri" w:hAnsi="Arial" w:cs="Arial"/>
          <w:sz w:val="20"/>
          <w:szCs w:val="20"/>
        </w:rPr>
        <w:t xml:space="preserve"> </w:t>
      </w:r>
      <w:r w:rsidRPr="00B66D8A">
        <w:rPr>
          <w:rFonts w:ascii="Arial" w:eastAsia="Calibri" w:hAnsi="Arial" w:cs="Arial"/>
          <w:sz w:val="20"/>
          <w:szCs w:val="20"/>
        </w:rPr>
        <w:t>wysokość wkładu Funduszy Europejskich.</w:t>
      </w:r>
    </w:p>
    <w:p w14:paraId="6DB2DF1B" w14:textId="77777777" w:rsidR="00D202D1" w:rsidRPr="008F47C4" w:rsidRDefault="00D202D1" w:rsidP="00D202D1">
      <w:pPr>
        <w:spacing w:after="200" w:line="276" w:lineRule="auto"/>
        <w:rPr>
          <w:rFonts w:ascii="Arial" w:eastAsia="Calibri" w:hAnsi="Arial" w:cs="Arial"/>
          <w:b/>
          <w:sz w:val="20"/>
          <w:szCs w:val="20"/>
        </w:rPr>
      </w:pPr>
      <w:r w:rsidRPr="008F47C4">
        <w:rPr>
          <w:rFonts w:ascii="Arial" w:eastAsia="Calibri" w:hAnsi="Arial" w:cs="Arial"/>
          <w:b/>
          <w:sz w:val="20"/>
          <w:szCs w:val="20"/>
        </w:rPr>
        <w:t>Jest to minimalny zakres informacji, obowiązkowy dla każdego projektu.</w:t>
      </w:r>
    </w:p>
    <w:p w14:paraId="05E49CD4" w14:textId="5161793B" w:rsidR="00D202D1" w:rsidRDefault="00D202D1" w:rsidP="00D202D1">
      <w:pPr>
        <w:spacing w:after="200" w:line="276" w:lineRule="auto"/>
        <w:rPr>
          <w:rFonts w:ascii="Arial" w:eastAsia="Calibri" w:hAnsi="Arial" w:cs="Arial"/>
          <w:sz w:val="20"/>
          <w:szCs w:val="20"/>
        </w:rPr>
      </w:pPr>
      <w:r w:rsidRPr="00B66D8A">
        <w:rPr>
          <w:rFonts w:ascii="Arial" w:eastAsia="Calibri" w:hAnsi="Arial" w:cs="Arial"/>
          <w:sz w:val="20"/>
          <w:szCs w:val="20"/>
        </w:rPr>
        <w:t>Powyższe informacje i oznaczenia (pkt 1-</w:t>
      </w:r>
      <w:r w:rsidR="00CF24AE">
        <w:rPr>
          <w:rFonts w:ascii="Arial" w:eastAsia="Calibri" w:hAnsi="Arial" w:cs="Arial"/>
          <w:sz w:val="20"/>
          <w:szCs w:val="20"/>
        </w:rPr>
        <w:t>8</w:t>
      </w:r>
      <w:r w:rsidRPr="00B66D8A">
        <w:rPr>
          <w:rFonts w:ascii="Arial" w:eastAsia="Calibri" w:hAnsi="Arial" w:cs="Arial"/>
          <w:sz w:val="20"/>
          <w:szCs w:val="20"/>
        </w:rPr>
        <w:t xml:space="preserve">) </w:t>
      </w:r>
      <w:r w:rsidRPr="00CF24AE">
        <w:rPr>
          <w:rFonts w:ascii="Arial" w:eastAsia="Calibri" w:hAnsi="Arial" w:cs="Arial"/>
          <w:b/>
          <w:sz w:val="20"/>
          <w:szCs w:val="20"/>
        </w:rPr>
        <w:t>musisz także umieścić na profilu w mediach społecznościowych.</w:t>
      </w:r>
      <w:r w:rsidR="00CF24AE" w:rsidRPr="00CF24AE">
        <w:t xml:space="preserve"> </w:t>
      </w:r>
      <w:r w:rsidR="00CF24AE" w:rsidRPr="00CF24AE">
        <w:rPr>
          <w:rFonts w:ascii="Arial" w:eastAsia="Calibri" w:hAnsi="Arial" w:cs="Arial"/>
          <w:sz w:val="20"/>
          <w:szCs w:val="20"/>
        </w:rPr>
        <w:t xml:space="preserve">Dodatkowo zamieść także hasztag </w:t>
      </w:r>
      <w:r w:rsidR="00CF24AE" w:rsidRPr="00CF24AE">
        <w:rPr>
          <w:rFonts w:ascii="Arial" w:eastAsia="Calibri" w:hAnsi="Arial" w:cs="Arial"/>
          <w:b/>
          <w:sz w:val="20"/>
          <w:szCs w:val="20"/>
        </w:rPr>
        <w:t xml:space="preserve">#FunduszeUE </w:t>
      </w:r>
      <w:r w:rsidR="00CF24AE" w:rsidRPr="00CF24AE">
        <w:rPr>
          <w:rFonts w:ascii="Arial" w:eastAsia="Calibri" w:hAnsi="Arial" w:cs="Arial"/>
          <w:sz w:val="20"/>
          <w:szCs w:val="20"/>
        </w:rPr>
        <w:t>lub</w:t>
      </w:r>
      <w:r w:rsidR="00CF24AE" w:rsidRPr="00CF24AE">
        <w:rPr>
          <w:rFonts w:ascii="Arial" w:eastAsia="Calibri" w:hAnsi="Arial" w:cs="Arial"/>
          <w:b/>
          <w:sz w:val="20"/>
          <w:szCs w:val="20"/>
        </w:rPr>
        <w:t xml:space="preserve"> #FunduszeEuropejskie</w:t>
      </w:r>
      <w:r w:rsidR="00CF24AE" w:rsidRPr="00CF24AE">
        <w:rPr>
          <w:rFonts w:ascii="Arial" w:eastAsia="Calibri" w:hAnsi="Arial" w:cs="Arial"/>
          <w:sz w:val="20"/>
          <w:szCs w:val="20"/>
        </w:rPr>
        <w:t>.</w:t>
      </w:r>
    </w:p>
    <w:p w14:paraId="2E612060" w14:textId="5BA23B5E" w:rsidR="00D202D1" w:rsidRDefault="00D202D1" w:rsidP="00D202D1">
      <w:pPr>
        <w:spacing w:after="200" w:line="276" w:lineRule="auto"/>
        <w:rPr>
          <w:rFonts w:ascii="Arial" w:eastAsia="Calibri" w:hAnsi="Arial" w:cs="Arial"/>
          <w:b/>
          <w:sz w:val="20"/>
          <w:szCs w:val="20"/>
        </w:rPr>
      </w:pPr>
      <w:r w:rsidRPr="00CF24AE">
        <w:rPr>
          <w:rFonts w:ascii="Arial" w:eastAsia="Calibri" w:hAnsi="Arial" w:cs="Arial"/>
          <w:b/>
          <w:sz w:val="20"/>
          <w:szCs w:val="20"/>
        </w:rPr>
        <w:t>Jeżeli nie posiadasz profilu w mediach społecznościowych, musisz go założyć (przynajmniej jeden profil).</w:t>
      </w:r>
    </w:p>
    <w:p w14:paraId="0B7CFED2" w14:textId="77777777" w:rsidR="00CF24AE" w:rsidRPr="004D1DE5" w:rsidRDefault="00CF24AE" w:rsidP="00CF24AE">
      <w:pPr>
        <w:spacing w:after="200" w:line="276" w:lineRule="auto"/>
        <w:rPr>
          <w:rFonts w:ascii="Arial" w:eastAsia="Calibri" w:hAnsi="Arial" w:cs="Arial"/>
          <w:b/>
          <w:sz w:val="20"/>
          <w:szCs w:val="20"/>
        </w:rPr>
      </w:pPr>
      <w:r w:rsidRPr="00C33784">
        <w:rPr>
          <w:rFonts w:ascii="Arial" w:eastAsia="Calibri" w:hAnsi="Arial" w:cs="Arial"/>
          <w:sz w:val="20"/>
          <w:szCs w:val="20"/>
        </w:rPr>
        <w:t>H</w:t>
      </w:r>
      <w:r>
        <w:rPr>
          <w:rFonts w:ascii="Arial" w:eastAsia="Calibri" w:hAnsi="Arial" w:cs="Arial"/>
          <w:sz w:val="20"/>
          <w:szCs w:val="20"/>
        </w:rPr>
        <w:t xml:space="preserve">asztagi </w:t>
      </w:r>
      <w:r w:rsidRPr="00C33784">
        <w:rPr>
          <w:rFonts w:ascii="Arial" w:eastAsia="Calibri" w:hAnsi="Arial" w:cs="Arial"/>
          <w:sz w:val="20"/>
          <w:szCs w:val="20"/>
        </w:rPr>
        <w:t xml:space="preserve">#FunduszeUE lub #FunduszeEuropejskie </w:t>
      </w:r>
      <w:r>
        <w:rPr>
          <w:rFonts w:ascii="Arial" w:eastAsia="Calibri" w:hAnsi="Arial" w:cs="Arial"/>
          <w:sz w:val="20"/>
          <w:szCs w:val="20"/>
        </w:rPr>
        <w:t xml:space="preserve">stosuj </w:t>
      </w:r>
      <w:r w:rsidRPr="00486F08">
        <w:rPr>
          <w:rFonts w:ascii="Arial" w:eastAsia="Calibri" w:hAnsi="Arial" w:cs="Arial"/>
          <w:sz w:val="20"/>
          <w:szCs w:val="20"/>
        </w:rPr>
        <w:t>w przypadku wszelkich informacji o realizowanym projekcie, podawanych do wiadomości za pośrednictwem mediów społecznościowych</w:t>
      </w:r>
      <w:r>
        <w:rPr>
          <w:rFonts w:ascii="Arial" w:eastAsia="Calibri" w:hAnsi="Arial" w:cs="Arial"/>
          <w:sz w:val="20"/>
          <w:szCs w:val="20"/>
        </w:rPr>
        <w:t xml:space="preserve">, </w:t>
      </w:r>
      <w:r w:rsidRPr="00486F08">
        <w:rPr>
          <w:rFonts w:ascii="Arial" w:eastAsia="Calibri" w:hAnsi="Arial" w:cs="Arial"/>
          <w:sz w:val="20"/>
          <w:szCs w:val="20"/>
        </w:rPr>
        <w:t>np. o podpisaniu umowy, konferencji, otwarciu i zakończeniu projektu oraz gdy publikujesz materiały promujące projekt i jego rezultaty.</w:t>
      </w:r>
    </w:p>
    <w:p w14:paraId="5F23C58D" w14:textId="77777777" w:rsidR="00D202D1" w:rsidRPr="00184A9E" w:rsidRDefault="00D202D1" w:rsidP="00D202D1">
      <w:pPr>
        <w:spacing w:after="200" w:line="276" w:lineRule="auto"/>
        <w:rPr>
          <w:rFonts w:ascii="Arial" w:eastAsia="Calibri" w:hAnsi="Arial" w:cs="Arial"/>
          <w:sz w:val="20"/>
          <w:szCs w:val="20"/>
        </w:rPr>
      </w:pPr>
      <w:r w:rsidRPr="00B66D8A">
        <w:rPr>
          <w:rFonts w:ascii="Arial" w:eastAsia="Calibri" w:hAnsi="Arial" w:cs="Arial"/>
          <w:sz w:val="20"/>
          <w:szCs w:val="20"/>
        </w:rPr>
        <w:t>Zarówno profil w mediach społecznościowych, jak i oficjalna strona internetowa, na której zamieszczasz powyższe informacje, powinny być utrzymywan</w:t>
      </w:r>
      <w:r>
        <w:rPr>
          <w:rFonts w:ascii="Arial" w:eastAsia="Calibri" w:hAnsi="Arial" w:cs="Arial"/>
          <w:sz w:val="20"/>
          <w:szCs w:val="20"/>
        </w:rPr>
        <w:t>e do końca realizacji projektu. Pod </w:t>
      </w:r>
      <w:r w:rsidRPr="00184A9E">
        <w:rPr>
          <w:rFonts w:ascii="Arial" w:eastAsia="Calibri" w:hAnsi="Arial" w:cs="Arial"/>
          <w:sz w:val="20"/>
          <w:szCs w:val="20"/>
        </w:rPr>
        <w:t>koniec realizacji projektu musisz zaktualizować opis projektu o osiągnięte efekty (na przykład przed złożeniem wniosku o płatność końcową). Staraj się też, w miarę możliw</w:t>
      </w:r>
      <w:r>
        <w:rPr>
          <w:rFonts w:ascii="Arial" w:eastAsia="Calibri" w:hAnsi="Arial" w:cs="Arial"/>
          <w:sz w:val="20"/>
          <w:szCs w:val="20"/>
        </w:rPr>
        <w:t>ości, aktualizować opis o </w:t>
      </w:r>
      <w:r w:rsidRPr="00184A9E">
        <w:rPr>
          <w:rFonts w:ascii="Arial" w:eastAsia="Calibri" w:hAnsi="Arial" w:cs="Arial"/>
          <w:sz w:val="20"/>
          <w:szCs w:val="20"/>
        </w:rPr>
        <w:t>kluczowe etapy projektu.</w:t>
      </w:r>
    </w:p>
    <w:p w14:paraId="7A5E9623" w14:textId="77777777" w:rsidR="00D202D1" w:rsidRPr="00B66D8A" w:rsidRDefault="00D202D1" w:rsidP="00D202D1">
      <w:pPr>
        <w:spacing w:after="200" w:line="276" w:lineRule="auto"/>
        <w:rPr>
          <w:rFonts w:ascii="Arial" w:eastAsia="Calibri" w:hAnsi="Arial" w:cs="Arial"/>
          <w:sz w:val="20"/>
          <w:szCs w:val="20"/>
        </w:rPr>
      </w:pPr>
      <w:r w:rsidRPr="00B66D8A">
        <w:rPr>
          <w:rFonts w:ascii="Arial" w:eastAsia="Calibri" w:hAnsi="Arial" w:cs="Arial"/>
          <w:sz w:val="20"/>
          <w:szCs w:val="20"/>
        </w:rPr>
        <w:t xml:space="preserve">Pamiętaj, że oznaczenia na stronach internetowych i w mediach społecznościowych występują </w:t>
      </w:r>
      <w:r w:rsidRPr="009E6189">
        <w:rPr>
          <w:rFonts w:ascii="Arial" w:eastAsia="Calibri" w:hAnsi="Arial" w:cs="Arial"/>
          <w:b/>
          <w:sz w:val="20"/>
          <w:szCs w:val="20"/>
        </w:rPr>
        <w:t>zawsze w wariancie pełnokolorowym</w:t>
      </w:r>
      <w:r w:rsidRPr="00B66D8A">
        <w:rPr>
          <w:rFonts w:ascii="Arial" w:eastAsia="Calibri" w:hAnsi="Arial" w:cs="Arial"/>
          <w:sz w:val="20"/>
          <w:szCs w:val="20"/>
        </w:rPr>
        <w:t xml:space="preserve">. Nie można tu zastosować wersji achromatycznych. </w:t>
      </w:r>
    </w:p>
    <w:p w14:paraId="19B2B20E" w14:textId="77777777" w:rsidR="00D202D1" w:rsidRDefault="00D202D1" w:rsidP="00D202D1">
      <w:pPr>
        <w:spacing w:after="200" w:line="276" w:lineRule="auto"/>
        <w:rPr>
          <w:rFonts w:ascii="Arial" w:eastAsia="Calibri" w:hAnsi="Arial" w:cs="Arial"/>
          <w:sz w:val="20"/>
          <w:szCs w:val="20"/>
        </w:rPr>
      </w:pPr>
      <w:r w:rsidRPr="009E6189">
        <w:rPr>
          <w:rFonts w:ascii="Arial" w:eastAsia="Calibri" w:hAnsi="Arial" w:cs="Arial"/>
          <w:b/>
          <w:sz w:val="20"/>
          <w:szCs w:val="20"/>
        </w:rPr>
        <w:t>Uwaga! Jeżeli tworzysz nową stronę internetową, którą finansujesz w ramach projektu, oznaczenia graficzne muszą znaleźć się na samej górze strony internetowej</w:t>
      </w:r>
      <w:r w:rsidRPr="00B66D8A">
        <w:rPr>
          <w:rFonts w:ascii="Arial" w:eastAsia="Calibri" w:hAnsi="Arial" w:cs="Arial"/>
          <w:sz w:val="20"/>
          <w:szCs w:val="20"/>
        </w:rPr>
        <w:t xml:space="preserve"> (szczegóły znajdziesz w </w:t>
      </w:r>
      <w:r w:rsidRPr="00184A9E">
        <w:rPr>
          <w:rFonts w:ascii="Arial" w:eastAsia="Calibri" w:hAnsi="Arial" w:cs="Arial"/>
          <w:i/>
          <w:sz w:val="20"/>
          <w:szCs w:val="20"/>
        </w:rPr>
        <w:t>Podręczniku</w:t>
      </w:r>
      <w:r>
        <w:rPr>
          <w:rFonts w:ascii="Arial" w:eastAsia="Calibri" w:hAnsi="Arial" w:cs="Arial"/>
          <w:i/>
          <w:sz w:val="20"/>
          <w:szCs w:val="20"/>
        </w:rPr>
        <w:t>…</w:t>
      </w:r>
      <w:r w:rsidRPr="00B66D8A">
        <w:rPr>
          <w:rFonts w:ascii="Arial" w:eastAsia="Calibri" w:hAnsi="Arial" w:cs="Arial"/>
          <w:sz w:val="20"/>
          <w:szCs w:val="20"/>
        </w:rPr>
        <w:t>). Taką stronę musisz utrzymywać do końca okresu trwałości projektu.</w:t>
      </w:r>
    </w:p>
    <w:p w14:paraId="776587F1" w14:textId="77777777" w:rsidR="00D202D1" w:rsidRDefault="00D202D1" w:rsidP="00D202D1">
      <w:pPr>
        <w:spacing w:after="200" w:line="276" w:lineRule="auto"/>
        <w:rPr>
          <w:rFonts w:ascii="Arial" w:eastAsia="Calibri" w:hAnsi="Arial" w:cs="Arial"/>
          <w:sz w:val="20"/>
          <w:szCs w:val="20"/>
        </w:rPr>
      </w:pPr>
      <w:r w:rsidRPr="00184A9E">
        <w:rPr>
          <w:rFonts w:ascii="Arial" w:eastAsia="Calibri" w:hAnsi="Arial" w:cs="Arial"/>
          <w:b/>
          <w:sz w:val="20"/>
          <w:szCs w:val="20"/>
        </w:rPr>
        <w:t>Rekomendujemy</w:t>
      </w:r>
      <w:r>
        <w:rPr>
          <w:rFonts w:ascii="Arial" w:eastAsia="Calibri" w:hAnsi="Arial" w:cs="Arial"/>
          <w:b/>
          <w:sz w:val="20"/>
          <w:szCs w:val="20"/>
        </w:rPr>
        <w:t>:</w:t>
      </w:r>
      <w:r w:rsidRPr="00B66D8A">
        <w:rPr>
          <w:rFonts w:ascii="Arial" w:eastAsia="Calibri" w:hAnsi="Arial" w:cs="Arial"/>
          <w:sz w:val="20"/>
          <w:szCs w:val="20"/>
        </w:rPr>
        <w:t xml:space="preserve"> zamieszczanie zdjęć, grafik, materiałów audiowizualnych oraz harmonogramu projektu, prezentującego jego główne etapy i postęp prac.</w:t>
      </w:r>
    </w:p>
    <w:p w14:paraId="0D1D25FC" w14:textId="77777777" w:rsidR="00D202D1" w:rsidRDefault="00D202D1" w:rsidP="00D202D1">
      <w:pPr>
        <w:keepNext/>
        <w:numPr>
          <w:ilvl w:val="0"/>
          <w:numId w:val="70"/>
        </w:numPr>
        <w:spacing w:before="240" w:after="240" w:line="276" w:lineRule="auto"/>
        <w:ind w:left="0" w:firstLine="0"/>
        <w:outlineLvl w:val="2"/>
        <w:rPr>
          <w:rFonts w:ascii="Arial" w:eastAsia="Times New Roman" w:hAnsi="Arial" w:cs="Arial"/>
          <w:b/>
          <w:bCs/>
          <w:sz w:val="20"/>
          <w:szCs w:val="20"/>
          <w:lang w:val="x-none" w:eastAsia="x-none"/>
        </w:rPr>
      </w:pPr>
      <w:r w:rsidRPr="000A79AE">
        <w:rPr>
          <w:rFonts w:ascii="Arial" w:eastAsia="Times New Roman" w:hAnsi="Arial" w:cs="Arial"/>
          <w:b/>
          <w:bCs/>
          <w:sz w:val="20"/>
          <w:szCs w:val="20"/>
          <w:lang w:val="x-none" w:eastAsia="x-none"/>
        </w:rPr>
        <w:t xml:space="preserve">Jak oznaczać projekty dofinansowane jednocześnie z Funduszy Europejskich oraz Krajowego Planu Odbudowy i Zwiększania Odporności </w:t>
      </w:r>
      <w:r w:rsidRPr="00266D61">
        <w:rPr>
          <w:rFonts w:ascii="Arial" w:eastAsia="Times New Roman" w:hAnsi="Arial" w:cs="Arial"/>
          <w:b/>
          <w:bCs/>
          <w:sz w:val="20"/>
          <w:szCs w:val="20"/>
          <w:lang w:val="x-none" w:eastAsia="x-none"/>
        </w:rPr>
        <w:t>?</w:t>
      </w:r>
    </w:p>
    <w:p w14:paraId="3246EAB9" w14:textId="77777777" w:rsidR="00D202D1" w:rsidRPr="000A79AE" w:rsidRDefault="00D202D1" w:rsidP="00D202D1">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 xml:space="preserve">Jeśli realizujesz projekt, który dofinansowany jest jednocześnie z Funduszy Europejskich (FE) oraz Krajowego Planu Odbudowy i Zwiększania Odporności (KPO), umieść wspólne zestawienie znaków: FE </w:t>
      </w:r>
      <w:r>
        <w:rPr>
          <w:rFonts w:ascii="Arial" w:eastAsia="Times New Roman" w:hAnsi="Arial" w:cs="Arial"/>
          <w:bCs/>
          <w:sz w:val="20"/>
          <w:szCs w:val="20"/>
          <w:lang w:eastAsia="x-none"/>
        </w:rPr>
        <w:t>/ znak</w:t>
      </w:r>
      <w:r w:rsidRPr="000A79AE">
        <w:rPr>
          <w:rFonts w:ascii="Arial" w:eastAsia="Times New Roman" w:hAnsi="Arial" w:cs="Arial"/>
          <w:bCs/>
          <w:sz w:val="20"/>
          <w:szCs w:val="20"/>
          <w:lang w:val="x-none" w:eastAsia="x-none"/>
        </w:rPr>
        <w:t xml:space="preserve"> właściwego programu, barw RP, </w:t>
      </w:r>
      <w:r>
        <w:rPr>
          <w:rFonts w:ascii="Arial" w:eastAsia="Times New Roman" w:hAnsi="Arial" w:cs="Arial"/>
          <w:bCs/>
          <w:sz w:val="20"/>
          <w:szCs w:val="20"/>
          <w:lang w:eastAsia="x-none"/>
        </w:rPr>
        <w:t xml:space="preserve">znak </w:t>
      </w:r>
      <w:r w:rsidRPr="000A79AE">
        <w:rPr>
          <w:rFonts w:ascii="Arial" w:eastAsia="Times New Roman" w:hAnsi="Arial" w:cs="Arial"/>
          <w:bCs/>
          <w:sz w:val="20"/>
          <w:szCs w:val="20"/>
          <w:lang w:val="x-none" w:eastAsia="x-none"/>
        </w:rPr>
        <w:t xml:space="preserve">UE oraz znak KPO (po linii </w:t>
      </w:r>
      <w:r>
        <w:rPr>
          <w:rFonts w:ascii="Arial" w:eastAsia="Times New Roman" w:hAnsi="Arial" w:cs="Arial"/>
          <w:bCs/>
          <w:sz w:val="20"/>
          <w:szCs w:val="20"/>
          <w:lang w:eastAsia="x-none"/>
        </w:rPr>
        <w:t>rozd</w:t>
      </w:r>
      <w:r w:rsidRPr="000A79AE">
        <w:rPr>
          <w:rFonts w:ascii="Arial" w:eastAsia="Times New Roman" w:hAnsi="Arial" w:cs="Arial"/>
          <w:bCs/>
          <w:sz w:val="20"/>
          <w:szCs w:val="20"/>
          <w:lang w:val="x-none" w:eastAsia="x-none"/>
        </w:rPr>
        <w:t>zielającej).</w:t>
      </w:r>
      <w:r>
        <w:rPr>
          <w:rFonts w:ascii="Arial" w:eastAsia="Times New Roman" w:hAnsi="Arial" w:cs="Arial"/>
          <w:bCs/>
          <w:sz w:val="20"/>
          <w:szCs w:val="20"/>
          <w:lang w:val="x-none" w:eastAsia="x-none"/>
        </w:rPr>
        <w:br/>
      </w:r>
      <w:r w:rsidRPr="008442AA">
        <w:rPr>
          <w:rFonts w:ascii="Arial" w:eastAsia="Times New Roman" w:hAnsi="Arial" w:cs="Arial"/>
          <w:b/>
          <w:bCs/>
          <w:sz w:val="20"/>
          <w:szCs w:val="20"/>
          <w:lang w:eastAsia="x-none"/>
        </w:rPr>
        <w:lastRenderedPageBreak/>
        <w:t xml:space="preserve">UWAGA: </w:t>
      </w:r>
      <w:r w:rsidRPr="008442AA">
        <w:rPr>
          <w:rFonts w:ascii="Arial" w:eastAsia="Times New Roman" w:hAnsi="Arial" w:cs="Arial"/>
          <w:b/>
          <w:bCs/>
          <w:sz w:val="20"/>
          <w:szCs w:val="20"/>
          <w:lang w:val="x-none" w:eastAsia="x-none"/>
        </w:rPr>
        <w:t>Pod zestawieniem tych znaków musisz umieścić informację słowną: „Dofinansowane</w:t>
      </w:r>
      <w:r>
        <w:rPr>
          <w:rFonts w:ascii="Arial" w:eastAsia="Times New Roman" w:hAnsi="Arial" w:cs="Arial"/>
          <w:b/>
          <w:bCs/>
          <w:sz w:val="20"/>
          <w:szCs w:val="20"/>
          <w:lang w:eastAsia="x-none"/>
        </w:rPr>
        <w:t> </w:t>
      </w:r>
      <w:r w:rsidRPr="008442AA">
        <w:rPr>
          <w:rFonts w:ascii="Arial" w:eastAsia="Times New Roman" w:hAnsi="Arial" w:cs="Arial"/>
          <w:b/>
          <w:bCs/>
          <w:sz w:val="20"/>
          <w:szCs w:val="20"/>
          <w:lang w:val="x-none" w:eastAsia="x-none"/>
        </w:rPr>
        <w:t>przez Unię Europejską - NextGenerationEU”.</w:t>
      </w:r>
    </w:p>
    <w:p w14:paraId="65A77B32" w14:textId="77777777" w:rsidR="00D202D1" w:rsidRDefault="00D202D1" w:rsidP="00D202D1">
      <w:pPr>
        <w:keepNext/>
        <w:spacing w:before="240" w:after="240" w:line="276" w:lineRule="auto"/>
        <w:outlineLvl w:val="2"/>
      </w:pPr>
      <w:r w:rsidRPr="000A79AE">
        <w:rPr>
          <w:rFonts w:ascii="Arial" w:eastAsia="Times New Roman" w:hAnsi="Arial" w:cs="Arial"/>
          <w:bCs/>
          <w:sz w:val="20"/>
          <w:szCs w:val="20"/>
          <w:lang w:val="x-none" w:eastAsia="x-none"/>
        </w:rPr>
        <w:t>Wzór wspólnego zestawienia znaków:</w:t>
      </w:r>
      <w:r w:rsidRPr="000A79AE">
        <w:t xml:space="preserve"> </w:t>
      </w:r>
      <w:r>
        <w:rPr>
          <w:noProof/>
          <w:lang w:eastAsia="pl-PL"/>
        </w:rPr>
        <w:drawing>
          <wp:inline distT="0" distB="0" distL="0" distR="0" wp14:anchorId="691E0476" wp14:editId="3F9E155C">
            <wp:extent cx="5760720" cy="648335"/>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760720" cy="648335"/>
                    </a:xfrm>
                    <a:prstGeom prst="rect">
                      <a:avLst/>
                    </a:prstGeom>
                    <a:noFill/>
                    <a:ln>
                      <a:noFill/>
                    </a:ln>
                  </pic:spPr>
                </pic:pic>
              </a:graphicData>
            </a:graphic>
          </wp:inline>
        </w:drawing>
      </w:r>
    </w:p>
    <w:p w14:paraId="652E0BA6" w14:textId="77777777" w:rsidR="00D202D1" w:rsidRPr="00285ED7" w:rsidRDefault="00D202D1" w:rsidP="00D202D1">
      <w:pPr>
        <w:jc w:val="center"/>
      </w:pPr>
      <w:r w:rsidRPr="00285ED7">
        <w:t>Dofinansowane przez Unię Europejską – NextGenerationEU</w:t>
      </w:r>
    </w:p>
    <w:p w14:paraId="3281BB05" w14:textId="77777777" w:rsidR="00D202D1" w:rsidRPr="000A79AE" w:rsidRDefault="00D202D1" w:rsidP="00D202D1">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 xml:space="preserve">Jeśli w Twoim projekcie istnieje obowiązek umieszczenia tablic informacyjnych, możesz umieścić dwie oddzielne tablice – jedną dla Funduszy Europejskich i drugą dla Krajowego Planu Odbudowy </w:t>
      </w:r>
      <w:r w:rsidRPr="000A79AE">
        <w:rPr>
          <w:rFonts w:ascii="Arial" w:eastAsia="Times New Roman" w:hAnsi="Arial" w:cs="Arial"/>
          <w:b/>
          <w:bCs/>
          <w:sz w:val="20"/>
          <w:szCs w:val="20"/>
          <w:lang w:val="x-none" w:eastAsia="x-none"/>
        </w:rPr>
        <w:t xml:space="preserve">albo </w:t>
      </w:r>
      <w:r w:rsidRPr="000A79AE">
        <w:rPr>
          <w:rFonts w:ascii="Arial" w:eastAsia="Times New Roman" w:hAnsi="Arial" w:cs="Arial"/>
          <w:bCs/>
          <w:sz w:val="20"/>
          <w:szCs w:val="20"/>
          <w:lang w:val="x-none" w:eastAsia="x-none"/>
        </w:rPr>
        <w:t xml:space="preserve">możesz postawić jedną wspólną tablicę informacyjną. </w:t>
      </w:r>
    </w:p>
    <w:p w14:paraId="35F06EE2" w14:textId="77777777" w:rsidR="00D202D1" w:rsidRPr="000A79AE" w:rsidRDefault="00D202D1" w:rsidP="00D202D1">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 xml:space="preserve">Jeśli w Twoim projekcie musisz umieścić plakaty informacyjne, możesz umieścić dwa oddzielne plakaty – jeden dla FE i drugi dla KPO </w:t>
      </w:r>
      <w:r w:rsidRPr="000A79AE">
        <w:rPr>
          <w:rFonts w:ascii="Arial" w:eastAsia="Times New Roman" w:hAnsi="Arial" w:cs="Arial"/>
          <w:b/>
          <w:bCs/>
          <w:sz w:val="20"/>
          <w:szCs w:val="20"/>
          <w:lang w:val="x-none" w:eastAsia="x-none"/>
        </w:rPr>
        <w:t>lub</w:t>
      </w:r>
      <w:r w:rsidRPr="000A79AE">
        <w:rPr>
          <w:rFonts w:ascii="Arial" w:eastAsia="Times New Roman" w:hAnsi="Arial" w:cs="Arial"/>
          <w:bCs/>
          <w:sz w:val="20"/>
          <w:szCs w:val="20"/>
          <w:lang w:val="x-none" w:eastAsia="x-none"/>
        </w:rPr>
        <w:t xml:space="preserve"> możesz umieścić co najmniej jeden wspólny plakat informacyjny.</w:t>
      </w:r>
    </w:p>
    <w:p w14:paraId="63DA9330" w14:textId="77777777" w:rsidR="00D202D1" w:rsidRPr="000A79AE" w:rsidRDefault="00D202D1" w:rsidP="00D202D1">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Aby oznaczyć sprzęt i wyposażenie zakupione/ powstałe w ramach projektu finansowanego z FE i</w:t>
      </w:r>
      <w:r>
        <w:rPr>
          <w:rFonts w:ascii="Arial" w:eastAsia="Times New Roman" w:hAnsi="Arial" w:cs="Arial"/>
          <w:bCs/>
          <w:sz w:val="20"/>
          <w:szCs w:val="20"/>
          <w:lang w:eastAsia="x-none"/>
        </w:rPr>
        <w:t> </w:t>
      </w:r>
      <w:r w:rsidRPr="000A79AE">
        <w:rPr>
          <w:rFonts w:ascii="Arial" w:eastAsia="Times New Roman" w:hAnsi="Arial" w:cs="Arial"/>
          <w:bCs/>
          <w:sz w:val="20"/>
          <w:szCs w:val="20"/>
          <w:lang w:val="x-none" w:eastAsia="x-none"/>
        </w:rPr>
        <w:t>KPO, zastosuj wspólny wzór naklejek.</w:t>
      </w:r>
    </w:p>
    <w:p w14:paraId="628F6121" w14:textId="3ECB4466" w:rsidR="00D202D1" w:rsidRDefault="00CF24AE" w:rsidP="00CF24AE">
      <w:pPr>
        <w:keepNext/>
        <w:spacing w:before="240" w:after="240" w:line="276" w:lineRule="auto"/>
        <w:outlineLvl w:val="2"/>
        <w:rPr>
          <w:rFonts w:ascii="Arial" w:eastAsia="Times New Roman" w:hAnsi="Arial" w:cs="Arial"/>
          <w:b/>
          <w:bCs/>
          <w:sz w:val="20"/>
          <w:szCs w:val="20"/>
          <w:lang w:val="x-none" w:eastAsia="x-none"/>
        </w:rPr>
      </w:pPr>
      <w:r w:rsidRPr="00CF24AE">
        <w:rPr>
          <w:rFonts w:ascii="Arial" w:eastAsia="Times New Roman" w:hAnsi="Arial" w:cs="Arial"/>
          <w:bCs/>
          <w:sz w:val="20"/>
          <w:szCs w:val="20"/>
          <w:lang w:val="x-none" w:eastAsia="x-none"/>
        </w:rPr>
        <w:t>Wzory materiałów z właściwymi oznaczeniami dla każdego programu znajdziesz na Portalu Funduszy Europejskich: www.funduszeeuropejskie.gov.pl, a dla programu Fundusze Europejskie dla Pomorza Zachodniego na stronie www.funduszeue.wzp.pl.</w:t>
      </w:r>
      <w:r w:rsidR="00D202D1" w:rsidRPr="000A79AE">
        <w:rPr>
          <w:rFonts w:ascii="Arial" w:eastAsia="Times New Roman" w:hAnsi="Arial" w:cs="Arial"/>
          <w:b/>
          <w:bCs/>
          <w:sz w:val="20"/>
          <w:szCs w:val="20"/>
          <w:lang w:val="x-none" w:eastAsia="x-none"/>
        </w:rPr>
        <w:t>Gdzie znajdziesz znaki: FE, barw RP, UE i wzory materiałów?</w:t>
      </w:r>
    </w:p>
    <w:p w14:paraId="318E10EC" w14:textId="77777777" w:rsidR="00D202D1" w:rsidRPr="000A79AE" w:rsidRDefault="00D202D1" w:rsidP="00D202D1">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 xml:space="preserve">Potrzebne </w:t>
      </w:r>
      <w:r w:rsidRPr="00D01AE7">
        <w:rPr>
          <w:rFonts w:ascii="Arial" w:eastAsia="Times New Roman" w:hAnsi="Arial" w:cs="Arial"/>
          <w:b/>
          <w:bCs/>
          <w:sz w:val="20"/>
          <w:szCs w:val="20"/>
          <w:lang w:val="x-none" w:eastAsia="x-none"/>
        </w:rPr>
        <w:t>znaki i zestawienia znaków</w:t>
      </w:r>
      <w:r w:rsidRPr="000A79AE">
        <w:rPr>
          <w:rFonts w:ascii="Arial" w:eastAsia="Times New Roman" w:hAnsi="Arial" w:cs="Arial"/>
          <w:bCs/>
          <w:sz w:val="20"/>
          <w:szCs w:val="20"/>
          <w:lang w:val="x-none" w:eastAsia="x-none"/>
        </w:rPr>
        <w:t xml:space="preserve"> zapisane w plikach programów graficznych,</w:t>
      </w:r>
      <w:r>
        <w:rPr>
          <w:rFonts w:ascii="Arial" w:eastAsia="Times New Roman" w:hAnsi="Arial" w:cs="Arial"/>
          <w:bCs/>
          <w:sz w:val="20"/>
          <w:szCs w:val="20"/>
          <w:lang w:eastAsia="x-none"/>
        </w:rPr>
        <w:t xml:space="preserve"> </w:t>
      </w:r>
      <w:r w:rsidRPr="000A79AE">
        <w:rPr>
          <w:rFonts w:ascii="Arial" w:eastAsia="Times New Roman" w:hAnsi="Arial" w:cs="Arial"/>
          <w:bCs/>
          <w:sz w:val="20"/>
          <w:szCs w:val="20"/>
          <w:lang w:val="x-none" w:eastAsia="x-none"/>
        </w:rPr>
        <w:t xml:space="preserve">a także </w:t>
      </w:r>
      <w:r w:rsidRPr="00AE2905">
        <w:rPr>
          <w:rFonts w:ascii="Arial" w:eastAsia="Times New Roman" w:hAnsi="Arial" w:cs="Arial"/>
          <w:b/>
          <w:bCs/>
          <w:sz w:val="20"/>
          <w:szCs w:val="20"/>
          <w:lang w:val="x-none" w:eastAsia="x-none"/>
        </w:rPr>
        <w:t>wzory plakatów, tablic, naklejek</w:t>
      </w:r>
      <w:r w:rsidRPr="000A79AE">
        <w:rPr>
          <w:rFonts w:ascii="Arial" w:eastAsia="Times New Roman" w:hAnsi="Arial" w:cs="Arial"/>
          <w:bCs/>
          <w:sz w:val="20"/>
          <w:szCs w:val="20"/>
          <w:lang w:val="x-none" w:eastAsia="x-none"/>
        </w:rPr>
        <w:t xml:space="preserve"> i poglądowe </w:t>
      </w:r>
      <w:r w:rsidRPr="00D01AE7">
        <w:rPr>
          <w:rFonts w:ascii="Arial" w:eastAsia="Times New Roman" w:hAnsi="Arial" w:cs="Arial"/>
          <w:b/>
          <w:bCs/>
          <w:sz w:val="20"/>
          <w:szCs w:val="20"/>
          <w:lang w:val="x-none" w:eastAsia="x-none"/>
        </w:rPr>
        <w:t>wzory innych materiałów</w:t>
      </w:r>
      <w:r w:rsidRPr="000A79AE">
        <w:rPr>
          <w:rFonts w:ascii="Arial" w:eastAsia="Times New Roman" w:hAnsi="Arial" w:cs="Arial"/>
          <w:bCs/>
          <w:sz w:val="20"/>
          <w:szCs w:val="20"/>
          <w:lang w:val="x-none" w:eastAsia="x-none"/>
        </w:rPr>
        <w:t xml:space="preserve"> informacyjno-promocyjnych znajdziesz na portalu Funduszy Europejskich:</w:t>
      </w:r>
    </w:p>
    <w:p w14:paraId="322BF0B9" w14:textId="77777777" w:rsidR="00D202D1" w:rsidRDefault="004057E4" w:rsidP="00D202D1">
      <w:pPr>
        <w:keepNext/>
        <w:spacing w:before="240" w:after="240" w:line="276" w:lineRule="auto"/>
        <w:outlineLvl w:val="2"/>
        <w:rPr>
          <w:rFonts w:ascii="Arial" w:eastAsia="Times New Roman" w:hAnsi="Arial" w:cs="Arial"/>
          <w:bCs/>
          <w:sz w:val="20"/>
          <w:szCs w:val="20"/>
          <w:lang w:eastAsia="x-none"/>
        </w:rPr>
      </w:pPr>
      <w:hyperlink r:id="rId29" w:history="1">
        <w:r w:rsidR="00D202D1" w:rsidRPr="00EA5263">
          <w:rPr>
            <w:rStyle w:val="Hipercze"/>
            <w:rFonts w:ascii="Arial" w:eastAsia="Times New Roman" w:hAnsi="Arial" w:cs="Arial"/>
            <w:bCs/>
            <w:sz w:val="20"/>
            <w:szCs w:val="20"/>
            <w:lang w:val="x-none" w:eastAsia="x-none"/>
          </w:rPr>
          <w:t>https://www.funduszeeuropejskie.gov.pl/strony/o-funduszach/fundusze-2021-2027/prawo-i-dokumenty/zasady-komunikacji-fe/</w:t>
        </w:r>
      </w:hyperlink>
      <w:r w:rsidR="00D202D1">
        <w:rPr>
          <w:rFonts w:ascii="Arial" w:eastAsia="Times New Roman" w:hAnsi="Arial" w:cs="Arial"/>
          <w:bCs/>
          <w:sz w:val="20"/>
          <w:szCs w:val="20"/>
          <w:lang w:eastAsia="x-none"/>
        </w:rPr>
        <w:t xml:space="preserve"> </w:t>
      </w:r>
    </w:p>
    <w:p w14:paraId="5ABEAB84" w14:textId="77777777" w:rsidR="00D202D1" w:rsidRDefault="00D202D1" w:rsidP="00D202D1">
      <w:pPr>
        <w:keepNext/>
        <w:spacing w:before="240" w:after="240" w:line="276" w:lineRule="auto"/>
        <w:outlineLvl w:val="2"/>
        <w:rPr>
          <w:rFonts w:ascii="Arial" w:eastAsia="Times New Roman" w:hAnsi="Arial" w:cs="Arial"/>
          <w:bCs/>
          <w:sz w:val="20"/>
          <w:szCs w:val="20"/>
          <w:lang w:val="x-none" w:eastAsia="x-none"/>
        </w:rPr>
      </w:pPr>
      <w:r>
        <w:rPr>
          <w:rFonts w:ascii="Arial" w:eastAsia="Times New Roman" w:hAnsi="Arial" w:cs="Arial"/>
          <w:bCs/>
          <w:sz w:val="20"/>
          <w:szCs w:val="20"/>
          <w:lang w:eastAsia="x-none"/>
        </w:rPr>
        <w:t>oraz stronie internetowej programu regionalnego:</w:t>
      </w:r>
    </w:p>
    <w:p w14:paraId="5FC6DDA3" w14:textId="77777777" w:rsidR="00D202D1" w:rsidRPr="000A79AE" w:rsidRDefault="004057E4" w:rsidP="00D202D1">
      <w:pPr>
        <w:keepNext/>
        <w:spacing w:before="240" w:after="240" w:line="276" w:lineRule="auto"/>
        <w:outlineLvl w:val="2"/>
        <w:rPr>
          <w:rFonts w:ascii="Arial" w:eastAsia="Times New Roman" w:hAnsi="Arial" w:cs="Arial"/>
          <w:bCs/>
          <w:sz w:val="20"/>
          <w:szCs w:val="20"/>
          <w:lang w:val="x-none" w:eastAsia="x-none"/>
        </w:rPr>
      </w:pPr>
      <w:hyperlink r:id="rId30" w:history="1">
        <w:r w:rsidR="00D202D1" w:rsidRPr="00EA5263">
          <w:rPr>
            <w:rStyle w:val="Hipercze"/>
            <w:rFonts w:ascii="Arial" w:eastAsia="Times New Roman" w:hAnsi="Arial" w:cs="Arial"/>
            <w:bCs/>
            <w:sz w:val="20"/>
            <w:szCs w:val="20"/>
            <w:lang w:val="x-none" w:eastAsia="x-none"/>
          </w:rPr>
          <w:t>https://funduszeue.wzp.pl/poradniki_lista/zasady-komunikacji/</w:t>
        </w:r>
      </w:hyperlink>
    </w:p>
    <w:p w14:paraId="173893E6" w14:textId="77777777" w:rsidR="00CF24AE" w:rsidRDefault="00D202D1" w:rsidP="00610139">
      <w:pPr>
        <w:tabs>
          <w:tab w:val="left" w:pos="709"/>
        </w:tabs>
        <w:spacing w:after="240"/>
        <w:jc w:val="both"/>
        <w:rPr>
          <w:rFonts w:ascii="Arial" w:eastAsia="Times New Roman" w:hAnsi="Arial" w:cs="Arial"/>
          <w:bCs/>
          <w:sz w:val="20"/>
          <w:szCs w:val="20"/>
          <w:lang w:val="x-none" w:eastAsia="x-none"/>
        </w:rPr>
      </w:pPr>
      <w:r>
        <w:rPr>
          <w:rFonts w:ascii="Arial" w:eastAsia="Times New Roman" w:hAnsi="Arial" w:cs="Arial"/>
          <w:bCs/>
          <w:sz w:val="20"/>
          <w:szCs w:val="20"/>
          <w:lang w:eastAsia="x-none"/>
        </w:rPr>
        <w:t>Znajdziesz tam również</w:t>
      </w:r>
      <w:r>
        <w:rPr>
          <w:rFonts w:ascii="Arial" w:eastAsia="Times New Roman" w:hAnsi="Arial" w:cs="Arial"/>
          <w:bCs/>
          <w:sz w:val="20"/>
          <w:szCs w:val="20"/>
          <w:lang w:val="x-none" w:eastAsia="x-none"/>
        </w:rPr>
        <w:t xml:space="preserve"> „Księg</w:t>
      </w:r>
      <w:r>
        <w:rPr>
          <w:rFonts w:ascii="Arial" w:eastAsia="Times New Roman" w:hAnsi="Arial" w:cs="Arial"/>
          <w:bCs/>
          <w:sz w:val="20"/>
          <w:szCs w:val="20"/>
          <w:lang w:eastAsia="x-none"/>
        </w:rPr>
        <w:t>ę</w:t>
      </w:r>
      <w:r w:rsidRPr="000A79AE">
        <w:rPr>
          <w:rFonts w:ascii="Arial" w:eastAsia="Times New Roman" w:hAnsi="Arial" w:cs="Arial"/>
          <w:bCs/>
          <w:sz w:val="20"/>
          <w:szCs w:val="20"/>
          <w:lang w:val="x-none" w:eastAsia="x-none"/>
        </w:rPr>
        <w:t xml:space="preserve"> Tożsamości Wizualnej marki Fun</w:t>
      </w:r>
      <w:r>
        <w:rPr>
          <w:rFonts w:ascii="Arial" w:eastAsia="Times New Roman" w:hAnsi="Arial" w:cs="Arial"/>
          <w:bCs/>
          <w:sz w:val="20"/>
          <w:szCs w:val="20"/>
          <w:lang w:val="x-none" w:eastAsia="x-none"/>
        </w:rPr>
        <w:t>dusze Europejskie 2021-2027”, w</w:t>
      </w:r>
      <w:r>
        <w:rPr>
          <w:rFonts w:ascii="Arial" w:eastAsia="Times New Roman" w:hAnsi="Arial" w:cs="Arial"/>
          <w:bCs/>
          <w:sz w:val="20"/>
          <w:szCs w:val="20"/>
          <w:lang w:eastAsia="x-none"/>
        </w:rPr>
        <w:t> </w:t>
      </w:r>
      <w:r w:rsidRPr="000A79AE">
        <w:rPr>
          <w:rFonts w:ascii="Arial" w:eastAsia="Times New Roman" w:hAnsi="Arial" w:cs="Arial"/>
          <w:bCs/>
          <w:sz w:val="20"/>
          <w:szCs w:val="20"/>
          <w:lang w:val="x-none" w:eastAsia="x-none"/>
        </w:rPr>
        <w:t xml:space="preserve">której </w:t>
      </w:r>
      <w:r>
        <w:rPr>
          <w:rFonts w:ascii="Arial" w:eastAsia="Times New Roman" w:hAnsi="Arial" w:cs="Arial"/>
          <w:bCs/>
          <w:sz w:val="20"/>
          <w:szCs w:val="20"/>
          <w:lang w:eastAsia="x-none"/>
        </w:rPr>
        <w:t>opisane są</w:t>
      </w:r>
      <w:r w:rsidRPr="000A79AE">
        <w:rPr>
          <w:rFonts w:ascii="Arial" w:eastAsia="Times New Roman" w:hAnsi="Arial" w:cs="Arial"/>
          <w:bCs/>
          <w:sz w:val="20"/>
          <w:szCs w:val="20"/>
          <w:lang w:val="x-none" w:eastAsia="x-none"/>
        </w:rPr>
        <w:t xml:space="preserve"> szczegółowe zasady tworzenia i używania oznaczeń projektów.</w:t>
      </w:r>
    </w:p>
    <w:p w14:paraId="09F0F798" w14:textId="77777777" w:rsidR="00F4411E" w:rsidRDefault="00F4411E" w:rsidP="00F4411E">
      <w:pPr>
        <w:keepNext/>
        <w:spacing w:before="240" w:after="240" w:line="276" w:lineRule="auto"/>
        <w:outlineLvl w:val="2"/>
        <w:rPr>
          <w:rFonts w:ascii="Arial" w:eastAsia="Times New Roman" w:hAnsi="Arial" w:cs="Arial"/>
          <w:bCs/>
          <w:sz w:val="20"/>
          <w:szCs w:val="20"/>
          <w:lang w:eastAsia="x-none"/>
        </w:rPr>
      </w:pPr>
      <w:r w:rsidRPr="00DB55C7">
        <w:rPr>
          <w:rFonts w:ascii="Arial" w:eastAsia="Times New Roman" w:hAnsi="Arial" w:cs="Arial"/>
          <w:b/>
          <w:bCs/>
          <w:sz w:val="20"/>
          <w:szCs w:val="20"/>
          <w:lang w:eastAsia="x-none"/>
        </w:rPr>
        <w:t>UWAGA:</w:t>
      </w:r>
      <w:r>
        <w:rPr>
          <w:rFonts w:ascii="Arial" w:eastAsia="Times New Roman" w:hAnsi="Arial" w:cs="Arial"/>
          <w:bCs/>
          <w:sz w:val="20"/>
          <w:szCs w:val="20"/>
          <w:lang w:eastAsia="x-none"/>
        </w:rPr>
        <w:t xml:space="preserve"> Niniejszy załącznik jest wyciągiem najważniejszych informacji i obowiązków, wynikających z otrzymania wsparcia i bycia Beneficjentem </w:t>
      </w:r>
      <w:r w:rsidRPr="00482F1A">
        <w:rPr>
          <w:rFonts w:ascii="Arial" w:eastAsia="Times New Roman" w:hAnsi="Arial" w:cs="Arial"/>
          <w:bCs/>
          <w:sz w:val="20"/>
          <w:szCs w:val="20"/>
          <w:lang w:eastAsia="x-none"/>
        </w:rPr>
        <w:t>projekt</w:t>
      </w:r>
      <w:r>
        <w:rPr>
          <w:rFonts w:ascii="Arial" w:eastAsia="Times New Roman" w:hAnsi="Arial" w:cs="Arial"/>
          <w:bCs/>
          <w:sz w:val="20"/>
          <w:szCs w:val="20"/>
          <w:lang w:eastAsia="x-none"/>
        </w:rPr>
        <w:t>u</w:t>
      </w:r>
      <w:r w:rsidRPr="00482F1A">
        <w:rPr>
          <w:rFonts w:ascii="Arial" w:eastAsia="Times New Roman" w:hAnsi="Arial" w:cs="Arial"/>
          <w:bCs/>
          <w:sz w:val="20"/>
          <w:szCs w:val="20"/>
          <w:lang w:eastAsia="x-none"/>
        </w:rPr>
        <w:t xml:space="preserve"> </w:t>
      </w:r>
      <w:r>
        <w:rPr>
          <w:rFonts w:ascii="Arial" w:eastAsia="Times New Roman" w:hAnsi="Arial" w:cs="Arial"/>
          <w:bCs/>
          <w:sz w:val="20"/>
          <w:szCs w:val="20"/>
          <w:lang w:eastAsia="x-none"/>
        </w:rPr>
        <w:t xml:space="preserve">dofinansowanego </w:t>
      </w:r>
      <w:r w:rsidRPr="00482F1A">
        <w:rPr>
          <w:rFonts w:ascii="Arial" w:eastAsia="Times New Roman" w:hAnsi="Arial" w:cs="Arial"/>
          <w:bCs/>
          <w:sz w:val="20"/>
          <w:szCs w:val="20"/>
          <w:lang w:eastAsia="x-none"/>
        </w:rPr>
        <w:t>z Funduszy Europejskich</w:t>
      </w:r>
      <w:r>
        <w:rPr>
          <w:rFonts w:ascii="Arial" w:eastAsia="Times New Roman" w:hAnsi="Arial" w:cs="Arial"/>
          <w:bCs/>
          <w:sz w:val="20"/>
          <w:szCs w:val="20"/>
          <w:lang w:eastAsia="x-none"/>
        </w:rPr>
        <w:t>. Pełną treść zasad wraz z przykładami znajdziesz</w:t>
      </w:r>
      <w:r w:rsidRPr="00482F1A">
        <w:rPr>
          <w:rFonts w:ascii="Arial" w:eastAsia="Times New Roman" w:hAnsi="Arial" w:cs="Arial"/>
          <w:bCs/>
          <w:sz w:val="20"/>
          <w:szCs w:val="20"/>
          <w:lang w:eastAsia="x-none"/>
        </w:rPr>
        <w:t xml:space="preserve"> </w:t>
      </w:r>
      <w:r w:rsidRPr="00AE2905">
        <w:rPr>
          <w:rFonts w:ascii="Arial" w:eastAsia="Times New Roman" w:hAnsi="Arial" w:cs="Arial"/>
          <w:bCs/>
          <w:sz w:val="20"/>
          <w:szCs w:val="20"/>
          <w:lang w:val="x-none" w:eastAsia="x-none"/>
        </w:rPr>
        <w:t>w</w:t>
      </w:r>
      <w:r w:rsidRPr="000A79AE">
        <w:rPr>
          <w:rFonts w:ascii="Arial" w:eastAsia="Times New Roman" w:hAnsi="Arial" w:cs="Arial"/>
          <w:b/>
          <w:bCs/>
          <w:sz w:val="20"/>
          <w:szCs w:val="20"/>
          <w:lang w:val="x-none" w:eastAsia="x-none"/>
        </w:rPr>
        <w:t xml:space="preserve"> </w:t>
      </w:r>
      <w:r w:rsidRPr="000F6482">
        <w:rPr>
          <w:rFonts w:ascii="Arial" w:eastAsia="Times New Roman" w:hAnsi="Arial" w:cs="Arial"/>
          <w:bCs/>
          <w:sz w:val="20"/>
          <w:szCs w:val="20"/>
          <w:lang w:eastAsia="x-none"/>
        </w:rPr>
        <w:t>obowiązującym Cię</w:t>
      </w:r>
      <w:r>
        <w:rPr>
          <w:rFonts w:ascii="Arial" w:eastAsia="Times New Roman" w:hAnsi="Arial" w:cs="Arial"/>
          <w:b/>
          <w:bCs/>
          <w:sz w:val="20"/>
          <w:szCs w:val="20"/>
          <w:lang w:eastAsia="x-none"/>
        </w:rPr>
        <w:t xml:space="preserve"> </w:t>
      </w:r>
      <w:r w:rsidRPr="00482F1A">
        <w:rPr>
          <w:rFonts w:ascii="Arial" w:eastAsia="Times New Roman" w:hAnsi="Arial" w:cs="Arial"/>
          <w:b/>
          <w:bCs/>
          <w:i/>
          <w:sz w:val="20"/>
          <w:szCs w:val="20"/>
          <w:lang w:val="x-none" w:eastAsia="x-none"/>
        </w:rPr>
        <w:t>Podręczniku wnioskodawcy i</w:t>
      </w:r>
      <w:r w:rsidRPr="00482F1A">
        <w:rPr>
          <w:rFonts w:ascii="Arial" w:eastAsia="Times New Roman" w:hAnsi="Arial" w:cs="Arial"/>
          <w:b/>
          <w:bCs/>
          <w:i/>
          <w:sz w:val="20"/>
          <w:szCs w:val="20"/>
          <w:lang w:eastAsia="x-none"/>
        </w:rPr>
        <w:t> </w:t>
      </w:r>
      <w:r w:rsidRPr="00482F1A">
        <w:rPr>
          <w:rFonts w:ascii="Arial" w:eastAsia="Times New Roman" w:hAnsi="Arial" w:cs="Arial"/>
          <w:b/>
          <w:bCs/>
          <w:i/>
          <w:sz w:val="20"/>
          <w:szCs w:val="20"/>
          <w:lang w:val="x-none" w:eastAsia="x-none"/>
        </w:rPr>
        <w:t>Beneficjenta Funduszy Europejskich na lata 20</w:t>
      </w:r>
      <w:r>
        <w:rPr>
          <w:rFonts w:ascii="Arial" w:eastAsia="Times New Roman" w:hAnsi="Arial" w:cs="Arial"/>
          <w:b/>
          <w:bCs/>
          <w:i/>
          <w:sz w:val="20"/>
          <w:szCs w:val="20"/>
          <w:lang w:val="x-none" w:eastAsia="x-none"/>
        </w:rPr>
        <w:t>21-2027 w zakresie informacji i</w:t>
      </w:r>
      <w:r>
        <w:rPr>
          <w:rFonts w:ascii="Arial" w:eastAsia="Times New Roman" w:hAnsi="Arial" w:cs="Arial"/>
          <w:b/>
          <w:bCs/>
          <w:i/>
          <w:sz w:val="20"/>
          <w:szCs w:val="20"/>
          <w:lang w:eastAsia="x-none"/>
        </w:rPr>
        <w:t> </w:t>
      </w:r>
      <w:r w:rsidRPr="00482F1A">
        <w:rPr>
          <w:rFonts w:ascii="Arial" w:eastAsia="Times New Roman" w:hAnsi="Arial" w:cs="Arial"/>
          <w:b/>
          <w:bCs/>
          <w:i/>
          <w:sz w:val="20"/>
          <w:szCs w:val="20"/>
          <w:lang w:val="x-none" w:eastAsia="x-none"/>
        </w:rPr>
        <w:t>promocji</w:t>
      </w:r>
      <w:r>
        <w:rPr>
          <w:rFonts w:ascii="Arial" w:eastAsia="Times New Roman" w:hAnsi="Arial" w:cs="Arial"/>
          <w:bCs/>
          <w:sz w:val="20"/>
          <w:szCs w:val="20"/>
          <w:lang w:eastAsia="x-none"/>
        </w:rPr>
        <w:t>.</w:t>
      </w:r>
    </w:p>
    <w:p w14:paraId="7C572715" w14:textId="77777777" w:rsidR="00F4411E" w:rsidRPr="00225EEB" w:rsidRDefault="00F4411E" w:rsidP="00F4411E">
      <w:pPr>
        <w:keepNext/>
        <w:spacing w:before="240" w:after="240" w:line="276" w:lineRule="auto"/>
        <w:outlineLvl w:val="2"/>
        <w:rPr>
          <w:rFonts w:ascii="Arial" w:eastAsia="Times New Roman" w:hAnsi="Arial" w:cs="Arial"/>
          <w:bCs/>
          <w:sz w:val="20"/>
          <w:szCs w:val="20"/>
          <w:lang w:eastAsia="x-none"/>
        </w:rPr>
      </w:pPr>
      <w:r w:rsidRPr="00225EEB">
        <w:rPr>
          <w:rFonts w:ascii="Arial" w:eastAsia="Times New Roman" w:hAnsi="Arial" w:cs="Arial"/>
          <w:b/>
          <w:bCs/>
          <w:sz w:val="20"/>
          <w:szCs w:val="20"/>
          <w:lang w:eastAsia="x-none"/>
        </w:rPr>
        <w:t>UWAGA:</w:t>
      </w:r>
      <w:r>
        <w:rPr>
          <w:rFonts w:ascii="Arial" w:eastAsia="Times New Roman" w:hAnsi="Arial" w:cs="Arial"/>
          <w:bCs/>
          <w:sz w:val="20"/>
          <w:szCs w:val="20"/>
          <w:lang w:eastAsia="x-none"/>
        </w:rPr>
        <w:t xml:space="preserve"> Nieprzestrzeganie </w:t>
      </w:r>
      <w:r>
        <w:rPr>
          <w:rFonts w:ascii="Arial" w:eastAsia="Times New Roman" w:hAnsi="Arial" w:cs="Arial"/>
          <w:bCs/>
          <w:sz w:val="20"/>
          <w:szCs w:val="20"/>
          <w:lang w:val="x-none" w:eastAsia="x-none"/>
        </w:rPr>
        <w:t xml:space="preserve">zasad zawartych w </w:t>
      </w:r>
      <w:r w:rsidRPr="00225EEB">
        <w:rPr>
          <w:rFonts w:ascii="Arial" w:eastAsia="Times New Roman" w:hAnsi="Arial" w:cs="Arial"/>
          <w:bCs/>
          <w:i/>
          <w:sz w:val="20"/>
          <w:szCs w:val="20"/>
          <w:lang w:val="x-none" w:eastAsia="x-none"/>
        </w:rPr>
        <w:t>Podr</w:t>
      </w:r>
      <w:r>
        <w:rPr>
          <w:rFonts w:ascii="Arial" w:eastAsia="Times New Roman" w:hAnsi="Arial" w:cs="Arial"/>
          <w:bCs/>
          <w:i/>
          <w:sz w:val="20"/>
          <w:szCs w:val="20"/>
          <w:lang w:val="x-none" w:eastAsia="x-none"/>
        </w:rPr>
        <w:t>ęczniku…</w:t>
      </w:r>
      <w:r w:rsidRPr="00225EEB">
        <w:rPr>
          <w:rFonts w:ascii="Arial" w:eastAsia="Times New Roman" w:hAnsi="Arial" w:cs="Arial"/>
          <w:bCs/>
          <w:sz w:val="20"/>
          <w:szCs w:val="20"/>
          <w:lang w:val="x-none" w:eastAsia="x-none"/>
        </w:rPr>
        <w:t xml:space="preserve"> może skutkow</w:t>
      </w:r>
      <w:r>
        <w:rPr>
          <w:rFonts w:ascii="Arial" w:eastAsia="Times New Roman" w:hAnsi="Arial" w:cs="Arial"/>
          <w:bCs/>
          <w:sz w:val="20"/>
          <w:szCs w:val="20"/>
          <w:lang w:val="x-none" w:eastAsia="x-none"/>
        </w:rPr>
        <w:t xml:space="preserve">ać konsekwencjami finansowymi. </w:t>
      </w:r>
      <w:r>
        <w:rPr>
          <w:rFonts w:ascii="Arial" w:eastAsia="Times New Roman" w:hAnsi="Arial" w:cs="Arial"/>
          <w:bCs/>
          <w:sz w:val="20"/>
          <w:szCs w:val="20"/>
          <w:lang w:eastAsia="x-none"/>
        </w:rPr>
        <w:t xml:space="preserve">Jeżeli </w:t>
      </w:r>
      <w:r w:rsidRPr="00225EEB">
        <w:rPr>
          <w:rFonts w:ascii="Arial" w:eastAsia="Times New Roman" w:hAnsi="Arial" w:cs="Arial"/>
          <w:bCs/>
          <w:sz w:val="20"/>
          <w:szCs w:val="20"/>
          <w:lang w:val="x-none" w:eastAsia="x-none"/>
        </w:rPr>
        <w:t xml:space="preserve">kontrole </w:t>
      </w:r>
      <w:r>
        <w:rPr>
          <w:rFonts w:ascii="Arial" w:eastAsia="Times New Roman" w:hAnsi="Arial" w:cs="Arial"/>
          <w:bCs/>
          <w:sz w:val="20"/>
          <w:szCs w:val="20"/>
          <w:lang w:val="x-none" w:eastAsia="x-none"/>
        </w:rPr>
        <w:t>wyka</w:t>
      </w:r>
      <w:r>
        <w:rPr>
          <w:rFonts w:ascii="Arial" w:eastAsia="Times New Roman" w:hAnsi="Arial" w:cs="Arial"/>
          <w:bCs/>
          <w:sz w:val="20"/>
          <w:szCs w:val="20"/>
          <w:lang w:eastAsia="x-none"/>
        </w:rPr>
        <w:t>żą</w:t>
      </w:r>
      <w:r w:rsidRPr="00225EEB">
        <w:rPr>
          <w:rFonts w:ascii="Arial" w:eastAsia="Times New Roman" w:hAnsi="Arial" w:cs="Arial"/>
          <w:bCs/>
          <w:sz w:val="20"/>
          <w:szCs w:val="20"/>
          <w:lang w:val="x-none" w:eastAsia="x-none"/>
        </w:rPr>
        <w:t xml:space="preserve"> uchybienia, </w:t>
      </w:r>
      <w:r>
        <w:rPr>
          <w:rFonts w:ascii="Arial" w:eastAsia="Times New Roman" w:hAnsi="Arial" w:cs="Arial"/>
          <w:bCs/>
          <w:sz w:val="20"/>
          <w:szCs w:val="20"/>
          <w:lang w:eastAsia="x-none"/>
        </w:rPr>
        <w:t>to</w:t>
      </w:r>
      <w:r w:rsidRPr="00225EEB">
        <w:rPr>
          <w:rFonts w:ascii="Arial" w:eastAsia="Times New Roman" w:hAnsi="Arial" w:cs="Arial"/>
          <w:bCs/>
          <w:sz w:val="20"/>
          <w:szCs w:val="20"/>
          <w:lang w:val="x-none" w:eastAsia="x-none"/>
        </w:rPr>
        <w:t xml:space="preserve"> w skrajnych przypadkach </w:t>
      </w:r>
      <w:r>
        <w:rPr>
          <w:rFonts w:ascii="Arial" w:eastAsia="Times New Roman" w:hAnsi="Arial" w:cs="Arial"/>
          <w:bCs/>
          <w:sz w:val="20"/>
          <w:szCs w:val="20"/>
          <w:lang w:eastAsia="x-none"/>
        </w:rPr>
        <w:t>mogą one prowadzić</w:t>
      </w:r>
      <w:r w:rsidRPr="00225EEB">
        <w:rPr>
          <w:rFonts w:ascii="Arial" w:eastAsia="Times New Roman" w:hAnsi="Arial" w:cs="Arial"/>
          <w:bCs/>
          <w:sz w:val="20"/>
          <w:szCs w:val="20"/>
          <w:lang w:val="x-none" w:eastAsia="x-none"/>
        </w:rPr>
        <w:t xml:space="preserve"> do konieczności zwrotu części dofinansowania.</w:t>
      </w:r>
    </w:p>
    <w:p w14:paraId="05655769" w14:textId="77777777" w:rsidR="00F4411E" w:rsidRDefault="00F4411E" w:rsidP="00610139">
      <w:pPr>
        <w:tabs>
          <w:tab w:val="left" w:pos="709"/>
        </w:tabs>
        <w:spacing w:after="240"/>
        <w:jc w:val="both"/>
        <w:rPr>
          <w:rFonts w:ascii="Arial" w:hAnsi="Arial" w:cs="Arial"/>
          <w:sz w:val="20"/>
          <w:szCs w:val="20"/>
          <w:lang w:val="fr-FR"/>
        </w:rPr>
      </w:pPr>
    </w:p>
    <w:p w14:paraId="79C64907" w14:textId="6A13670D" w:rsidR="00610139" w:rsidRPr="00610139" w:rsidRDefault="00D202D1" w:rsidP="00610139">
      <w:pPr>
        <w:tabs>
          <w:tab w:val="left" w:pos="709"/>
        </w:tabs>
        <w:spacing w:after="240"/>
        <w:jc w:val="both"/>
        <w:rPr>
          <w:rFonts w:ascii="Arial" w:hAnsi="Arial" w:cs="Arial"/>
          <w:bCs/>
          <w:sz w:val="20"/>
          <w:szCs w:val="20"/>
        </w:rPr>
      </w:pPr>
      <w:r>
        <w:rPr>
          <w:rFonts w:ascii="Arial" w:hAnsi="Arial" w:cs="Arial"/>
          <w:sz w:val="20"/>
          <w:szCs w:val="20"/>
          <w:lang w:val="fr-FR"/>
        </w:rPr>
        <w:br w:type="page"/>
      </w:r>
      <w:bookmarkStart w:id="76" w:name="_Toc415586295"/>
      <w:bookmarkStart w:id="77" w:name="_Toc405543194"/>
      <w:bookmarkStart w:id="78" w:name="_Toc405560047"/>
      <w:bookmarkStart w:id="79" w:name="_Toc405560117"/>
      <w:bookmarkStart w:id="80" w:name="_Toc405905519"/>
      <w:bookmarkStart w:id="81" w:name="_Toc406085432"/>
      <w:bookmarkStart w:id="82" w:name="_Toc406086720"/>
      <w:bookmarkStart w:id="83" w:name="_Toc406086911"/>
      <w:bookmarkStart w:id="84" w:name="_Toc406087003"/>
      <w:bookmarkStart w:id="85" w:name="_Toc405543209"/>
      <w:bookmarkStart w:id="86" w:name="_Toc405560065"/>
      <w:bookmarkStart w:id="87" w:name="_Toc405560135"/>
      <w:bookmarkStart w:id="88" w:name="_Toc405905537"/>
      <w:bookmarkStart w:id="89" w:name="_Toc406085451"/>
      <w:bookmarkStart w:id="90" w:name="_Toc406086739"/>
      <w:bookmarkStart w:id="91" w:name="_Toc406086930"/>
      <w:bookmarkStart w:id="92" w:name="_Toc406087022"/>
      <w:bookmarkStart w:id="93" w:name="_Toc405543211"/>
      <w:bookmarkStart w:id="94" w:name="_Toc405560067"/>
      <w:bookmarkStart w:id="95" w:name="_Toc405560137"/>
      <w:bookmarkStart w:id="96" w:name="_Toc405905539"/>
      <w:bookmarkStart w:id="97" w:name="_Toc406085453"/>
      <w:bookmarkStart w:id="98" w:name="_Toc406086741"/>
      <w:bookmarkStart w:id="99" w:name="_Toc406086932"/>
      <w:bookmarkStart w:id="100" w:name="_Toc406087024"/>
      <w:bookmarkStart w:id="101" w:name="_Toc488235590"/>
      <w:bookmarkStart w:id="102" w:name="_Toc488235716"/>
      <w:bookmarkStart w:id="103" w:name="_Toc488324554"/>
      <w:bookmarkStart w:id="104" w:name="_Toc415586316"/>
      <w:bookmarkStart w:id="105" w:name="_Toc415586319"/>
      <w:bookmarkStart w:id="106" w:name="_Toc415586321"/>
      <w:bookmarkStart w:id="107" w:name="_Toc415586322"/>
      <w:bookmarkStart w:id="108" w:name="_Toc415586323"/>
      <w:bookmarkStart w:id="109" w:name="_Toc415586324"/>
      <w:bookmarkStart w:id="110" w:name="_Toc415586325"/>
      <w:bookmarkStart w:id="111" w:name="_Toc488235597"/>
      <w:bookmarkStart w:id="112" w:name="_Toc488235723"/>
      <w:bookmarkStart w:id="113" w:name="_Toc488324561"/>
      <w:bookmarkStart w:id="114" w:name="_Toc488235598"/>
      <w:bookmarkStart w:id="115" w:name="_Toc488235724"/>
      <w:bookmarkStart w:id="116" w:name="_Toc488324562"/>
      <w:bookmarkStart w:id="117" w:name="_Toc406086914"/>
      <w:bookmarkStart w:id="118" w:name="_Toc406087006"/>
      <w:bookmarkStart w:id="119" w:name="_Toc407625471"/>
      <w:bookmarkStart w:id="120" w:name="_Toc406085437"/>
      <w:bookmarkStart w:id="121" w:name="_Toc406086725"/>
      <w:bookmarkStart w:id="122" w:name="_Toc406086916"/>
      <w:bookmarkStart w:id="123" w:name="_Toc406087008"/>
      <w:bookmarkStart w:id="124" w:name="_Toc405560069"/>
      <w:bookmarkStart w:id="125" w:name="_Toc405560139"/>
      <w:bookmarkStart w:id="126" w:name="_Toc405905541"/>
      <w:bookmarkStart w:id="127" w:name="_Toc406085455"/>
      <w:bookmarkStart w:id="128" w:name="_Toc406086743"/>
      <w:bookmarkStart w:id="129" w:name="_Toc406086934"/>
      <w:bookmarkStart w:id="130" w:name="_Toc406087026"/>
      <w:bookmarkStart w:id="131" w:name="_Toc405560070"/>
      <w:bookmarkStart w:id="132" w:name="_Toc405560140"/>
      <w:bookmarkStart w:id="133" w:name="_Toc405905542"/>
      <w:bookmarkStart w:id="134" w:name="_Toc406085456"/>
      <w:bookmarkStart w:id="135" w:name="_Toc406086744"/>
      <w:bookmarkStart w:id="136" w:name="_Toc406086935"/>
      <w:bookmarkStart w:id="137" w:name="_Toc406087027"/>
      <w:bookmarkStart w:id="138" w:name="_Toc406086938"/>
      <w:bookmarkStart w:id="139" w:name="_Toc406087030"/>
      <w:bookmarkStart w:id="140" w:name="_Toc406086940"/>
      <w:bookmarkStart w:id="141" w:name="_Toc406087032"/>
      <w:bookmarkStart w:id="142" w:name="_Toc406086945"/>
      <w:bookmarkStart w:id="143" w:name="_Toc406087037"/>
      <w:bookmarkStart w:id="144" w:name="_Toc406086947"/>
      <w:bookmarkStart w:id="145" w:name="_Toc406087039"/>
      <w:bookmarkStart w:id="146" w:name="_Toc406086954"/>
      <w:bookmarkStart w:id="147" w:name="_Toc406087046"/>
      <w:bookmarkStart w:id="148" w:name="_Toc406086957"/>
      <w:bookmarkStart w:id="149" w:name="_Toc406087049"/>
      <w:bookmarkStart w:id="150" w:name="_Toc415586344"/>
      <w:bookmarkStart w:id="151" w:name="_Toc415586346"/>
      <w:bookmarkStart w:id="152" w:name="_Toc415586347"/>
      <w:bookmarkStart w:id="153" w:name="_Toc405543179"/>
      <w:bookmarkStart w:id="154" w:name="_Toc405560032"/>
      <w:bookmarkStart w:id="155" w:name="_Toc405560102"/>
      <w:bookmarkStart w:id="156" w:name="_Toc405905504"/>
      <w:bookmarkStart w:id="157" w:name="_Toc406085416"/>
      <w:bookmarkStart w:id="158" w:name="_Toc406086704"/>
      <w:bookmarkStart w:id="159" w:name="_Toc406086895"/>
      <w:bookmarkStart w:id="160" w:name="_Toc406086987"/>
      <w:bookmarkStart w:id="161" w:name="_Toc405543183"/>
      <w:bookmarkStart w:id="162" w:name="_Toc405560036"/>
      <w:bookmarkStart w:id="163" w:name="_Toc405560106"/>
      <w:bookmarkStart w:id="164" w:name="_Toc405905508"/>
      <w:bookmarkStart w:id="165" w:name="_Toc406085420"/>
      <w:bookmarkStart w:id="166" w:name="_Toc406086708"/>
      <w:bookmarkStart w:id="167" w:name="_Toc406086899"/>
      <w:bookmarkStart w:id="168" w:name="_Toc406086991"/>
      <w:bookmarkStart w:id="169" w:name="_Toc488324595"/>
      <w:bookmarkStart w:id="170" w:name="_Toc407619989"/>
      <w:bookmarkStart w:id="171" w:name="_Toc407625463"/>
      <w:bookmarkStart w:id="172" w:name="_Toc405543188"/>
      <w:bookmarkStart w:id="173" w:name="_Toc405560041"/>
      <w:bookmarkStart w:id="174" w:name="_Toc405560111"/>
      <w:bookmarkStart w:id="175" w:name="_Toc405905513"/>
      <w:bookmarkStart w:id="176" w:name="_Toc406085425"/>
      <w:bookmarkStart w:id="177" w:name="_Toc406086713"/>
      <w:bookmarkStart w:id="178" w:name="_Toc406086904"/>
      <w:bookmarkStart w:id="179" w:name="_Toc406086996"/>
      <w:bookmarkStart w:id="180" w:name="_Toc405543192"/>
      <w:bookmarkStart w:id="181" w:name="_Toc405560045"/>
      <w:bookmarkStart w:id="182" w:name="_Toc405560115"/>
      <w:bookmarkStart w:id="183" w:name="_Toc405905517"/>
      <w:bookmarkStart w:id="184" w:name="_Toc406085429"/>
      <w:bookmarkStart w:id="185" w:name="_Toc406086717"/>
      <w:bookmarkStart w:id="186" w:name="_Toc406086908"/>
      <w:bookmarkStart w:id="187" w:name="_Toc406087000"/>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r w:rsidR="00F145B9" w:rsidRPr="00610139">
        <w:rPr>
          <w:rFonts w:ascii="Arial" w:hAnsi="Arial" w:cs="Arial"/>
          <w:sz w:val="20"/>
          <w:szCs w:val="20"/>
          <w:lang w:val="fr-FR"/>
        </w:rPr>
        <w:lastRenderedPageBreak/>
        <w:t>Zał</w:t>
      </w:r>
      <w:r w:rsidR="00F145B9">
        <w:rPr>
          <w:rFonts w:ascii="Arial" w:hAnsi="Arial" w:cs="Arial"/>
          <w:sz w:val="20"/>
          <w:szCs w:val="20"/>
          <w:lang w:val="fr-FR"/>
        </w:rPr>
        <w:t>ą</w:t>
      </w:r>
      <w:r w:rsidR="00F145B9" w:rsidRPr="00610139">
        <w:rPr>
          <w:rFonts w:ascii="Arial" w:hAnsi="Arial" w:cs="Arial"/>
          <w:sz w:val="20"/>
          <w:szCs w:val="20"/>
          <w:lang w:val="fr-FR"/>
        </w:rPr>
        <w:t xml:space="preserve">cznik </w:t>
      </w:r>
      <w:r w:rsidR="00610139" w:rsidRPr="00610139">
        <w:rPr>
          <w:rFonts w:ascii="Arial" w:hAnsi="Arial" w:cs="Arial"/>
          <w:sz w:val="20"/>
          <w:szCs w:val="20"/>
          <w:lang w:val="fr-FR"/>
        </w:rPr>
        <w:t xml:space="preserve">nr </w:t>
      </w:r>
      <w:r w:rsidR="0092060E" w:rsidRPr="00610139">
        <w:rPr>
          <w:rFonts w:ascii="Arial" w:hAnsi="Arial" w:cs="Arial"/>
          <w:sz w:val="20"/>
          <w:szCs w:val="20"/>
          <w:lang w:val="fr-FR"/>
        </w:rPr>
        <w:t>1</w:t>
      </w:r>
      <w:r w:rsidR="0092060E">
        <w:rPr>
          <w:rFonts w:ascii="Arial" w:hAnsi="Arial" w:cs="Arial"/>
          <w:sz w:val="20"/>
          <w:szCs w:val="20"/>
          <w:lang w:val="fr-FR"/>
        </w:rPr>
        <w:t>0</w:t>
      </w:r>
      <w:r w:rsidR="0092060E" w:rsidRPr="00610139">
        <w:rPr>
          <w:rFonts w:ascii="Arial" w:hAnsi="Arial" w:cs="Arial"/>
          <w:sz w:val="20"/>
          <w:szCs w:val="20"/>
          <w:lang w:val="fr-FR"/>
        </w:rPr>
        <w:t xml:space="preserve"> </w:t>
      </w:r>
      <w:r w:rsidR="00610139" w:rsidRPr="00610139">
        <w:rPr>
          <w:rFonts w:ascii="Arial" w:hAnsi="Arial" w:cs="Arial"/>
          <w:sz w:val="20"/>
          <w:szCs w:val="20"/>
          <w:lang w:val="fr-FR"/>
        </w:rPr>
        <w:t>do umowy:</w:t>
      </w:r>
      <w:r w:rsidR="00610139" w:rsidRPr="00610139">
        <w:rPr>
          <w:rFonts w:ascii="Arial" w:hAnsi="Arial" w:cs="Arial"/>
          <w:b/>
          <w:sz w:val="20"/>
          <w:szCs w:val="20"/>
          <w:lang w:val="fr-FR"/>
        </w:rPr>
        <w:t xml:space="preserve">  </w:t>
      </w:r>
      <w:r w:rsidR="00610139" w:rsidRPr="00610139">
        <w:rPr>
          <w:rFonts w:ascii="Arial" w:hAnsi="Arial" w:cs="Arial"/>
          <w:bCs/>
          <w:sz w:val="20"/>
          <w:szCs w:val="20"/>
        </w:rPr>
        <w:t>Pomniejszenia dofinansowania w zakresie obowiązków komunikacyjnych beneficjentów FE</w:t>
      </w:r>
    </w:p>
    <w:p w14:paraId="6EEAA65A" w14:textId="77777777" w:rsidR="00211D96" w:rsidRPr="00FF0426" w:rsidRDefault="00211D96" w:rsidP="00211D96">
      <w:pPr>
        <w:spacing w:after="160" w:line="259" w:lineRule="auto"/>
        <w:jc w:val="both"/>
        <w:rPr>
          <w:rFonts w:ascii="Arial" w:eastAsia="Calibri" w:hAnsi="Arial" w:cs="Arial"/>
          <w:sz w:val="20"/>
          <w:szCs w:val="20"/>
        </w:rPr>
      </w:pPr>
      <w:r w:rsidRPr="00FF0426">
        <w:rPr>
          <w:rFonts w:ascii="Arial" w:eastAsia="Calibri" w:hAnsi="Arial" w:cs="Arial"/>
          <w:sz w:val="20"/>
          <w:szCs w:val="20"/>
        </w:rPr>
        <w:t>Maksymalna wielkość pomniejszenia za wszystkie uchybienia nie może przekroczyć 3% kwoty dofinansowania.</w:t>
      </w:r>
    </w:p>
    <w:tbl>
      <w:tblPr>
        <w:tblStyle w:val="Tabela-Siatka1"/>
        <w:tblW w:w="10207" w:type="dxa"/>
        <w:tblInd w:w="-289" w:type="dxa"/>
        <w:tblLook w:val="04A0" w:firstRow="1" w:lastRow="0" w:firstColumn="1" w:lastColumn="0" w:noHBand="0" w:noVBand="1"/>
      </w:tblPr>
      <w:tblGrid>
        <w:gridCol w:w="523"/>
        <w:gridCol w:w="4439"/>
        <w:gridCol w:w="3119"/>
        <w:gridCol w:w="2126"/>
      </w:tblGrid>
      <w:tr w:rsidR="00211D96" w:rsidRPr="00211D96" w14:paraId="6164CEAC" w14:textId="77777777" w:rsidTr="005B7E62">
        <w:trPr>
          <w:trHeight w:val="545"/>
        </w:trPr>
        <w:tc>
          <w:tcPr>
            <w:tcW w:w="523" w:type="dxa"/>
          </w:tcPr>
          <w:p w14:paraId="3AFCCAE6"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LP</w:t>
            </w:r>
          </w:p>
        </w:tc>
        <w:tc>
          <w:tcPr>
            <w:tcW w:w="4439" w:type="dxa"/>
          </w:tcPr>
          <w:p w14:paraId="0F00AB4E"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Obowiązek</w:t>
            </w:r>
          </w:p>
        </w:tc>
        <w:tc>
          <w:tcPr>
            <w:tcW w:w="3119" w:type="dxa"/>
          </w:tcPr>
          <w:p w14:paraId="27B88955"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Uchybienie</w:t>
            </w:r>
          </w:p>
        </w:tc>
        <w:tc>
          <w:tcPr>
            <w:tcW w:w="2126" w:type="dxa"/>
          </w:tcPr>
          <w:p w14:paraId="6D794BFB"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Wielkość pomniejszenia kwoty dofinansowania</w:t>
            </w:r>
          </w:p>
        </w:tc>
      </w:tr>
      <w:tr w:rsidR="00211D96" w:rsidRPr="00211D96" w14:paraId="514D923C" w14:textId="77777777" w:rsidTr="005B7E62">
        <w:tc>
          <w:tcPr>
            <w:tcW w:w="523" w:type="dxa"/>
          </w:tcPr>
          <w:p w14:paraId="73598B4D"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1.</w:t>
            </w:r>
          </w:p>
        </w:tc>
        <w:tc>
          <w:tcPr>
            <w:tcW w:w="4439" w:type="dxa"/>
          </w:tcPr>
          <w:p w14:paraId="4D41FB9D"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Umieszczenia krótkiego opisu Projektu na stronie internetowej Beneficjenta, jeśli ją posiada. </w:t>
            </w:r>
          </w:p>
          <w:p w14:paraId="775E8C93"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Opis projektu musi zawierać: </w:t>
            </w:r>
          </w:p>
          <w:p w14:paraId="0143DBBE"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tytuł projektu lub jego skróconą nazwę, </w:t>
            </w:r>
          </w:p>
          <w:p w14:paraId="2351B0B6"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podkreślenie faktu otrzymania wsparcia finansowego z Unii Europejskiej przez zamieszczenie znaku Funduszy Europejskich, znaku barw Rzeczypospolitej Polskiej i znaku Unii Europejskiej, </w:t>
            </w:r>
          </w:p>
          <w:p w14:paraId="0FF501CD"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zadania, działania, które będą realizowane w ramach projektu (opis, co zostanie zrobione, ew. zakupione), </w:t>
            </w:r>
          </w:p>
          <w:p w14:paraId="4552BF9F"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grupy docelowe (do kogo skierowany jest projekt, kto z niego skorzysta), </w:t>
            </w:r>
          </w:p>
          <w:p w14:paraId="128E040E"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cel lub cele projektu, </w:t>
            </w:r>
          </w:p>
          <w:p w14:paraId="6D3E3B3D"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efekty, rezultaty projektu (jeśli opis zadań, działań nie zawiera opisu efektów, rezultatów), </w:t>
            </w:r>
          </w:p>
          <w:p w14:paraId="07738F2C" w14:textId="62D36981"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wartość </w:t>
            </w:r>
            <w:r w:rsidR="008370B1" w:rsidRPr="00FF0426">
              <w:rPr>
                <w:rFonts w:ascii="Arial" w:eastAsia="Calibri" w:hAnsi="Arial" w:cs="Arial"/>
                <w:sz w:val="20"/>
                <w:szCs w:val="20"/>
              </w:rPr>
              <w:t xml:space="preserve">wydatków kwalifikowalnych </w:t>
            </w:r>
            <w:r w:rsidRPr="00FF0426">
              <w:rPr>
                <w:rFonts w:ascii="Arial" w:eastAsia="Calibri" w:hAnsi="Arial" w:cs="Arial"/>
                <w:sz w:val="20"/>
                <w:szCs w:val="20"/>
              </w:rPr>
              <w:t xml:space="preserve">projektu, (łączny koszt) </w:t>
            </w:r>
          </w:p>
          <w:p w14:paraId="77482FC5"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wysokość wkładu Funduszy Europejskich.</w:t>
            </w:r>
            <w:r w:rsidRPr="00FF0426" w:rsidDel="008D5B0E">
              <w:rPr>
                <w:rFonts w:ascii="Arial" w:eastAsia="Calibri" w:hAnsi="Arial" w:cs="Arial"/>
                <w:sz w:val="20"/>
                <w:szCs w:val="20"/>
              </w:rPr>
              <w:t xml:space="preserve"> </w:t>
            </w:r>
          </w:p>
          <w:p w14:paraId="275D9FE4"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a rozporządzenia ogólnego; §…ust 2 pkt 4 umowy)</w:t>
            </w:r>
          </w:p>
        </w:tc>
        <w:tc>
          <w:tcPr>
            <w:tcW w:w="3119" w:type="dxa"/>
          </w:tcPr>
          <w:p w14:paraId="4DCBA31A"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Brak opisu Projektu z informacją o fakcie otrzymania wsparcia finansowego z Unii Europejskiej</w:t>
            </w:r>
          </w:p>
          <w:p w14:paraId="183CFBE8"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lub </w:t>
            </w:r>
          </w:p>
          <w:p w14:paraId="7698B67D"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Brak w umieszczonym opisie Projektu informacji o fakcie otrzymania wsparcia finansowego z Unii Europejskiej</w:t>
            </w:r>
          </w:p>
        </w:tc>
        <w:tc>
          <w:tcPr>
            <w:tcW w:w="2126" w:type="dxa"/>
          </w:tcPr>
          <w:p w14:paraId="5B9DD6FD"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594B3380" w14:textId="77777777" w:rsidTr="005B7E62">
        <w:tc>
          <w:tcPr>
            <w:tcW w:w="523" w:type="dxa"/>
          </w:tcPr>
          <w:p w14:paraId="27EFD7F9"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2.</w:t>
            </w:r>
          </w:p>
        </w:tc>
        <w:tc>
          <w:tcPr>
            <w:tcW w:w="4439" w:type="dxa"/>
          </w:tcPr>
          <w:p w14:paraId="373D2C92"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Umieszczenia krótkiego opisu Projektu na stronach mediów społecznościowych Beneficjenta, jeśli je posiada. </w:t>
            </w:r>
          </w:p>
          <w:p w14:paraId="40E3B0F6"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Opis projektu musi zawierać: </w:t>
            </w:r>
          </w:p>
          <w:p w14:paraId="7A0891A0"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tytuł projektu lub jego skróconą nazwę, </w:t>
            </w:r>
          </w:p>
          <w:p w14:paraId="35C7932C"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podkreślenie faktu otrzymania wsparcia finansowego z Unii Europejskiej przez zamieszczenie znaku Funduszy Europejskich, barw Rzeczypospolitej Polskiej i znaku Unii Europejskiej, </w:t>
            </w:r>
          </w:p>
          <w:p w14:paraId="4465D620"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zadania, działania,, które będą realizowane w ramach projektu (opis, co zostanie zrobione, ew. zakupione), </w:t>
            </w:r>
          </w:p>
          <w:p w14:paraId="11D46CFC"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grupy docelowe (do kogo skierowany jest projekt, kto z niego skorzysta), </w:t>
            </w:r>
          </w:p>
          <w:p w14:paraId="1D65AD7B"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cel lub cele projektu, </w:t>
            </w:r>
          </w:p>
          <w:p w14:paraId="60BD086C"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efekty, rezultaty projektu (jeśli opis zadań, działań nie zawiera opisu efektów, rezultatów), </w:t>
            </w:r>
          </w:p>
          <w:p w14:paraId="4EF8EEAD" w14:textId="70DF429C"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lastRenderedPageBreak/>
              <w:t xml:space="preserve">wartość </w:t>
            </w:r>
            <w:r w:rsidR="008370B1" w:rsidRPr="00FF0426">
              <w:rPr>
                <w:rFonts w:ascii="Arial" w:eastAsia="Calibri" w:hAnsi="Arial" w:cs="Arial"/>
                <w:sz w:val="20"/>
                <w:szCs w:val="20"/>
              </w:rPr>
              <w:t xml:space="preserve">wydatków kwalifikowalnych </w:t>
            </w:r>
            <w:r w:rsidRPr="00FF0426">
              <w:rPr>
                <w:rFonts w:ascii="Arial" w:eastAsia="Calibri" w:hAnsi="Arial" w:cs="Arial"/>
                <w:sz w:val="20"/>
                <w:szCs w:val="20"/>
              </w:rPr>
              <w:t>projektu,  (łączny koszt)</w:t>
            </w:r>
          </w:p>
          <w:p w14:paraId="3EE93BB7"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wysokość wkładu Funduszy Europejskich.</w:t>
            </w:r>
            <w:r w:rsidRPr="00FF0426" w:rsidDel="008D5B0E">
              <w:rPr>
                <w:rFonts w:ascii="Arial" w:eastAsia="Calibri" w:hAnsi="Arial" w:cs="Arial"/>
                <w:sz w:val="20"/>
                <w:szCs w:val="20"/>
              </w:rPr>
              <w:t xml:space="preserve"> </w:t>
            </w:r>
          </w:p>
          <w:p w14:paraId="14A49F4B"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a rozporządzenia ogólnego; §…ust 2 pkt 4 umowy)</w:t>
            </w:r>
          </w:p>
        </w:tc>
        <w:tc>
          <w:tcPr>
            <w:tcW w:w="3119" w:type="dxa"/>
          </w:tcPr>
          <w:p w14:paraId="0A7FC27C"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lastRenderedPageBreak/>
              <w:t>Brak opisu projektu z informacją o fakcie otrzymania wsparcia finansowego z Unii Europejskiej</w:t>
            </w:r>
          </w:p>
          <w:p w14:paraId="6254D866"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lub </w:t>
            </w:r>
          </w:p>
          <w:p w14:paraId="6BFEBA96"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Brak informacji o fakcie otrzymania wsparcia finansowego z Unii Europejskiej</w:t>
            </w:r>
          </w:p>
        </w:tc>
        <w:tc>
          <w:tcPr>
            <w:tcW w:w="2126" w:type="dxa"/>
          </w:tcPr>
          <w:p w14:paraId="2648FE29"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1E4E8EF2" w14:textId="77777777" w:rsidTr="005B7E62">
        <w:tc>
          <w:tcPr>
            <w:tcW w:w="523" w:type="dxa"/>
          </w:tcPr>
          <w:p w14:paraId="35038FB7"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3.</w:t>
            </w:r>
          </w:p>
        </w:tc>
        <w:tc>
          <w:tcPr>
            <w:tcW w:w="4439" w:type="dxa"/>
          </w:tcPr>
          <w:p w14:paraId="64AD2DA1"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Umieszczenie w widoczny sposób znaku Funduszy Europejskich, znaku barw Rzeczypospolitej Polskiej (jeśli dotyczy; wersja pełnokolorowa) i znaku Unii Europejskiej na:</w:t>
            </w:r>
          </w:p>
          <w:p w14:paraId="62BC64A2" w14:textId="77777777" w:rsidR="00211D96" w:rsidRPr="00FF0426" w:rsidRDefault="00211D96" w:rsidP="009D3F46">
            <w:pPr>
              <w:numPr>
                <w:ilvl w:val="0"/>
                <w:numId w:val="78"/>
              </w:numPr>
              <w:spacing w:before="120" w:after="120" w:line="276" w:lineRule="auto"/>
              <w:contextualSpacing/>
              <w:rPr>
                <w:rFonts w:ascii="Arial" w:eastAsia="Calibri" w:hAnsi="Arial" w:cs="Arial"/>
                <w:sz w:val="20"/>
                <w:szCs w:val="20"/>
              </w:rPr>
            </w:pPr>
            <w:r w:rsidRPr="00FF0426">
              <w:rPr>
                <w:rFonts w:ascii="Arial" w:eastAsia="Calibri" w:hAnsi="Arial" w:cs="Arial"/>
                <w:sz w:val="20"/>
                <w:szCs w:val="20"/>
              </w:rPr>
              <w:t>wszystkich prowadzonych działaniach informacyjnych i promocyjnych dotyczących Projektu,</w:t>
            </w:r>
          </w:p>
          <w:p w14:paraId="706D9150" w14:textId="77777777" w:rsidR="00211D96" w:rsidRPr="00FF0426" w:rsidRDefault="00211D96" w:rsidP="009D3F46">
            <w:pPr>
              <w:numPr>
                <w:ilvl w:val="0"/>
                <w:numId w:val="78"/>
              </w:numPr>
              <w:spacing w:before="120" w:after="120" w:line="276" w:lineRule="auto"/>
              <w:contextualSpacing/>
              <w:rPr>
                <w:rFonts w:ascii="Arial" w:eastAsia="Calibri" w:hAnsi="Arial" w:cs="Arial"/>
                <w:sz w:val="20"/>
                <w:szCs w:val="20"/>
              </w:rPr>
            </w:pPr>
            <w:r w:rsidRPr="00FF0426">
              <w:rPr>
                <w:rFonts w:ascii="Arial" w:eastAsia="Calibri" w:hAnsi="Arial" w:cs="Arial"/>
                <w:sz w:val="20"/>
                <w:szCs w:val="20"/>
              </w:rPr>
              <w:t>wszystkich dokumentach i materiałach (m.in. produkty drukowane lub cyfrowe) podawanych do wiadomości publicznej,</w:t>
            </w:r>
          </w:p>
          <w:p w14:paraId="366C8A92" w14:textId="77777777" w:rsidR="00211D96" w:rsidRPr="00FF0426" w:rsidRDefault="00211D96" w:rsidP="009D3F46">
            <w:pPr>
              <w:numPr>
                <w:ilvl w:val="0"/>
                <w:numId w:val="78"/>
              </w:numPr>
              <w:spacing w:before="120" w:after="120" w:line="276" w:lineRule="auto"/>
              <w:contextualSpacing/>
              <w:rPr>
                <w:rFonts w:ascii="Arial" w:eastAsia="Calibri" w:hAnsi="Arial" w:cs="Arial"/>
                <w:sz w:val="20"/>
                <w:szCs w:val="20"/>
              </w:rPr>
            </w:pPr>
            <w:r w:rsidRPr="00FF0426">
              <w:rPr>
                <w:rFonts w:ascii="Arial" w:eastAsia="Calibri" w:hAnsi="Arial" w:cs="Arial"/>
                <w:sz w:val="20"/>
                <w:szCs w:val="20"/>
              </w:rPr>
              <w:t>wszystkich dokumentach i materiałach dla osób i podmiotów uczestniczących w Projekcie,</w:t>
            </w:r>
          </w:p>
          <w:p w14:paraId="7D0CDB14"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b rozporządzenia ogólnego; §…ust 2 pkt 1 umowy)</w:t>
            </w:r>
          </w:p>
        </w:tc>
        <w:tc>
          <w:tcPr>
            <w:tcW w:w="3119" w:type="dxa"/>
          </w:tcPr>
          <w:p w14:paraId="713D7883"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Nieumieszczenie znaku Funduszy Europejskich, znaku barw Rzeczypospolitej Polskiej (jeśli dotyczy; wersja pełnokolorowa) i znaku Unii Europejskiej w którymkolwiek działaniu, dokumencie, materiale </w:t>
            </w:r>
          </w:p>
        </w:tc>
        <w:tc>
          <w:tcPr>
            <w:tcW w:w="2126" w:type="dxa"/>
          </w:tcPr>
          <w:p w14:paraId="5E45294E"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0,25%</w:t>
            </w:r>
          </w:p>
        </w:tc>
      </w:tr>
      <w:tr w:rsidR="00211D96" w:rsidRPr="00211D96" w14:paraId="13327042" w14:textId="77777777" w:rsidTr="005B7E62">
        <w:tc>
          <w:tcPr>
            <w:tcW w:w="523" w:type="dxa"/>
            <w:vMerge w:val="restart"/>
          </w:tcPr>
          <w:p w14:paraId="46CEAC2F"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4.</w:t>
            </w:r>
          </w:p>
        </w:tc>
        <w:tc>
          <w:tcPr>
            <w:tcW w:w="4439" w:type="dxa"/>
            <w:vMerge w:val="restart"/>
          </w:tcPr>
          <w:p w14:paraId="01B071DA"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690C6573" w14:textId="77777777" w:rsidR="00211D96" w:rsidRPr="00FF0426" w:rsidRDefault="00211D96" w:rsidP="00211D96">
            <w:pPr>
              <w:spacing w:before="120" w:after="120"/>
              <w:rPr>
                <w:rFonts w:ascii="Arial" w:eastAsia="Calibri" w:hAnsi="Arial" w:cs="Arial"/>
                <w:sz w:val="20"/>
                <w:szCs w:val="20"/>
              </w:rPr>
            </w:pPr>
          </w:p>
          <w:p w14:paraId="1B9CE1E5"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c rozporządzenia ogólnego; §…ust 2 pkt 2 umowy)</w:t>
            </w:r>
          </w:p>
        </w:tc>
        <w:tc>
          <w:tcPr>
            <w:tcW w:w="3119" w:type="dxa"/>
          </w:tcPr>
          <w:p w14:paraId="6C92D4FF"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Nieumieszczenie tablicy </w:t>
            </w:r>
          </w:p>
          <w:p w14:paraId="58022D6D" w14:textId="77777777" w:rsidR="00211D96" w:rsidRPr="005B7E62" w:rsidRDefault="00211D96" w:rsidP="00211D96">
            <w:pPr>
              <w:spacing w:before="120" w:after="120"/>
              <w:rPr>
                <w:rFonts w:ascii="Arial" w:eastAsia="Calibri" w:hAnsi="Arial" w:cs="Arial"/>
                <w:sz w:val="20"/>
                <w:szCs w:val="20"/>
              </w:rPr>
            </w:pPr>
          </w:p>
        </w:tc>
        <w:tc>
          <w:tcPr>
            <w:tcW w:w="2126" w:type="dxa"/>
          </w:tcPr>
          <w:p w14:paraId="669592ED"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4B7E9257" w14:textId="77777777" w:rsidTr="005B7E62">
        <w:tc>
          <w:tcPr>
            <w:tcW w:w="523" w:type="dxa"/>
            <w:vMerge/>
          </w:tcPr>
          <w:p w14:paraId="11094582" w14:textId="77777777" w:rsidR="00211D96" w:rsidRPr="00211D96" w:rsidRDefault="00211D96" w:rsidP="00211D96">
            <w:pPr>
              <w:spacing w:before="120" w:after="120"/>
              <w:rPr>
                <w:rFonts w:ascii="Arial" w:eastAsia="Calibri" w:hAnsi="Arial" w:cs="Arial"/>
              </w:rPr>
            </w:pPr>
          </w:p>
        </w:tc>
        <w:tc>
          <w:tcPr>
            <w:tcW w:w="4439" w:type="dxa"/>
            <w:vMerge/>
          </w:tcPr>
          <w:p w14:paraId="2BBC422D" w14:textId="77777777" w:rsidR="00211D96" w:rsidRPr="00FF0426" w:rsidRDefault="00211D96" w:rsidP="00211D96">
            <w:pPr>
              <w:spacing w:before="120" w:after="120"/>
              <w:rPr>
                <w:rFonts w:ascii="Arial" w:eastAsia="Calibri" w:hAnsi="Arial" w:cs="Arial"/>
                <w:sz w:val="20"/>
                <w:szCs w:val="20"/>
              </w:rPr>
            </w:pPr>
          </w:p>
        </w:tc>
        <w:tc>
          <w:tcPr>
            <w:tcW w:w="3119" w:type="dxa"/>
          </w:tcPr>
          <w:p w14:paraId="704389CB"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Umieszczenie tablicy informacyjnej niezgodnie z wzorem określonym w załączniku nr… do UoD</w:t>
            </w:r>
          </w:p>
          <w:p w14:paraId="6A0A1B97"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lub</w:t>
            </w:r>
          </w:p>
          <w:p w14:paraId="20D170F6"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Umieszczenie tablicy informacyjnej w miejscu niewidocznym lub mało widocznym dla społeczeństwa</w:t>
            </w:r>
          </w:p>
        </w:tc>
        <w:tc>
          <w:tcPr>
            <w:tcW w:w="2126" w:type="dxa"/>
          </w:tcPr>
          <w:p w14:paraId="1DE73F92"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0,25%</w:t>
            </w:r>
          </w:p>
        </w:tc>
      </w:tr>
      <w:tr w:rsidR="00211D96" w:rsidRPr="00211D96" w14:paraId="64FF73DF" w14:textId="77777777" w:rsidTr="005B7E62">
        <w:tc>
          <w:tcPr>
            <w:tcW w:w="523" w:type="dxa"/>
            <w:vMerge w:val="restart"/>
          </w:tcPr>
          <w:p w14:paraId="51C0E653"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5.</w:t>
            </w:r>
          </w:p>
        </w:tc>
        <w:tc>
          <w:tcPr>
            <w:tcW w:w="4439" w:type="dxa"/>
            <w:vMerge w:val="restart"/>
          </w:tcPr>
          <w:p w14:paraId="7050EC5F"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W przypadku projektów innych niż te, o których mowa w pkt 4 niniejszej tabeli - umieszczenie w widocznym miejscu realizacji Projektu przynajmniej jednego trwałego plakatu o minimalnym formacie A3 lub podobnej wielkości elektronicznego wyświetlacza, podkreślającego fakt otrzymania dofinansowania z UE</w:t>
            </w:r>
          </w:p>
          <w:p w14:paraId="6B88D9C4"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d rozporządzenia ogólnego; §…ust 2 pkt 3 umowy)</w:t>
            </w:r>
          </w:p>
        </w:tc>
        <w:tc>
          <w:tcPr>
            <w:tcW w:w="3119" w:type="dxa"/>
          </w:tcPr>
          <w:p w14:paraId="7C172BB6"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Nieumieszczenie przynajmniej jednego plakatu lub elektronicznego wyświetlacza</w:t>
            </w:r>
          </w:p>
          <w:p w14:paraId="1FF4DA88" w14:textId="77777777" w:rsidR="00211D96" w:rsidRPr="005B7E62" w:rsidRDefault="00211D96" w:rsidP="00211D96">
            <w:pPr>
              <w:spacing w:before="120" w:after="120"/>
              <w:rPr>
                <w:rFonts w:ascii="Arial" w:eastAsia="Calibri" w:hAnsi="Arial" w:cs="Arial"/>
                <w:sz w:val="20"/>
                <w:szCs w:val="20"/>
              </w:rPr>
            </w:pPr>
          </w:p>
        </w:tc>
        <w:tc>
          <w:tcPr>
            <w:tcW w:w="2126" w:type="dxa"/>
          </w:tcPr>
          <w:p w14:paraId="0F705F29"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379ADF0E" w14:textId="77777777" w:rsidTr="005B7E62">
        <w:tc>
          <w:tcPr>
            <w:tcW w:w="523" w:type="dxa"/>
            <w:vMerge/>
          </w:tcPr>
          <w:p w14:paraId="370D12E5" w14:textId="77777777" w:rsidR="00211D96" w:rsidRPr="00211D96" w:rsidRDefault="00211D96" w:rsidP="00211D96">
            <w:pPr>
              <w:spacing w:before="120" w:after="120"/>
              <w:rPr>
                <w:rFonts w:ascii="Arial" w:eastAsia="Calibri" w:hAnsi="Arial" w:cs="Arial"/>
              </w:rPr>
            </w:pPr>
          </w:p>
        </w:tc>
        <w:tc>
          <w:tcPr>
            <w:tcW w:w="4439" w:type="dxa"/>
            <w:vMerge/>
          </w:tcPr>
          <w:p w14:paraId="0B9AAFB7" w14:textId="77777777" w:rsidR="00211D96" w:rsidRPr="00FF0426" w:rsidRDefault="00211D96" w:rsidP="00211D96">
            <w:pPr>
              <w:spacing w:before="120" w:after="120"/>
              <w:rPr>
                <w:rFonts w:ascii="Arial" w:eastAsia="Calibri" w:hAnsi="Arial" w:cs="Arial"/>
                <w:sz w:val="20"/>
                <w:szCs w:val="20"/>
              </w:rPr>
            </w:pPr>
          </w:p>
        </w:tc>
        <w:tc>
          <w:tcPr>
            <w:tcW w:w="3119" w:type="dxa"/>
          </w:tcPr>
          <w:p w14:paraId="4853AEC3"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Umieszczenie plakatu lub elektronicznego wyświetlacza  niezgodnie ze wzorem i wytycznymi określonymi w pkt … załącznika nr… do UoD</w:t>
            </w:r>
          </w:p>
          <w:p w14:paraId="4D6439EB"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lub</w:t>
            </w:r>
          </w:p>
          <w:p w14:paraId="190EC65D"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Umieszczenie plakatu lub elektronicznego wyświetlacza w miejscu niewidocznym lub mało widocznym dla społeczeństwa</w:t>
            </w:r>
          </w:p>
        </w:tc>
        <w:tc>
          <w:tcPr>
            <w:tcW w:w="2126" w:type="dxa"/>
          </w:tcPr>
          <w:p w14:paraId="66DC9707"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0,25%</w:t>
            </w:r>
          </w:p>
        </w:tc>
      </w:tr>
      <w:tr w:rsidR="00211D96" w:rsidRPr="00211D96" w14:paraId="144A5078" w14:textId="77777777" w:rsidTr="005B7E62">
        <w:tc>
          <w:tcPr>
            <w:tcW w:w="523" w:type="dxa"/>
          </w:tcPr>
          <w:p w14:paraId="4B6BEB0F"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lastRenderedPageBreak/>
              <w:t>6.</w:t>
            </w:r>
          </w:p>
        </w:tc>
        <w:tc>
          <w:tcPr>
            <w:tcW w:w="4439" w:type="dxa"/>
          </w:tcPr>
          <w:p w14:paraId="06258987"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 xml:space="preserve">Zorganizowanie wydarzenia lub działania informacyjno-promocyjnego (np. konferencja prasowa, wydarzenie promujące projekt, prezentacja projektu na targach branżowych) w ważnym momencie realizacji projektu, np. na otwarcie projektu, zakończenie projektu lub jego ważnego etapu np. rozpoczęcie inwestycji, oddanie inwestycji do użytkowania itp. </w:t>
            </w:r>
          </w:p>
          <w:p w14:paraId="6919A2CF"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Do udziału w  wydarzeniu informacyjno-promocyjnym należy zaprosić z co najmniej 4-tygodniowym wyprzedzeniem  przedstawicieli KE i IZ za pośrednictwem poczty elektronicznej</w:t>
            </w:r>
          </w:p>
          <w:p w14:paraId="1787C3D5"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(dotyczy: art. 50 ust. 1 lit. e rozporządzenia ogólnego; §…ust 2 pkt 5 umowy)</w:t>
            </w:r>
          </w:p>
        </w:tc>
        <w:tc>
          <w:tcPr>
            <w:tcW w:w="3119" w:type="dxa"/>
          </w:tcPr>
          <w:p w14:paraId="4E7073AE"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Niezorganizowanie wydarzenia lub działania informacyjno-promocyjnego</w:t>
            </w:r>
          </w:p>
          <w:p w14:paraId="4B12C7FB"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lub</w:t>
            </w:r>
          </w:p>
          <w:p w14:paraId="2A8EC5FF" w14:textId="77777777" w:rsidR="00211D96" w:rsidRPr="005B7E62" w:rsidRDefault="00211D96" w:rsidP="00211D96">
            <w:pPr>
              <w:spacing w:before="120" w:after="120" w:line="276" w:lineRule="auto"/>
              <w:rPr>
                <w:rFonts w:ascii="Arial" w:eastAsia="Calibri" w:hAnsi="Arial" w:cs="Arial"/>
                <w:sz w:val="20"/>
                <w:szCs w:val="20"/>
              </w:rPr>
            </w:pPr>
            <w:r w:rsidRPr="005B7E62">
              <w:rPr>
                <w:rFonts w:ascii="Arial" w:eastAsia="Calibri" w:hAnsi="Arial" w:cs="Arial"/>
                <w:sz w:val="20"/>
                <w:szCs w:val="20"/>
              </w:rPr>
              <w:t>Niezaproszenie do udziału w  wydarzeniu informacyjno-promocyjnym z co najmniej 4-tygodniowym wyprzedzeniem  przedstawicieli KE i IZ za pośrednictwem poczty elektronicznej</w:t>
            </w:r>
          </w:p>
          <w:p w14:paraId="424E8AFF" w14:textId="77777777" w:rsidR="00211D96" w:rsidRPr="005B7E62" w:rsidRDefault="00211D96" w:rsidP="00211D96">
            <w:pPr>
              <w:spacing w:before="120" w:after="120"/>
              <w:rPr>
                <w:rFonts w:ascii="Arial" w:eastAsia="Calibri" w:hAnsi="Arial" w:cs="Arial"/>
                <w:sz w:val="20"/>
                <w:szCs w:val="20"/>
              </w:rPr>
            </w:pPr>
          </w:p>
        </w:tc>
        <w:tc>
          <w:tcPr>
            <w:tcW w:w="2126" w:type="dxa"/>
          </w:tcPr>
          <w:p w14:paraId="5A373DCA"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bl>
    <w:p w14:paraId="2B9BC51C" w14:textId="77777777" w:rsidR="00370920" w:rsidRPr="002A4AA8" w:rsidRDefault="00370920" w:rsidP="00370920">
      <w:pPr>
        <w:tabs>
          <w:tab w:val="left" w:pos="709"/>
        </w:tabs>
        <w:spacing w:after="240"/>
        <w:jc w:val="both"/>
        <w:rPr>
          <w:rFonts w:ascii="Arial" w:hAnsi="Arial" w:cs="Arial"/>
          <w:sz w:val="20"/>
          <w:szCs w:val="20"/>
        </w:rPr>
      </w:pPr>
    </w:p>
    <w:p w14:paraId="11E598AB" w14:textId="77777777" w:rsidR="00370920" w:rsidRPr="002A4AA8" w:rsidRDefault="00370920" w:rsidP="00370920">
      <w:pPr>
        <w:pStyle w:val="Tytu"/>
        <w:spacing w:line="360" w:lineRule="auto"/>
        <w:ind w:left="360"/>
        <w:jc w:val="left"/>
        <w:rPr>
          <w:rFonts w:ascii="Arial" w:hAnsi="Arial" w:cs="Arial"/>
          <w:sz w:val="20"/>
        </w:rPr>
      </w:pPr>
    </w:p>
    <w:p w14:paraId="7D41D699" w14:textId="77777777" w:rsidR="00211D96" w:rsidRDefault="00211D96" w:rsidP="000A4E5F">
      <w:pPr>
        <w:pStyle w:val="Tytu"/>
        <w:spacing w:line="360" w:lineRule="auto"/>
        <w:rPr>
          <w:rFonts w:ascii="Arial" w:hAnsi="Arial" w:cs="Arial"/>
          <w:sz w:val="20"/>
        </w:rPr>
      </w:pPr>
    </w:p>
    <w:p w14:paraId="68C4D5E6" w14:textId="77777777" w:rsidR="00211D96" w:rsidRDefault="00211D96" w:rsidP="000A4E5F">
      <w:pPr>
        <w:pStyle w:val="Tytu"/>
        <w:spacing w:line="360" w:lineRule="auto"/>
        <w:rPr>
          <w:rFonts w:ascii="Arial" w:hAnsi="Arial" w:cs="Arial"/>
          <w:sz w:val="20"/>
        </w:rPr>
      </w:pPr>
    </w:p>
    <w:p w14:paraId="03015D21" w14:textId="77777777" w:rsidR="00211D96" w:rsidRDefault="00211D96" w:rsidP="000A4E5F">
      <w:pPr>
        <w:pStyle w:val="Tytu"/>
        <w:spacing w:line="360" w:lineRule="auto"/>
        <w:rPr>
          <w:rFonts w:ascii="Arial" w:hAnsi="Arial" w:cs="Arial"/>
          <w:sz w:val="20"/>
        </w:rPr>
      </w:pPr>
    </w:p>
    <w:p w14:paraId="51F123AF" w14:textId="77777777" w:rsidR="00211D96" w:rsidRDefault="00211D96" w:rsidP="000A4E5F">
      <w:pPr>
        <w:pStyle w:val="Tytu"/>
        <w:spacing w:line="360" w:lineRule="auto"/>
        <w:rPr>
          <w:rFonts w:ascii="Arial" w:hAnsi="Arial" w:cs="Arial"/>
          <w:sz w:val="20"/>
        </w:rPr>
      </w:pPr>
    </w:p>
    <w:p w14:paraId="42FAEBC3" w14:textId="77777777" w:rsidR="00211D96" w:rsidRDefault="00211D96" w:rsidP="000A4E5F">
      <w:pPr>
        <w:pStyle w:val="Tytu"/>
        <w:spacing w:line="360" w:lineRule="auto"/>
        <w:rPr>
          <w:rFonts w:ascii="Arial" w:hAnsi="Arial" w:cs="Arial"/>
          <w:sz w:val="20"/>
        </w:rPr>
      </w:pPr>
    </w:p>
    <w:p w14:paraId="6232C22D" w14:textId="77777777" w:rsidR="00211D96" w:rsidRDefault="00211D96" w:rsidP="000A4E5F">
      <w:pPr>
        <w:pStyle w:val="Tytu"/>
        <w:spacing w:line="360" w:lineRule="auto"/>
        <w:rPr>
          <w:rFonts w:ascii="Arial" w:hAnsi="Arial" w:cs="Arial"/>
          <w:sz w:val="20"/>
        </w:rPr>
      </w:pPr>
    </w:p>
    <w:p w14:paraId="2DD8EA74" w14:textId="77777777" w:rsidR="00211D96" w:rsidRDefault="00211D96" w:rsidP="000A4E5F">
      <w:pPr>
        <w:pStyle w:val="Tytu"/>
        <w:spacing w:line="360" w:lineRule="auto"/>
        <w:rPr>
          <w:rFonts w:ascii="Arial" w:hAnsi="Arial" w:cs="Arial"/>
          <w:sz w:val="20"/>
        </w:rPr>
      </w:pPr>
    </w:p>
    <w:p w14:paraId="27670CE2" w14:textId="77777777" w:rsidR="00211D96" w:rsidRDefault="00211D96" w:rsidP="000A4E5F">
      <w:pPr>
        <w:pStyle w:val="Tytu"/>
        <w:spacing w:line="360" w:lineRule="auto"/>
        <w:rPr>
          <w:rFonts w:ascii="Arial" w:hAnsi="Arial" w:cs="Arial"/>
          <w:sz w:val="20"/>
        </w:rPr>
      </w:pPr>
    </w:p>
    <w:p w14:paraId="5C86165E" w14:textId="77777777" w:rsidR="00211D96" w:rsidRDefault="00211D96" w:rsidP="000A4E5F">
      <w:pPr>
        <w:pStyle w:val="Tytu"/>
        <w:spacing w:line="360" w:lineRule="auto"/>
        <w:rPr>
          <w:rFonts w:ascii="Arial" w:hAnsi="Arial" w:cs="Arial"/>
          <w:sz w:val="20"/>
        </w:rPr>
      </w:pPr>
    </w:p>
    <w:p w14:paraId="028782BD" w14:textId="77777777" w:rsidR="00211D96" w:rsidRDefault="00211D96" w:rsidP="000A4E5F">
      <w:pPr>
        <w:pStyle w:val="Tytu"/>
        <w:spacing w:line="360" w:lineRule="auto"/>
        <w:rPr>
          <w:rFonts w:ascii="Arial" w:hAnsi="Arial" w:cs="Arial"/>
          <w:sz w:val="20"/>
        </w:rPr>
      </w:pPr>
    </w:p>
    <w:p w14:paraId="162DC587" w14:textId="77777777" w:rsidR="00211D96" w:rsidRDefault="00211D96" w:rsidP="000A4E5F">
      <w:pPr>
        <w:pStyle w:val="Tytu"/>
        <w:spacing w:line="360" w:lineRule="auto"/>
        <w:rPr>
          <w:rFonts w:ascii="Arial" w:hAnsi="Arial" w:cs="Arial"/>
          <w:sz w:val="20"/>
        </w:rPr>
      </w:pPr>
    </w:p>
    <w:p w14:paraId="0C0A9D9E" w14:textId="77777777" w:rsidR="00211D96" w:rsidRDefault="00211D96" w:rsidP="000A4E5F">
      <w:pPr>
        <w:pStyle w:val="Tytu"/>
        <w:spacing w:line="360" w:lineRule="auto"/>
        <w:rPr>
          <w:rFonts w:ascii="Arial" w:hAnsi="Arial" w:cs="Arial"/>
          <w:sz w:val="20"/>
        </w:rPr>
      </w:pPr>
    </w:p>
    <w:p w14:paraId="4A930BAB" w14:textId="77777777" w:rsidR="00211D96" w:rsidRDefault="00211D96" w:rsidP="000A4E5F">
      <w:pPr>
        <w:pStyle w:val="Tytu"/>
        <w:spacing w:line="360" w:lineRule="auto"/>
        <w:rPr>
          <w:rFonts w:ascii="Arial" w:hAnsi="Arial" w:cs="Arial"/>
          <w:sz w:val="20"/>
        </w:rPr>
      </w:pPr>
    </w:p>
    <w:p w14:paraId="7FAE874B" w14:textId="77777777" w:rsidR="00211D96" w:rsidRDefault="00211D96" w:rsidP="000A4E5F">
      <w:pPr>
        <w:pStyle w:val="Tytu"/>
        <w:spacing w:line="360" w:lineRule="auto"/>
        <w:rPr>
          <w:rFonts w:ascii="Arial" w:hAnsi="Arial" w:cs="Arial"/>
          <w:sz w:val="20"/>
        </w:rPr>
      </w:pPr>
    </w:p>
    <w:p w14:paraId="5FD82813" w14:textId="77777777" w:rsidR="00211D96" w:rsidRDefault="00211D96" w:rsidP="000A4E5F">
      <w:pPr>
        <w:pStyle w:val="Tytu"/>
        <w:spacing w:line="360" w:lineRule="auto"/>
        <w:rPr>
          <w:rFonts w:ascii="Arial" w:hAnsi="Arial" w:cs="Arial"/>
          <w:sz w:val="20"/>
        </w:rPr>
      </w:pPr>
    </w:p>
    <w:p w14:paraId="72857CD2" w14:textId="77777777" w:rsidR="00211D96" w:rsidRDefault="00211D96" w:rsidP="000A4E5F">
      <w:pPr>
        <w:pStyle w:val="Tytu"/>
        <w:spacing w:line="360" w:lineRule="auto"/>
        <w:rPr>
          <w:rFonts w:ascii="Arial" w:hAnsi="Arial" w:cs="Arial"/>
          <w:sz w:val="20"/>
        </w:rPr>
      </w:pPr>
    </w:p>
    <w:p w14:paraId="0FFE9831" w14:textId="77777777" w:rsidR="00211D96" w:rsidRDefault="00211D96" w:rsidP="000A4E5F">
      <w:pPr>
        <w:pStyle w:val="Tytu"/>
        <w:spacing w:line="360" w:lineRule="auto"/>
        <w:rPr>
          <w:rFonts w:ascii="Arial" w:hAnsi="Arial" w:cs="Arial"/>
          <w:sz w:val="20"/>
        </w:rPr>
      </w:pPr>
    </w:p>
    <w:p w14:paraId="56390252" w14:textId="77777777" w:rsidR="00211D96" w:rsidRDefault="00211D96" w:rsidP="000A4E5F">
      <w:pPr>
        <w:pStyle w:val="Tytu"/>
        <w:spacing w:line="360" w:lineRule="auto"/>
        <w:rPr>
          <w:rFonts w:ascii="Arial" w:hAnsi="Arial" w:cs="Arial"/>
          <w:sz w:val="20"/>
        </w:rPr>
      </w:pPr>
    </w:p>
    <w:p w14:paraId="768711B7" w14:textId="77777777" w:rsidR="00211D96" w:rsidRDefault="00211D96" w:rsidP="000A4E5F">
      <w:pPr>
        <w:pStyle w:val="Tytu"/>
        <w:spacing w:line="360" w:lineRule="auto"/>
        <w:rPr>
          <w:rFonts w:ascii="Arial" w:hAnsi="Arial" w:cs="Arial"/>
          <w:sz w:val="20"/>
        </w:rPr>
      </w:pPr>
    </w:p>
    <w:p w14:paraId="704F36B2" w14:textId="77777777" w:rsidR="00211D96" w:rsidRDefault="00211D96" w:rsidP="000A4E5F">
      <w:pPr>
        <w:pStyle w:val="Tytu"/>
        <w:spacing w:line="360" w:lineRule="auto"/>
        <w:rPr>
          <w:rFonts w:ascii="Arial" w:hAnsi="Arial" w:cs="Arial"/>
          <w:sz w:val="20"/>
        </w:rPr>
      </w:pPr>
    </w:p>
    <w:p w14:paraId="4B214728" w14:textId="77777777" w:rsidR="00211D96" w:rsidRDefault="00211D96" w:rsidP="000A4E5F">
      <w:pPr>
        <w:pStyle w:val="Tytu"/>
        <w:spacing w:line="360" w:lineRule="auto"/>
        <w:rPr>
          <w:rFonts w:ascii="Arial" w:hAnsi="Arial" w:cs="Arial"/>
          <w:sz w:val="20"/>
        </w:rPr>
      </w:pPr>
    </w:p>
    <w:p w14:paraId="454FDC85" w14:textId="77777777" w:rsidR="00211D96" w:rsidRDefault="00211D96" w:rsidP="000A4E5F">
      <w:pPr>
        <w:pStyle w:val="Tytu"/>
        <w:spacing w:line="360" w:lineRule="auto"/>
        <w:rPr>
          <w:rFonts w:ascii="Arial" w:hAnsi="Arial" w:cs="Arial"/>
          <w:sz w:val="20"/>
        </w:rPr>
      </w:pPr>
    </w:p>
    <w:p w14:paraId="5797A20A" w14:textId="77777777" w:rsidR="00211D96" w:rsidRDefault="00211D96" w:rsidP="000A4E5F">
      <w:pPr>
        <w:pStyle w:val="Tytu"/>
        <w:spacing w:line="360" w:lineRule="auto"/>
        <w:rPr>
          <w:rFonts w:ascii="Arial" w:hAnsi="Arial" w:cs="Arial"/>
          <w:sz w:val="20"/>
        </w:rPr>
      </w:pPr>
    </w:p>
    <w:p w14:paraId="29F97AB0" w14:textId="77777777" w:rsidR="00211D96" w:rsidRDefault="00211D96" w:rsidP="000A4E5F">
      <w:pPr>
        <w:pStyle w:val="Tytu"/>
        <w:spacing w:line="360" w:lineRule="auto"/>
        <w:rPr>
          <w:rFonts w:ascii="Arial" w:hAnsi="Arial" w:cs="Arial"/>
          <w:sz w:val="20"/>
        </w:rPr>
      </w:pPr>
    </w:p>
    <w:p w14:paraId="71B406EA" w14:textId="77777777" w:rsidR="00211D96" w:rsidRDefault="00211D96" w:rsidP="000A4E5F">
      <w:pPr>
        <w:pStyle w:val="Tytu"/>
        <w:spacing w:line="360" w:lineRule="auto"/>
        <w:rPr>
          <w:rFonts w:ascii="Arial" w:hAnsi="Arial" w:cs="Arial"/>
          <w:sz w:val="20"/>
        </w:rPr>
      </w:pPr>
    </w:p>
    <w:p w14:paraId="45FD5631" w14:textId="77777777" w:rsidR="00211D96" w:rsidRDefault="00211D96" w:rsidP="000A4E5F">
      <w:pPr>
        <w:pStyle w:val="Tytu"/>
        <w:spacing w:line="360" w:lineRule="auto"/>
        <w:rPr>
          <w:rFonts w:ascii="Arial" w:hAnsi="Arial" w:cs="Arial"/>
          <w:sz w:val="20"/>
        </w:rPr>
      </w:pPr>
    </w:p>
    <w:p w14:paraId="2DC09A87" w14:textId="2193582A" w:rsidR="00ED4709" w:rsidRPr="00ED4709" w:rsidRDefault="00ED4709" w:rsidP="00ED4709">
      <w:pPr>
        <w:pStyle w:val="Tytu"/>
        <w:spacing w:line="360" w:lineRule="auto"/>
        <w:jc w:val="left"/>
        <w:rPr>
          <w:rFonts w:ascii="Arial" w:hAnsi="Arial" w:cs="Arial"/>
          <w:b w:val="0"/>
          <w:sz w:val="20"/>
        </w:rPr>
      </w:pPr>
      <w:r w:rsidRPr="00ED4709">
        <w:rPr>
          <w:rFonts w:ascii="Arial" w:hAnsi="Arial" w:cs="Arial"/>
          <w:b w:val="0"/>
          <w:sz w:val="20"/>
        </w:rPr>
        <w:lastRenderedPageBreak/>
        <w:t xml:space="preserve">Załącznik nr </w:t>
      </w:r>
      <w:r w:rsidR="0092060E" w:rsidRPr="00ED4709">
        <w:rPr>
          <w:rFonts w:ascii="Arial" w:hAnsi="Arial" w:cs="Arial"/>
          <w:b w:val="0"/>
          <w:sz w:val="20"/>
        </w:rPr>
        <w:t>1</w:t>
      </w:r>
      <w:r w:rsidR="0092060E">
        <w:rPr>
          <w:rFonts w:ascii="Arial" w:hAnsi="Arial" w:cs="Arial"/>
          <w:b w:val="0"/>
          <w:sz w:val="20"/>
        </w:rPr>
        <w:t>1</w:t>
      </w:r>
      <w:r w:rsidR="0092060E" w:rsidRPr="00ED4709">
        <w:rPr>
          <w:rFonts w:ascii="Arial" w:hAnsi="Arial" w:cs="Arial"/>
          <w:b w:val="0"/>
          <w:sz w:val="20"/>
        </w:rPr>
        <w:t xml:space="preserve"> </w:t>
      </w:r>
      <w:r w:rsidRPr="00ED4709">
        <w:rPr>
          <w:rFonts w:ascii="Arial" w:hAnsi="Arial" w:cs="Arial"/>
          <w:b w:val="0"/>
          <w:bCs/>
          <w:sz w:val="20"/>
        </w:rPr>
        <w:t xml:space="preserve">do </w:t>
      </w:r>
      <w:r w:rsidRPr="00ED4709">
        <w:rPr>
          <w:rFonts w:ascii="Arial" w:hAnsi="Arial" w:cs="Arial"/>
          <w:b w:val="0"/>
          <w:sz w:val="20"/>
        </w:rPr>
        <w:t>umowy: Oświadczenie</w:t>
      </w:r>
      <w:r w:rsidRPr="00ED4709">
        <w:rPr>
          <w:rFonts w:ascii="Arial" w:eastAsia="Calibri" w:hAnsi="Arial" w:cs="Arial"/>
          <w:b w:val="0"/>
          <w:bCs/>
          <w:sz w:val="20"/>
        </w:rPr>
        <w:t xml:space="preserve"> </w:t>
      </w:r>
      <w:r w:rsidRPr="00ED4709">
        <w:rPr>
          <w:rFonts w:ascii="Arial" w:hAnsi="Arial" w:cs="Arial"/>
          <w:b w:val="0"/>
          <w:bCs/>
          <w:sz w:val="20"/>
        </w:rPr>
        <w:t>udzielenia licencji niewyłącznej</w:t>
      </w:r>
    </w:p>
    <w:p w14:paraId="5FDA0305" w14:textId="77777777" w:rsidR="00ED4709" w:rsidRDefault="00ED4709" w:rsidP="00ED4709">
      <w:pPr>
        <w:pStyle w:val="Tytu"/>
        <w:spacing w:line="360" w:lineRule="auto"/>
        <w:jc w:val="right"/>
        <w:rPr>
          <w:rFonts w:ascii="Arial" w:hAnsi="Arial" w:cs="Arial"/>
          <w:sz w:val="20"/>
        </w:rPr>
      </w:pPr>
    </w:p>
    <w:p w14:paraId="66C2B39E" w14:textId="77777777" w:rsidR="00ED4709" w:rsidRDefault="00ED4709" w:rsidP="00ED4709">
      <w:pPr>
        <w:pStyle w:val="Tytu"/>
        <w:spacing w:line="360" w:lineRule="auto"/>
        <w:jc w:val="right"/>
        <w:rPr>
          <w:rFonts w:ascii="Arial" w:hAnsi="Arial" w:cs="Arial"/>
          <w:sz w:val="20"/>
        </w:rPr>
      </w:pPr>
    </w:p>
    <w:p w14:paraId="3AEF9BB0" w14:textId="77777777" w:rsidR="00ED4709" w:rsidRDefault="00ED4709" w:rsidP="00ED4709">
      <w:pPr>
        <w:pStyle w:val="Tytu"/>
        <w:spacing w:line="360" w:lineRule="auto"/>
        <w:jc w:val="right"/>
        <w:rPr>
          <w:rFonts w:ascii="Arial" w:hAnsi="Arial" w:cs="Arial"/>
          <w:sz w:val="20"/>
        </w:rPr>
      </w:pPr>
      <w:r w:rsidRPr="00ED4709">
        <w:rPr>
          <w:rFonts w:ascii="Arial" w:hAnsi="Arial" w:cs="Arial"/>
          <w:sz w:val="20"/>
        </w:rPr>
        <w:t xml:space="preserve">……………………….  ………………… </w:t>
      </w:r>
    </w:p>
    <w:p w14:paraId="456E4BCB" w14:textId="40E5620E" w:rsidR="00ED4709" w:rsidRPr="00ED4709" w:rsidRDefault="00ED4709" w:rsidP="00ED4709">
      <w:pPr>
        <w:pStyle w:val="Tytu"/>
        <w:spacing w:line="360" w:lineRule="auto"/>
        <w:jc w:val="right"/>
        <w:rPr>
          <w:rFonts w:ascii="Arial" w:hAnsi="Arial" w:cs="Arial"/>
          <w:sz w:val="20"/>
        </w:rPr>
      </w:pPr>
      <w:r w:rsidRPr="00ED4709">
        <w:rPr>
          <w:rFonts w:ascii="Arial" w:hAnsi="Arial" w:cs="Arial"/>
          <w:i/>
          <w:iCs/>
          <w:sz w:val="20"/>
        </w:rPr>
        <w:t>(miejscowość, data)</w:t>
      </w:r>
    </w:p>
    <w:p w14:paraId="16872985" w14:textId="77777777" w:rsidR="00ED4709" w:rsidRDefault="00ED4709" w:rsidP="00ED4709">
      <w:pPr>
        <w:spacing w:after="160" w:line="256" w:lineRule="auto"/>
        <w:rPr>
          <w:rFonts w:ascii="Arial" w:eastAsia="Calibri" w:hAnsi="Arial" w:cs="Arial"/>
          <w:b/>
          <w:bCs/>
          <w:sz w:val="20"/>
          <w:szCs w:val="20"/>
        </w:rPr>
      </w:pPr>
    </w:p>
    <w:p w14:paraId="03F6F7AB" w14:textId="4B02BDAF" w:rsidR="00ED4709" w:rsidRDefault="00ED4709" w:rsidP="00ED4709">
      <w:pPr>
        <w:spacing w:after="160" w:line="256" w:lineRule="auto"/>
        <w:jc w:val="center"/>
        <w:rPr>
          <w:rFonts w:ascii="Arial" w:eastAsia="Calibri" w:hAnsi="Arial" w:cs="Arial"/>
          <w:b/>
          <w:bCs/>
          <w:sz w:val="20"/>
          <w:szCs w:val="20"/>
        </w:rPr>
      </w:pPr>
      <w:r w:rsidRPr="00ED4709">
        <w:rPr>
          <w:rFonts w:ascii="Arial" w:eastAsia="Calibri" w:hAnsi="Arial" w:cs="Arial"/>
          <w:b/>
          <w:bCs/>
          <w:sz w:val="20"/>
          <w:szCs w:val="20"/>
        </w:rPr>
        <w:t>OŚWIADCZENI</w:t>
      </w:r>
      <w:r>
        <w:rPr>
          <w:rFonts w:ascii="Arial" w:eastAsia="Calibri" w:hAnsi="Arial" w:cs="Arial"/>
          <w:b/>
          <w:bCs/>
          <w:sz w:val="20"/>
          <w:szCs w:val="20"/>
        </w:rPr>
        <w:t>E</w:t>
      </w:r>
      <w:r w:rsidRPr="00ED4709">
        <w:rPr>
          <w:rFonts w:ascii="Arial" w:eastAsia="Calibri" w:hAnsi="Arial" w:cs="Arial"/>
          <w:b/>
          <w:bCs/>
          <w:sz w:val="20"/>
          <w:szCs w:val="20"/>
        </w:rPr>
        <w:t xml:space="preserve"> UDZIELENI</w:t>
      </w:r>
      <w:r>
        <w:rPr>
          <w:rFonts w:ascii="Arial" w:eastAsia="Calibri" w:hAnsi="Arial" w:cs="Arial"/>
          <w:b/>
          <w:bCs/>
          <w:sz w:val="20"/>
          <w:szCs w:val="20"/>
        </w:rPr>
        <w:t>A</w:t>
      </w:r>
      <w:r w:rsidRPr="00ED4709">
        <w:rPr>
          <w:rFonts w:ascii="Arial" w:eastAsia="Calibri" w:hAnsi="Arial" w:cs="Arial"/>
          <w:b/>
          <w:bCs/>
          <w:sz w:val="20"/>
          <w:szCs w:val="20"/>
        </w:rPr>
        <w:t xml:space="preserve"> LICENCJI NIEWYŁĄCZNEJ</w:t>
      </w:r>
    </w:p>
    <w:p w14:paraId="4333C841" w14:textId="77777777" w:rsidR="00ED4709" w:rsidRPr="00ED4709" w:rsidRDefault="00ED4709" w:rsidP="00ED4709">
      <w:pPr>
        <w:spacing w:after="160" w:line="256" w:lineRule="auto"/>
        <w:jc w:val="center"/>
        <w:rPr>
          <w:rFonts w:ascii="Arial" w:eastAsia="Calibri" w:hAnsi="Arial" w:cs="Arial"/>
          <w:b/>
          <w:bCs/>
          <w:sz w:val="20"/>
          <w:szCs w:val="20"/>
        </w:rPr>
      </w:pPr>
    </w:p>
    <w:p w14:paraId="3488077B" w14:textId="77777777" w:rsidR="00ED4709" w:rsidRPr="00ED4709" w:rsidRDefault="00ED4709" w:rsidP="00ED4709">
      <w:pPr>
        <w:spacing w:after="160" w:line="256" w:lineRule="auto"/>
        <w:jc w:val="both"/>
        <w:rPr>
          <w:rFonts w:ascii="Arial" w:eastAsia="Calibri" w:hAnsi="Arial" w:cs="Arial"/>
          <w:sz w:val="20"/>
          <w:szCs w:val="20"/>
        </w:rPr>
      </w:pPr>
      <w:r w:rsidRPr="00ED4709">
        <w:rPr>
          <w:rFonts w:ascii="Arial" w:eastAsia="Calibri" w:hAnsi="Arial" w:cs="Arial"/>
          <w:sz w:val="20"/>
          <w:szCs w:val="20"/>
        </w:rPr>
        <w:t xml:space="preserve">Niniejszym, jako posiadacz majątkowych praw autorskich, udzielam ……….. </w:t>
      </w:r>
      <w:r w:rsidRPr="00ED4709">
        <w:rPr>
          <w:rFonts w:ascii="Arial" w:eastAsia="Calibri" w:hAnsi="Arial" w:cs="Arial"/>
          <w:i/>
          <w:iCs/>
          <w:sz w:val="20"/>
          <w:szCs w:val="20"/>
        </w:rPr>
        <w:t>(nazwa licencjobiorcy)</w:t>
      </w:r>
      <w:r w:rsidRPr="00ED4709">
        <w:rPr>
          <w:rFonts w:ascii="Arial" w:eastAsia="Calibri" w:hAnsi="Arial" w:cs="Arial"/>
          <w:sz w:val="20"/>
          <w:szCs w:val="20"/>
        </w:rPr>
        <w:t xml:space="preserve"> nieodpłatnej i niewyłącznej licencji do korzystania z ………………………………………………………… </w:t>
      </w:r>
      <w:r w:rsidRPr="00ED4709">
        <w:rPr>
          <w:rFonts w:ascii="Arial" w:eastAsia="Calibri" w:hAnsi="Arial" w:cs="Arial"/>
          <w:i/>
          <w:iCs/>
          <w:sz w:val="20"/>
          <w:szCs w:val="20"/>
        </w:rPr>
        <w:t>(przekazane  utwory),</w:t>
      </w:r>
      <w:r w:rsidRPr="00ED4709">
        <w:rPr>
          <w:rFonts w:ascii="Arial" w:eastAsia="Calibri" w:hAnsi="Arial" w:cs="Arial"/>
          <w:sz w:val="20"/>
          <w:szCs w:val="20"/>
        </w:rPr>
        <w:t xml:space="preserve"> powstałego/powstałych w ramach Projektu …………………………………(</w:t>
      </w:r>
      <w:r w:rsidRPr="00ED4709">
        <w:rPr>
          <w:rFonts w:ascii="Arial" w:eastAsia="Calibri" w:hAnsi="Arial" w:cs="Arial"/>
          <w:i/>
          <w:iCs/>
          <w:sz w:val="20"/>
          <w:szCs w:val="20"/>
        </w:rPr>
        <w:t>nazwa Projektu</w:t>
      </w:r>
      <w:r w:rsidRPr="00ED4709">
        <w:rPr>
          <w:rFonts w:ascii="Arial" w:eastAsia="Calibri" w:hAnsi="Arial" w:cs="Arial"/>
          <w:sz w:val="20"/>
          <w:szCs w:val="20"/>
        </w:rPr>
        <w:t xml:space="preserve">) na następujących warunkach: </w:t>
      </w:r>
    </w:p>
    <w:p w14:paraId="6193C18A" w14:textId="77777777" w:rsidR="00ED4709" w:rsidRPr="00ED4709" w:rsidRDefault="00ED4709" w:rsidP="009D3F46">
      <w:pPr>
        <w:numPr>
          <w:ilvl w:val="0"/>
          <w:numId w:val="80"/>
        </w:numPr>
        <w:spacing w:after="160" w:line="276" w:lineRule="auto"/>
        <w:ind w:left="709" w:hanging="283"/>
        <w:contextualSpacing/>
        <w:jc w:val="both"/>
        <w:rPr>
          <w:rFonts w:ascii="Arial" w:eastAsia="Calibri" w:hAnsi="Arial" w:cs="Arial"/>
          <w:sz w:val="20"/>
          <w:szCs w:val="20"/>
        </w:rPr>
      </w:pPr>
      <w:r w:rsidRPr="00ED4709">
        <w:rPr>
          <w:rFonts w:ascii="Arial" w:eastAsia="Calibri" w:hAnsi="Arial" w:cs="Arial"/>
          <w:sz w:val="20"/>
          <w:szCs w:val="20"/>
        </w:rPr>
        <w:t>na terytorium Rzeczypospolitej Polskiej oraz na terytorium innych państw członkowskich UE,</w:t>
      </w:r>
    </w:p>
    <w:p w14:paraId="7C74AC63" w14:textId="77777777" w:rsidR="00ED4709" w:rsidRPr="00ED4709" w:rsidRDefault="00ED4709" w:rsidP="009D3F46">
      <w:pPr>
        <w:numPr>
          <w:ilvl w:val="0"/>
          <w:numId w:val="80"/>
        </w:numPr>
        <w:spacing w:after="160" w:line="276" w:lineRule="auto"/>
        <w:ind w:left="709" w:hanging="283"/>
        <w:contextualSpacing/>
        <w:jc w:val="both"/>
        <w:rPr>
          <w:rFonts w:ascii="Arial" w:eastAsia="Calibri" w:hAnsi="Arial" w:cs="Arial"/>
          <w:sz w:val="20"/>
          <w:szCs w:val="20"/>
        </w:rPr>
      </w:pPr>
      <w:r w:rsidRPr="00ED4709">
        <w:rPr>
          <w:rFonts w:ascii="Arial" w:eastAsia="Calibri" w:hAnsi="Arial" w:cs="Arial"/>
          <w:sz w:val="20"/>
          <w:szCs w:val="20"/>
        </w:rPr>
        <w:t>na okres 10 lat,</w:t>
      </w:r>
    </w:p>
    <w:p w14:paraId="23064954" w14:textId="77777777" w:rsidR="00ED4709" w:rsidRPr="00ED4709" w:rsidRDefault="00ED4709" w:rsidP="009D3F46">
      <w:pPr>
        <w:numPr>
          <w:ilvl w:val="0"/>
          <w:numId w:val="80"/>
        </w:numPr>
        <w:spacing w:after="160" w:line="276" w:lineRule="auto"/>
        <w:ind w:left="709" w:hanging="283"/>
        <w:contextualSpacing/>
        <w:jc w:val="both"/>
        <w:rPr>
          <w:rFonts w:ascii="Arial" w:eastAsia="Calibri" w:hAnsi="Arial" w:cs="Arial"/>
          <w:sz w:val="20"/>
          <w:szCs w:val="20"/>
        </w:rPr>
      </w:pPr>
      <w:r w:rsidRPr="00ED4709">
        <w:rPr>
          <w:rFonts w:ascii="Arial" w:eastAsia="Calibri" w:hAnsi="Arial" w:cs="Arial"/>
          <w:sz w:val="20"/>
          <w:szCs w:val="20"/>
        </w:rPr>
        <w:t>bez ograniczeń co do liczby egzemplarzy i nośników, w zakresie następujących pól eksploatacji:</w:t>
      </w:r>
    </w:p>
    <w:p w14:paraId="4337DCA1"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sz w:val="20"/>
          <w:szCs w:val="20"/>
        </w:rPr>
        <w:t xml:space="preserve">utrwalanie – w szczególności </w:t>
      </w:r>
      <w:r w:rsidRPr="00ED4709">
        <w:rPr>
          <w:rFonts w:ascii="Arial" w:eastAsia="Calibri" w:hAnsi="Arial" w:cs="Arial"/>
          <w:color w:val="000000"/>
          <w:sz w:val="20"/>
          <w:szCs w:val="20"/>
        </w:rPr>
        <w:t xml:space="preserve">drukiem, zapisem w pamięci komputera i na nośnikach elektronicznych, oraz zwielokrotnianie, </w:t>
      </w:r>
      <w:r w:rsidRPr="00ED4709">
        <w:rPr>
          <w:rFonts w:ascii="Arial" w:eastAsia="Calibri" w:hAnsi="Arial" w:cs="Arial"/>
          <w:sz w:val="20"/>
          <w:szCs w:val="20"/>
        </w:rPr>
        <w:t xml:space="preserve">powielanie i kopiowanie </w:t>
      </w:r>
      <w:r w:rsidRPr="00ED4709">
        <w:rPr>
          <w:rFonts w:ascii="Arial" w:eastAsia="Calibri" w:hAnsi="Arial" w:cs="Arial"/>
          <w:color w:val="000000"/>
          <w:sz w:val="20"/>
          <w:szCs w:val="20"/>
        </w:rPr>
        <w:t>tak powstałych egzemplarzy dowolną techniką,</w:t>
      </w:r>
    </w:p>
    <w:p w14:paraId="5117E068"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color w:val="000000"/>
          <w:sz w:val="20"/>
          <w:szCs w:val="20"/>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1C08E068"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color w:val="000000"/>
          <w:sz w:val="20"/>
          <w:szCs w:val="20"/>
        </w:rPr>
        <w:t>publiczna dystrybucja utworów lub ich kopii we wszelkich formach (np. książka, broszura, CD, kanał youtube, Internet),</w:t>
      </w:r>
    </w:p>
    <w:p w14:paraId="1B95BB78"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color w:val="000000"/>
          <w:sz w:val="20"/>
          <w:szCs w:val="20"/>
        </w:rPr>
        <w:t xml:space="preserve">udostępnianie, w tym </w:t>
      </w:r>
      <w:r w:rsidRPr="00ED4709">
        <w:rPr>
          <w:rFonts w:ascii="Arial" w:eastAsia="Calibri" w:hAnsi="Arial" w:cs="Arial"/>
          <w:sz w:val="20"/>
          <w:szCs w:val="20"/>
        </w:rPr>
        <w:t>instytucjom i jednostkom organizacyjnym Unii, IK UP, IZ, IP i IW oraz ich pracownikom oraz publiczne udostępnianie przy wykorzystaniu wszelkich środków komunikacji (np. Internet),</w:t>
      </w:r>
    </w:p>
    <w:p w14:paraId="5A459B39"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sz w:val="20"/>
          <w:szCs w:val="20"/>
        </w:rPr>
        <w:t>przechowywanie i archiwizowanie w postaci papierowej albo elektronicznej,</w:t>
      </w:r>
    </w:p>
    <w:p w14:paraId="3B60AF20" w14:textId="34962BBF" w:rsidR="00ED4709" w:rsidRPr="00ED4709" w:rsidRDefault="00ED4709" w:rsidP="009D3F46">
      <w:pPr>
        <w:numPr>
          <w:ilvl w:val="0"/>
          <w:numId w:val="80"/>
        </w:numPr>
        <w:spacing w:after="120" w:line="276" w:lineRule="auto"/>
        <w:ind w:left="709" w:hanging="283"/>
        <w:contextualSpacing/>
        <w:jc w:val="both"/>
        <w:rPr>
          <w:rFonts w:ascii="Arial" w:eastAsia="Calibri" w:hAnsi="Arial" w:cs="Arial"/>
          <w:color w:val="000000"/>
          <w:sz w:val="20"/>
          <w:szCs w:val="20"/>
        </w:rPr>
      </w:pPr>
      <w:r w:rsidRPr="00ED4709">
        <w:rPr>
          <w:rFonts w:ascii="Arial" w:eastAsia="Calibri" w:hAnsi="Arial" w:cs="Arial"/>
          <w:sz w:val="20"/>
          <w:szCs w:val="20"/>
        </w:rPr>
        <w:t xml:space="preserve">z prawem do udzielania osobom trzecim sublicencji na warunkach i polach eksploatacji, </w:t>
      </w:r>
      <w:r>
        <w:rPr>
          <w:rFonts w:ascii="Arial" w:eastAsia="Calibri" w:hAnsi="Arial" w:cs="Arial"/>
          <w:sz w:val="20"/>
          <w:szCs w:val="20"/>
        </w:rPr>
        <w:br/>
      </w:r>
      <w:r w:rsidRPr="00ED4709">
        <w:rPr>
          <w:rFonts w:ascii="Arial" w:eastAsia="Calibri" w:hAnsi="Arial" w:cs="Arial"/>
          <w:sz w:val="20"/>
          <w:szCs w:val="20"/>
        </w:rPr>
        <w:t xml:space="preserve">o których mowa powyżej. </w:t>
      </w:r>
    </w:p>
    <w:p w14:paraId="47F39452" w14:textId="77777777" w:rsidR="00ED4709" w:rsidRDefault="00ED4709" w:rsidP="00ED4709">
      <w:pPr>
        <w:rPr>
          <w:rFonts w:ascii="Arial" w:hAnsi="Arial" w:cs="Arial"/>
          <w:sz w:val="20"/>
        </w:rPr>
      </w:pPr>
    </w:p>
    <w:p w14:paraId="6D777799" w14:textId="77777777" w:rsidR="00ED4709" w:rsidRDefault="00ED4709" w:rsidP="00ED4709">
      <w:pPr>
        <w:rPr>
          <w:rFonts w:ascii="Arial" w:hAnsi="Arial" w:cs="Arial"/>
          <w:sz w:val="20"/>
        </w:rPr>
      </w:pPr>
    </w:p>
    <w:p w14:paraId="376D0277" w14:textId="77777777" w:rsidR="00ED4709" w:rsidRDefault="00ED4709" w:rsidP="00ED4709">
      <w:pPr>
        <w:rPr>
          <w:rFonts w:ascii="Arial" w:hAnsi="Arial" w:cs="Arial"/>
          <w:sz w:val="20"/>
        </w:rPr>
      </w:pPr>
    </w:p>
    <w:p w14:paraId="7E70DE07" w14:textId="77777777" w:rsidR="00ED4709" w:rsidRDefault="00ED4709" w:rsidP="00ED4709">
      <w:pPr>
        <w:rPr>
          <w:rFonts w:ascii="Arial" w:hAnsi="Arial" w:cs="Arial"/>
          <w:sz w:val="20"/>
        </w:rPr>
      </w:pPr>
    </w:p>
    <w:p w14:paraId="481B0655" w14:textId="6C045D01" w:rsidR="00ED4709" w:rsidRDefault="00ED4709" w:rsidP="00ED4709">
      <w:pPr>
        <w:jc w:val="right"/>
        <w:rPr>
          <w:rFonts w:ascii="Arial" w:hAnsi="Arial" w:cs="Arial"/>
          <w:sz w:val="20"/>
        </w:rPr>
      </w:pPr>
      <w:r w:rsidRPr="00ED4709">
        <w:rPr>
          <w:rFonts w:ascii="Arial" w:hAnsi="Arial" w:cs="Arial"/>
          <w:sz w:val="20"/>
        </w:rPr>
        <w:t xml:space="preserve">.........................................                                                            </w:t>
      </w:r>
    </w:p>
    <w:p w14:paraId="379AA16C" w14:textId="405997A2" w:rsidR="00ED4709" w:rsidRPr="00ED4709" w:rsidRDefault="00ED4709" w:rsidP="00ED4709">
      <w:pPr>
        <w:jc w:val="right"/>
        <w:rPr>
          <w:rFonts w:ascii="Arial" w:hAnsi="Arial" w:cs="Arial"/>
          <w:sz w:val="20"/>
        </w:rPr>
      </w:pPr>
      <w:r w:rsidRPr="00ED4709">
        <w:rPr>
          <w:rFonts w:ascii="Arial" w:hAnsi="Arial" w:cs="Arial"/>
          <w:sz w:val="20"/>
        </w:rPr>
        <w:t>(czytelny podpis)</w:t>
      </w:r>
    </w:p>
    <w:p w14:paraId="6E501EF4" w14:textId="7D12BED0" w:rsidR="00ED4709" w:rsidRPr="00ED4709" w:rsidRDefault="00ED4709" w:rsidP="00ED4709">
      <w:pPr>
        <w:ind w:left="709"/>
        <w:rPr>
          <w:rFonts w:ascii="Arial" w:hAnsi="Arial" w:cs="Arial"/>
          <w:sz w:val="20"/>
        </w:rPr>
      </w:pPr>
      <w:r>
        <w:rPr>
          <w:rFonts w:ascii="Arial" w:hAnsi="Arial" w:cs="Arial"/>
          <w:sz w:val="20"/>
        </w:rPr>
        <w:br w:type="page"/>
      </w:r>
    </w:p>
    <w:p w14:paraId="2B87F780" w14:textId="072B3B2A" w:rsidR="00ED4709" w:rsidRDefault="00ED4709" w:rsidP="00ED4709">
      <w:pPr>
        <w:ind w:left="709"/>
        <w:rPr>
          <w:rFonts w:ascii="Arial" w:eastAsia="Times New Roman" w:hAnsi="Arial" w:cs="Arial"/>
          <w:b/>
          <w:sz w:val="20"/>
          <w:szCs w:val="20"/>
        </w:rPr>
      </w:pPr>
    </w:p>
    <w:p w14:paraId="0C096B45" w14:textId="2CA9F756" w:rsidR="00211D96" w:rsidRPr="00211D96" w:rsidRDefault="00211D96" w:rsidP="00211D96">
      <w:pPr>
        <w:pStyle w:val="Tytu"/>
        <w:spacing w:line="360" w:lineRule="auto"/>
        <w:jc w:val="both"/>
        <w:rPr>
          <w:rFonts w:ascii="Arial" w:hAnsi="Arial" w:cs="Arial"/>
          <w:b w:val="0"/>
          <w:sz w:val="20"/>
        </w:rPr>
      </w:pPr>
      <w:r w:rsidRPr="00ED4709">
        <w:rPr>
          <w:rFonts w:ascii="Arial" w:hAnsi="Arial" w:cs="Arial"/>
          <w:b w:val="0"/>
          <w:sz w:val="20"/>
        </w:rPr>
        <w:t xml:space="preserve">Załącznik nr </w:t>
      </w:r>
      <w:r w:rsidR="0092060E" w:rsidRPr="00ED4709">
        <w:rPr>
          <w:rFonts w:ascii="Arial" w:hAnsi="Arial" w:cs="Arial"/>
          <w:b w:val="0"/>
          <w:sz w:val="20"/>
        </w:rPr>
        <w:t>1</w:t>
      </w:r>
      <w:r w:rsidR="0092060E">
        <w:rPr>
          <w:rFonts w:ascii="Arial" w:hAnsi="Arial" w:cs="Arial"/>
          <w:b w:val="0"/>
          <w:sz w:val="20"/>
        </w:rPr>
        <w:t>2</w:t>
      </w:r>
      <w:r w:rsidR="0092060E" w:rsidRPr="00ED4709">
        <w:rPr>
          <w:rFonts w:ascii="Arial" w:hAnsi="Arial" w:cs="Arial"/>
          <w:b w:val="0"/>
          <w:sz w:val="20"/>
        </w:rPr>
        <w:t xml:space="preserve"> </w:t>
      </w:r>
      <w:r w:rsidRPr="00ED4709">
        <w:rPr>
          <w:rFonts w:ascii="Arial" w:hAnsi="Arial" w:cs="Arial"/>
          <w:b w:val="0"/>
          <w:bCs/>
          <w:sz w:val="20"/>
        </w:rPr>
        <w:t xml:space="preserve">do </w:t>
      </w:r>
      <w:r w:rsidRPr="00ED4709">
        <w:rPr>
          <w:rFonts w:ascii="Arial" w:hAnsi="Arial" w:cs="Arial"/>
          <w:b w:val="0"/>
          <w:sz w:val="20"/>
        </w:rPr>
        <w:t>umowy: Oświadczenie</w:t>
      </w:r>
      <w:r w:rsidRPr="00211D96">
        <w:rPr>
          <w:rFonts w:ascii="Arial" w:hAnsi="Arial" w:cs="Arial"/>
          <w:b w:val="0"/>
          <w:sz w:val="20"/>
        </w:rPr>
        <w:t xml:space="preserve"> </w:t>
      </w:r>
      <w:r w:rsidR="001C35B6">
        <w:rPr>
          <w:rFonts w:ascii="Arial" w:hAnsi="Arial" w:cs="Arial"/>
          <w:b w:val="0"/>
          <w:sz w:val="20"/>
        </w:rPr>
        <w:t xml:space="preserve">dotyczące </w:t>
      </w:r>
      <w:r w:rsidR="006C3530">
        <w:rPr>
          <w:rFonts w:ascii="Arial" w:hAnsi="Arial" w:cs="Arial"/>
          <w:b w:val="0"/>
          <w:sz w:val="20"/>
        </w:rPr>
        <w:t xml:space="preserve">kwalifikowalności </w:t>
      </w:r>
      <w:r w:rsidR="00EB186E">
        <w:rPr>
          <w:rFonts w:ascii="Arial" w:hAnsi="Arial" w:cs="Arial"/>
          <w:b w:val="0"/>
          <w:sz w:val="20"/>
        </w:rPr>
        <w:t>W</w:t>
      </w:r>
      <w:r w:rsidR="006C3530">
        <w:rPr>
          <w:rFonts w:ascii="Arial" w:hAnsi="Arial" w:cs="Arial"/>
          <w:b w:val="0"/>
          <w:sz w:val="20"/>
        </w:rPr>
        <w:t>nioskodawcy</w:t>
      </w:r>
    </w:p>
    <w:p w14:paraId="41C43CBF" w14:textId="77777777" w:rsidR="00211D96" w:rsidRDefault="00211D96" w:rsidP="000A4E5F">
      <w:pPr>
        <w:pStyle w:val="Tytu"/>
        <w:spacing w:line="360" w:lineRule="auto"/>
        <w:rPr>
          <w:rFonts w:ascii="Arial" w:hAnsi="Arial" w:cs="Arial"/>
          <w:sz w:val="20"/>
        </w:rPr>
      </w:pPr>
    </w:p>
    <w:p w14:paraId="06DF335D" w14:textId="4A00588C" w:rsidR="00243A3C" w:rsidRPr="00956524" w:rsidRDefault="00243A3C" w:rsidP="00243A3C">
      <w:pPr>
        <w:pStyle w:val="Tytu"/>
        <w:spacing w:before="120" w:after="120" w:line="276" w:lineRule="auto"/>
        <w:rPr>
          <w:rFonts w:ascii="Arial" w:hAnsi="Arial" w:cs="Arial"/>
          <w:sz w:val="20"/>
        </w:rPr>
      </w:pPr>
      <w:r w:rsidRPr="00956524">
        <w:rPr>
          <w:rFonts w:ascii="Arial" w:hAnsi="Arial" w:cs="Arial"/>
          <w:sz w:val="20"/>
        </w:rPr>
        <w:t xml:space="preserve">OŚWIADCZENIE </w:t>
      </w:r>
      <w:r>
        <w:rPr>
          <w:rFonts w:ascii="Arial" w:hAnsi="Arial" w:cs="Arial"/>
          <w:sz w:val="20"/>
        </w:rPr>
        <w:t>DOTYCZĄCE KWALIFIKOWALNOŚCI WNIOSKODAWCY</w:t>
      </w:r>
      <w:r w:rsidR="00754470">
        <w:rPr>
          <w:rFonts w:ascii="Arial" w:hAnsi="Arial" w:cs="Arial"/>
          <w:sz w:val="20"/>
        </w:rPr>
        <w:t>/PARTNERA</w:t>
      </w:r>
      <w:r w:rsidR="00754470">
        <w:rPr>
          <w:rStyle w:val="Odwoanieprzypisudolnego"/>
          <w:rFonts w:ascii="Arial" w:hAnsi="Arial" w:cs="Arial"/>
          <w:sz w:val="20"/>
        </w:rPr>
        <w:footnoteReference w:id="157"/>
      </w:r>
    </w:p>
    <w:p w14:paraId="3BC23C8B" w14:textId="60570D4D" w:rsidR="00243A3C" w:rsidRPr="00956524" w:rsidRDefault="00243A3C" w:rsidP="00243A3C">
      <w:pPr>
        <w:pStyle w:val="Akapitzlist"/>
        <w:spacing w:before="120" w:after="120" w:line="276" w:lineRule="auto"/>
        <w:ind w:left="360"/>
        <w:jc w:val="both"/>
        <w:rPr>
          <w:rFonts w:ascii="Arial" w:hAnsi="Arial" w:cs="Arial"/>
          <w:b/>
          <w:bCs/>
          <w:sz w:val="20"/>
          <w:szCs w:val="20"/>
        </w:rPr>
      </w:pPr>
      <w:r>
        <w:rPr>
          <w:rFonts w:ascii="Arial" w:hAnsi="Arial" w:cs="Arial"/>
          <w:sz w:val="20"/>
          <w:szCs w:val="20"/>
        </w:rPr>
        <w:t>Ś</w:t>
      </w:r>
      <w:r w:rsidRPr="00956524">
        <w:rPr>
          <w:rFonts w:ascii="Arial" w:hAnsi="Arial" w:cs="Arial"/>
          <w:sz w:val="20"/>
          <w:szCs w:val="20"/>
        </w:rPr>
        <w:t xml:space="preserve">wiadomy odpowiedzialności karnej wynikającej z art. 233 § 1 Kodeksu karnego </w:t>
      </w:r>
      <w:r w:rsidRPr="00956524">
        <w:rPr>
          <w:rFonts w:ascii="Arial" w:eastAsiaTheme="minorHAnsi" w:hAnsi="Arial" w:cs="Arial"/>
          <w:sz w:val="20"/>
          <w:szCs w:val="20"/>
        </w:rPr>
        <w:t>za podanie fałszywych danych lub złożenie fałszywych oświadczeń,</w:t>
      </w:r>
      <w:r w:rsidRPr="00956524">
        <w:rPr>
          <w:rFonts w:ascii="Arial" w:hAnsi="Arial" w:cs="Arial"/>
          <w:sz w:val="20"/>
          <w:szCs w:val="20"/>
        </w:rPr>
        <w:t xml:space="preserve"> </w:t>
      </w:r>
      <w:r w:rsidRPr="004C5DD9">
        <w:rPr>
          <w:rFonts w:ascii="Arial" w:hAnsi="Arial" w:cs="Arial"/>
          <w:sz w:val="20"/>
          <w:szCs w:val="20"/>
        </w:rPr>
        <w:t xml:space="preserve"> </w:t>
      </w:r>
      <w:r>
        <w:rPr>
          <w:rFonts w:ascii="Arial" w:hAnsi="Arial" w:cs="Arial"/>
          <w:sz w:val="20"/>
          <w:szCs w:val="20"/>
        </w:rPr>
        <w:t>w</w:t>
      </w:r>
      <w:r w:rsidRPr="00956524">
        <w:rPr>
          <w:rFonts w:ascii="Arial" w:hAnsi="Arial" w:cs="Arial"/>
          <w:sz w:val="20"/>
          <w:szCs w:val="20"/>
        </w:rPr>
        <w:t xml:space="preserve"> związku z </w:t>
      </w:r>
      <w:r>
        <w:rPr>
          <w:rFonts w:ascii="Arial" w:hAnsi="Arial" w:cs="Arial"/>
          <w:sz w:val="20"/>
          <w:szCs w:val="20"/>
        </w:rPr>
        <w:t xml:space="preserve">ubieganiem się o środki na realizację </w:t>
      </w:r>
      <w:r w:rsidRPr="00956524">
        <w:rPr>
          <w:rFonts w:ascii="Arial" w:hAnsi="Arial" w:cs="Arial"/>
          <w:sz w:val="20"/>
          <w:szCs w:val="20"/>
        </w:rPr>
        <w:t>projektu [</w:t>
      </w:r>
      <w:r w:rsidRPr="00956524">
        <w:rPr>
          <w:rFonts w:ascii="Arial" w:hAnsi="Arial" w:cs="Arial"/>
          <w:sz w:val="20"/>
          <w:szCs w:val="20"/>
          <w:highlight w:val="lightGray"/>
        </w:rPr>
        <w:t>wskazać n</w:t>
      </w:r>
      <w:r>
        <w:rPr>
          <w:rFonts w:ascii="Arial" w:hAnsi="Arial" w:cs="Arial"/>
          <w:sz w:val="20"/>
          <w:szCs w:val="20"/>
          <w:highlight w:val="lightGray"/>
        </w:rPr>
        <w:t>azwę</w:t>
      </w:r>
      <w:r w:rsidRPr="00956524">
        <w:rPr>
          <w:rFonts w:ascii="Arial" w:hAnsi="Arial" w:cs="Arial"/>
          <w:sz w:val="20"/>
          <w:szCs w:val="20"/>
          <w:highlight w:val="lightGray"/>
        </w:rPr>
        <w:t xml:space="preserve"> projektu</w:t>
      </w:r>
      <w:r w:rsidRPr="00956524">
        <w:rPr>
          <w:rFonts w:ascii="Arial" w:hAnsi="Arial" w:cs="Arial"/>
          <w:sz w:val="20"/>
          <w:szCs w:val="20"/>
        </w:rPr>
        <w:t xml:space="preserve">] </w:t>
      </w:r>
      <w:r w:rsidRPr="00956524">
        <w:rPr>
          <w:rFonts w:ascii="Arial" w:hAnsi="Arial" w:cs="Arial"/>
          <w:sz w:val="20"/>
          <w:szCs w:val="20"/>
          <w:highlight w:val="lightGray"/>
        </w:rPr>
        <w:t>…………………….</w:t>
      </w:r>
      <w:r w:rsidRPr="00956524">
        <w:rPr>
          <w:rFonts w:ascii="Arial" w:hAnsi="Arial" w:cs="Arial"/>
          <w:sz w:val="20"/>
          <w:szCs w:val="20"/>
        </w:rPr>
        <w:t xml:space="preserve"> </w:t>
      </w:r>
      <w:r>
        <w:rPr>
          <w:rFonts w:ascii="Arial" w:hAnsi="Arial" w:cs="Arial"/>
          <w:sz w:val="20"/>
          <w:szCs w:val="20"/>
        </w:rPr>
        <w:t>w ramach naboru nr [</w:t>
      </w:r>
      <w:r w:rsidRPr="00FC45F0">
        <w:rPr>
          <w:rFonts w:ascii="Arial" w:hAnsi="Arial" w:cs="Arial"/>
          <w:sz w:val="20"/>
          <w:szCs w:val="20"/>
          <w:highlight w:val="lightGray"/>
        </w:rPr>
        <w:t>wskazać właściwy nr naboru</w:t>
      </w:r>
      <w:r>
        <w:rPr>
          <w:rFonts w:ascii="Arial" w:hAnsi="Arial" w:cs="Arial"/>
          <w:sz w:val="20"/>
          <w:szCs w:val="20"/>
        </w:rPr>
        <w:t>]</w:t>
      </w:r>
      <w:r w:rsidR="00D92AAA">
        <w:rPr>
          <w:rFonts w:ascii="Arial" w:hAnsi="Arial" w:cs="Arial"/>
          <w:sz w:val="20"/>
          <w:szCs w:val="20"/>
        </w:rPr>
        <w:t xml:space="preserve"> </w:t>
      </w:r>
      <w:r>
        <w:rPr>
          <w:rFonts w:ascii="Arial" w:hAnsi="Arial" w:cs="Arial"/>
          <w:sz w:val="20"/>
          <w:szCs w:val="20"/>
        </w:rPr>
        <w:t>dofinansowanego ze środków Europejskiego Funduszu Społecznego Plus w ramach Programu Fundusze Europejskie dla Pomorza Zachodniego 2021-2027</w:t>
      </w:r>
    </w:p>
    <w:p w14:paraId="25997E75" w14:textId="77777777" w:rsidR="00243A3C" w:rsidRPr="00956524" w:rsidRDefault="00243A3C" w:rsidP="00243A3C">
      <w:pPr>
        <w:pStyle w:val="Tekstpodstawowy"/>
        <w:spacing w:before="120" w:after="120" w:line="276" w:lineRule="auto"/>
        <w:ind w:left="360"/>
        <w:rPr>
          <w:rFonts w:ascii="Arial" w:hAnsi="Arial" w:cs="Arial"/>
          <w:b/>
          <w:bCs/>
          <w:sz w:val="20"/>
          <w:szCs w:val="20"/>
        </w:rPr>
      </w:pPr>
    </w:p>
    <w:p w14:paraId="0C951FCE" w14:textId="460B69BB" w:rsidR="00243A3C" w:rsidRDefault="00756646" w:rsidP="00243A3C">
      <w:pPr>
        <w:pStyle w:val="Akapitzlist"/>
        <w:spacing w:before="120" w:after="120" w:line="276" w:lineRule="auto"/>
        <w:ind w:left="360"/>
        <w:jc w:val="center"/>
        <w:rPr>
          <w:rFonts w:ascii="Arial" w:hAnsi="Arial" w:cs="Arial"/>
          <w:b/>
          <w:bCs/>
          <w:sz w:val="20"/>
          <w:szCs w:val="20"/>
        </w:rPr>
      </w:pPr>
      <w:r w:rsidRPr="00756646">
        <w:rPr>
          <w:rFonts w:ascii="Arial" w:hAnsi="Arial" w:cs="Arial"/>
          <w:b/>
          <w:bCs/>
          <w:sz w:val="20"/>
          <w:szCs w:val="20"/>
        </w:rPr>
        <w:t>działając w imieniu [</w:t>
      </w:r>
      <w:r w:rsidRPr="00756646">
        <w:rPr>
          <w:rFonts w:ascii="Arial" w:hAnsi="Arial" w:cs="Arial"/>
          <w:b/>
          <w:bCs/>
          <w:sz w:val="20"/>
          <w:szCs w:val="20"/>
          <w:highlight w:val="lightGray"/>
        </w:rPr>
        <w:t>wskazać nazwę Wnioskodawcy/Partnera</w:t>
      </w:r>
      <w:r w:rsidRPr="00756646">
        <w:rPr>
          <w:rFonts w:ascii="Arial" w:hAnsi="Arial" w:cs="Arial"/>
          <w:b/>
          <w:bCs/>
          <w:sz w:val="20"/>
          <w:szCs w:val="20"/>
        </w:rPr>
        <w:t xml:space="preserve">] … </w:t>
      </w:r>
      <w:r w:rsidR="00243A3C" w:rsidRPr="004C5DD9">
        <w:rPr>
          <w:rFonts w:ascii="Arial" w:hAnsi="Arial" w:cs="Arial"/>
          <w:b/>
          <w:bCs/>
          <w:sz w:val="20"/>
          <w:szCs w:val="20"/>
        </w:rPr>
        <w:t>oświadczam, że:</w:t>
      </w:r>
    </w:p>
    <w:p w14:paraId="4FF1D862" w14:textId="77777777" w:rsidR="00243A3C" w:rsidRPr="00F05CA7" w:rsidRDefault="00243A3C" w:rsidP="00243A3C">
      <w:pPr>
        <w:pStyle w:val="Akapitzlist"/>
        <w:spacing w:before="120" w:after="120"/>
        <w:ind w:left="284"/>
        <w:contextualSpacing/>
        <w:jc w:val="both"/>
        <w:rPr>
          <w:rFonts w:ascii="Arial" w:hAnsi="Arial" w:cs="Arial"/>
          <w:color w:val="000000" w:themeColor="text1"/>
          <w:sz w:val="20"/>
          <w:szCs w:val="20"/>
        </w:rPr>
      </w:pPr>
      <w:r w:rsidRPr="00F05CA7">
        <w:rPr>
          <w:rFonts w:ascii="Arial" w:hAnsi="Arial" w:cs="Arial"/>
          <w:color w:val="000000" w:themeColor="text1"/>
          <w:sz w:val="20"/>
          <w:szCs w:val="20"/>
        </w:rPr>
        <w:t>Jestem podmiotem uprawnionym do aplikowania o środki zarówno na etapie złożenia wniosku o</w:t>
      </w:r>
      <w:r>
        <w:rPr>
          <w:rFonts w:ascii="Arial" w:hAnsi="Arial" w:cs="Arial"/>
          <w:color w:val="000000" w:themeColor="text1"/>
          <w:sz w:val="20"/>
          <w:szCs w:val="20"/>
        </w:rPr>
        <w:t> </w:t>
      </w:r>
      <w:r w:rsidRPr="00F05CA7">
        <w:rPr>
          <w:rFonts w:ascii="Arial" w:hAnsi="Arial" w:cs="Arial"/>
          <w:color w:val="000000" w:themeColor="text1"/>
          <w:sz w:val="20"/>
          <w:szCs w:val="20"/>
        </w:rPr>
        <w:t>dofinansowanie, jak na etapie podpisania umowy o dofinansowanie w tym:</w:t>
      </w:r>
    </w:p>
    <w:p w14:paraId="0C070A6F" w14:textId="77777777" w:rsidR="00243A3C" w:rsidRPr="00F05CA7" w:rsidRDefault="00243A3C" w:rsidP="00243A3C">
      <w:pPr>
        <w:pStyle w:val="Akapitzlist"/>
        <w:spacing w:before="120" w:after="120"/>
        <w:ind w:left="720"/>
        <w:contextualSpacing/>
        <w:rPr>
          <w:rFonts w:ascii="Arial" w:hAnsi="Arial" w:cs="Arial"/>
          <w:sz w:val="20"/>
          <w:szCs w:val="20"/>
        </w:rPr>
      </w:pPr>
    </w:p>
    <w:p w14:paraId="05280E35" w14:textId="77777777" w:rsidR="00243A3C" w:rsidRPr="004C5DD9" w:rsidRDefault="00243A3C" w:rsidP="009D3F46">
      <w:pPr>
        <w:pStyle w:val="Akapitzlist"/>
        <w:numPr>
          <w:ilvl w:val="0"/>
          <w:numId w:val="87"/>
        </w:numPr>
        <w:spacing w:before="120" w:after="120"/>
        <w:contextualSpacing/>
        <w:rPr>
          <w:rFonts w:ascii="Arial" w:hAnsi="Arial" w:cs="Arial"/>
          <w:sz w:val="20"/>
          <w:szCs w:val="20"/>
        </w:rPr>
      </w:pPr>
      <w:r w:rsidRPr="004C5DD9">
        <w:rPr>
          <w:rFonts w:ascii="Arial" w:hAnsi="Arial" w:cs="Arial"/>
          <w:color w:val="000000" w:themeColor="text1"/>
          <w:sz w:val="20"/>
          <w:szCs w:val="20"/>
        </w:rPr>
        <w:t>nie orzeczono wobec mnie zakazu dostępu do środków funduszy europejskich na podstawie odrębnych przepisów, w tym</w:t>
      </w:r>
      <w:r>
        <w:rPr>
          <w:rFonts w:ascii="Arial" w:hAnsi="Arial" w:cs="Arial"/>
          <w:color w:val="000000" w:themeColor="text1"/>
          <w:sz w:val="20"/>
          <w:szCs w:val="20"/>
        </w:rPr>
        <w:t>:</w:t>
      </w:r>
    </w:p>
    <w:p w14:paraId="6CB5BE79" w14:textId="16E7619D" w:rsidR="00243A3C" w:rsidRPr="004C5DD9" w:rsidRDefault="00243A3C" w:rsidP="009D3F46">
      <w:pPr>
        <w:pStyle w:val="Akapitzlist"/>
        <w:numPr>
          <w:ilvl w:val="0"/>
          <w:numId w:val="86"/>
        </w:numPr>
        <w:spacing w:before="120" w:after="120" w:line="276" w:lineRule="auto"/>
        <w:contextualSpacing/>
        <w:jc w:val="both"/>
        <w:rPr>
          <w:rFonts w:ascii="Arial" w:hAnsi="Arial" w:cs="Arial"/>
          <w:color w:val="000000" w:themeColor="text1"/>
          <w:sz w:val="20"/>
          <w:szCs w:val="20"/>
        </w:rPr>
      </w:pPr>
      <w:r w:rsidRPr="004C5DD9">
        <w:rPr>
          <w:rFonts w:ascii="Arial" w:hAnsi="Arial" w:cs="Arial"/>
          <w:sz w:val="20"/>
          <w:szCs w:val="20"/>
        </w:rPr>
        <w:t>nie podlegam wykluczeniu, o którym mowa w art. 207 ustawy z dnia 27 sierpnia 2009 r. o finansach publicznych (Dz. U. 202</w:t>
      </w:r>
      <w:r w:rsidR="00C5708F">
        <w:rPr>
          <w:rFonts w:ascii="Arial" w:hAnsi="Arial" w:cs="Arial"/>
          <w:sz w:val="20"/>
          <w:szCs w:val="20"/>
        </w:rPr>
        <w:t>3</w:t>
      </w:r>
      <w:r w:rsidRPr="004C5DD9">
        <w:rPr>
          <w:rFonts w:ascii="Arial" w:hAnsi="Arial" w:cs="Arial"/>
          <w:sz w:val="20"/>
          <w:szCs w:val="20"/>
        </w:rPr>
        <w:t xml:space="preserve">, poz. </w:t>
      </w:r>
      <w:r w:rsidR="00C5708F">
        <w:rPr>
          <w:rFonts w:ascii="Arial" w:hAnsi="Arial" w:cs="Arial"/>
          <w:sz w:val="20"/>
          <w:szCs w:val="20"/>
        </w:rPr>
        <w:t xml:space="preserve">1270 </w:t>
      </w:r>
      <w:r w:rsidRPr="004C5DD9">
        <w:rPr>
          <w:rFonts w:ascii="Arial" w:hAnsi="Arial" w:cs="Arial"/>
          <w:sz w:val="20"/>
          <w:szCs w:val="20"/>
        </w:rPr>
        <w:t>t.j.)</w:t>
      </w:r>
      <w:r>
        <w:rPr>
          <w:rFonts w:ascii="Arial" w:hAnsi="Arial" w:cs="Arial"/>
          <w:sz w:val="20"/>
          <w:szCs w:val="20"/>
        </w:rPr>
        <w:t>;</w:t>
      </w:r>
      <w:r w:rsidRPr="004C5DD9">
        <w:rPr>
          <w:rFonts w:ascii="Arial" w:hAnsi="Arial" w:cs="Arial"/>
          <w:sz w:val="20"/>
          <w:szCs w:val="20"/>
        </w:rPr>
        <w:t xml:space="preserve"> </w:t>
      </w:r>
    </w:p>
    <w:p w14:paraId="13592324" w14:textId="77777777" w:rsidR="00243A3C" w:rsidRPr="004C5DD9" w:rsidRDefault="00243A3C" w:rsidP="009D3F46">
      <w:pPr>
        <w:pStyle w:val="Akapitzlist"/>
        <w:numPr>
          <w:ilvl w:val="0"/>
          <w:numId w:val="86"/>
        </w:numPr>
        <w:spacing w:before="120" w:after="120" w:line="276" w:lineRule="auto"/>
        <w:contextualSpacing/>
        <w:jc w:val="both"/>
        <w:rPr>
          <w:rFonts w:ascii="Arial" w:hAnsi="Arial" w:cs="Arial"/>
          <w:color w:val="000000" w:themeColor="text1"/>
          <w:sz w:val="20"/>
          <w:szCs w:val="20"/>
        </w:rPr>
      </w:pPr>
      <w:r w:rsidRPr="004C5DD9">
        <w:rPr>
          <w:rFonts w:ascii="Arial" w:hAnsi="Arial" w:cs="Arial"/>
          <w:sz w:val="20"/>
          <w:szCs w:val="20"/>
        </w:rPr>
        <w:t>nie podlegam wykluczeniu</w:t>
      </w:r>
      <w:r w:rsidRPr="004C5DD9">
        <w:rPr>
          <w:rFonts w:ascii="Arial" w:hAnsi="Arial" w:cs="Arial"/>
          <w:color w:val="000000" w:themeColor="text1"/>
          <w:sz w:val="20"/>
          <w:szCs w:val="20"/>
        </w:rPr>
        <w:t xml:space="preserve"> o którym mowa w </w:t>
      </w:r>
      <w:r w:rsidRPr="004C5DD9">
        <w:rPr>
          <w:rFonts w:ascii="Arial" w:hAnsi="Arial" w:cs="Arial"/>
          <w:sz w:val="20"/>
          <w:szCs w:val="20"/>
        </w:rPr>
        <w:t>art. 12 ustawy z dnia 15 czerwca 2012 r. o</w:t>
      </w:r>
      <w:r>
        <w:rPr>
          <w:rFonts w:ascii="Arial" w:hAnsi="Arial" w:cs="Arial"/>
          <w:sz w:val="20"/>
          <w:szCs w:val="20"/>
        </w:rPr>
        <w:t> </w:t>
      </w:r>
      <w:r w:rsidRPr="004C5DD9">
        <w:rPr>
          <w:rFonts w:ascii="Arial" w:hAnsi="Arial" w:cs="Arial"/>
          <w:sz w:val="20"/>
          <w:szCs w:val="20"/>
        </w:rPr>
        <w:t xml:space="preserve">skutkach powierzenia wykonywania pracy cudzoziemcom przebywającym wbrew przepisom na terytorium Rzeczypospolitej Polskiej (Dz. U. 2021 poz. 1745 t.j.); </w:t>
      </w:r>
    </w:p>
    <w:p w14:paraId="5DA5E73B" w14:textId="317D3469" w:rsidR="00243A3C" w:rsidRPr="004C5DD9" w:rsidRDefault="00243A3C" w:rsidP="009D3F46">
      <w:pPr>
        <w:pStyle w:val="Akapitzlist"/>
        <w:numPr>
          <w:ilvl w:val="0"/>
          <w:numId w:val="86"/>
        </w:numPr>
        <w:spacing w:before="120" w:after="120" w:line="276" w:lineRule="auto"/>
        <w:contextualSpacing/>
        <w:jc w:val="both"/>
        <w:rPr>
          <w:rFonts w:ascii="Arial" w:hAnsi="Arial" w:cs="Arial"/>
          <w:color w:val="000000" w:themeColor="text1"/>
          <w:sz w:val="20"/>
          <w:szCs w:val="20"/>
        </w:rPr>
      </w:pPr>
      <w:r w:rsidRPr="004C5DD9">
        <w:rPr>
          <w:rFonts w:ascii="Arial" w:hAnsi="Arial" w:cs="Arial"/>
          <w:color w:val="000000" w:themeColor="text1"/>
          <w:sz w:val="20"/>
          <w:szCs w:val="20"/>
        </w:rPr>
        <w:t xml:space="preserve">nie podlegam wykluczeniu o którym mowa w art. 9 ust. 1 pkt 2a ustawy z dnia 28 października 2002 r. o odpowiedzialności podmiotów zbiorowych za czyny zabronione pod groźbą kary (Dz. U. z </w:t>
      </w:r>
      <w:r w:rsidR="00BF0C5B" w:rsidRPr="004C5DD9">
        <w:rPr>
          <w:rFonts w:ascii="Arial" w:hAnsi="Arial" w:cs="Arial"/>
          <w:color w:val="000000" w:themeColor="text1"/>
          <w:sz w:val="20"/>
          <w:szCs w:val="20"/>
        </w:rPr>
        <w:t>202</w:t>
      </w:r>
      <w:r w:rsidR="00BF0C5B">
        <w:rPr>
          <w:rFonts w:ascii="Arial" w:hAnsi="Arial" w:cs="Arial"/>
          <w:color w:val="000000" w:themeColor="text1"/>
          <w:sz w:val="20"/>
          <w:szCs w:val="20"/>
        </w:rPr>
        <w:t>4</w:t>
      </w:r>
      <w:r w:rsidR="00BF0C5B" w:rsidRPr="004C5DD9">
        <w:rPr>
          <w:rFonts w:ascii="Arial" w:hAnsi="Arial" w:cs="Arial"/>
          <w:color w:val="000000" w:themeColor="text1"/>
          <w:sz w:val="20"/>
          <w:szCs w:val="20"/>
        </w:rPr>
        <w:t xml:space="preserve"> </w:t>
      </w:r>
      <w:r w:rsidRPr="004C5DD9">
        <w:rPr>
          <w:rFonts w:ascii="Arial" w:hAnsi="Arial" w:cs="Arial"/>
          <w:color w:val="000000" w:themeColor="text1"/>
          <w:sz w:val="20"/>
          <w:szCs w:val="20"/>
        </w:rPr>
        <w:t xml:space="preserve">r. poz. </w:t>
      </w:r>
      <w:r w:rsidR="00C5708F">
        <w:rPr>
          <w:rFonts w:ascii="Arial" w:hAnsi="Arial" w:cs="Arial"/>
          <w:color w:val="000000" w:themeColor="text1"/>
          <w:sz w:val="20"/>
          <w:szCs w:val="20"/>
        </w:rPr>
        <w:t> </w:t>
      </w:r>
      <w:r w:rsidR="00BF0C5B">
        <w:rPr>
          <w:rFonts w:ascii="Arial" w:hAnsi="Arial" w:cs="Arial"/>
          <w:color w:val="000000" w:themeColor="text1"/>
          <w:sz w:val="20"/>
          <w:szCs w:val="20"/>
        </w:rPr>
        <w:t xml:space="preserve">1822 </w:t>
      </w:r>
      <w:r w:rsidRPr="004C5DD9">
        <w:rPr>
          <w:rFonts w:ascii="Arial" w:hAnsi="Arial" w:cs="Arial"/>
          <w:color w:val="000000" w:themeColor="text1"/>
          <w:sz w:val="20"/>
          <w:szCs w:val="20"/>
        </w:rPr>
        <w:t>z</w:t>
      </w:r>
      <w:r w:rsidR="00044ED3">
        <w:rPr>
          <w:rFonts w:ascii="Arial" w:hAnsi="Arial" w:cs="Arial"/>
          <w:color w:val="000000" w:themeColor="text1"/>
          <w:sz w:val="20"/>
          <w:szCs w:val="20"/>
        </w:rPr>
        <w:t>e</w:t>
      </w:r>
      <w:r w:rsidRPr="004C5DD9">
        <w:rPr>
          <w:rFonts w:ascii="Arial" w:hAnsi="Arial" w:cs="Arial"/>
          <w:color w:val="000000" w:themeColor="text1"/>
          <w:sz w:val="20"/>
          <w:szCs w:val="20"/>
        </w:rPr>
        <w:t xml:space="preserve"> zm.);</w:t>
      </w:r>
    </w:p>
    <w:p w14:paraId="40A4A364" w14:textId="7C98B1F7" w:rsidR="00243A3C" w:rsidRPr="004C5DD9" w:rsidRDefault="00243A3C" w:rsidP="009D3F46">
      <w:pPr>
        <w:pStyle w:val="Akapitzlist"/>
        <w:numPr>
          <w:ilvl w:val="0"/>
          <w:numId w:val="87"/>
        </w:numPr>
        <w:spacing w:before="120" w:after="120"/>
        <w:contextualSpacing/>
        <w:jc w:val="both"/>
        <w:rPr>
          <w:rFonts w:ascii="Arial" w:eastAsia="Calibri" w:hAnsi="Arial" w:cs="Arial"/>
          <w:color w:val="000000" w:themeColor="text1"/>
          <w:sz w:val="20"/>
          <w:szCs w:val="20"/>
        </w:rPr>
      </w:pPr>
      <w:r w:rsidRPr="004C5DD9">
        <w:rPr>
          <w:rFonts w:ascii="Arial" w:eastAsia="Calibri" w:hAnsi="Arial" w:cs="Arial"/>
          <w:color w:val="000000" w:themeColor="text1"/>
          <w:sz w:val="20"/>
          <w:szCs w:val="20"/>
        </w:rPr>
        <w:t>nie został wobec mnie ustanowiony zakaz udzielania bezpośredniego lub pośredniego wsparcia ze środków unijnych na podstawie art 1 ustawy z dnia 13 kwietnia 2022 r. o szczególnych rozwiązaniach w zakresie przeciwdziałania wspieraniu agresji na Ukrainę oraz służących ochronie bezpieczeństwa narodowego (Dz. U.</w:t>
      </w:r>
      <w:r w:rsidR="003765F4">
        <w:rPr>
          <w:rFonts w:ascii="Arial" w:eastAsia="Calibri" w:hAnsi="Arial" w:cs="Arial"/>
          <w:color w:val="000000" w:themeColor="text1"/>
          <w:sz w:val="20"/>
          <w:szCs w:val="20"/>
        </w:rPr>
        <w:t xml:space="preserve">2024 </w:t>
      </w:r>
      <w:r w:rsidR="003A0426">
        <w:rPr>
          <w:rFonts w:ascii="Arial" w:eastAsia="Calibri" w:hAnsi="Arial" w:cs="Arial"/>
          <w:color w:val="000000" w:themeColor="text1"/>
          <w:sz w:val="20"/>
          <w:szCs w:val="20"/>
        </w:rPr>
        <w:t xml:space="preserve">r. </w:t>
      </w:r>
      <w:r w:rsidRPr="004C5DD9">
        <w:rPr>
          <w:rFonts w:ascii="Arial" w:eastAsia="Calibri" w:hAnsi="Arial" w:cs="Arial"/>
          <w:color w:val="000000" w:themeColor="text1"/>
          <w:sz w:val="20"/>
          <w:szCs w:val="20"/>
        </w:rPr>
        <w:t xml:space="preserve">poz. </w:t>
      </w:r>
      <w:r w:rsidR="003765F4">
        <w:rPr>
          <w:rFonts w:ascii="Arial" w:eastAsia="Calibri" w:hAnsi="Arial" w:cs="Arial"/>
          <w:color w:val="000000" w:themeColor="text1"/>
          <w:sz w:val="20"/>
          <w:szCs w:val="20"/>
        </w:rPr>
        <w:t>507</w:t>
      </w:r>
      <w:r w:rsidRPr="004C5DD9">
        <w:rPr>
          <w:rFonts w:ascii="Arial" w:eastAsia="Calibri" w:hAnsi="Arial" w:cs="Arial"/>
          <w:color w:val="000000" w:themeColor="text1"/>
          <w:sz w:val="20"/>
          <w:szCs w:val="20"/>
        </w:rPr>
        <w:t>);</w:t>
      </w:r>
    </w:p>
    <w:p w14:paraId="071D0ED2" w14:textId="77777777" w:rsidR="00243A3C" w:rsidRDefault="00243A3C" w:rsidP="009D3F46">
      <w:pPr>
        <w:pStyle w:val="Akapitzlist"/>
        <w:numPr>
          <w:ilvl w:val="0"/>
          <w:numId w:val="87"/>
        </w:numPr>
        <w:spacing w:before="120" w:after="120"/>
        <w:contextualSpacing/>
        <w:jc w:val="both"/>
        <w:rPr>
          <w:rFonts w:ascii="Arial" w:hAnsi="Arial" w:cs="Arial"/>
          <w:color w:val="000000" w:themeColor="text1"/>
          <w:sz w:val="20"/>
          <w:szCs w:val="20"/>
        </w:rPr>
      </w:pPr>
      <w:r w:rsidRPr="004C5DD9">
        <w:rPr>
          <w:rFonts w:ascii="Arial" w:hAnsi="Arial" w:cs="Arial"/>
          <w:color w:val="000000" w:themeColor="text1"/>
          <w:sz w:val="20"/>
          <w:szCs w:val="20"/>
        </w:rPr>
        <w:t xml:space="preserve">nie </w:t>
      </w:r>
      <w:bookmarkStart w:id="188" w:name="_Hlk132884451"/>
      <w:r w:rsidRPr="004C5DD9">
        <w:rPr>
          <w:rFonts w:ascii="Arial" w:hAnsi="Arial" w:cs="Arial"/>
          <w:color w:val="000000" w:themeColor="text1"/>
          <w:sz w:val="20"/>
          <w:szCs w:val="20"/>
        </w:rPr>
        <w:t>podjąłem jakiekolwiek działań dyskryminujących sprzecznych z zasadami, o których mowa w art. 9 ust. 3 Rozporządzenia nr 2021/1060, na terenie na którym posiadam siedzibę</w:t>
      </w:r>
      <w:bookmarkEnd w:id="188"/>
      <w:r w:rsidRPr="004C5DD9">
        <w:rPr>
          <w:rFonts w:ascii="Arial" w:hAnsi="Arial" w:cs="Arial"/>
          <w:color w:val="000000" w:themeColor="text1"/>
          <w:sz w:val="20"/>
          <w:szCs w:val="20"/>
        </w:rPr>
        <w:t>,</w:t>
      </w:r>
      <w:r w:rsidRPr="004C5DD9">
        <w:rPr>
          <w:rStyle w:val="Odwoanieprzypisudolnego"/>
          <w:rFonts w:ascii="Arial" w:hAnsi="Arial" w:cs="Arial"/>
          <w:color w:val="000000" w:themeColor="text1"/>
          <w:sz w:val="20"/>
          <w:szCs w:val="20"/>
        </w:rPr>
        <w:footnoteReference w:id="158"/>
      </w:r>
      <w:r w:rsidRPr="004C5DD9">
        <w:rPr>
          <w:rFonts w:ascii="Arial" w:hAnsi="Arial" w:cs="Arial"/>
          <w:color w:val="000000" w:themeColor="text1"/>
          <w:sz w:val="20"/>
          <w:szCs w:val="20"/>
        </w:rPr>
        <w:t xml:space="preserve">. </w:t>
      </w:r>
    </w:p>
    <w:p w14:paraId="00CE3974" w14:textId="77777777" w:rsidR="00243A3C" w:rsidRPr="004C5DD9" w:rsidRDefault="00243A3C" w:rsidP="00243A3C">
      <w:pPr>
        <w:pStyle w:val="Akapitzlist"/>
        <w:spacing w:before="120" w:after="120"/>
        <w:ind w:left="720"/>
        <w:contextualSpacing/>
        <w:jc w:val="both"/>
        <w:rPr>
          <w:rFonts w:ascii="Arial" w:hAnsi="Arial" w:cs="Arial"/>
          <w:color w:val="000000" w:themeColor="text1"/>
          <w:sz w:val="20"/>
          <w:szCs w:val="20"/>
        </w:rPr>
      </w:pPr>
    </w:p>
    <w:p w14:paraId="027EBC3C" w14:textId="77777777" w:rsidR="00243A3C" w:rsidRPr="00956524" w:rsidRDefault="00243A3C" w:rsidP="00243A3C">
      <w:pPr>
        <w:pStyle w:val="Tekstpodstawowy"/>
        <w:spacing w:before="120" w:after="120" w:line="276" w:lineRule="auto"/>
        <w:ind w:left="360"/>
        <w:rPr>
          <w:rFonts w:ascii="Arial" w:hAnsi="Arial" w:cs="Arial"/>
          <w:sz w:val="20"/>
          <w:szCs w:val="20"/>
        </w:rPr>
      </w:pPr>
      <w:r w:rsidRPr="004C5DD9">
        <w:rPr>
          <w:rFonts w:ascii="Arial" w:hAnsi="Arial" w:cs="Arial"/>
          <w:sz w:val="20"/>
          <w:szCs w:val="20"/>
        </w:rPr>
        <w:t>W przy</w:t>
      </w:r>
      <w:r>
        <w:rPr>
          <w:rFonts w:ascii="Arial" w:hAnsi="Arial" w:cs="Arial"/>
          <w:sz w:val="20"/>
          <w:szCs w:val="20"/>
        </w:rPr>
        <w:t>pad</w:t>
      </w:r>
      <w:r w:rsidRPr="004C5DD9">
        <w:rPr>
          <w:rFonts w:ascii="Arial" w:hAnsi="Arial" w:cs="Arial"/>
          <w:sz w:val="20"/>
          <w:szCs w:val="20"/>
        </w:rPr>
        <w:t>ku zaistnienia okoliczności powodującej wykluczenie mnie z możliwości otrzymania dofinansowania, na podstawie wskazanych powyżej przesłanek, niezwłocznie poinformuję o tym Instytucję udzielającą dofinansowanie.</w:t>
      </w:r>
    </w:p>
    <w:p w14:paraId="0ED1E543" w14:textId="77777777" w:rsidR="00243A3C" w:rsidRPr="00956524" w:rsidRDefault="00243A3C" w:rsidP="00243A3C">
      <w:pPr>
        <w:pStyle w:val="Akapitzlist"/>
        <w:spacing w:before="120" w:after="120" w:line="276" w:lineRule="auto"/>
        <w:ind w:left="360"/>
        <w:jc w:val="both"/>
        <w:rPr>
          <w:rFonts w:ascii="Arial" w:hAnsi="Arial" w:cs="Arial"/>
          <w:sz w:val="20"/>
          <w:szCs w:val="20"/>
        </w:rPr>
      </w:pPr>
    </w:p>
    <w:p w14:paraId="2554F02B" w14:textId="77777777" w:rsidR="00243A3C" w:rsidRPr="00956524" w:rsidRDefault="00243A3C" w:rsidP="00243A3C">
      <w:pPr>
        <w:pStyle w:val="Akapitzlist"/>
        <w:spacing w:before="120" w:after="120" w:line="276" w:lineRule="auto"/>
        <w:ind w:left="360"/>
        <w:jc w:val="both"/>
        <w:rPr>
          <w:rFonts w:ascii="Arial" w:hAnsi="Arial" w:cs="Arial"/>
          <w:sz w:val="20"/>
          <w:szCs w:val="20"/>
        </w:rPr>
      </w:pPr>
    </w:p>
    <w:p w14:paraId="468E5745" w14:textId="77777777" w:rsidR="00243A3C" w:rsidRDefault="00243A3C" w:rsidP="00243A3C">
      <w:pPr>
        <w:pStyle w:val="Akapitzlist"/>
        <w:spacing w:before="120" w:after="120" w:line="276" w:lineRule="auto"/>
        <w:ind w:left="360"/>
        <w:jc w:val="both"/>
        <w:rPr>
          <w:rFonts w:ascii="Arial" w:hAnsi="Arial" w:cs="Arial"/>
          <w:sz w:val="20"/>
          <w:szCs w:val="20"/>
        </w:rPr>
      </w:pPr>
    </w:p>
    <w:p w14:paraId="5DB6CE00" w14:textId="77777777" w:rsidR="00243A3C" w:rsidRPr="00956524" w:rsidRDefault="00243A3C" w:rsidP="00243A3C">
      <w:pPr>
        <w:pStyle w:val="Akapitzlist"/>
        <w:spacing w:before="120" w:after="120" w:line="276" w:lineRule="auto"/>
        <w:ind w:left="360"/>
        <w:jc w:val="both"/>
        <w:rPr>
          <w:rFonts w:ascii="Arial" w:hAnsi="Arial" w:cs="Arial"/>
          <w:sz w:val="20"/>
          <w:szCs w:val="20"/>
        </w:rPr>
      </w:pPr>
      <w:r w:rsidRPr="00956524">
        <w:rPr>
          <w:rFonts w:ascii="Arial" w:hAnsi="Arial" w:cs="Arial"/>
          <w:sz w:val="20"/>
          <w:szCs w:val="20"/>
        </w:rPr>
        <w:t xml:space="preserve">................................................................                        </w:t>
      </w:r>
      <w:r w:rsidRPr="00956524">
        <w:rPr>
          <w:rFonts w:ascii="Arial" w:hAnsi="Arial" w:cs="Arial"/>
          <w:sz w:val="20"/>
          <w:szCs w:val="20"/>
        </w:rPr>
        <w:tab/>
        <w:t>.........................................</w:t>
      </w:r>
    </w:p>
    <w:p w14:paraId="4909D155" w14:textId="77777777" w:rsidR="00243A3C" w:rsidRDefault="00243A3C" w:rsidP="00243A3C">
      <w:pPr>
        <w:tabs>
          <w:tab w:val="left" w:pos="709"/>
        </w:tabs>
        <w:spacing w:before="120" w:after="120"/>
        <w:jc w:val="both"/>
      </w:pPr>
      <w:r w:rsidRPr="00956524">
        <w:rPr>
          <w:rFonts w:ascii="Arial" w:hAnsi="Arial" w:cs="Arial"/>
          <w:sz w:val="20"/>
          <w:szCs w:val="20"/>
        </w:rPr>
        <w:t xml:space="preserve">                 (miejscowość, data)                                                 </w:t>
      </w:r>
      <w:r>
        <w:rPr>
          <w:rFonts w:ascii="Arial" w:hAnsi="Arial" w:cs="Arial"/>
          <w:sz w:val="20"/>
          <w:szCs w:val="20"/>
        </w:rPr>
        <w:t xml:space="preserve">      </w:t>
      </w:r>
      <w:r w:rsidRPr="00956524">
        <w:rPr>
          <w:rFonts w:ascii="Arial" w:hAnsi="Arial" w:cs="Arial"/>
          <w:sz w:val="20"/>
          <w:szCs w:val="20"/>
        </w:rPr>
        <w:t xml:space="preserve">  (czytelny podpis)</w:t>
      </w:r>
    </w:p>
    <w:p w14:paraId="18B082F9" w14:textId="77777777" w:rsidR="00243A3C" w:rsidRDefault="00243A3C" w:rsidP="00243A3C"/>
    <w:p w14:paraId="52CA530D" w14:textId="6A3003D7" w:rsidR="00243A3C" w:rsidRDefault="00243A3C" w:rsidP="000A4E5F">
      <w:pPr>
        <w:pStyle w:val="Tytu"/>
        <w:spacing w:line="360" w:lineRule="auto"/>
        <w:rPr>
          <w:rFonts w:ascii="Arial" w:hAnsi="Arial" w:cs="Arial"/>
          <w:sz w:val="20"/>
        </w:rPr>
      </w:pPr>
    </w:p>
    <w:p w14:paraId="4F104C03" w14:textId="3F40E110" w:rsidR="00243A3C" w:rsidRDefault="00243A3C" w:rsidP="000A4E5F">
      <w:pPr>
        <w:pStyle w:val="Tytu"/>
        <w:spacing w:line="360" w:lineRule="auto"/>
        <w:rPr>
          <w:rFonts w:ascii="Arial" w:hAnsi="Arial" w:cs="Arial"/>
          <w:sz w:val="20"/>
        </w:rPr>
      </w:pPr>
    </w:p>
    <w:p w14:paraId="6677F3A6" w14:textId="77777777" w:rsidR="003A1AF6" w:rsidRDefault="003A1AF6" w:rsidP="00370920">
      <w:pPr>
        <w:tabs>
          <w:tab w:val="left" w:pos="709"/>
        </w:tabs>
        <w:spacing w:after="240"/>
        <w:jc w:val="both"/>
        <w:rPr>
          <w:rFonts w:ascii="Arial" w:hAnsi="Arial" w:cs="Arial"/>
          <w:b/>
          <w:sz w:val="16"/>
          <w:szCs w:val="16"/>
        </w:rPr>
        <w:sectPr w:rsidR="003A1AF6" w:rsidSect="00183392">
          <w:headerReference w:type="default" r:id="rId31"/>
          <w:pgSz w:w="11906" w:h="16838" w:code="9"/>
          <w:pgMar w:top="1418" w:right="1418" w:bottom="1418" w:left="1418" w:header="709" w:footer="709" w:gutter="0"/>
          <w:cols w:space="708"/>
          <w:docGrid w:linePitch="299"/>
        </w:sectPr>
      </w:pPr>
    </w:p>
    <w:p w14:paraId="22CB0F75" w14:textId="098DD248" w:rsidR="00370920" w:rsidRPr="002A4AA8" w:rsidRDefault="00814BD3" w:rsidP="00370920">
      <w:pPr>
        <w:tabs>
          <w:tab w:val="left" w:pos="709"/>
        </w:tabs>
        <w:spacing w:after="240"/>
        <w:jc w:val="both"/>
        <w:rPr>
          <w:rFonts w:ascii="Arial" w:hAnsi="Arial" w:cs="Arial"/>
          <w:sz w:val="20"/>
          <w:szCs w:val="20"/>
        </w:rPr>
      </w:pPr>
      <w:r w:rsidRPr="002A4AA8">
        <w:rPr>
          <w:rFonts w:ascii="Arial" w:hAnsi="Arial" w:cs="Arial"/>
          <w:sz w:val="20"/>
          <w:szCs w:val="20"/>
        </w:rPr>
        <w:lastRenderedPageBreak/>
        <w:t xml:space="preserve">Załącznik nr </w:t>
      </w:r>
      <w:r w:rsidR="0092060E" w:rsidRPr="002A4AA8">
        <w:rPr>
          <w:rFonts w:ascii="Arial" w:hAnsi="Arial" w:cs="Arial"/>
          <w:sz w:val="20"/>
          <w:szCs w:val="20"/>
        </w:rPr>
        <w:t>1</w:t>
      </w:r>
      <w:r w:rsidR="0092060E">
        <w:rPr>
          <w:rFonts w:ascii="Arial" w:hAnsi="Arial" w:cs="Arial"/>
          <w:sz w:val="20"/>
          <w:szCs w:val="20"/>
        </w:rPr>
        <w:t>3</w:t>
      </w:r>
      <w:r w:rsidR="0092060E" w:rsidRPr="002A4AA8">
        <w:rPr>
          <w:rFonts w:ascii="Arial" w:hAnsi="Arial" w:cs="Arial"/>
          <w:sz w:val="20"/>
          <w:szCs w:val="20"/>
        </w:rPr>
        <w:t xml:space="preserve"> </w:t>
      </w:r>
      <w:r w:rsidR="00370920" w:rsidRPr="002A4AA8">
        <w:rPr>
          <w:rFonts w:ascii="Arial" w:hAnsi="Arial" w:cs="Arial"/>
          <w:bCs/>
          <w:sz w:val="20"/>
          <w:szCs w:val="20"/>
        </w:rPr>
        <w:t xml:space="preserve">do </w:t>
      </w:r>
      <w:r w:rsidR="00370920" w:rsidRPr="002A4AA8">
        <w:rPr>
          <w:rFonts w:ascii="Arial" w:hAnsi="Arial" w:cs="Arial"/>
          <w:sz w:val="20"/>
          <w:szCs w:val="20"/>
        </w:rPr>
        <w:t>umowy:</w:t>
      </w:r>
      <w:r w:rsidR="00F46A2E" w:rsidRPr="002A4AA8">
        <w:rPr>
          <w:rFonts w:ascii="Arial" w:hAnsi="Arial" w:cs="Arial"/>
          <w:sz w:val="20"/>
          <w:szCs w:val="20"/>
        </w:rPr>
        <w:t xml:space="preserve"> Oświadczenie</w:t>
      </w:r>
      <w:r w:rsidR="00370920" w:rsidRPr="002A4AA8">
        <w:rPr>
          <w:rFonts w:ascii="Arial" w:hAnsi="Arial" w:cs="Arial"/>
          <w:sz w:val="20"/>
          <w:szCs w:val="20"/>
        </w:rPr>
        <w:t xml:space="preserve"> o niekaralności</w:t>
      </w:r>
    </w:p>
    <w:p w14:paraId="631CC169" w14:textId="77777777" w:rsidR="00370920" w:rsidRPr="002A4AA8" w:rsidRDefault="00370920" w:rsidP="00370920">
      <w:pPr>
        <w:pStyle w:val="Tytu"/>
        <w:spacing w:line="360" w:lineRule="auto"/>
        <w:ind w:left="360"/>
        <w:jc w:val="left"/>
        <w:rPr>
          <w:rFonts w:ascii="Arial" w:hAnsi="Arial" w:cs="Arial"/>
          <w:sz w:val="20"/>
        </w:rPr>
      </w:pPr>
    </w:p>
    <w:p w14:paraId="6134C50A" w14:textId="77777777" w:rsidR="000A4E5F" w:rsidRPr="002A4AA8" w:rsidRDefault="000A4E5F" w:rsidP="000A4E5F">
      <w:pPr>
        <w:pStyle w:val="Tytu"/>
        <w:spacing w:line="360" w:lineRule="auto"/>
        <w:rPr>
          <w:rFonts w:ascii="Arial" w:hAnsi="Arial" w:cs="Arial"/>
          <w:sz w:val="20"/>
        </w:rPr>
      </w:pPr>
      <w:r w:rsidRPr="002A4AA8">
        <w:rPr>
          <w:rFonts w:ascii="Arial" w:hAnsi="Arial" w:cs="Arial"/>
          <w:sz w:val="20"/>
        </w:rPr>
        <w:t>OŚWIADCZENIE O NIEKARALNOŚCI</w:t>
      </w:r>
    </w:p>
    <w:p w14:paraId="4078000D" w14:textId="77777777" w:rsidR="000A4E5F" w:rsidRPr="002A4AA8" w:rsidRDefault="000A4E5F" w:rsidP="000A4E5F">
      <w:pPr>
        <w:spacing w:line="360" w:lineRule="auto"/>
        <w:rPr>
          <w:rFonts w:ascii="Arial" w:hAnsi="Arial" w:cs="Arial"/>
          <w:sz w:val="20"/>
          <w:szCs w:val="20"/>
        </w:rPr>
      </w:pPr>
    </w:p>
    <w:p w14:paraId="56A6D062"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Ja niżej podpisany/a ....................................................</w:t>
      </w:r>
      <w:r w:rsidRPr="002A4AA8">
        <w:rPr>
          <w:rFonts w:ascii="Arial" w:hAnsi="Arial" w:cs="Arial"/>
          <w:i/>
          <w:sz w:val="20"/>
          <w:szCs w:val="20"/>
        </w:rPr>
        <w:t>(imię i nazwisko)</w:t>
      </w:r>
    </w:p>
    <w:p w14:paraId="58951B63"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zamieszkały/a .................................…………………….</w:t>
      </w:r>
      <w:r w:rsidRPr="002A4AA8">
        <w:rPr>
          <w:rFonts w:ascii="Arial" w:hAnsi="Arial" w:cs="Arial"/>
          <w:i/>
          <w:sz w:val="20"/>
          <w:szCs w:val="20"/>
        </w:rPr>
        <w:t xml:space="preserve">( adres zamieszkania) </w:t>
      </w:r>
    </w:p>
    <w:p w14:paraId="6B48925C" w14:textId="77777777" w:rsidR="000A4E5F" w:rsidRPr="002A4AA8" w:rsidRDefault="000A4E5F" w:rsidP="000A4E5F">
      <w:pPr>
        <w:pStyle w:val="Akapitzlist"/>
        <w:spacing w:line="360" w:lineRule="auto"/>
        <w:ind w:left="360"/>
        <w:rPr>
          <w:rFonts w:ascii="Arial" w:hAnsi="Arial" w:cs="Arial"/>
          <w:i/>
          <w:sz w:val="20"/>
          <w:szCs w:val="20"/>
        </w:rPr>
      </w:pPr>
      <w:r w:rsidRPr="002A4AA8">
        <w:rPr>
          <w:rFonts w:ascii="Arial" w:hAnsi="Arial" w:cs="Arial"/>
          <w:sz w:val="20"/>
          <w:szCs w:val="20"/>
        </w:rPr>
        <w:t>legitymujący/a się dowodem osobistym ......................</w:t>
      </w:r>
      <w:r w:rsidRPr="002A4AA8">
        <w:rPr>
          <w:rFonts w:ascii="Arial" w:hAnsi="Arial" w:cs="Arial"/>
          <w:i/>
          <w:sz w:val="20"/>
          <w:szCs w:val="20"/>
        </w:rPr>
        <w:t>(seria i numer dowodu osobistego)</w:t>
      </w:r>
    </w:p>
    <w:p w14:paraId="5A23B4C1"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wydanym przez ......................................................................................................</w:t>
      </w:r>
    </w:p>
    <w:p w14:paraId="26DA2828" w14:textId="77777777" w:rsidR="000A4E5F" w:rsidRPr="002A4AA8" w:rsidRDefault="000A4E5F" w:rsidP="000A4E5F">
      <w:pPr>
        <w:pStyle w:val="Tekstpodstawowy"/>
        <w:ind w:left="360"/>
        <w:rPr>
          <w:rFonts w:ascii="Arial" w:hAnsi="Arial" w:cs="Arial"/>
          <w:sz w:val="20"/>
          <w:szCs w:val="20"/>
        </w:rPr>
      </w:pPr>
    </w:p>
    <w:p w14:paraId="1A434A6B" w14:textId="77777777" w:rsidR="000A4E5F" w:rsidRPr="002A4AA8" w:rsidRDefault="000A4E5F" w:rsidP="000A4E5F">
      <w:pPr>
        <w:pStyle w:val="Tekstpodstawowy"/>
        <w:ind w:left="360"/>
        <w:rPr>
          <w:rFonts w:ascii="Arial" w:hAnsi="Arial" w:cs="Arial"/>
          <w:b/>
          <w:bCs/>
          <w:sz w:val="20"/>
          <w:szCs w:val="20"/>
        </w:rPr>
      </w:pPr>
      <w:r w:rsidRPr="002A4AA8">
        <w:rPr>
          <w:rFonts w:ascii="Arial" w:hAnsi="Arial" w:cs="Arial"/>
          <w:sz w:val="20"/>
          <w:szCs w:val="20"/>
        </w:rPr>
        <w:t xml:space="preserve">świadomy/a odpowiedzialności karnej wynikającej z art. 233 § 1 Kodeksu karnego </w:t>
      </w:r>
      <w:r w:rsidRPr="002A4AA8">
        <w:rPr>
          <w:rFonts w:ascii="Arial" w:eastAsia="Calibri" w:hAnsi="Arial" w:cs="Arial"/>
          <w:sz w:val="20"/>
          <w:szCs w:val="20"/>
        </w:rPr>
        <w:t>za podanie fałszywych danych lub złożenie fałszywych oświadczeń</w:t>
      </w:r>
      <w:r w:rsidRPr="002A4AA8">
        <w:rPr>
          <w:rFonts w:ascii="Arial" w:hAnsi="Arial" w:cs="Arial"/>
          <w:sz w:val="20"/>
          <w:szCs w:val="20"/>
        </w:rPr>
        <w:t xml:space="preserve"> </w:t>
      </w:r>
    </w:p>
    <w:p w14:paraId="228AB414" w14:textId="77777777" w:rsidR="000A4E5F" w:rsidRPr="002A4AA8" w:rsidRDefault="000A4E5F" w:rsidP="000A4E5F">
      <w:pPr>
        <w:pStyle w:val="Akapitzlist"/>
        <w:spacing w:line="360" w:lineRule="auto"/>
        <w:ind w:left="360"/>
        <w:rPr>
          <w:rFonts w:ascii="Arial" w:hAnsi="Arial" w:cs="Arial"/>
          <w:b/>
          <w:bCs/>
          <w:sz w:val="20"/>
          <w:szCs w:val="20"/>
        </w:rPr>
      </w:pPr>
    </w:p>
    <w:p w14:paraId="3E2B2880" w14:textId="77777777" w:rsidR="000A4E5F" w:rsidRPr="002A4AA8" w:rsidRDefault="000A4E5F" w:rsidP="000A4E5F">
      <w:pPr>
        <w:pStyle w:val="Akapitzlist"/>
        <w:spacing w:line="360" w:lineRule="auto"/>
        <w:ind w:left="360"/>
        <w:jc w:val="center"/>
        <w:rPr>
          <w:rFonts w:ascii="Arial" w:hAnsi="Arial" w:cs="Arial"/>
          <w:sz w:val="20"/>
          <w:szCs w:val="20"/>
        </w:rPr>
      </w:pPr>
      <w:r w:rsidRPr="002A4AA8">
        <w:rPr>
          <w:rFonts w:ascii="Arial" w:hAnsi="Arial" w:cs="Arial"/>
          <w:b/>
          <w:bCs/>
          <w:sz w:val="20"/>
          <w:szCs w:val="20"/>
        </w:rPr>
        <w:t>o ś w i a d c z a m</w:t>
      </w:r>
    </w:p>
    <w:p w14:paraId="18BD8A0C" w14:textId="77777777" w:rsidR="000A4E5F" w:rsidRPr="002A4AA8" w:rsidRDefault="000A4E5F" w:rsidP="000A4E5F">
      <w:pPr>
        <w:pStyle w:val="Tekstpodstawowy"/>
        <w:ind w:left="360"/>
        <w:rPr>
          <w:rFonts w:ascii="Arial" w:hAnsi="Arial" w:cs="Arial"/>
          <w:sz w:val="20"/>
          <w:szCs w:val="20"/>
        </w:rPr>
      </w:pPr>
      <w:r w:rsidRPr="002A4AA8">
        <w:rPr>
          <w:rFonts w:ascii="Arial" w:hAnsi="Arial" w:cs="Arial"/>
          <w:sz w:val="20"/>
          <w:szCs w:val="20"/>
        </w:rPr>
        <w:t>iż korzystam z pełni praw publicznych i nie byłe/am prawomocnie skazany/a za przestępstwo przeciwko mieniu, przeciwko obrotowi gospodarczemu, przeciwko działalności instytucji państwowych oraz samorządu terytorialnego, przeciwko wiarygodności dokumentów lub za przestępstwo skarbowe</w:t>
      </w:r>
    </w:p>
    <w:p w14:paraId="3A65B624" w14:textId="77777777" w:rsidR="000A4E5F" w:rsidRPr="002A4AA8" w:rsidRDefault="000A4E5F" w:rsidP="000A4E5F">
      <w:pPr>
        <w:pStyle w:val="Akapitzlist"/>
        <w:spacing w:line="360" w:lineRule="auto"/>
        <w:ind w:left="360"/>
        <w:rPr>
          <w:rFonts w:ascii="Arial" w:hAnsi="Arial" w:cs="Arial"/>
          <w:sz w:val="20"/>
          <w:szCs w:val="20"/>
        </w:rPr>
      </w:pPr>
    </w:p>
    <w:p w14:paraId="6B095D5D"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 xml:space="preserve">................................................................                        </w:t>
      </w:r>
      <w:r w:rsidRPr="002A4AA8">
        <w:rPr>
          <w:rFonts w:ascii="Arial" w:hAnsi="Arial" w:cs="Arial"/>
          <w:sz w:val="20"/>
          <w:szCs w:val="20"/>
        </w:rPr>
        <w:tab/>
        <w:t>.........................................</w:t>
      </w:r>
    </w:p>
    <w:p w14:paraId="614FB444" w14:textId="77777777" w:rsidR="00BD3C97" w:rsidRPr="002A4AA8" w:rsidRDefault="000A4E5F" w:rsidP="00370920">
      <w:pPr>
        <w:tabs>
          <w:tab w:val="left" w:pos="709"/>
        </w:tabs>
        <w:spacing w:after="240"/>
        <w:jc w:val="both"/>
        <w:rPr>
          <w:rFonts w:ascii="Arial" w:hAnsi="Arial" w:cs="Arial"/>
          <w:sz w:val="20"/>
          <w:szCs w:val="20"/>
        </w:rPr>
      </w:pPr>
      <w:r w:rsidRPr="002A4AA8">
        <w:rPr>
          <w:rFonts w:ascii="Arial" w:hAnsi="Arial" w:cs="Arial"/>
          <w:sz w:val="20"/>
          <w:szCs w:val="20"/>
        </w:rPr>
        <w:t xml:space="preserve">                 (miejscowość, data)                                                   (czytelny podpis)</w:t>
      </w:r>
    </w:p>
    <w:p w14:paraId="49C37BBB" w14:textId="77777777" w:rsidR="00643D12" w:rsidRPr="002A4AA8" w:rsidRDefault="00643D12" w:rsidP="003426D1">
      <w:pPr>
        <w:pStyle w:val="Tekstpodstawowy"/>
        <w:rPr>
          <w:rFonts w:ascii="Arial" w:hAnsi="Arial" w:cs="Arial"/>
          <w:bCs/>
          <w:sz w:val="20"/>
          <w:szCs w:val="20"/>
        </w:rPr>
      </w:pPr>
    </w:p>
    <w:p w14:paraId="6B6E8567" w14:textId="77777777" w:rsidR="00643D12" w:rsidRPr="002A4AA8" w:rsidRDefault="00643D12" w:rsidP="003426D1">
      <w:pPr>
        <w:pStyle w:val="Tekstpodstawowy"/>
        <w:rPr>
          <w:rFonts w:ascii="Arial" w:hAnsi="Arial" w:cs="Arial"/>
          <w:bCs/>
          <w:sz w:val="20"/>
          <w:szCs w:val="20"/>
        </w:rPr>
      </w:pPr>
    </w:p>
    <w:p w14:paraId="0A00C3C5" w14:textId="77777777" w:rsidR="00643D12" w:rsidRPr="002A4AA8" w:rsidRDefault="00643D12" w:rsidP="003426D1">
      <w:pPr>
        <w:pStyle w:val="Tekstpodstawowy"/>
        <w:rPr>
          <w:rFonts w:ascii="Arial" w:hAnsi="Arial" w:cs="Arial"/>
          <w:bCs/>
          <w:sz w:val="20"/>
          <w:szCs w:val="20"/>
        </w:rPr>
      </w:pPr>
    </w:p>
    <w:p w14:paraId="5A632013" w14:textId="77777777" w:rsidR="00643D12" w:rsidRPr="002A4AA8" w:rsidRDefault="00643D12" w:rsidP="003426D1">
      <w:pPr>
        <w:pStyle w:val="Tekstpodstawowy"/>
        <w:rPr>
          <w:rFonts w:ascii="Arial" w:hAnsi="Arial" w:cs="Arial"/>
          <w:bCs/>
          <w:sz w:val="20"/>
          <w:szCs w:val="20"/>
        </w:rPr>
      </w:pPr>
    </w:p>
    <w:p w14:paraId="27D26BFE" w14:textId="77777777" w:rsidR="00643D12" w:rsidRPr="002A4AA8" w:rsidRDefault="00643D12" w:rsidP="003426D1">
      <w:pPr>
        <w:pStyle w:val="Tekstpodstawowy"/>
        <w:rPr>
          <w:rFonts w:ascii="Arial" w:hAnsi="Arial" w:cs="Arial"/>
          <w:bCs/>
          <w:sz w:val="20"/>
          <w:szCs w:val="20"/>
        </w:rPr>
      </w:pPr>
    </w:p>
    <w:p w14:paraId="4E85C91D" w14:textId="77777777" w:rsidR="00643D12" w:rsidRPr="002A4AA8" w:rsidRDefault="00643D12" w:rsidP="003426D1">
      <w:pPr>
        <w:pStyle w:val="Tekstpodstawowy"/>
        <w:rPr>
          <w:rFonts w:ascii="Arial" w:hAnsi="Arial" w:cs="Arial"/>
          <w:bCs/>
          <w:sz w:val="20"/>
          <w:szCs w:val="20"/>
        </w:rPr>
      </w:pPr>
    </w:p>
    <w:p w14:paraId="7D812F34" w14:textId="77777777" w:rsidR="00643D12" w:rsidRPr="002A4AA8" w:rsidRDefault="00643D12" w:rsidP="003426D1">
      <w:pPr>
        <w:pStyle w:val="Tekstpodstawowy"/>
        <w:rPr>
          <w:rFonts w:ascii="Arial" w:hAnsi="Arial" w:cs="Arial"/>
          <w:bCs/>
          <w:sz w:val="20"/>
          <w:szCs w:val="20"/>
        </w:rPr>
      </w:pPr>
    </w:p>
    <w:p w14:paraId="5FFCDDA4" w14:textId="77777777" w:rsidR="00643D12" w:rsidRPr="002A4AA8" w:rsidRDefault="00643D12" w:rsidP="003426D1">
      <w:pPr>
        <w:pStyle w:val="Tekstpodstawowy"/>
        <w:rPr>
          <w:rFonts w:ascii="Arial" w:hAnsi="Arial" w:cs="Arial"/>
          <w:bCs/>
          <w:sz w:val="20"/>
          <w:szCs w:val="20"/>
        </w:rPr>
      </w:pPr>
    </w:p>
    <w:p w14:paraId="02CFD13F" w14:textId="77777777" w:rsidR="00643D12" w:rsidRPr="002A4AA8" w:rsidRDefault="00643D12" w:rsidP="003426D1">
      <w:pPr>
        <w:pStyle w:val="Tekstpodstawowy"/>
        <w:rPr>
          <w:rFonts w:ascii="Arial" w:hAnsi="Arial" w:cs="Arial"/>
          <w:bCs/>
          <w:sz w:val="20"/>
          <w:szCs w:val="20"/>
        </w:rPr>
      </w:pPr>
    </w:p>
    <w:p w14:paraId="799B0A3E" w14:textId="77777777" w:rsidR="00643D12" w:rsidRPr="002A4AA8" w:rsidRDefault="00643D12" w:rsidP="003426D1">
      <w:pPr>
        <w:pStyle w:val="Tekstpodstawowy"/>
        <w:rPr>
          <w:rFonts w:ascii="Arial" w:hAnsi="Arial" w:cs="Arial"/>
          <w:bCs/>
          <w:sz w:val="20"/>
          <w:szCs w:val="20"/>
        </w:rPr>
      </w:pPr>
    </w:p>
    <w:p w14:paraId="4BE4DABF" w14:textId="77777777" w:rsidR="00643D12" w:rsidRPr="002A4AA8" w:rsidRDefault="00643D12" w:rsidP="003426D1">
      <w:pPr>
        <w:pStyle w:val="Tekstpodstawowy"/>
        <w:rPr>
          <w:rFonts w:ascii="Arial" w:hAnsi="Arial" w:cs="Arial"/>
          <w:bCs/>
          <w:sz w:val="20"/>
          <w:szCs w:val="20"/>
        </w:rPr>
      </w:pPr>
    </w:p>
    <w:p w14:paraId="25A8A349" w14:textId="77777777" w:rsidR="00643D12" w:rsidRPr="002A4AA8" w:rsidRDefault="00643D12" w:rsidP="003426D1">
      <w:pPr>
        <w:pStyle w:val="Tekstpodstawowy"/>
        <w:rPr>
          <w:rFonts w:ascii="Arial" w:hAnsi="Arial" w:cs="Arial"/>
          <w:bCs/>
          <w:sz w:val="20"/>
          <w:szCs w:val="20"/>
        </w:rPr>
      </w:pPr>
    </w:p>
    <w:p w14:paraId="518CEF73" w14:textId="77777777" w:rsidR="00643D12" w:rsidRPr="002A4AA8" w:rsidRDefault="00643D12" w:rsidP="003426D1">
      <w:pPr>
        <w:pStyle w:val="Tekstpodstawowy"/>
        <w:rPr>
          <w:rFonts w:ascii="Arial" w:hAnsi="Arial" w:cs="Arial"/>
          <w:bCs/>
          <w:sz w:val="20"/>
          <w:szCs w:val="20"/>
        </w:rPr>
      </w:pPr>
    </w:p>
    <w:p w14:paraId="26CAF701" w14:textId="77777777" w:rsidR="00643D12" w:rsidRPr="002A4AA8" w:rsidRDefault="00643D12" w:rsidP="003426D1">
      <w:pPr>
        <w:pStyle w:val="Tekstpodstawowy"/>
        <w:rPr>
          <w:rFonts w:ascii="Arial" w:hAnsi="Arial" w:cs="Arial"/>
          <w:bCs/>
          <w:sz w:val="20"/>
          <w:szCs w:val="20"/>
        </w:rPr>
      </w:pPr>
    </w:p>
    <w:p w14:paraId="5372AE3D" w14:textId="77777777" w:rsidR="00643D12" w:rsidRPr="002A4AA8" w:rsidRDefault="00643D12" w:rsidP="003426D1">
      <w:pPr>
        <w:pStyle w:val="Tekstpodstawowy"/>
        <w:rPr>
          <w:rFonts w:ascii="Arial" w:hAnsi="Arial" w:cs="Arial"/>
          <w:bCs/>
          <w:sz w:val="20"/>
          <w:szCs w:val="20"/>
        </w:rPr>
      </w:pPr>
    </w:p>
    <w:p w14:paraId="719341EF" w14:textId="77777777" w:rsidR="00643D12" w:rsidRPr="002A4AA8" w:rsidRDefault="00643D12" w:rsidP="003426D1">
      <w:pPr>
        <w:pStyle w:val="Tekstpodstawowy"/>
        <w:rPr>
          <w:rFonts w:ascii="Arial" w:hAnsi="Arial" w:cs="Arial"/>
          <w:bCs/>
          <w:sz w:val="20"/>
          <w:szCs w:val="20"/>
        </w:rPr>
      </w:pPr>
    </w:p>
    <w:p w14:paraId="39555D9E" w14:textId="77777777" w:rsidR="00643D12" w:rsidRPr="002A4AA8" w:rsidRDefault="00643D12" w:rsidP="003426D1">
      <w:pPr>
        <w:pStyle w:val="Tekstpodstawowy"/>
        <w:rPr>
          <w:rFonts w:ascii="Arial" w:hAnsi="Arial" w:cs="Arial"/>
          <w:bCs/>
          <w:sz w:val="20"/>
          <w:szCs w:val="20"/>
        </w:rPr>
      </w:pPr>
    </w:p>
    <w:p w14:paraId="1AF5508A" w14:textId="77777777" w:rsidR="00643D12" w:rsidRPr="002A4AA8" w:rsidRDefault="00643D12" w:rsidP="003426D1">
      <w:pPr>
        <w:pStyle w:val="Tekstpodstawowy"/>
        <w:rPr>
          <w:rFonts w:ascii="Arial" w:hAnsi="Arial" w:cs="Arial"/>
          <w:bCs/>
          <w:sz w:val="20"/>
          <w:szCs w:val="20"/>
        </w:rPr>
      </w:pPr>
    </w:p>
    <w:p w14:paraId="501F8550" w14:textId="77777777" w:rsidR="00643D12" w:rsidRPr="002A4AA8" w:rsidRDefault="00643D12" w:rsidP="003426D1">
      <w:pPr>
        <w:pStyle w:val="Tekstpodstawowy"/>
        <w:rPr>
          <w:rFonts w:ascii="Arial" w:hAnsi="Arial" w:cs="Arial"/>
          <w:bCs/>
          <w:sz w:val="20"/>
          <w:szCs w:val="20"/>
        </w:rPr>
      </w:pPr>
    </w:p>
    <w:p w14:paraId="644A3D54" w14:textId="77777777" w:rsidR="00643D12" w:rsidRPr="002A4AA8" w:rsidRDefault="00643D12" w:rsidP="003426D1">
      <w:pPr>
        <w:pStyle w:val="Tekstpodstawowy"/>
        <w:rPr>
          <w:rFonts w:ascii="Arial" w:hAnsi="Arial" w:cs="Arial"/>
          <w:bCs/>
          <w:sz w:val="20"/>
          <w:szCs w:val="20"/>
        </w:rPr>
      </w:pPr>
    </w:p>
    <w:p w14:paraId="0F1FB59B" w14:textId="77777777" w:rsidR="00643D12" w:rsidRPr="002A4AA8" w:rsidRDefault="00643D12" w:rsidP="003426D1">
      <w:pPr>
        <w:pStyle w:val="Tekstpodstawowy"/>
        <w:rPr>
          <w:rFonts w:ascii="Arial" w:hAnsi="Arial" w:cs="Arial"/>
          <w:bCs/>
          <w:sz w:val="20"/>
          <w:szCs w:val="20"/>
        </w:rPr>
      </w:pPr>
    </w:p>
    <w:p w14:paraId="4E86B8F9" w14:textId="77777777" w:rsidR="00643D12" w:rsidRPr="002A4AA8" w:rsidRDefault="00643D12" w:rsidP="003426D1">
      <w:pPr>
        <w:pStyle w:val="Tekstpodstawowy"/>
        <w:rPr>
          <w:rFonts w:ascii="Arial" w:hAnsi="Arial" w:cs="Arial"/>
          <w:bCs/>
          <w:sz w:val="20"/>
          <w:szCs w:val="20"/>
        </w:rPr>
      </w:pPr>
    </w:p>
    <w:p w14:paraId="2173151B" w14:textId="77777777" w:rsidR="00643D12" w:rsidRPr="002A4AA8" w:rsidRDefault="00643D12" w:rsidP="003426D1">
      <w:pPr>
        <w:pStyle w:val="Tekstpodstawowy"/>
        <w:rPr>
          <w:rFonts w:ascii="Arial" w:hAnsi="Arial" w:cs="Arial"/>
          <w:bCs/>
          <w:sz w:val="20"/>
          <w:szCs w:val="20"/>
        </w:rPr>
      </w:pPr>
    </w:p>
    <w:p w14:paraId="56FD6ED2" w14:textId="77777777" w:rsidR="00643D12" w:rsidRPr="002A4AA8" w:rsidRDefault="00643D12" w:rsidP="003426D1">
      <w:pPr>
        <w:pStyle w:val="Tekstpodstawowy"/>
        <w:rPr>
          <w:rFonts w:ascii="Arial" w:hAnsi="Arial" w:cs="Arial"/>
          <w:bCs/>
          <w:sz w:val="20"/>
          <w:szCs w:val="20"/>
        </w:rPr>
      </w:pPr>
    </w:p>
    <w:p w14:paraId="5391491A" w14:textId="77777777" w:rsidR="00643D12" w:rsidRPr="002A4AA8" w:rsidRDefault="00643D12" w:rsidP="003426D1">
      <w:pPr>
        <w:pStyle w:val="Tekstpodstawowy"/>
        <w:rPr>
          <w:rFonts w:ascii="Arial" w:hAnsi="Arial" w:cs="Arial"/>
          <w:bCs/>
          <w:sz w:val="20"/>
          <w:szCs w:val="20"/>
        </w:rPr>
      </w:pPr>
    </w:p>
    <w:p w14:paraId="07AE49FC" w14:textId="77777777" w:rsidR="00643D12" w:rsidRPr="002A4AA8" w:rsidRDefault="00643D12" w:rsidP="003426D1">
      <w:pPr>
        <w:pStyle w:val="Tekstpodstawowy"/>
        <w:rPr>
          <w:rFonts w:ascii="Arial" w:hAnsi="Arial" w:cs="Arial"/>
          <w:bCs/>
          <w:sz w:val="20"/>
          <w:szCs w:val="20"/>
        </w:rPr>
      </w:pPr>
    </w:p>
    <w:p w14:paraId="4458EC5D" w14:textId="77777777" w:rsidR="00643D12" w:rsidRPr="002A4AA8" w:rsidRDefault="00643D12" w:rsidP="003426D1">
      <w:pPr>
        <w:pStyle w:val="Tekstpodstawowy"/>
        <w:rPr>
          <w:rFonts w:ascii="Arial" w:hAnsi="Arial" w:cs="Arial"/>
          <w:bCs/>
          <w:sz w:val="20"/>
          <w:szCs w:val="20"/>
        </w:rPr>
      </w:pPr>
    </w:p>
    <w:p w14:paraId="22707EE2" w14:textId="77777777" w:rsidR="00643D12" w:rsidRPr="002A4AA8" w:rsidRDefault="00643D12" w:rsidP="003426D1">
      <w:pPr>
        <w:pStyle w:val="Tekstpodstawowy"/>
        <w:rPr>
          <w:rFonts w:ascii="Arial" w:hAnsi="Arial" w:cs="Arial"/>
          <w:bCs/>
          <w:sz w:val="20"/>
          <w:szCs w:val="20"/>
        </w:rPr>
      </w:pPr>
    </w:p>
    <w:p w14:paraId="50C0686F" w14:textId="77777777" w:rsidR="00643D12" w:rsidRPr="002A4AA8" w:rsidRDefault="00643D12" w:rsidP="003426D1">
      <w:pPr>
        <w:pStyle w:val="Tekstpodstawowy"/>
        <w:rPr>
          <w:rFonts w:ascii="Arial" w:hAnsi="Arial" w:cs="Arial"/>
          <w:bCs/>
          <w:sz w:val="20"/>
          <w:szCs w:val="20"/>
        </w:rPr>
      </w:pPr>
    </w:p>
    <w:p w14:paraId="00735D58" w14:textId="77777777" w:rsidR="00643D12" w:rsidRPr="002A4AA8" w:rsidRDefault="00643D12" w:rsidP="003426D1">
      <w:pPr>
        <w:pStyle w:val="Tekstpodstawowy"/>
        <w:rPr>
          <w:rFonts w:ascii="Arial" w:hAnsi="Arial" w:cs="Arial"/>
          <w:bCs/>
          <w:sz w:val="20"/>
          <w:szCs w:val="20"/>
        </w:rPr>
      </w:pPr>
    </w:p>
    <w:p w14:paraId="64D0A579" w14:textId="77777777" w:rsidR="00643D12" w:rsidRPr="002A4AA8" w:rsidRDefault="00643D12" w:rsidP="003426D1">
      <w:pPr>
        <w:pStyle w:val="Tekstpodstawowy"/>
        <w:rPr>
          <w:rFonts w:ascii="Arial" w:hAnsi="Arial" w:cs="Arial"/>
          <w:bCs/>
          <w:sz w:val="20"/>
          <w:szCs w:val="20"/>
        </w:rPr>
      </w:pPr>
    </w:p>
    <w:p w14:paraId="33690F1E" w14:textId="77777777" w:rsidR="00643D12" w:rsidRPr="002A4AA8" w:rsidRDefault="00643D12" w:rsidP="003426D1">
      <w:pPr>
        <w:pStyle w:val="Tekstpodstawowy"/>
        <w:rPr>
          <w:rFonts w:ascii="Arial" w:hAnsi="Arial" w:cs="Arial"/>
          <w:bCs/>
          <w:sz w:val="20"/>
          <w:szCs w:val="20"/>
        </w:rPr>
        <w:sectPr w:rsidR="00643D12" w:rsidRPr="002A4AA8" w:rsidSect="00183392">
          <w:pgSz w:w="11906" w:h="16838" w:code="9"/>
          <w:pgMar w:top="1418" w:right="1418" w:bottom="1418" w:left="1418" w:header="709" w:footer="709" w:gutter="0"/>
          <w:cols w:space="708"/>
          <w:docGrid w:linePitch="299"/>
        </w:sectPr>
      </w:pPr>
    </w:p>
    <w:p w14:paraId="6075B003" w14:textId="04AA9CF9" w:rsidR="003426D1" w:rsidRPr="002A4AA8" w:rsidRDefault="003426D1" w:rsidP="003426D1">
      <w:pPr>
        <w:pStyle w:val="Tekstpodstawowy"/>
        <w:rPr>
          <w:rFonts w:ascii="Arial" w:hAnsi="Arial" w:cs="Arial"/>
          <w:bCs/>
          <w:sz w:val="20"/>
          <w:szCs w:val="20"/>
        </w:rPr>
      </w:pPr>
      <w:r w:rsidRPr="002A4AA8">
        <w:rPr>
          <w:rFonts w:ascii="Arial" w:hAnsi="Arial" w:cs="Arial"/>
          <w:bCs/>
          <w:sz w:val="20"/>
          <w:szCs w:val="20"/>
        </w:rPr>
        <w:lastRenderedPageBreak/>
        <w:t xml:space="preserve">Załącznik nr </w:t>
      </w:r>
      <w:r w:rsidR="0092060E" w:rsidRPr="002A4AA8">
        <w:rPr>
          <w:rFonts w:ascii="Arial" w:hAnsi="Arial" w:cs="Arial"/>
          <w:bCs/>
          <w:sz w:val="20"/>
          <w:szCs w:val="20"/>
        </w:rPr>
        <w:t>1</w:t>
      </w:r>
      <w:r w:rsidR="0092060E">
        <w:rPr>
          <w:rFonts w:ascii="Arial" w:hAnsi="Arial" w:cs="Arial"/>
          <w:bCs/>
          <w:sz w:val="20"/>
          <w:szCs w:val="20"/>
        </w:rPr>
        <w:t>4</w:t>
      </w:r>
      <w:r w:rsidR="0092060E" w:rsidRPr="002A4AA8">
        <w:rPr>
          <w:rFonts w:ascii="Arial" w:hAnsi="Arial" w:cs="Arial"/>
          <w:bCs/>
          <w:sz w:val="20"/>
          <w:szCs w:val="20"/>
        </w:rPr>
        <w:t xml:space="preserve"> </w:t>
      </w:r>
      <w:r w:rsidRPr="002A4AA8">
        <w:rPr>
          <w:rFonts w:ascii="Arial" w:hAnsi="Arial" w:cs="Arial"/>
          <w:bCs/>
          <w:sz w:val="20"/>
          <w:szCs w:val="20"/>
        </w:rPr>
        <w:t>do umowy: Deklaracja wydatków majątkowych</w:t>
      </w:r>
    </w:p>
    <w:p w14:paraId="1DEE532F" w14:textId="77777777" w:rsidR="003426D1" w:rsidRPr="002A4AA8" w:rsidRDefault="003426D1" w:rsidP="003426D1">
      <w:pPr>
        <w:pStyle w:val="Tekstpodstawowy"/>
        <w:rPr>
          <w:rFonts w:ascii="Arial" w:hAnsi="Arial" w:cs="Arial"/>
          <w:sz w:val="20"/>
          <w:szCs w:val="20"/>
        </w:rPr>
      </w:pPr>
    </w:p>
    <w:p w14:paraId="5AFA01B9" w14:textId="77777777" w:rsidR="003426D1" w:rsidRPr="002A4AA8" w:rsidRDefault="003426D1" w:rsidP="003426D1">
      <w:pPr>
        <w:pStyle w:val="Tekstpodstawowy"/>
        <w:rPr>
          <w:rFonts w:ascii="Arial" w:hAnsi="Arial" w:cs="Arial"/>
          <w:sz w:val="20"/>
          <w:szCs w:val="20"/>
        </w:rPr>
      </w:pPr>
    </w:p>
    <w:p w14:paraId="4420F345" w14:textId="77777777" w:rsidR="003426D1" w:rsidRPr="002A4AA8" w:rsidRDefault="003426D1" w:rsidP="003426D1">
      <w:pPr>
        <w:pStyle w:val="Tekstpodstawowy"/>
        <w:rPr>
          <w:rFonts w:ascii="Arial" w:hAnsi="Arial" w:cs="Arial"/>
          <w:sz w:val="20"/>
          <w:szCs w:val="20"/>
        </w:rPr>
      </w:pPr>
    </w:p>
    <w:p w14:paraId="3F216878" w14:textId="77777777" w:rsidR="003426D1" w:rsidRPr="002A4AA8" w:rsidRDefault="003426D1" w:rsidP="003426D1">
      <w:pPr>
        <w:pStyle w:val="Tekstpodstawowy"/>
        <w:rPr>
          <w:rFonts w:ascii="Arial" w:hAnsi="Arial" w:cs="Arial"/>
          <w:sz w:val="20"/>
          <w:szCs w:val="20"/>
        </w:rPr>
      </w:pPr>
    </w:p>
    <w:p w14:paraId="7FB1AB97" w14:textId="77777777" w:rsidR="003426D1" w:rsidRPr="002A4AA8" w:rsidRDefault="003426D1" w:rsidP="003426D1">
      <w:pPr>
        <w:pStyle w:val="Tekstpodstawowy"/>
        <w:rPr>
          <w:rFonts w:ascii="Arial" w:hAnsi="Arial" w:cs="Arial"/>
          <w:sz w:val="20"/>
          <w:szCs w:val="20"/>
        </w:rPr>
      </w:pPr>
      <w:r w:rsidRPr="002A4AA8">
        <w:rPr>
          <w:rFonts w:ascii="Arial" w:hAnsi="Arial" w:cs="Arial"/>
          <w:sz w:val="20"/>
          <w:szCs w:val="20"/>
        </w:rPr>
        <w:t>……………………………</w:t>
      </w:r>
      <w:r w:rsidRPr="002A4AA8">
        <w:rPr>
          <w:rFonts w:ascii="Arial" w:hAnsi="Arial" w:cs="Arial"/>
          <w:sz w:val="20"/>
          <w:szCs w:val="20"/>
        </w:rPr>
        <w:tab/>
      </w:r>
    </w:p>
    <w:p w14:paraId="5E10C48D" w14:textId="4A053D9D" w:rsidR="003426D1" w:rsidRPr="002A4AA8" w:rsidRDefault="003426D1" w:rsidP="003426D1">
      <w:pPr>
        <w:pStyle w:val="Tekstpodstawowy"/>
        <w:rPr>
          <w:rFonts w:ascii="Arial" w:hAnsi="Arial" w:cs="Arial"/>
          <w:sz w:val="20"/>
          <w:szCs w:val="20"/>
        </w:rPr>
      </w:pPr>
      <w:r w:rsidRPr="002A4AA8">
        <w:rPr>
          <w:rFonts w:ascii="Arial" w:hAnsi="Arial" w:cs="Arial"/>
          <w:i/>
          <w:sz w:val="20"/>
          <w:szCs w:val="20"/>
        </w:rPr>
        <w:t xml:space="preserve">(nazwa i adres </w:t>
      </w:r>
      <w:r w:rsidR="001A532F">
        <w:rPr>
          <w:rFonts w:ascii="Arial" w:hAnsi="Arial" w:cs="Arial"/>
          <w:i/>
          <w:sz w:val="20"/>
          <w:szCs w:val="20"/>
        </w:rPr>
        <w:t>B</w:t>
      </w:r>
      <w:r w:rsidR="001A532F" w:rsidRPr="002A4AA8">
        <w:rPr>
          <w:rFonts w:ascii="Arial" w:hAnsi="Arial" w:cs="Arial"/>
          <w:i/>
          <w:sz w:val="20"/>
          <w:szCs w:val="20"/>
        </w:rPr>
        <w:t>eneficjenta</w:t>
      </w:r>
      <w:r w:rsidRPr="002A4AA8">
        <w:rPr>
          <w:rFonts w:ascii="Arial" w:hAnsi="Arial" w:cs="Arial"/>
          <w:i/>
          <w:sz w:val="20"/>
          <w:szCs w:val="20"/>
        </w:rPr>
        <w:t>)</w:t>
      </w:r>
      <w:r w:rsidRPr="002A4AA8">
        <w:rPr>
          <w:rFonts w:ascii="Arial" w:hAnsi="Arial" w:cs="Arial"/>
          <w:sz w:val="20"/>
          <w:szCs w:val="20"/>
        </w:rPr>
        <w:t xml:space="preserve"> </w:t>
      </w:r>
      <w:r w:rsidRPr="002A4AA8">
        <w:rPr>
          <w:rFonts w:ascii="Arial" w:hAnsi="Arial" w:cs="Arial"/>
          <w:sz w:val="20"/>
          <w:szCs w:val="20"/>
        </w:rPr>
        <w:tab/>
      </w:r>
      <w:r w:rsidRPr="002A4AA8">
        <w:rPr>
          <w:rFonts w:ascii="Arial" w:hAnsi="Arial" w:cs="Arial"/>
          <w:sz w:val="20"/>
          <w:szCs w:val="20"/>
        </w:rPr>
        <w:tab/>
      </w:r>
    </w:p>
    <w:p w14:paraId="44514970" w14:textId="77777777" w:rsidR="003426D1" w:rsidRPr="002A4AA8" w:rsidRDefault="003426D1" w:rsidP="003426D1">
      <w:pPr>
        <w:pStyle w:val="Tekstpodstawowy"/>
        <w:rPr>
          <w:rFonts w:ascii="Arial" w:hAnsi="Arial" w:cs="Arial"/>
          <w:sz w:val="20"/>
          <w:szCs w:val="20"/>
        </w:rPr>
      </w:pPr>
    </w:p>
    <w:p w14:paraId="7D7B1CF5" w14:textId="77777777" w:rsidR="003426D1" w:rsidRPr="002A4AA8" w:rsidRDefault="003426D1" w:rsidP="003426D1">
      <w:pPr>
        <w:pStyle w:val="Tekstpodstawowy"/>
        <w:rPr>
          <w:rFonts w:ascii="Arial" w:hAnsi="Arial" w:cs="Arial"/>
          <w:sz w:val="20"/>
          <w:szCs w:val="20"/>
        </w:rPr>
      </w:pP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p>
    <w:p w14:paraId="7712E9F2" w14:textId="461992A4" w:rsidR="003426D1" w:rsidRPr="002A4AA8" w:rsidRDefault="003426D1" w:rsidP="00867398">
      <w:pPr>
        <w:pStyle w:val="Tytu"/>
        <w:spacing w:before="60" w:afterLines="60" w:after="144" w:line="312" w:lineRule="auto"/>
        <w:outlineLvl w:val="1"/>
        <w:rPr>
          <w:rFonts w:ascii="Arial" w:hAnsi="Arial" w:cs="Arial"/>
          <w:smallCaps/>
          <w:sz w:val="20"/>
        </w:rPr>
      </w:pPr>
      <w:r w:rsidRPr="002A4AA8">
        <w:rPr>
          <w:rFonts w:ascii="Arial" w:hAnsi="Arial" w:cs="Arial"/>
          <w:smallCaps/>
          <w:sz w:val="20"/>
        </w:rPr>
        <w:t xml:space="preserve">deklaracja potwierdzająca występowanie wydatków majątkowych </w:t>
      </w:r>
      <w:r w:rsidRPr="002A4AA8">
        <w:rPr>
          <w:rFonts w:ascii="Arial" w:hAnsi="Arial" w:cs="Arial"/>
          <w:smallCaps/>
          <w:sz w:val="20"/>
        </w:rPr>
        <w:br/>
        <w:t xml:space="preserve">u  </w:t>
      </w:r>
      <w:r w:rsidR="009553B2">
        <w:rPr>
          <w:rFonts w:ascii="Arial" w:hAnsi="Arial" w:cs="Arial"/>
          <w:smallCaps/>
          <w:sz w:val="20"/>
        </w:rPr>
        <w:t>wniosk</w:t>
      </w:r>
      <w:r w:rsidRPr="002A4AA8">
        <w:rPr>
          <w:rFonts w:ascii="Arial" w:hAnsi="Arial" w:cs="Arial"/>
          <w:smallCaps/>
          <w:sz w:val="20"/>
        </w:rPr>
        <w:t>odawcy</w:t>
      </w:r>
      <w:r w:rsidR="0046412C" w:rsidRPr="002A4AA8">
        <w:rPr>
          <w:rStyle w:val="Odwoanieprzypisudolnego"/>
          <w:rFonts w:ascii="Arial" w:hAnsi="Arial" w:cs="Arial"/>
          <w:smallCaps/>
          <w:sz w:val="20"/>
        </w:rPr>
        <w:footnoteReference w:id="159"/>
      </w:r>
      <w:r w:rsidR="009C0577" w:rsidRPr="002A4AA8">
        <w:rPr>
          <w:rFonts w:ascii="Arial" w:hAnsi="Arial" w:cs="Arial"/>
          <w:smallCaps/>
          <w:sz w:val="20"/>
        </w:rPr>
        <w:t xml:space="preserve"> </w:t>
      </w:r>
    </w:p>
    <w:p w14:paraId="2BA5EE5D" w14:textId="77777777" w:rsidR="003426D1" w:rsidRPr="002A4AA8" w:rsidRDefault="003426D1" w:rsidP="003426D1">
      <w:pPr>
        <w:jc w:val="both"/>
        <w:rPr>
          <w:rFonts w:ascii="Arial" w:hAnsi="Arial" w:cs="Arial"/>
          <w:sz w:val="20"/>
          <w:szCs w:val="20"/>
        </w:rPr>
      </w:pPr>
    </w:p>
    <w:p w14:paraId="17B62C98" w14:textId="26335132" w:rsidR="003426D1" w:rsidRPr="002A4AA8" w:rsidRDefault="003426D1" w:rsidP="00867398">
      <w:pPr>
        <w:pStyle w:val="Nagwek"/>
        <w:spacing w:afterLines="60" w:after="144"/>
        <w:ind w:firstLine="540"/>
        <w:jc w:val="both"/>
        <w:rPr>
          <w:rFonts w:ascii="Arial" w:hAnsi="Arial" w:cs="Arial"/>
          <w:sz w:val="20"/>
          <w:szCs w:val="20"/>
        </w:rPr>
      </w:pPr>
      <w:r w:rsidRPr="002A4AA8">
        <w:rPr>
          <w:rFonts w:ascii="Arial" w:hAnsi="Arial" w:cs="Arial"/>
          <w:sz w:val="20"/>
          <w:szCs w:val="20"/>
        </w:rPr>
        <w:tab/>
        <w:t>W związku z ubieganiem się o dofinansowanie ze środków Europejskiego Funduszu Społecznego</w:t>
      </w:r>
      <w:r w:rsidR="00CE7DE2">
        <w:rPr>
          <w:rFonts w:ascii="Arial" w:hAnsi="Arial" w:cs="Arial"/>
          <w:sz w:val="20"/>
          <w:szCs w:val="20"/>
        </w:rPr>
        <w:t xml:space="preserve"> Plus</w:t>
      </w:r>
      <w:r w:rsidRPr="002A4AA8">
        <w:rPr>
          <w:rFonts w:ascii="Arial" w:hAnsi="Arial" w:cs="Arial"/>
          <w:sz w:val="20"/>
          <w:szCs w:val="20"/>
        </w:rPr>
        <w:t xml:space="preserve"> w ramach </w:t>
      </w:r>
      <w:r w:rsidR="00CE7DE2">
        <w:rPr>
          <w:rFonts w:ascii="Arial" w:hAnsi="Arial" w:cs="Arial"/>
          <w:sz w:val="20"/>
          <w:szCs w:val="20"/>
        </w:rPr>
        <w:t>Programu Fundusze Europejskie dla Pomorza Zachodniego</w:t>
      </w:r>
      <w:r w:rsidRPr="002A4AA8">
        <w:rPr>
          <w:rFonts w:ascii="Arial" w:hAnsi="Arial" w:cs="Arial"/>
          <w:sz w:val="20"/>
          <w:szCs w:val="20"/>
        </w:rPr>
        <w:t xml:space="preserve"> 20</w:t>
      </w:r>
      <w:r w:rsidR="00CE7DE2">
        <w:rPr>
          <w:rFonts w:ascii="Arial" w:hAnsi="Arial" w:cs="Arial"/>
          <w:sz w:val="20"/>
          <w:szCs w:val="20"/>
        </w:rPr>
        <w:t>21</w:t>
      </w:r>
      <w:r w:rsidRPr="002A4AA8">
        <w:rPr>
          <w:rFonts w:ascii="Arial" w:hAnsi="Arial" w:cs="Arial"/>
          <w:sz w:val="20"/>
          <w:szCs w:val="20"/>
        </w:rPr>
        <w:t>-202</w:t>
      </w:r>
      <w:r w:rsidR="00CE7DE2">
        <w:rPr>
          <w:rFonts w:ascii="Arial" w:hAnsi="Arial" w:cs="Arial"/>
          <w:sz w:val="20"/>
          <w:szCs w:val="20"/>
        </w:rPr>
        <w:t>7</w:t>
      </w:r>
      <w:r w:rsidRPr="002A4AA8">
        <w:rPr>
          <w:rFonts w:ascii="Arial" w:hAnsi="Arial" w:cs="Arial"/>
          <w:sz w:val="20"/>
          <w:szCs w:val="20"/>
        </w:rPr>
        <w:t xml:space="preserve"> na realizację projektu </w:t>
      </w:r>
      <w:r w:rsidRPr="002A4AA8">
        <w:rPr>
          <w:rFonts w:ascii="Arial" w:hAnsi="Arial" w:cs="Arial"/>
          <w:i/>
          <w:sz w:val="20"/>
          <w:szCs w:val="20"/>
        </w:rPr>
        <w:t>……..[nazwa i numer projektu]</w:t>
      </w:r>
      <w:r w:rsidRPr="002A4AA8">
        <w:rPr>
          <w:rFonts w:ascii="Arial" w:hAnsi="Arial" w:cs="Arial"/>
          <w:sz w:val="20"/>
          <w:szCs w:val="20"/>
        </w:rPr>
        <w:t>, informuję o wydatkach majątkowych, które zostały zaplanowane w budżecie projektu.</w:t>
      </w:r>
    </w:p>
    <w:p w14:paraId="42D98FA5" w14:textId="77777777" w:rsidR="003426D1" w:rsidRPr="002A4AA8" w:rsidRDefault="003426D1" w:rsidP="00867398">
      <w:pPr>
        <w:pStyle w:val="Nagwek"/>
        <w:spacing w:afterLines="60" w:after="144"/>
        <w:ind w:firstLine="540"/>
        <w:jc w:val="both"/>
        <w:rPr>
          <w:rFonts w:ascii="Arial" w:hAnsi="Arial" w:cs="Arial"/>
          <w:sz w:val="20"/>
          <w:szCs w:val="20"/>
        </w:rPr>
      </w:pPr>
    </w:p>
    <w:tbl>
      <w:tblPr>
        <w:tblW w:w="7360" w:type="dxa"/>
        <w:tblInd w:w="859" w:type="dxa"/>
        <w:tblCellMar>
          <w:left w:w="70" w:type="dxa"/>
          <w:right w:w="70" w:type="dxa"/>
        </w:tblCellMar>
        <w:tblLook w:val="04A0" w:firstRow="1" w:lastRow="0" w:firstColumn="1" w:lastColumn="0" w:noHBand="0" w:noVBand="1"/>
      </w:tblPr>
      <w:tblGrid>
        <w:gridCol w:w="640"/>
        <w:gridCol w:w="2240"/>
        <w:gridCol w:w="2240"/>
        <w:gridCol w:w="2240"/>
      </w:tblGrid>
      <w:tr w:rsidR="003426D1" w:rsidRPr="002A4AA8" w14:paraId="7FF84172" w14:textId="77777777" w:rsidTr="00C5670E">
        <w:trPr>
          <w:trHeight w:val="930"/>
        </w:trPr>
        <w:tc>
          <w:tcPr>
            <w:tcW w:w="640"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2F689146"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L.P.</w:t>
            </w:r>
          </w:p>
        </w:tc>
        <w:tc>
          <w:tcPr>
            <w:tcW w:w="2240" w:type="dxa"/>
            <w:tcBorders>
              <w:top w:val="single" w:sz="4" w:space="0" w:color="auto"/>
              <w:left w:val="nil"/>
              <w:bottom w:val="single" w:sz="4" w:space="0" w:color="auto"/>
              <w:right w:val="single" w:sz="4" w:space="0" w:color="auto"/>
            </w:tcBorders>
            <w:shd w:val="clear" w:color="000000" w:fill="D8D8D8"/>
            <w:vAlign w:val="center"/>
            <w:hideMark/>
          </w:tcPr>
          <w:p w14:paraId="5999E639"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 xml:space="preserve">Nazwa wydatku majątkowego </w:t>
            </w:r>
          </w:p>
        </w:tc>
        <w:tc>
          <w:tcPr>
            <w:tcW w:w="2240" w:type="dxa"/>
            <w:tcBorders>
              <w:top w:val="single" w:sz="4" w:space="0" w:color="auto"/>
              <w:left w:val="nil"/>
              <w:bottom w:val="single" w:sz="4" w:space="0" w:color="auto"/>
              <w:right w:val="single" w:sz="4" w:space="0" w:color="auto"/>
            </w:tcBorders>
            <w:shd w:val="clear" w:color="000000" w:fill="D8D8D8"/>
            <w:noWrap/>
            <w:vAlign w:val="center"/>
            <w:hideMark/>
          </w:tcPr>
          <w:p w14:paraId="0021F09A"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Planowana wartość</w:t>
            </w:r>
          </w:p>
        </w:tc>
        <w:tc>
          <w:tcPr>
            <w:tcW w:w="2240" w:type="dxa"/>
            <w:tcBorders>
              <w:top w:val="single" w:sz="4" w:space="0" w:color="auto"/>
              <w:left w:val="nil"/>
              <w:bottom w:val="single" w:sz="4" w:space="0" w:color="auto"/>
              <w:right w:val="single" w:sz="4" w:space="0" w:color="auto"/>
            </w:tcBorders>
            <w:shd w:val="clear" w:color="000000" w:fill="D8D8D8"/>
            <w:vAlign w:val="center"/>
            <w:hideMark/>
          </w:tcPr>
          <w:p w14:paraId="3117F9E5"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 xml:space="preserve">Nr zadania/ </w:t>
            </w:r>
          </w:p>
          <w:p w14:paraId="7FDA97A3" w14:textId="19BEA4C9"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 xml:space="preserve">nr </w:t>
            </w:r>
            <w:r w:rsidR="00A92A33">
              <w:rPr>
                <w:rFonts w:ascii="Arial" w:hAnsi="Arial" w:cs="Arial"/>
                <w:color w:val="000000"/>
                <w:sz w:val="20"/>
                <w:szCs w:val="20"/>
              </w:rPr>
              <w:t>pozycji budżetowej</w:t>
            </w:r>
          </w:p>
        </w:tc>
      </w:tr>
      <w:tr w:rsidR="003426D1" w:rsidRPr="002A4AA8" w14:paraId="40CDAE99"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71F3AEB8"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1</w:t>
            </w:r>
          </w:p>
        </w:tc>
        <w:tc>
          <w:tcPr>
            <w:tcW w:w="2240" w:type="dxa"/>
            <w:tcBorders>
              <w:top w:val="nil"/>
              <w:left w:val="nil"/>
              <w:bottom w:val="single" w:sz="4" w:space="0" w:color="auto"/>
              <w:right w:val="single" w:sz="4" w:space="0" w:color="auto"/>
            </w:tcBorders>
            <w:shd w:val="clear" w:color="auto" w:fill="auto"/>
            <w:noWrap/>
            <w:vAlign w:val="bottom"/>
            <w:hideMark/>
          </w:tcPr>
          <w:p w14:paraId="2C82AFDF"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2CA1CE90"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567E27E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703B65D2"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2DAFE9B7"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2</w:t>
            </w:r>
          </w:p>
        </w:tc>
        <w:tc>
          <w:tcPr>
            <w:tcW w:w="2240" w:type="dxa"/>
            <w:tcBorders>
              <w:top w:val="nil"/>
              <w:left w:val="nil"/>
              <w:bottom w:val="single" w:sz="4" w:space="0" w:color="auto"/>
              <w:right w:val="single" w:sz="4" w:space="0" w:color="auto"/>
            </w:tcBorders>
            <w:shd w:val="clear" w:color="auto" w:fill="auto"/>
            <w:noWrap/>
            <w:vAlign w:val="bottom"/>
            <w:hideMark/>
          </w:tcPr>
          <w:p w14:paraId="50A5EBEB"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0858796E"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45372962"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28A67195"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31BE2599"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3</w:t>
            </w:r>
          </w:p>
        </w:tc>
        <w:tc>
          <w:tcPr>
            <w:tcW w:w="2240" w:type="dxa"/>
            <w:tcBorders>
              <w:top w:val="nil"/>
              <w:left w:val="nil"/>
              <w:bottom w:val="single" w:sz="4" w:space="0" w:color="auto"/>
              <w:right w:val="single" w:sz="4" w:space="0" w:color="auto"/>
            </w:tcBorders>
            <w:shd w:val="clear" w:color="auto" w:fill="auto"/>
            <w:noWrap/>
            <w:vAlign w:val="bottom"/>
            <w:hideMark/>
          </w:tcPr>
          <w:p w14:paraId="66B51F3E"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4D7C845C"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3CEE9A69"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253CC447"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146026E4"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4</w:t>
            </w:r>
          </w:p>
        </w:tc>
        <w:tc>
          <w:tcPr>
            <w:tcW w:w="2240" w:type="dxa"/>
            <w:tcBorders>
              <w:top w:val="nil"/>
              <w:left w:val="nil"/>
              <w:bottom w:val="single" w:sz="4" w:space="0" w:color="auto"/>
              <w:right w:val="single" w:sz="4" w:space="0" w:color="auto"/>
            </w:tcBorders>
            <w:shd w:val="clear" w:color="auto" w:fill="auto"/>
            <w:noWrap/>
            <w:vAlign w:val="bottom"/>
            <w:hideMark/>
          </w:tcPr>
          <w:p w14:paraId="47C0B06D"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463D16E5"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30A42C1B"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34AC505C"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2742A1AD"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5</w:t>
            </w:r>
          </w:p>
        </w:tc>
        <w:tc>
          <w:tcPr>
            <w:tcW w:w="2240" w:type="dxa"/>
            <w:tcBorders>
              <w:top w:val="nil"/>
              <w:left w:val="nil"/>
              <w:bottom w:val="single" w:sz="4" w:space="0" w:color="auto"/>
              <w:right w:val="single" w:sz="4" w:space="0" w:color="auto"/>
            </w:tcBorders>
            <w:shd w:val="clear" w:color="auto" w:fill="auto"/>
            <w:noWrap/>
            <w:vAlign w:val="bottom"/>
            <w:hideMark/>
          </w:tcPr>
          <w:p w14:paraId="42412112"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579E845B"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77488892"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17FDCE41"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5193B50F"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6</w:t>
            </w:r>
          </w:p>
        </w:tc>
        <w:tc>
          <w:tcPr>
            <w:tcW w:w="2240" w:type="dxa"/>
            <w:tcBorders>
              <w:top w:val="nil"/>
              <w:left w:val="nil"/>
              <w:bottom w:val="single" w:sz="4" w:space="0" w:color="auto"/>
              <w:right w:val="single" w:sz="4" w:space="0" w:color="auto"/>
            </w:tcBorders>
            <w:shd w:val="clear" w:color="auto" w:fill="auto"/>
            <w:noWrap/>
            <w:vAlign w:val="bottom"/>
            <w:hideMark/>
          </w:tcPr>
          <w:p w14:paraId="2A95DFE9"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52BBB0DB"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057C98C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11AF39B2"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7EDE63C8" w14:textId="77777777" w:rsidR="003426D1" w:rsidRPr="002A4AA8" w:rsidRDefault="009F76D3" w:rsidP="00C5670E">
            <w:pPr>
              <w:jc w:val="center"/>
              <w:rPr>
                <w:rFonts w:ascii="Arial" w:hAnsi="Arial" w:cs="Arial"/>
                <w:color w:val="000000"/>
                <w:sz w:val="20"/>
                <w:szCs w:val="20"/>
              </w:rPr>
            </w:pPr>
            <w:r w:rsidRPr="002A4AA8">
              <w:rPr>
                <w:rFonts w:ascii="Arial" w:hAnsi="Arial" w:cs="Arial"/>
                <w:color w:val="000000"/>
                <w:sz w:val="20"/>
                <w:szCs w:val="20"/>
              </w:rPr>
              <w:t>…</w:t>
            </w:r>
          </w:p>
        </w:tc>
        <w:tc>
          <w:tcPr>
            <w:tcW w:w="2240" w:type="dxa"/>
            <w:tcBorders>
              <w:top w:val="nil"/>
              <w:left w:val="nil"/>
              <w:bottom w:val="single" w:sz="4" w:space="0" w:color="auto"/>
              <w:right w:val="single" w:sz="4" w:space="0" w:color="auto"/>
            </w:tcBorders>
            <w:shd w:val="clear" w:color="auto" w:fill="auto"/>
            <w:noWrap/>
            <w:vAlign w:val="bottom"/>
            <w:hideMark/>
          </w:tcPr>
          <w:p w14:paraId="34A6FD7F"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0557C523"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13327495"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0A0049EA" w14:textId="77777777" w:rsidTr="009F76D3">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0A4512AC" w14:textId="77777777" w:rsidR="003426D1" w:rsidRPr="002A4AA8" w:rsidRDefault="003426D1" w:rsidP="00C5670E">
            <w:pPr>
              <w:jc w:val="center"/>
              <w:rPr>
                <w:rFonts w:ascii="Arial" w:hAnsi="Arial" w:cs="Arial"/>
                <w:color w:val="000000"/>
                <w:sz w:val="20"/>
                <w:szCs w:val="20"/>
              </w:rPr>
            </w:pPr>
          </w:p>
        </w:tc>
        <w:tc>
          <w:tcPr>
            <w:tcW w:w="2240" w:type="dxa"/>
            <w:tcBorders>
              <w:top w:val="nil"/>
              <w:left w:val="nil"/>
              <w:bottom w:val="single" w:sz="4" w:space="0" w:color="auto"/>
              <w:right w:val="single" w:sz="4" w:space="0" w:color="auto"/>
            </w:tcBorders>
            <w:shd w:val="clear" w:color="auto" w:fill="BFBFBF"/>
            <w:noWrap/>
            <w:vAlign w:val="bottom"/>
            <w:hideMark/>
          </w:tcPr>
          <w:p w14:paraId="16E9FC05" w14:textId="77777777" w:rsidR="003426D1" w:rsidRPr="002A4AA8" w:rsidRDefault="009F76D3" w:rsidP="00212CBC">
            <w:pPr>
              <w:jc w:val="right"/>
              <w:rPr>
                <w:rFonts w:ascii="Arial" w:hAnsi="Arial" w:cs="Arial"/>
                <w:color w:val="000000"/>
                <w:sz w:val="20"/>
                <w:szCs w:val="20"/>
              </w:rPr>
            </w:pPr>
            <w:r w:rsidRPr="002A4AA8">
              <w:rPr>
                <w:rFonts w:ascii="Arial" w:hAnsi="Arial" w:cs="Arial"/>
                <w:color w:val="000000"/>
                <w:sz w:val="20"/>
                <w:szCs w:val="20"/>
              </w:rPr>
              <w:t>Łącznie:</w:t>
            </w:r>
          </w:p>
        </w:tc>
        <w:tc>
          <w:tcPr>
            <w:tcW w:w="2240" w:type="dxa"/>
            <w:tcBorders>
              <w:top w:val="nil"/>
              <w:left w:val="nil"/>
              <w:bottom w:val="single" w:sz="4" w:space="0" w:color="auto"/>
              <w:right w:val="single" w:sz="4" w:space="0" w:color="auto"/>
            </w:tcBorders>
            <w:shd w:val="clear" w:color="auto" w:fill="auto"/>
            <w:noWrap/>
            <w:vAlign w:val="bottom"/>
            <w:hideMark/>
          </w:tcPr>
          <w:p w14:paraId="297613C0"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BFBFBF"/>
            <w:hideMark/>
          </w:tcPr>
          <w:p w14:paraId="31E06E9D"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bl>
    <w:p w14:paraId="4820576C" w14:textId="77777777" w:rsidR="003426D1" w:rsidRPr="002A4AA8" w:rsidRDefault="003426D1" w:rsidP="00867398">
      <w:pPr>
        <w:pStyle w:val="Nagwek"/>
        <w:spacing w:before="60" w:afterLines="60" w:after="144" w:line="312" w:lineRule="auto"/>
        <w:jc w:val="both"/>
        <w:rPr>
          <w:rFonts w:ascii="Arial" w:hAnsi="Arial" w:cs="Arial"/>
          <w:sz w:val="20"/>
          <w:szCs w:val="20"/>
        </w:rPr>
      </w:pPr>
    </w:p>
    <w:p w14:paraId="1BC693AB" w14:textId="77777777" w:rsidR="003426D1" w:rsidRPr="002A4AA8" w:rsidRDefault="003426D1" w:rsidP="003426D1">
      <w:pPr>
        <w:rPr>
          <w:rFonts w:ascii="Arial" w:hAnsi="Arial" w:cs="Arial"/>
          <w:sz w:val="20"/>
          <w:szCs w:val="20"/>
        </w:rPr>
      </w:pPr>
    </w:p>
    <w:p w14:paraId="2C1BBAE6" w14:textId="77777777" w:rsidR="003426D1" w:rsidRPr="002A4AA8" w:rsidRDefault="003426D1" w:rsidP="003426D1">
      <w:pPr>
        <w:rPr>
          <w:rFonts w:ascii="Arial" w:hAnsi="Arial" w:cs="Arial"/>
          <w:sz w:val="20"/>
          <w:szCs w:val="20"/>
        </w:rPr>
      </w:pPr>
    </w:p>
    <w:p w14:paraId="3EDDD0BD" w14:textId="77777777" w:rsidR="003426D1" w:rsidRPr="002A4AA8" w:rsidRDefault="003426D1" w:rsidP="003426D1">
      <w:pPr>
        <w:rPr>
          <w:rFonts w:ascii="Arial" w:hAnsi="Arial" w:cs="Arial"/>
          <w:sz w:val="20"/>
          <w:szCs w:val="20"/>
        </w:rPr>
      </w:pPr>
    </w:p>
    <w:p w14:paraId="5E9DAB90" w14:textId="77777777" w:rsidR="003426D1" w:rsidRPr="002A4AA8" w:rsidRDefault="003426D1" w:rsidP="003426D1">
      <w:pPr>
        <w:rPr>
          <w:rFonts w:ascii="Arial" w:hAnsi="Arial" w:cs="Arial"/>
          <w:sz w:val="20"/>
          <w:szCs w:val="20"/>
        </w:rPr>
      </w:pPr>
      <w:r w:rsidRPr="002A4AA8">
        <w:rPr>
          <w:rFonts w:ascii="Arial" w:hAnsi="Arial" w:cs="Arial"/>
          <w:sz w:val="20"/>
          <w:szCs w:val="20"/>
        </w:rPr>
        <w:t xml:space="preserve">………………………………                         </w:t>
      </w:r>
      <w:r w:rsidRPr="002A4AA8">
        <w:rPr>
          <w:rFonts w:ascii="Arial" w:hAnsi="Arial" w:cs="Arial"/>
          <w:sz w:val="20"/>
          <w:szCs w:val="20"/>
        </w:rPr>
        <w:tab/>
      </w:r>
      <w:r w:rsidRPr="002A4AA8">
        <w:rPr>
          <w:rFonts w:ascii="Arial" w:hAnsi="Arial" w:cs="Arial"/>
          <w:sz w:val="20"/>
          <w:szCs w:val="20"/>
        </w:rPr>
        <w:tab/>
        <w:t xml:space="preserve">           …………………………………….</w:t>
      </w:r>
    </w:p>
    <w:p w14:paraId="61CBA966" w14:textId="77777777" w:rsidR="003426D1" w:rsidRPr="002A4AA8" w:rsidRDefault="003426D1" w:rsidP="003426D1">
      <w:pPr>
        <w:rPr>
          <w:rFonts w:ascii="Arial" w:hAnsi="Arial" w:cs="Arial"/>
          <w:b/>
          <w:sz w:val="20"/>
          <w:szCs w:val="20"/>
          <w:u w:val="single"/>
        </w:rPr>
      </w:pPr>
      <w:r w:rsidRPr="002A4AA8">
        <w:rPr>
          <w:rFonts w:ascii="Arial" w:hAnsi="Arial" w:cs="Arial"/>
          <w:sz w:val="20"/>
          <w:szCs w:val="20"/>
        </w:rPr>
        <w:t xml:space="preserve">miejscowość, data                                                         </w:t>
      </w:r>
      <w:r w:rsidRPr="002A4AA8">
        <w:rPr>
          <w:rFonts w:ascii="Arial" w:hAnsi="Arial" w:cs="Arial"/>
          <w:sz w:val="20"/>
          <w:szCs w:val="20"/>
        </w:rPr>
        <w:tab/>
        <w:t xml:space="preserve">                  podpis</w:t>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b/>
          <w:sz w:val="20"/>
          <w:szCs w:val="20"/>
          <w:u w:val="single"/>
        </w:rPr>
        <w:t>Wydatki majątkowe to:</w:t>
      </w:r>
    </w:p>
    <w:p w14:paraId="5D2E9215" w14:textId="77777777" w:rsidR="003426D1" w:rsidRPr="002A4AA8" w:rsidRDefault="003426D1" w:rsidP="009D3F46">
      <w:pPr>
        <w:pStyle w:val="Akapitzlist"/>
        <w:numPr>
          <w:ilvl w:val="0"/>
          <w:numId w:val="56"/>
        </w:numPr>
        <w:ind w:left="0" w:firstLine="0"/>
        <w:contextualSpacing/>
        <w:jc w:val="both"/>
        <w:rPr>
          <w:rFonts w:ascii="Arial" w:hAnsi="Arial" w:cs="Arial"/>
          <w:sz w:val="20"/>
          <w:szCs w:val="20"/>
        </w:rPr>
      </w:pPr>
      <w:r w:rsidRPr="002A4AA8">
        <w:rPr>
          <w:rFonts w:ascii="Arial" w:hAnsi="Arial" w:cs="Arial"/>
          <w:b/>
          <w:sz w:val="20"/>
          <w:szCs w:val="20"/>
        </w:rPr>
        <w:t>Wydatki związane z realizowanym procesem inwestycyjnym</w:t>
      </w:r>
      <w:r w:rsidRPr="002A4AA8">
        <w:rPr>
          <w:rFonts w:ascii="Arial" w:hAnsi="Arial" w:cs="Arial"/>
          <w:sz w:val="20"/>
          <w:szCs w:val="20"/>
        </w:rPr>
        <w:t xml:space="preserve"> (budową, przebudową, rozbudową, nadbudową, odbudową, rekonstrukcją, adaptacją obiektów budowlanych) zmierzające do ulepszenia środka trwałego oraz związane z pierwszym wyposażeniem obiektów budowlanych.</w:t>
      </w:r>
    </w:p>
    <w:p w14:paraId="5EA71C46"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Wydatki inwestycyjne są ponoszone na:</w:t>
      </w:r>
    </w:p>
    <w:p w14:paraId="4BF491CE"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przygotowanie do realizacji inwestycji - w tym koszty opracowania studiów, operatów</w:t>
      </w:r>
      <w:r w:rsidRPr="002A4AA8">
        <w:rPr>
          <w:rFonts w:ascii="Arial" w:hAnsi="Arial" w:cs="Arial"/>
          <w:sz w:val="20"/>
          <w:szCs w:val="20"/>
        </w:rPr>
        <w:br/>
        <w:t xml:space="preserve"> i dokumentacji projektowej, ekspertyz, pomiarów geodezyjnych i prac geologicznych, zakupu</w:t>
      </w:r>
      <w:r w:rsidRPr="002A4AA8">
        <w:rPr>
          <w:rFonts w:ascii="Arial" w:hAnsi="Arial" w:cs="Arial"/>
          <w:sz w:val="20"/>
          <w:szCs w:val="20"/>
        </w:rPr>
        <w:br/>
        <w:t xml:space="preserve"> i przygotowania pod budowę;                                                                                                  </w:t>
      </w:r>
    </w:p>
    <w:p w14:paraId="008A66A7"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budowę i zakup obiektów budowlanych wraz z usługami towarzyszącymi (np</w:t>
      </w:r>
      <w:r w:rsidR="00953EE5" w:rsidRPr="002A4AA8">
        <w:rPr>
          <w:rFonts w:ascii="Arial" w:hAnsi="Arial" w:cs="Arial"/>
          <w:sz w:val="20"/>
          <w:szCs w:val="20"/>
        </w:rPr>
        <w:t>.</w:t>
      </w:r>
      <w:r w:rsidRPr="002A4AA8">
        <w:rPr>
          <w:rFonts w:ascii="Arial" w:hAnsi="Arial" w:cs="Arial"/>
          <w:sz w:val="20"/>
          <w:szCs w:val="20"/>
        </w:rPr>
        <w:t xml:space="preserve"> nadzór inwestorski czy autorski) oraz pierwsze wyposażenie;</w:t>
      </w:r>
    </w:p>
    <w:p w14:paraId="5890CDD6"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zakup lub wytworzenie we własnym zakresie środków trwałych, a także ich transport, montaż i inne koszty pozwalające na przystosowanie ich do używania;</w:t>
      </w:r>
    </w:p>
    <w:p w14:paraId="46357B49"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ulepszanie środków trwałych.</w:t>
      </w:r>
    </w:p>
    <w:p w14:paraId="0CC77E15" w14:textId="77777777" w:rsidR="003426D1" w:rsidRPr="002A4AA8" w:rsidRDefault="003426D1" w:rsidP="003426D1">
      <w:pPr>
        <w:pStyle w:val="Akapitzlist"/>
        <w:jc w:val="both"/>
        <w:rPr>
          <w:rFonts w:ascii="Arial" w:hAnsi="Arial" w:cs="Arial"/>
          <w:sz w:val="20"/>
          <w:szCs w:val="20"/>
        </w:rPr>
      </w:pPr>
    </w:p>
    <w:p w14:paraId="5C3CA7F2"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u w:val="single"/>
        </w:rPr>
        <w:lastRenderedPageBreak/>
        <w:t>Przykładowe wydatki:</w:t>
      </w:r>
      <w:r w:rsidRPr="002A4AA8">
        <w:rPr>
          <w:rFonts w:ascii="Arial" w:hAnsi="Arial" w:cs="Arial"/>
          <w:sz w:val="20"/>
          <w:szCs w:val="20"/>
        </w:rPr>
        <w:t xml:space="preserve"> </w:t>
      </w:r>
      <w:r w:rsidRPr="002A4AA8">
        <w:rPr>
          <w:rFonts w:ascii="Arial" w:hAnsi="Arial" w:cs="Arial"/>
          <w:color w:val="000000"/>
          <w:sz w:val="20"/>
          <w:szCs w:val="20"/>
        </w:rPr>
        <w:t>przebudowa/odbudowa np. budynku, modernizacja pomieszczeń,  zagospodarowanie terenu, przebudowa schodów (likwidacja barier architektonicznych).</w:t>
      </w:r>
    </w:p>
    <w:p w14:paraId="1E03D139" w14:textId="77777777" w:rsidR="003426D1" w:rsidRPr="002A4AA8" w:rsidRDefault="003426D1" w:rsidP="003426D1">
      <w:pPr>
        <w:pStyle w:val="Akapitzlist"/>
        <w:jc w:val="both"/>
        <w:rPr>
          <w:rFonts w:ascii="Arial" w:hAnsi="Arial" w:cs="Arial"/>
          <w:sz w:val="20"/>
          <w:szCs w:val="20"/>
        </w:rPr>
      </w:pPr>
    </w:p>
    <w:p w14:paraId="137E372D" w14:textId="77777777" w:rsidR="003426D1" w:rsidRPr="002A4AA8" w:rsidRDefault="003426D1" w:rsidP="009D3F46">
      <w:pPr>
        <w:pStyle w:val="Akapitzlist"/>
        <w:numPr>
          <w:ilvl w:val="0"/>
          <w:numId w:val="56"/>
        </w:numPr>
        <w:ind w:left="0" w:firstLine="0"/>
        <w:contextualSpacing/>
        <w:jc w:val="both"/>
        <w:rPr>
          <w:rFonts w:ascii="Arial" w:hAnsi="Arial" w:cs="Arial"/>
          <w:sz w:val="20"/>
          <w:szCs w:val="20"/>
        </w:rPr>
      </w:pPr>
      <w:r w:rsidRPr="002A4AA8">
        <w:rPr>
          <w:rFonts w:ascii="Arial" w:hAnsi="Arial" w:cs="Arial"/>
          <w:b/>
          <w:sz w:val="20"/>
          <w:szCs w:val="20"/>
        </w:rPr>
        <w:t>Wydatki na zakupy inwestycyjne,</w:t>
      </w:r>
      <w:r w:rsidRPr="002A4AA8">
        <w:rPr>
          <w:rFonts w:ascii="Arial" w:hAnsi="Arial" w:cs="Arial"/>
          <w:sz w:val="20"/>
          <w:szCs w:val="20"/>
        </w:rPr>
        <w:t xml:space="preserve"> to wydatki ponoszone na zakup środków trwałych nie zaliczanych do pierwszego wyposażenia, których wartość początkowa jest wyższa niż</w:t>
      </w:r>
      <w:r w:rsidRPr="002A4AA8">
        <w:rPr>
          <w:rFonts w:ascii="Arial" w:hAnsi="Arial" w:cs="Arial"/>
          <w:sz w:val="20"/>
          <w:szCs w:val="20"/>
        </w:rPr>
        <w:br/>
      </w:r>
      <w:r w:rsidR="00C96CE6" w:rsidRPr="002A4AA8">
        <w:rPr>
          <w:rFonts w:ascii="Arial" w:hAnsi="Arial" w:cs="Arial"/>
          <w:sz w:val="20"/>
          <w:szCs w:val="20"/>
        </w:rPr>
        <w:t>10 0</w:t>
      </w:r>
      <w:r w:rsidRPr="002A4AA8">
        <w:rPr>
          <w:rFonts w:ascii="Arial" w:hAnsi="Arial" w:cs="Arial"/>
          <w:sz w:val="20"/>
          <w:szCs w:val="20"/>
        </w:rPr>
        <w:t>00,00 pln</w:t>
      </w:r>
      <w:r w:rsidR="00C96CE6" w:rsidRPr="002A4AA8">
        <w:rPr>
          <w:rStyle w:val="Odwoanieprzypisudolnego"/>
          <w:rFonts w:ascii="Arial" w:hAnsi="Arial" w:cs="Arial"/>
          <w:sz w:val="20"/>
          <w:szCs w:val="20"/>
        </w:rPr>
        <w:footnoteReference w:id="160"/>
      </w:r>
      <w:r w:rsidRPr="002A4AA8">
        <w:rPr>
          <w:rFonts w:ascii="Arial" w:hAnsi="Arial" w:cs="Arial"/>
          <w:sz w:val="20"/>
          <w:szCs w:val="20"/>
        </w:rPr>
        <w:t>, a odpisy amortyzacyjne od tych środków trwałych nie są dokonywane jednorazowo lub gdy nie dokonuje się od nich odpisów amortyzacyjnych.</w:t>
      </w:r>
    </w:p>
    <w:p w14:paraId="6C17670D" w14:textId="77777777" w:rsidR="003426D1" w:rsidRPr="002A4AA8" w:rsidRDefault="003426D1" w:rsidP="003426D1">
      <w:pPr>
        <w:jc w:val="both"/>
        <w:rPr>
          <w:rFonts w:ascii="Arial" w:hAnsi="Arial" w:cs="Arial"/>
          <w:sz w:val="20"/>
          <w:szCs w:val="20"/>
        </w:rPr>
      </w:pPr>
      <w:r w:rsidRPr="002A4AA8">
        <w:rPr>
          <w:rFonts w:ascii="Arial" w:hAnsi="Arial" w:cs="Arial"/>
          <w:sz w:val="20"/>
          <w:szCs w:val="20"/>
          <w:u w:val="single"/>
        </w:rPr>
        <w:t>Przykładowe wydatki</w:t>
      </w:r>
      <w:r w:rsidRPr="002A4AA8">
        <w:rPr>
          <w:rFonts w:ascii="Arial" w:hAnsi="Arial" w:cs="Arial"/>
          <w:sz w:val="20"/>
          <w:szCs w:val="20"/>
        </w:rPr>
        <w:t>: zakup kserokopiarki, zakup rzutnika multimedialnego, zakup zestawów komputerowych, wyposażenie nowego stanowiska pracy np.</w:t>
      </w:r>
      <w:r w:rsidR="009C0577" w:rsidRPr="002A4AA8">
        <w:rPr>
          <w:rFonts w:ascii="Arial" w:hAnsi="Arial" w:cs="Arial"/>
          <w:sz w:val="20"/>
          <w:szCs w:val="20"/>
        </w:rPr>
        <w:t xml:space="preserve"> </w:t>
      </w:r>
      <w:r w:rsidRPr="002A4AA8">
        <w:rPr>
          <w:rFonts w:ascii="Arial" w:hAnsi="Arial" w:cs="Arial"/>
          <w:sz w:val="20"/>
          <w:szCs w:val="20"/>
        </w:rPr>
        <w:t xml:space="preserve">dla osoby niepełnosprawnej, zakup systemu operacyjnego, doposażenie punktu konsultacyjnego, wyposażenie sali konferencyjnej, zakup schodołazu. </w:t>
      </w:r>
    </w:p>
    <w:p w14:paraId="58D95648" w14:textId="77777777" w:rsidR="003426D1" w:rsidRPr="002A4AA8" w:rsidRDefault="003426D1" w:rsidP="003426D1">
      <w:pPr>
        <w:jc w:val="both"/>
        <w:rPr>
          <w:rFonts w:ascii="Arial" w:hAnsi="Arial" w:cs="Arial"/>
          <w:b/>
          <w:sz w:val="20"/>
          <w:szCs w:val="20"/>
          <w:u w:val="single"/>
        </w:rPr>
      </w:pPr>
      <w:r w:rsidRPr="002A4AA8">
        <w:rPr>
          <w:rFonts w:ascii="Arial" w:hAnsi="Arial" w:cs="Arial"/>
          <w:b/>
          <w:sz w:val="20"/>
          <w:szCs w:val="20"/>
          <w:u w:val="single"/>
        </w:rPr>
        <w:t>Wydatki na prace budowlane a wydatki majątkowe.</w:t>
      </w:r>
    </w:p>
    <w:p w14:paraId="24CFEC0A" w14:textId="77777777" w:rsidR="003426D1" w:rsidRPr="002A4AA8" w:rsidRDefault="003426D1" w:rsidP="003426D1">
      <w:pPr>
        <w:autoSpaceDE w:val="0"/>
        <w:jc w:val="both"/>
        <w:rPr>
          <w:rFonts w:ascii="Arial" w:hAnsi="Arial" w:cs="Arial"/>
          <w:sz w:val="20"/>
          <w:szCs w:val="20"/>
        </w:rPr>
      </w:pPr>
      <w:r w:rsidRPr="002A4AA8">
        <w:rPr>
          <w:rFonts w:ascii="Arial" w:hAnsi="Arial" w:cs="Arial"/>
          <w:sz w:val="20"/>
          <w:szCs w:val="20"/>
        </w:rPr>
        <w:t xml:space="preserve">Sposób przyporządkowania ponoszonych przez jednostkę wydatków do paragrafów związanych z działalnością bieżącą lub inwestycyjną zależeć będzie od charakteru wykonywanych prac, tzn. czy </w:t>
      </w:r>
      <w:r w:rsidRPr="002A4AA8">
        <w:rPr>
          <w:rFonts w:ascii="Arial" w:hAnsi="Arial" w:cs="Arial"/>
          <w:sz w:val="20"/>
          <w:szCs w:val="20"/>
          <w:lang w:eastAsia="pl-PL"/>
        </w:rPr>
        <w:t>prace budowlane wykonane na rzecz budynku będą miały charakter remontu, czy ulepszenia.</w:t>
      </w:r>
      <w:r w:rsidRPr="002A4AA8">
        <w:rPr>
          <w:rFonts w:ascii="Arial" w:hAnsi="Arial" w:cs="Arial"/>
          <w:sz w:val="20"/>
          <w:szCs w:val="20"/>
        </w:rPr>
        <w:t xml:space="preserve"> </w:t>
      </w:r>
      <w:r w:rsidRPr="002A4AA8">
        <w:rPr>
          <w:rFonts w:ascii="Arial" w:hAnsi="Arial" w:cs="Arial"/>
          <w:b/>
          <w:sz w:val="20"/>
          <w:szCs w:val="20"/>
          <w:u w:val="single"/>
        </w:rPr>
        <w:t>Nakłady na ulepszenie środka trwałego powinny być bowiem finansowane ze środków na wydatki majątkowe,</w:t>
      </w:r>
      <w:r w:rsidRPr="002A4AA8">
        <w:rPr>
          <w:rFonts w:ascii="Arial" w:hAnsi="Arial" w:cs="Arial"/>
          <w:sz w:val="20"/>
          <w:szCs w:val="20"/>
        </w:rPr>
        <w:t xml:space="preserve"> a wszelkiego rodzaju nakłady na naprawę, konserwację czy remont – powinny być finansowane z wydatków bieżących.</w:t>
      </w:r>
    </w:p>
    <w:p w14:paraId="579EF3FA" w14:textId="77777777" w:rsidR="003426D1" w:rsidRPr="002A4AA8" w:rsidRDefault="003426D1" w:rsidP="003426D1">
      <w:pPr>
        <w:jc w:val="both"/>
        <w:rPr>
          <w:rFonts w:ascii="Arial" w:hAnsi="Arial" w:cs="Arial"/>
          <w:sz w:val="20"/>
          <w:szCs w:val="20"/>
        </w:rPr>
      </w:pPr>
      <w:r w:rsidRPr="002A4AA8">
        <w:rPr>
          <w:rFonts w:ascii="Arial" w:hAnsi="Arial" w:cs="Arial"/>
          <w:sz w:val="20"/>
          <w:szCs w:val="20"/>
        </w:rPr>
        <w:t>Ulepszenie środka trwałego ma zatem miejsce, gdy w wyniku przebudowy, rozbudowy, modernizacji lub rekonstrukcji wartość użytkowa tego środka trwałego podwyższa posiadaną przy przyjęciu do używania wartość użytkową, mierzoną okresem używania, zdolnością wytwórczą, jakością produktów uzyskiwanych przy pomocy ulepszonego środka trwałego, kosztami eksploatacji lub innymi miarami (</w:t>
      </w:r>
      <w:hyperlink r:id="rId32" w:anchor="_blank" w:history="1">
        <w:r w:rsidRPr="002A4AA8">
          <w:rPr>
            <w:rStyle w:val="Hipercze"/>
            <w:rFonts w:ascii="Arial" w:hAnsi="Arial" w:cs="Arial"/>
            <w:color w:val="auto"/>
            <w:sz w:val="20"/>
            <w:szCs w:val="20"/>
            <w:u w:val="none"/>
          </w:rPr>
          <w:t>art. 31 ust. 1</w:t>
        </w:r>
      </w:hyperlink>
      <w:r w:rsidRPr="002A4AA8">
        <w:rPr>
          <w:rFonts w:ascii="Arial" w:hAnsi="Arial" w:cs="Arial"/>
          <w:sz w:val="20"/>
          <w:szCs w:val="20"/>
        </w:rPr>
        <w:t xml:space="preserve"> ustawy o rachunkowości). To właśnie wzrost wartości użytkowej środka trwałego po zakończeniu ulepszenia odróżnia ulepszenie – powodujące wzrost wartości początkowej środka trwałego – od remontu, który na tę wartość nie ma wpływu. Remont polega bowiem na odtworzeniu pierwotnego stanu technicznego i użytkowego danego składnika majątkowego, niepowodujących zarazem zmian w jego użytkowaniu, przeznaczeniu i konstrukcji (nawet przy użyciu nowocześniejszych materiałów i technologii).</w:t>
      </w:r>
    </w:p>
    <w:p w14:paraId="660DD653" w14:textId="77777777" w:rsidR="001C35B6" w:rsidRPr="009D0956" w:rsidRDefault="003426D1" w:rsidP="001C35B6">
      <w:pPr>
        <w:jc w:val="both"/>
        <w:rPr>
          <w:rFonts w:ascii="Arial" w:hAnsi="Arial" w:cs="Arial"/>
          <w:sz w:val="20"/>
          <w:szCs w:val="20"/>
        </w:rPr>
      </w:pPr>
      <w:r w:rsidRPr="002A4AA8">
        <w:rPr>
          <w:rFonts w:ascii="Arial" w:hAnsi="Arial" w:cs="Arial"/>
          <w:sz w:val="20"/>
          <w:szCs w:val="20"/>
        </w:rPr>
        <w:t xml:space="preserve">Różnica pomiędzy nakładami ponoszonymi na remont a nakładami ponoszonymi na ulepszenie środków trwałych polega zatem na tym, że remont zmierza do podtrzymania, odtworzenia wartości użytkowej środka trwałego i jest rodzajem naprawy, wymiany zużytych elementów, natomiast w wyniku ulepszenia środek trwały zostaje unowocześniony lub przystosowany do spełniania innych, nowych funkcji, </w:t>
      </w:r>
      <w:r w:rsidR="001C35B6" w:rsidRPr="002A4AA8">
        <w:rPr>
          <w:rFonts w:ascii="Arial" w:hAnsi="Arial" w:cs="Arial"/>
          <w:sz w:val="20"/>
          <w:szCs w:val="20"/>
        </w:rPr>
        <w:t>zyskuje istotną zmianę cech użytkowych.</w:t>
      </w:r>
    </w:p>
    <w:p w14:paraId="1EB3F8C6" w14:textId="77777777" w:rsidR="00610139" w:rsidRDefault="00610139" w:rsidP="00AA7312">
      <w:pPr>
        <w:jc w:val="both"/>
        <w:rPr>
          <w:rFonts w:ascii="Arial" w:hAnsi="Arial" w:cs="Arial"/>
          <w:sz w:val="20"/>
          <w:szCs w:val="20"/>
        </w:rPr>
      </w:pPr>
    </w:p>
    <w:p w14:paraId="4902D449" w14:textId="77777777" w:rsidR="00610139" w:rsidRDefault="00610139">
      <w:pPr>
        <w:rPr>
          <w:rFonts w:ascii="Arial" w:hAnsi="Arial" w:cs="Arial"/>
          <w:sz w:val="20"/>
          <w:szCs w:val="20"/>
        </w:rPr>
      </w:pPr>
      <w:r>
        <w:rPr>
          <w:rFonts w:ascii="Arial" w:hAnsi="Arial" w:cs="Arial"/>
          <w:sz w:val="20"/>
          <w:szCs w:val="20"/>
        </w:rPr>
        <w:br w:type="page"/>
      </w:r>
    </w:p>
    <w:p w14:paraId="6A5EFFE9" w14:textId="03402D03" w:rsidR="00610139" w:rsidRPr="00610139" w:rsidRDefault="00610139" w:rsidP="00610139">
      <w:pPr>
        <w:jc w:val="both"/>
        <w:rPr>
          <w:rFonts w:ascii="Arial" w:hAnsi="Arial" w:cs="Arial"/>
          <w:sz w:val="20"/>
          <w:szCs w:val="20"/>
        </w:rPr>
      </w:pPr>
      <w:r w:rsidRPr="00610139">
        <w:rPr>
          <w:rFonts w:ascii="Arial" w:hAnsi="Arial" w:cs="Arial"/>
          <w:sz w:val="20"/>
          <w:szCs w:val="20"/>
        </w:rPr>
        <w:lastRenderedPageBreak/>
        <w:t xml:space="preserve">Załącznik nr </w:t>
      </w:r>
      <w:r w:rsidR="0092060E" w:rsidRPr="00610139">
        <w:rPr>
          <w:rFonts w:ascii="Arial" w:hAnsi="Arial" w:cs="Arial"/>
          <w:sz w:val="20"/>
          <w:szCs w:val="20"/>
        </w:rPr>
        <w:t>1</w:t>
      </w:r>
      <w:r w:rsidR="0092060E">
        <w:rPr>
          <w:rFonts w:ascii="Arial" w:hAnsi="Arial" w:cs="Arial"/>
          <w:sz w:val="20"/>
          <w:szCs w:val="20"/>
        </w:rPr>
        <w:t>5</w:t>
      </w:r>
      <w:r w:rsidR="0092060E" w:rsidRPr="00610139">
        <w:rPr>
          <w:rFonts w:ascii="Arial" w:hAnsi="Arial" w:cs="Arial"/>
          <w:sz w:val="20"/>
          <w:szCs w:val="20"/>
        </w:rPr>
        <w:t xml:space="preserve"> </w:t>
      </w:r>
      <w:r w:rsidRPr="00610139">
        <w:rPr>
          <w:rFonts w:ascii="Arial" w:hAnsi="Arial" w:cs="Arial"/>
          <w:bCs/>
          <w:sz w:val="20"/>
          <w:szCs w:val="20"/>
        </w:rPr>
        <w:t xml:space="preserve">do </w:t>
      </w:r>
      <w:r w:rsidRPr="00610139">
        <w:rPr>
          <w:rFonts w:ascii="Arial" w:hAnsi="Arial" w:cs="Arial"/>
          <w:sz w:val="20"/>
          <w:szCs w:val="20"/>
        </w:rPr>
        <w:t>umowy: Wzór Oświadczenia o podziale kwoty dofinansowania na źródła finansowania.</w:t>
      </w:r>
    </w:p>
    <w:p w14:paraId="598C7977" w14:textId="77777777" w:rsidR="00610139" w:rsidRPr="00610139" w:rsidRDefault="00610139" w:rsidP="00610139">
      <w:pPr>
        <w:jc w:val="both"/>
        <w:rPr>
          <w:rFonts w:ascii="Arial" w:hAnsi="Arial" w:cs="Arial"/>
          <w:sz w:val="20"/>
          <w:szCs w:val="20"/>
        </w:rPr>
      </w:pPr>
    </w:p>
    <w:p w14:paraId="7D1CB2AD" w14:textId="52B42ACB" w:rsidR="00610139" w:rsidRPr="00610139" w:rsidRDefault="00610139" w:rsidP="00610139">
      <w:pPr>
        <w:rPr>
          <w:rFonts w:ascii="Arial" w:hAnsi="Arial" w:cs="Arial"/>
          <w:b/>
          <w:sz w:val="20"/>
          <w:szCs w:val="20"/>
        </w:rPr>
      </w:pPr>
      <w:r w:rsidRPr="00610139">
        <w:rPr>
          <w:rFonts w:ascii="Arial" w:hAnsi="Arial" w:cs="Arial"/>
          <w:b/>
          <w:sz w:val="20"/>
          <w:szCs w:val="20"/>
        </w:rPr>
        <w:t>Oświadczenie o podziale kwoty dofinansowania na źródła finansowania,</w:t>
      </w:r>
    </w:p>
    <w:p w14:paraId="31A3F3BB" w14:textId="77777777" w:rsidR="00610139" w:rsidRDefault="00610139" w:rsidP="00610139">
      <w:pPr>
        <w:jc w:val="both"/>
        <w:rPr>
          <w:rFonts w:ascii="Arial" w:hAnsi="Arial" w:cs="Arial"/>
          <w:sz w:val="20"/>
          <w:szCs w:val="20"/>
        </w:rPr>
      </w:pPr>
    </w:p>
    <w:p w14:paraId="50FF9EFE" w14:textId="2B507B7C" w:rsidR="00610139" w:rsidRPr="00610139" w:rsidRDefault="00610139" w:rsidP="00610139">
      <w:pPr>
        <w:jc w:val="both"/>
        <w:rPr>
          <w:rFonts w:ascii="Arial" w:hAnsi="Arial" w:cs="Arial"/>
          <w:sz w:val="20"/>
          <w:szCs w:val="20"/>
        </w:rPr>
      </w:pPr>
      <w:r w:rsidRPr="00610139">
        <w:rPr>
          <w:rFonts w:ascii="Arial" w:hAnsi="Arial" w:cs="Arial"/>
          <w:sz w:val="20"/>
          <w:szCs w:val="20"/>
        </w:rPr>
        <w:t xml:space="preserve">sporządzone w oparciu o rozporządzenie Ministra Finansów z dnia 2 marca 2010 r. w sprawie szczegółowej klasyfikacji dochodów, wydatków, przychodów i rozchodów oraz środków pochodzących ze źródeł zagranicznych (t.j. </w:t>
      </w:r>
      <w:r w:rsidR="00B01668" w:rsidRPr="00B01668">
        <w:rPr>
          <w:rFonts w:ascii="Arial" w:hAnsi="Arial" w:cs="Arial"/>
          <w:sz w:val="20"/>
          <w:szCs w:val="20"/>
        </w:rPr>
        <w:t>Dz. U. z 2022 r. poz. 513 z</w:t>
      </w:r>
      <w:r w:rsidR="001072A4">
        <w:rPr>
          <w:rFonts w:ascii="Arial" w:hAnsi="Arial" w:cs="Arial"/>
          <w:sz w:val="20"/>
          <w:szCs w:val="20"/>
        </w:rPr>
        <w:t>e</w:t>
      </w:r>
      <w:r w:rsidR="00B01668" w:rsidRPr="00B01668">
        <w:rPr>
          <w:rFonts w:ascii="Arial" w:hAnsi="Arial" w:cs="Arial"/>
          <w:sz w:val="20"/>
          <w:szCs w:val="20"/>
        </w:rPr>
        <w:t xml:space="preserve"> zm.</w:t>
      </w:r>
      <w:r w:rsidRPr="00610139">
        <w:rPr>
          <w:rFonts w:ascii="Arial" w:hAnsi="Arial" w:cs="Arial"/>
          <w:sz w:val="20"/>
          <w:szCs w:val="20"/>
        </w:rPr>
        <w:t>).</w:t>
      </w:r>
    </w:p>
    <w:p w14:paraId="798351C2" w14:textId="37FC08B2" w:rsidR="00610139" w:rsidRPr="00610139" w:rsidRDefault="00610139" w:rsidP="00610139">
      <w:pPr>
        <w:jc w:val="both"/>
        <w:rPr>
          <w:rFonts w:ascii="Arial" w:hAnsi="Arial" w:cs="Arial"/>
          <w:sz w:val="20"/>
          <w:szCs w:val="20"/>
        </w:rPr>
      </w:pPr>
      <w:r w:rsidRPr="00610139">
        <w:rPr>
          <w:rFonts w:ascii="Arial" w:hAnsi="Arial" w:cs="Arial"/>
          <w:sz w:val="20"/>
          <w:szCs w:val="20"/>
        </w:rPr>
        <w:t xml:space="preserve">W związku z rozliczaniem otrzymanego dofinansowania ze środków Europejskiego Funduszu Społecznego </w:t>
      </w:r>
      <w:r w:rsidR="00346548">
        <w:rPr>
          <w:rFonts w:ascii="Arial" w:hAnsi="Arial" w:cs="Arial"/>
          <w:sz w:val="20"/>
          <w:szCs w:val="20"/>
        </w:rPr>
        <w:t xml:space="preserve">Plus </w:t>
      </w:r>
      <w:r w:rsidRPr="00610139">
        <w:rPr>
          <w:rFonts w:ascii="Arial" w:hAnsi="Arial" w:cs="Arial"/>
          <w:sz w:val="20"/>
          <w:szCs w:val="20"/>
        </w:rPr>
        <w:t xml:space="preserve">w ramach </w:t>
      </w:r>
      <w:r w:rsidR="00977051">
        <w:rPr>
          <w:rFonts w:ascii="Arial" w:hAnsi="Arial" w:cs="Arial"/>
          <w:sz w:val="20"/>
          <w:szCs w:val="20"/>
        </w:rPr>
        <w:t xml:space="preserve">Programu </w:t>
      </w:r>
      <w:r w:rsidR="00977051" w:rsidRPr="00977051">
        <w:rPr>
          <w:rFonts w:ascii="Arial" w:hAnsi="Arial" w:cs="Arial"/>
          <w:sz w:val="20"/>
          <w:szCs w:val="20"/>
        </w:rPr>
        <w:t>Fundusze Europejskie dla Pomorza Zachodniego 2021-2027</w:t>
      </w:r>
      <w:r w:rsidR="00977051">
        <w:rPr>
          <w:rFonts w:ascii="Arial" w:hAnsi="Arial" w:cs="Arial"/>
          <w:sz w:val="20"/>
          <w:szCs w:val="20"/>
        </w:rPr>
        <w:t xml:space="preserve"> </w:t>
      </w:r>
      <w:r w:rsidRPr="00610139">
        <w:rPr>
          <w:rFonts w:ascii="Arial" w:hAnsi="Arial" w:cs="Arial"/>
          <w:sz w:val="20"/>
          <w:szCs w:val="20"/>
        </w:rPr>
        <w:t xml:space="preserve">na realizację Projektu ................... </w:t>
      </w:r>
      <w:r w:rsidRPr="00610139">
        <w:rPr>
          <w:rFonts w:ascii="Arial" w:hAnsi="Arial" w:cs="Arial"/>
          <w:i/>
          <w:iCs/>
          <w:sz w:val="20"/>
          <w:szCs w:val="20"/>
        </w:rPr>
        <w:t xml:space="preserve">(nazwa i nr Projektu), .................. (nazwa Beneficjenta) </w:t>
      </w:r>
      <w:r w:rsidRPr="00610139">
        <w:rPr>
          <w:rFonts w:ascii="Arial" w:hAnsi="Arial" w:cs="Arial"/>
          <w:sz w:val="20"/>
          <w:szCs w:val="20"/>
        </w:rPr>
        <w:t>oświadcza, iż wydatki wykazane we wniosku o płatność ………….. (</w:t>
      </w:r>
      <w:r w:rsidRPr="00610139">
        <w:rPr>
          <w:rFonts w:ascii="Arial" w:hAnsi="Arial" w:cs="Arial"/>
          <w:i/>
          <w:sz w:val="20"/>
          <w:szCs w:val="20"/>
        </w:rPr>
        <w:t>numer wniosku o płatność</w:t>
      </w:r>
      <w:r w:rsidRPr="00610139">
        <w:rPr>
          <w:rFonts w:ascii="Arial" w:hAnsi="Arial" w:cs="Arial"/>
          <w:sz w:val="20"/>
          <w:szCs w:val="20"/>
        </w:rPr>
        <w:t>) za okres ………… w kwocie ………… zostały rozliczone w podziale na następujące źródła finansowania:</w:t>
      </w:r>
    </w:p>
    <w:tbl>
      <w:tblPr>
        <w:tblW w:w="2720" w:type="dxa"/>
        <w:tblInd w:w="55" w:type="dxa"/>
        <w:tblCellMar>
          <w:left w:w="70" w:type="dxa"/>
          <w:right w:w="70" w:type="dxa"/>
        </w:tblCellMar>
        <w:tblLook w:val="04A0" w:firstRow="1" w:lastRow="0" w:firstColumn="1" w:lastColumn="0" w:noHBand="0" w:noVBand="1"/>
      </w:tblPr>
      <w:tblGrid>
        <w:gridCol w:w="1497"/>
        <w:gridCol w:w="1360"/>
      </w:tblGrid>
      <w:tr w:rsidR="00610139" w:rsidRPr="00610139" w14:paraId="78CA58A0" w14:textId="77777777" w:rsidTr="005B7E62">
        <w:trPr>
          <w:trHeight w:val="450"/>
        </w:trPr>
        <w:tc>
          <w:tcPr>
            <w:tcW w:w="136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3DE4775D" w14:textId="77777777" w:rsidR="00610139" w:rsidRPr="00610139" w:rsidRDefault="00610139" w:rsidP="00610139">
            <w:pPr>
              <w:jc w:val="both"/>
              <w:rPr>
                <w:rFonts w:ascii="Arial" w:hAnsi="Arial" w:cs="Arial"/>
                <w:b/>
                <w:bCs/>
                <w:sz w:val="20"/>
                <w:szCs w:val="20"/>
              </w:rPr>
            </w:pPr>
            <w:r w:rsidRPr="00610139">
              <w:rPr>
                <w:rFonts w:ascii="Arial" w:hAnsi="Arial" w:cs="Arial"/>
                <w:b/>
                <w:bCs/>
                <w:sz w:val="20"/>
                <w:szCs w:val="20"/>
              </w:rPr>
              <w:t>§</w:t>
            </w:r>
          </w:p>
        </w:tc>
        <w:tc>
          <w:tcPr>
            <w:tcW w:w="136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0C3F63E" w14:textId="77777777" w:rsidR="00610139" w:rsidRPr="00610139" w:rsidRDefault="00610139" w:rsidP="00610139">
            <w:pPr>
              <w:jc w:val="both"/>
              <w:rPr>
                <w:rFonts w:ascii="Arial" w:hAnsi="Arial" w:cs="Arial"/>
                <w:b/>
                <w:bCs/>
                <w:sz w:val="20"/>
                <w:szCs w:val="20"/>
              </w:rPr>
            </w:pPr>
            <w:r w:rsidRPr="00610139">
              <w:rPr>
                <w:rFonts w:ascii="Arial" w:hAnsi="Arial" w:cs="Arial"/>
                <w:b/>
                <w:bCs/>
                <w:sz w:val="20"/>
                <w:szCs w:val="20"/>
              </w:rPr>
              <w:t>Kwota rozliczanych wydatków</w:t>
            </w:r>
          </w:p>
        </w:tc>
      </w:tr>
      <w:tr w:rsidR="00610139" w:rsidRPr="00610139" w14:paraId="0B547A6F"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05B6E37F"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2057</w:t>
            </w:r>
          </w:p>
        </w:tc>
        <w:tc>
          <w:tcPr>
            <w:tcW w:w="1360" w:type="dxa"/>
            <w:tcBorders>
              <w:top w:val="nil"/>
              <w:left w:val="nil"/>
              <w:bottom w:val="single" w:sz="4" w:space="0" w:color="auto"/>
              <w:right w:val="single" w:sz="4" w:space="0" w:color="auto"/>
            </w:tcBorders>
            <w:shd w:val="clear" w:color="auto" w:fill="auto"/>
            <w:noWrap/>
            <w:vAlign w:val="bottom"/>
            <w:hideMark/>
          </w:tcPr>
          <w:p w14:paraId="54423768"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0F12A37E"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42E9AC25"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2059</w:t>
            </w:r>
          </w:p>
        </w:tc>
        <w:tc>
          <w:tcPr>
            <w:tcW w:w="1360" w:type="dxa"/>
            <w:tcBorders>
              <w:top w:val="nil"/>
              <w:left w:val="nil"/>
              <w:bottom w:val="single" w:sz="4" w:space="0" w:color="auto"/>
              <w:right w:val="single" w:sz="4" w:space="0" w:color="auto"/>
            </w:tcBorders>
            <w:shd w:val="clear" w:color="auto" w:fill="auto"/>
            <w:noWrap/>
            <w:vAlign w:val="bottom"/>
            <w:hideMark/>
          </w:tcPr>
          <w:p w14:paraId="197DEDA5"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6868025C"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5916D65D"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6257</w:t>
            </w:r>
          </w:p>
        </w:tc>
        <w:tc>
          <w:tcPr>
            <w:tcW w:w="1360" w:type="dxa"/>
            <w:tcBorders>
              <w:top w:val="nil"/>
              <w:left w:val="nil"/>
              <w:bottom w:val="single" w:sz="4" w:space="0" w:color="auto"/>
              <w:right w:val="single" w:sz="4" w:space="0" w:color="auto"/>
            </w:tcBorders>
            <w:shd w:val="clear" w:color="auto" w:fill="auto"/>
            <w:noWrap/>
            <w:vAlign w:val="bottom"/>
            <w:hideMark/>
          </w:tcPr>
          <w:p w14:paraId="5C2A9376"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56E354C6"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792F8438"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6259</w:t>
            </w:r>
          </w:p>
        </w:tc>
        <w:tc>
          <w:tcPr>
            <w:tcW w:w="1360" w:type="dxa"/>
            <w:tcBorders>
              <w:top w:val="nil"/>
              <w:left w:val="nil"/>
              <w:bottom w:val="single" w:sz="4" w:space="0" w:color="auto"/>
              <w:right w:val="single" w:sz="4" w:space="0" w:color="auto"/>
            </w:tcBorders>
            <w:shd w:val="clear" w:color="auto" w:fill="auto"/>
            <w:noWrap/>
            <w:vAlign w:val="bottom"/>
            <w:hideMark/>
          </w:tcPr>
          <w:p w14:paraId="2EF061C3"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538D07C9"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6A380F16"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2007</w:t>
            </w:r>
          </w:p>
        </w:tc>
        <w:tc>
          <w:tcPr>
            <w:tcW w:w="1360" w:type="dxa"/>
            <w:tcBorders>
              <w:top w:val="nil"/>
              <w:left w:val="nil"/>
              <w:bottom w:val="single" w:sz="4" w:space="0" w:color="auto"/>
              <w:right w:val="single" w:sz="4" w:space="0" w:color="auto"/>
            </w:tcBorders>
            <w:shd w:val="clear" w:color="auto" w:fill="auto"/>
            <w:noWrap/>
            <w:vAlign w:val="bottom"/>
            <w:hideMark/>
          </w:tcPr>
          <w:p w14:paraId="03A7B30F"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17AC3ABE"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647092D8"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2009</w:t>
            </w:r>
          </w:p>
        </w:tc>
        <w:tc>
          <w:tcPr>
            <w:tcW w:w="1360" w:type="dxa"/>
            <w:tcBorders>
              <w:top w:val="nil"/>
              <w:left w:val="nil"/>
              <w:bottom w:val="single" w:sz="4" w:space="0" w:color="auto"/>
              <w:right w:val="single" w:sz="4" w:space="0" w:color="auto"/>
            </w:tcBorders>
            <w:shd w:val="clear" w:color="auto" w:fill="auto"/>
            <w:noWrap/>
            <w:vAlign w:val="bottom"/>
            <w:hideMark/>
          </w:tcPr>
          <w:p w14:paraId="4DBE46BA"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05C7DCF8"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45565773"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6207</w:t>
            </w:r>
          </w:p>
        </w:tc>
        <w:tc>
          <w:tcPr>
            <w:tcW w:w="1360" w:type="dxa"/>
            <w:tcBorders>
              <w:top w:val="nil"/>
              <w:left w:val="nil"/>
              <w:bottom w:val="single" w:sz="4" w:space="0" w:color="auto"/>
              <w:right w:val="single" w:sz="4" w:space="0" w:color="auto"/>
            </w:tcBorders>
            <w:shd w:val="clear" w:color="auto" w:fill="auto"/>
            <w:noWrap/>
            <w:vAlign w:val="bottom"/>
            <w:hideMark/>
          </w:tcPr>
          <w:p w14:paraId="1C65BB1C"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0C1ED95A"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5F74C79F"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6209</w:t>
            </w:r>
          </w:p>
        </w:tc>
        <w:tc>
          <w:tcPr>
            <w:tcW w:w="1360" w:type="dxa"/>
            <w:tcBorders>
              <w:top w:val="nil"/>
              <w:left w:val="nil"/>
              <w:bottom w:val="single" w:sz="4" w:space="0" w:color="auto"/>
              <w:right w:val="single" w:sz="4" w:space="0" w:color="auto"/>
            </w:tcBorders>
            <w:shd w:val="clear" w:color="auto" w:fill="auto"/>
            <w:noWrap/>
            <w:vAlign w:val="bottom"/>
            <w:hideMark/>
          </w:tcPr>
          <w:p w14:paraId="1E1AFB13"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395AFD9A" w14:textId="77777777" w:rsidTr="005B7E62">
        <w:trPr>
          <w:trHeight w:val="465"/>
        </w:trPr>
        <w:tc>
          <w:tcPr>
            <w:tcW w:w="1360" w:type="dxa"/>
            <w:tcBorders>
              <w:top w:val="nil"/>
              <w:left w:val="single" w:sz="4" w:space="0" w:color="auto"/>
              <w:bottom w:val="single" w:sz="4" w:space="0" w:color="auto"/>
              <w:right w:val="single" w:sz="4" w:space="0" w:color="auto"/>
            </w:tcBorders>
            <w:shd w:val="clear" w:color="auto" w:fill="D9D9D9" w:themeFill="background1" w:themeFillShade="D9"/>
            <w:vAlign w:val="bottom"/>
            <w:hideMark/>
          </w:tcPr>
          <w:p w14:paraId="1685162F"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suma środków wspólnotowych</w:t>
            </w:r>
          </w:p>
        </w:tc>
        <w:tc>
          <w:tcPr>
            <w:tcW w:w="1360" w:type="dxa"/>
            <w:tcBorders>
              <w:top w:val="nil"/>
              <w:left w:val="nil"/>
              <w:bottom w:val="single" w:sz="4" w:space="0" w:color="auto"/>
              <w:right w:val="single" w:sz="4" w:space="0" w:color="auto"/>
            </w:tcBorders>
            <w:shd w:val="clear" w:color="auto" w:fill="D9D9D9" w:themeFill="background1" w:themeFillShade="D9"/>
            <w:noWrap/>
            <w:vAlign w:val="bottom"/>
            <w:hideMark/>
          </w:tcPr>
          <w:p w14:paraId="0AB0BD4E"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48E362A7" w14:textId="77777777" w:rsidTr="005B7E62">
        <w:trPr>
          <w:trHeight w:val="465"/>
        </w:trPr>
        <w:tc>
          <w:tcPr>
            <w:tcW w:w="1360" w:type="dxa"/>
            <w:tcBorders>
              <w:top w:val="nil"/>
              <w:left w:val="single" w:sz="4" w:space="0" w:color="auto"/>
              <w:bottom w:val="single" w:sz="4" w:space="0" w:color="auto"/>
              <w:right w:val="single" w:sz="4" w:space="0" w:color="auto"/>
            </w:tcBorders>
            <w:shd w:val="clear" w:color="auto" w:fill="D9D9D9" w:themeFill="background1" w:themeFillShade="D9"/>
            <w:vAlign w:val="bottom"/>
            <w:hideMark/>
          </w:tcPr>
          <w:p w14:paraId="72BFD37C"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suma budżetu państwa</w:t>
            </w:r>
          </w:p>
        </w:tc>
        <w:tc>
          <w:tcPr>
            <w:tcW w:w="1360" w:type="dxa"/>
            <w:tcBorders>
              <w:top w:val="nil"/>
              <w:left w:val="nil"/>
              <w:bottom w:val="single" w:sz="4" w:space="0" w:color="auto"/>
              <w:right w:val="single" w:sz="4" w:space="0" w:color="auto"/>
            </w:tcBorders>
            <w:shd w:val="clear" w:color="auto" w:fill="D9D9D9" w:themeFill="background1" w:themeFillShade="D9"/>
            <w:noWrap/>
            <w:vAlign w:val="bottom"/>
            <w:hideMark/>
          </w:tcPr>
          <w:p w14:paraId="44213462"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1554899D" w14:textId="77777777" w:rsidTr="005B7E62">
        <w:trPr>
          <w:trHeight w:val="300"/>
        </w:trPr>
        <w:tc>
          <w:tcPr>
            <w:tcW w:w="1360"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14:paraId="564C6C58" w14:textId="77777777" w:rsidR="00610139" w:rsidRPr="00610139" w:rsidRDefault="00610139" w:rsidP="00610139">
            <w:pPr>
              <w:jc w:val="both"/>
              <w:rPr>
                <w:rFonts w:ascii="Arial" w:hAnsi="Arial" w:cs="Arial"/>
                <w:b/>
                <w:bCs/>
                <w:sz w:val="20"/>
                <w:szCs w:val="20"/>
              </w:rPr>
            </w:pPr>
            <w:r w:rsidRPr="00610139">
              <w:rPr>
                <w:rFonts w:ascii="Arial" w:hAnsi="Arial" w:cs="Arial"/>
                <w:b/>
                <w:bCs/>
                <w:sz w:val="20"/>
                <w:szCs w:val="20"/>
              </w:rPr>
              <w:t xml:space="preserve">ogółem: </w:t>
            </w:r>
          </w:p>
        </w:tc>
        <w:tc>
          <w:tcPr>
            <w:tcW w:w="1360" w:type="dxa"/>
            <w:tcBorders>
              <w:top w:val="nil"/>
              <w:left w:val="nil"/>
              <w:bottom w:val="single" w:sz="4" w:space="0" w:color="auto"/>
              <w:right w:val="single" w:sz="4" w:space="0" w:color="auto"/>
            </w:tcBorders>
            <w:shd w:val="clear" w:color="auto" w:fill="BFBFBF" w:themeFill="background1" w:themeFillShade="BF"/>
            <w:noWrap/>
            <w:vAlign w:val="bottom"/>
            <w:hideMark/>
          </w:tcPr>
          <w:p w14:paraId="4CE55757"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bl>
    <w:p w14:paraId="672FF9D0" w14:textId="77777777" w:rsidR="00610139" w:rsidRPr="00610139" w:rsidRDefault="00610139" w:rsidP="00610139">
      <w:pPr>
        <w:jc w:val="both"/>
        <w:rPr>
          <w:rFonts w:ascii="Arial" w:hAnsi="Arial" w:cs="Arial"/>
          <w:sz w:val="20"/>
          <w:szCs w:val="20"/>
        </w:rPr>
      </w:pPr>
    </w:p>
    <w:p w14:paraId="368FA017"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Oświadczam, iż w ramach rozliczanych wydatków majątkowych nie ma wydatków budowlanych / są wydatki budowlane w kwocie, w ramach par 620… (7,9)  *</w:t>
      </w:r>
    </w:p>
    <w:p w14:paraId="3EFD720A"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Oświadczam, że kwoty rozliczanych wydatków w podziale na paragrafy klasyfikacji budżetowej są zgodne z zapisami w księgach rachunkowych jednostki **</w:t>
      </w:r>
    </w:p>
    <w:p w14:paraId="1C0CC1C0" w14:textId="77777777" w:rsidR="00610139" w:rsidRPr="00610139" w:rsidRDefault="00610139" w:rsidP="00610139">
      <w:pPr>
        <w:jc w:val="both"/>
        <w:rPr>
          <w:rFonts w:ascii="Arial" w:hAnsi="Arial" w:cs="Arial"/>
          <w:sz w:val="20"/>
          <w:szCs w:val="20"/>
        </w:rPr>
      </w:pPr>
    </w:p>
    <w:p w14:paraId="3071AD9B" w14:textId="79CA15B0" w:rsidR="00610139" w:rsidRDefault="00610139" w:rsidP="00610139">
      <w:pPr>
        <w:jc w:val="both"/>
        <w:rPr>
          <w:rFonts w:ascii="Arial" w:hAnsi="Arial" w:cs="Arial"/>
          <w:sz w:val="20"/>
          <w:szCs w:val="20"/>
        </w:rPr>
      </w:pPr>
    </w:p>
    <w:p w14:paraId="58AEE916" w14:textId="4930DD6A" w:rsidR="00610139" w:rsidRDefault="00610139" w:rsidP="00610139">
      <w:pPr>
        <w:jc w:val="both"/>
        <w:rPr>
          <w:rFonts w:ascii="Arial" w:hAnsi="Arial" w:cs="Arial"/>
          <w:sz w:val="20"/>
          <w:szCs w:val="20"/>
        </w:rPr>
      </w:pPr>
    </w:p>
    <w:p w14:paraId="72AAFEFA" w14:textId="2504A400" w:rsidR="00610139" w:rsidRDefault="00610139" w:rsidP="00610139">
      <w:pPr>
        <w:jc w:val="both"/>
        <w:rPr>
          <w:rFonts w:ascii="Arial" w:hAnsi="Arial" w:cs="Arial"/>
          <w:sz w:val="20"/>
          <w:szCs w:val="20"/>
        </w:rPr>
      </w:pPr>
    </w:p>
    <w:p w14:paraId="3E144C1F" w14:textId="2BB91CFA" w:rsidR="00610139" w:rsidRDefault="00610139" w:rsidP="00610139">
      <w:pPr>
        <w:jc w:val="both"/>
        <w:rPr>
          <w:rFonts w:ascii="Arial" w:hAnsi="Arial" w:cs="Arial"/>
          <w:sz w:val="20"/>
          <w:szCs w:val="20"/>
        </w:rPr>
      </w:pPr>
    </w:p>
    <w:p w14:paraId="779962E2" w14:textId="52735D8E" w:rsidR="00610139" w:rsidRDefault="00610139" w:rsidP="00610139">
      <w:pPr>
        <w:jc w:val="both"/>
        <w:rPr>
          <w:rFonts w:ascii="Arial" w:hAnsi="Arial" w:cs="Arial"/>
          <w:sz w:val="20"/>
          <w:szCs w:val="20"/>
        </w:rPr>
      </w:pPr>
    </w:p>
    <w:p w14:paraId="2ED8E854" w14:textId="77777777" w:rsidR="00610139" w:rsidRPr="00610139" w:rsidRDefault="00610139" w:rsidP="00610139">
      <w:pPr>
        <w:jc w:val="both"/>
        <w:rPr>
          <w:rFonts w:ascii="Arial" w:hAnsi="Arial" w:cs="Arial"/>
          <w:sz w:val="20"/>
          <w:szCs w:val="20"/>
        </w:rPr>
      </w:pPr>
    </w:p>
    <w:p w14:paraId="141DD865" w14:textId="77777777" w:rsidR="00610139" w:rsidRPr="00610139" w:rsidRDefault="00610139" w:rsidP="00610139">
      <w:pPr>
        <w:jc w:val="right"/>
        <w:rPr>
          <w:rFonts w:ascii="Arial" w:hAnsi="Arial" w:cs="Arial"/>
          <w:sz w:val="20"/>
          <w:szCs w:val="20"/>
        </w:rPr>
      </w:pPr>
      <w:r w:rsidRPr="00610139">
        <w:rPr>
          <w:rFonts w:ascii="Arial" w:hAnsi="Arial" w:cs="Arial"/>
          <w:sz w:val="20"/>
          <w:szCs w:val="20"/>
        </w:rPr>
        <w:t xml:space="preserve">…………………………………………..                                                                     </w:t>
      </w:r>
    </w:p>
    <w:p w14:paraId="5803604C" w14:textId="77777777" w:rsidR="00610139" w:rsidRPr="00610139" w:rsidRDefault="00610139" w:rsidP="00610139">
      <w:pPr>
        <w:jc w:val="right"/>
        <w:rPr>
          <w:rFonts w:ascii="Arial" w:hAnsi="Arial" w:cs="Arial"/>
          <w:sz w:val="20"/>
          <w:szCs w:val="20"/>
        </w:rPr>
      </w:pPr>
      <w:r w:rsidRPr="00610139">
        <w:rPr>
          <w:rFonts w:ascii="Arial" w:hAnsi="Arial" w:cs="Arial"/>
          <w:sz w:val="20"/>
          <w:szCs w:val="20"/>
        </w:rPr>
        <w:tab/>
        <w:t>Beneficjent (lub osoba uprawniona do reprezentowania Beneficjenta)</w:t>
      </w:r>
    </w:p>
    <w:p w14:paraId="14923A00" w14:textId="77777777" w:rsidR="00610139" w:rsidRPr="00610139" w:rsidRDefault="00610139" w:rsidP="00610139">
      <w:pPr>
        <w:jc w:val="both"/>
        <w:rPr>
          <w:rFonts w:ascii="Arial" w:hAnsi="Arial" w:cs="Arial"/>
          <w:sz w:val="20"/>
          <w:szCs w:val="20"/>
        </w:rPr>
      </w:pPr>
    </w:p>
    <w:p w14:paraId="3BD68085" w14:textId="77777777" w:rsidR="00610139" w:rsidRDefault="00610139" w:rsidP="00610139">
      <w:pPr>
        <w:jc w:val="both"/>
        <w:rPr>
          <w:rFonts w:ascii="Arial" w:hAnsi="Arial" w:cs="Arial"/>
          <w:sz w:val="20"/>
          <w:szCs w:val="20"/>
        </w:rPr>
      </w:pPr>
    </w:p>
    <w:p w14:paraId="2845FE5B" w14:textId="77777777" w:rsidR="00610139" w:rsidRDefault="00610139" w:rsidP="00610139">
      <w:pPr>
        <w:jc w:val="both"/>
        <w:rPr>
          <w:rFonts w:ascii="Arial" w:hAnsi="Arial" w:cs="Arial"/>
          <w:sz w:val="20"/>
          <w:szCs w:val="20"/>
        </w:rPr>
      </w:pPr>
    </w:p>
    <w:p w14:paraId="48C7C52D" w14:textId="2F0D320E" w:rsidR="00610139" w:rsidRPr="00610139" w:rsidRDefault="00610139" w:rsidP="00610139">
      <w:pPr>
        <w:jc w:val="both"/>
        <w:rPr>
          <w:rFonts w:ascii="Arial" w:hAnsi="Arial" w:cs="Arial"/>
          <w:sz w:val="20"/>
          <w:szCs w:val="20"/>
        </w:rPr>
      </w:pPr>
      <w:r w:rsidRPr="00610139">
        <w:rPr>
          <w:rFonts w:ascii="Arial" w:hAnsi="Arial" w:cs="Arial"/>
          <w:sz w:val="20"/>
          <w:szCs w:val="20"/>
        </w:rPr>
        <w:t>* niepotrzebne skreślić</w:t>
      </w:r>
    </w:p>
    <w:p w14:paraId="0E6688E5" w14:textId="32E42B83" w:rsidR="00610139" w:rsidRDefault="00610139" w:rsidP="00610139">
      <w:pPr>
        <w:jc w:val="both"/>
        <w:rPr>
          <w:rFonts w:ascii="Arial" w:hAnsi="Arial" w:cs="Arial"/>
          <w:sz w:val="20"/>
          <w:szCs w:val="20"/>
        </w:rPr>
      </w:pPr>
      <w:r w:rsidRPr="00610139">
        <w:rPr>
          <w:rFonts w:ascii="Arial" w:hAnsi="Arial" w:cs="Arial"/>
          <w:sz w:val="20"/>
          <w:szCs w:val="20"/>
        </w:rPr>
        <w:t>** dotyczy jednostek sektora finansów publicznych, w pozostałych przypadkach należy zapis usunąć</w:t>
      </w:r>
    </w:p>
    <w:p w14:paraId="04D7464C" w14:textId="77777777" w:rsidR="00890239" w:rsidRDefault="00890239" w:rsidP="00610139">
      <w:pPr>
        <w:jc w:val="both"/>
        <w:rPr>
          <w:rFonts w:ascii="Arial" w:hAnsi="Arial" w:cs="Arial"/>
          <w:sz w:val="20"/>
          <w:szCs w:val="20"/>
        </w:rPr>
      </w:pPr>
    </w:p>
    <w:p w14:paraId="51B083F6" w14:textId="77777777" w:rsidR="00890239" w:rsidRDefault="00890239" w:rsidP="00610139">
      <w:pPr>
        <w:jc w:val="both"/>
        <w:rPr>
          <w:rFonts w:ascii="Arial" w:hAnsi="Arial" w:cs="Arial"/>
          <w:sz w:val="20"/>
          <w:szCs w:val="20"/>
        </w:rPr>
      </w:pPr>
    </w:p>
    <w:p w14:paraId="7BC3509A" w14:textId="77777777" w:rsidR="00890239" w:rsidRDefault="00890239" w:rsidP="00610139">
      <w:pPr>
        <w:jc w:val="both"/>
        <w:rPr>
          <w:rFonts w:ascii="Arial" w:hAnsi="Arial" w:cs="Arial"/>
          <w:sz w:val="20"/>
          <w:szCs w:val="20"/>
        </w:rPr>
      </w:pPr>
    </w:p>
    <w:p w14:paraId="0EF814CA" w14:textId="77777777" w:rsidR="00890239" w:rsidRDefault="00890239" w:rsidP="00610139">
      <w:pPr>
        <w:jc w:val="both"/>
        <w:rPr>
          <w:rFonts w:ascii="Arial" w:hAnsi="Arial" w:cs="Arial"/>
          <w:sz w:val="20"/>
          <w:szCs w:val="20"/>
        </w:rPr>
      </w:pPr>
    </w:p>
    <w:p w14:paraId="5E425223" w14:textId="2807B91B" w:rsidR="00890239" w:rsidRPr="00890239" w:rsidRDefault="00890239" w:rsidP="00890239">
      <w:pPr>
        <w:spacing w:after="60"/>
        <w:rPr>
          <w:rFonts w:ascii="Arial" w:eastAsia="Calibri" w:hAnsi="Arial" w:cs="Arial"/>
          <w:b/>
          <w:bCs/>
          <w:sz w:val="20"/>
          <w:szCs w:val="20"/>
        </w:rPr>
      </w:pPr>
      <w:r w:rsidRPr="00890239">
        <w:rPr>
          <w:rFonts w:ascii="Arial" w:eastAsia="Calibri" w:hAnsi="Arial" w:cs="Arial"/>
          <w:sz w:val="20"/>
          <w:szCs w:val="20"/>
        </w:rPr>
        <w:lastRenderedPageBreak/>
        <w:t xml:space="preserve">Załącznik nr </w:t>
      </w:r>
      <w:r w:rsidR="0092060E" w:rsidRPr="00890239">
        <w:rPr>
          <w:rFonts w:ascii="Arial" w:eastAsia="Calibri" w:hAnsi="Arial" w:cs="Arial"/>
          <w:sz w:val="20"/>
          <w:szCs w:val="20"/>
        </w:rPr>
        <w:t>1</w:t>
      </w:r>
      <w:r w:rsidR="0092060E">
        <w:rPr>
          <w:rFonts w:ascii="Arial" w:eastAsia="Calibri" w:hAnsi="Arial" w:cs="Arial"/>
          <w:sz w:val="20"/>
          <w:szCs w:val="20"/>
        </w:rPr>
        <w:t>6</w:t>
      </w:r>
      <w:r w:rsidR="0092060E" w:rsidRPr="00890239">
        <w:rPr>
          <w:rFonts w:ascii="Arial" w:eastAsia="Calibri" w:hAnsi="Arial" w:cs="Arial"/>
          <w:sz w:val="20"/>
          <w:szCs w:val="20"/>
        </w:rPr>
        <w:t xml:space="preserve"> </w:t>
      </w:r>
      <w:r w:rsidRPr="00890239">
        <w:rPr>
          <w:rFonts w:ascii="Arial" w:eastAsia="Calibri" w:hAnsi="Arial" w:cs="Arial"/>
          <w:sz w:val="20"/>
          <w:szCs w:val="20"/>
        </w:rPr>
        <w:t xml:space="preserve">do umowy: Wzór </w:t>
      </w:r>
      <w:r w:rsidRPr="00890239">
        <w:rPr>
          <w:rFonts w:ascii="Arial" w:eastAsia="Calibri" w:hAnsi="Arial" w:cs="Arial"/>
          <w:i/>
          <w:sz w:val="20"/>
          <w:szCs w:val="20"/>
        </w:rPr>
        <w:t>Oświadczenia dotyczącego wykonania stawki jednostkowej</w:t>
      </w:r>
      <w:r w:rsidRPr="00890239">
        <w:rPr>
          <w:rFonts w:ascii="Arial" w:eastAsia="Calibri" w:hAnsi="Arial" w:cs="Arial"/>
          <w:sz w:val="20"/>
          <w:szCs w:val="20"/>
        </w:rPr>
        <w:t>, stanowiącego załącznik do wniosku beneficjenta o płatność</w:t>
      </w:r>
    </w:p>
    <w:p w14:paraId="3155F0DE" w14:textId="77777777" w:rsidR="00890239" w:rsidRPr="00890239" w:rsidRDefault="00890239" w:rsidP="00890239">
      <w:pPr>
        <w:spacing w:after="60"/>
        <w:jc w:val="center"/>
        <w:rPr>
          <w:rFonts w:ascii="Arial" w:eastAsia="Calibri" w:hAnsi="Arial" w:cs="Arial"/>
          <w:b/>
          <w:bCs/>
          <w:sz w:val="20"/>
          <w:szCs w:val="20"/>
        </w:rPr>
      </w:pPr>
    </w:p>
    <w:p w14:paraId="49063A8E" w14:textId="77777777" w:rsidR="00890239" w:rsidRPr="00890239" w:rsidRDefault="00890239" w:rsidP="00890239">
      <w:pPr>
        <w:tabs>
          <w:tab w:val="left" w:pos="9072"/>
        </w:tabs>
        <w:spacing w:after="60"/>
        <w:rPr>
          <w:rFonts w:ascii="Arial" w:eastAsia="Calibri" w:hAnsi="Arial" w:cs="Arial"/>
          <w:b/>
          <w:bCs/>
          <w:sz w:val="20"/>
          <w:szCs w:val="20"/>
        </w:rPr>
      </w:pPr>
    </w:p>
    <w:p w14:paraId="0F01457C" w14:textId="77777777" w:rsidR="00890239" w:rsidRPr="00890239" w:rsidRDefault="00890239" w:rsidP="00890239">
      <w:pPr>
        <w:tabs>
          <w:tab w:val="left" w:pos="9072"/>
        </w:tabs>
        <w:spacing w:after="60"/>
        <w:rPr>
          <w:rFonts w:ascii="Arial" w:eastAsia="Calibri" w:hAnsi="Arial" w:cs="Arial"/>
          <w:b/>
          <w:bCs/>
          <w:sz w:val="20"/>
          <w:szCs w:val="20"/>
        </w:rPr>
      </w:pPr>
    </w:p>
    <w:p w14:paraId="3ED36F1A" w14:textId="77777777" w:rsidR="00890239" w:rsidRPr="00890239" w:rsidRDefault="00890239" w:rsidP="00890239">
      <w:pPr>
        <w:tabs>
          <w:tab w:val="left" w:pos="9072"/>
        </w:tabs>
        <w:spacing w:after="60"/>
        <w:rPr>
          <w:rFonts w:ascii="Arial" w:eastAsia="Calibri" w:hAnsi="Arial" w:cs="Arial"/>
          <w:b/>
          <w:bCs/>
          <w:sz w:val="20"/>
          <w:szCs w:val="20"/>
        </w:rPr>
      </w:pPr>
      <w:r w:rsidRPr="00890239">
        <w:rPr>
          <w:rFonts w:ascii="Arial" w:eastAsia="Calibri" w:hAnsi="Arial" w:cs="Arial"/>
          <w:b/>
          <w:bCs/>
          <w:sz w:val="20"/>
          <w:szCs w:val="20"/>
        </w:rPr>
        <w:t>Nazwa Beneficjenta:</w:t>
      </w:r>
    </w:p>
    <w:p w14:paraId="505A161B" w14:textId="77777777" w:rsidR="00890239" w:rsidRPr="00890239" w:rsidRDefault="00890239" w:rsidP="00890239">
      <w:pPr>
        <w:tabs>
          <w:tab w:val="left" w:pos="9072"/>
        </w:tabs>
        <w:spacing w:after="60"/>
        <w:rPr>
          <w:rFonts w:ascii="Arial" w:eastAsia="Calibri" w:hAnsi="Arial" w:cs="Arial"/>
          <w:b/>
          <w:bCs/>
          <w:sz w:val="20"/>
          <w:szCs w:val="20"/>
        </w:rPr>
      </w:pPr>
      <w:r w:rsidRPr="00890239">
        <w:rPr>
          <w:rFonts w:ascii="Arial" w:eastAsia="Calibri" w:hAnsi="Arial" w:cs="Arial"/>
          <w:b/>
          <w:bCs/>
          <w:sz w:val="20"/>
          <w:szCs w:val="20"/>
        </w:rPr>
        <w:t xml:space="preserve">Tytuł projektu: </w:t>
      </w:r>
    </w:p>
    <w:p w14:paraId="2B0EE599" w14:textId="77777777" w:rsidR="00890239" w:rsidRPr="00890239" w:rsidRDefault="00890239" w:rsidP="00890239">
      <w:pPr>
        <w:tabs>
          <w:tab w:val="left" w:pos="9072"/>
        </w:tabs>
        <w:spacing w:after="60"/>
        <w:rPr>
          <w:rFonts w:ascii="Arial" w:eastAsia="Calibri" w:hAnsi="Arial" w:cs="Arial"/>
          <w:b/>
          <w:bCs/>
          <w:sz w:val="20"/>
          <w:szCs w:val="20"/>
        </w:rPr>
      </w:pPr>
      <w:r w:rsidRPr="00890239">
        <w:rPr>
          <w:rFonts w:ascii="Arial" w:eastAsia="Calibri" w:hAnsi="Arial" w:cs="Arial"/>
          <w:b/>
          <w:bCs/>
          <w:sz w:val="20"/>
          <w:szCs w:val="20"/>
        </w:rPr>
        <w:t xml:space="preserve">Numer </w:t>
      </w:r>
      <w:r w:rsidRPr="00890239">
        <w:rPr>
          <w:rFonts w:ascii="Arial" w:eastAsia="Calibri" w:hAnsi="Arial" w:cs="Arial"/>
          <w:b/>
          <w:sz w:val="20"/>
          <w:szCs w:val="20"/>
        </w:rPr>
        <w:t>projektu</w:t>
      </w:r>
      <w:r w:rsidRPr="00890239">
        <w:rPr>
          <w:rFonts w:ascii="Arial" w:eastAsia="Calibri" w:hAnsi="Arial" w:cs="Arial"/>
          <w:b/>
          <w:bCs/>
          <w:sz w:val="20"/>
          <w:szCs w:val="20"/>
        </w:rPr>
        <w:t xml:space="preserve">: </w:t>
      </w:r>
    </w:p>
    <w:p w14:paraId="758AE59C" w14:textId="77777777" w:rsidR="00890239" w:rsidRPr="00890239" w:rsidRDefault="00890239" w:rsidP="00890239">
      <w:pPr>
        <w:spacing w:after="60"/>
        <w:rPr>
          <w:rFonts w:ascii="Arial" w:eastAsia="Calibri" w:hAnsi="Arial" w:cs="Arial"/>
          <w:sz w:val="20"/>
          <w:szCs w:val="20"/>
        </w:rPr>
      </w:pPr>
    </w:p>
    <w:p w14:paraId="6C97995D" w14:textId="77777777" w:rsidR="00890239" w:rsidRPr="00890239" w:rsidRDefault="00890239" w:rsidP="00890239">
      <w:pPr>
        <w:spacing w:after="60"/>
        <w:rPr>
          <w:rFonts w:ascii="Arial" w:eastAsia="Calibri" w:hAnsi="Arial" w:cs="Arial"/>
          <w:sz w:val="20"/>
          <w:szCs w:val="20"/>
        </w:rPr>
      </w:pPr>
    </w:p>
    <w:p w14:paraId="0EE38331" w14:textId="77777777" w:rsidR="00890239" w:rsidRPr="00890239" w:rsidRDefault="00890239" w:rsidP="00890239">
      <w:pPr>
        <w:spacing w:after="60"/>
        <w:jc w:val="center"/>
        <w:rPr>
          <w:rFonts w:ascii="Arial" w:eastAsia="Calibri" w:hAnsi="Arial" w:cs="Arial"/>
          <w:b/>
          <w:bCs/>
          <w:sz w:val="20"/>
          <w:szCs w:val="20"/>
        </w:rPr>
      </w:pPr>
    </w:p>
    <w:p w14:paraId="492CB2C3" w14:textId="77777777" w:rsidR="00890239" w:rsidRPr="00890239" w:rsidRDefault="00890239" w:rsidP="00890239">
      <w:pPr>
        <w:spacing w:after="60"/>
        <w:jc w:val="center"/>
        <w:rPr>
          <w:rFonts w:ascii="Arial" w:eastAsia="Calibri" w:hAnsi="Arial" w:cs="Arial"/>
          <w:b/>
          <w:bCs/>
          <w:sz w:val="20"/>
          <w:szCs w:val="20"/>
        </w:rPr>
      </w:pPr>
    </w:p>
    <w:p w14:paraId="52D2B303" w14:textId="77777777" w:rsidR="00890239" w:rsidRDefault="00890239" w:rsidP="00890239">
      <w:pPr>
        <w:spacing w:after="60"/>
        <w:jc w:val="center"/>
        <w:rPr>
          <w:rFonts w:ascii="Arial" w:eastAsia="Calibri" w:hAnsi="Arial" w:cs="Arial"/>
          <w:b/>
          <w:bCs/>
          <w:sz w:val="20"/>
          <w:szCs w:val="20"/>
        </w:rPr>
      </w:pPr>
      <w:r w:rsidRPr="00890239">
        <w:rPr>
          <w:rFonts w:ascii="Arial" w:eastAsia="Calibri" w:hAnsi="Arial" w:cs="Arial"/>
          <w:b/>
          <w:bCs/>
          <w:sz w:val="20"/>
          <w:szCs w:val="20"/>
        </w:rPr>
        <w:t xml:space="preserve">OŚWIADCZENIE </w:t>
      </w:r>
    </w:p>
    <w:p w14:paraId="782A6190" w14:textId="77777777" w:rsidR="00507D11" w:rsidRPr="00890239" w:rsidRDefault="00507D11" w:rsidP="00890239">
      <w:pPr>
        <w:spacing w:after="60"/>
        <w:jc w:val="center"/>
        <w:rPr>
          <w:rFonts w:ascii="Arial" w:eastAsia="Calibri" w:hAnsi="Arial" w:cs="Arial"/>
          <w:b/>
          <w:bCs/>
          <w:sz w:val="20"/>
          <w:szCs w:val="20"/>
        </w:rPr>
      </w:pPr>
    </w:p>
    <w:p w14:paraId="0CEDCB99" w14:textId="77777777" w:rsidR="00890239" w:rsidRPr="00890239" w:rsidRDefault="00890239" w:rsidP="00890239">
      <w:pPr>
        <w:spacing w:after="60"/>
        <w:jc w:val="both"/>
        <w:rPr>
          <w:rFonts w:ascii="Arial" w:eastAsia="Calibri" w:hAnsi="Arial" w:cs="Arial"/>
          <w:b/>
          <w:bCs/>
          <w:sz w:val="20"/>
          <w:szCs w:val="20"/>
        </w:rPr>
      </w:pPr>
      <w:r w:rsidRPr="00890239">
        <w:rPr>
          <w:rFonts w:ascii="Arial" w:eastAsia="Calibri" w:hAnsi="Arial" w:cs="Arial"/>
          <w:b/>
          <w:bCs/>
          <w:sz w:val="20"/>
          <w:szCs w:val="20"/>
        </w:rPr>
        <w:t xml:space="preserve">dotyczące </w:t>
      </w:r>
      <w:r w:rsidRPr="00890239">
        <w:rPr>
          <w:rFonts w:ascii="Arial" w:eastAsia="Calibri" w:hAnsi="Arial" w:cs="Arial"/>
          <w:b/>
          <w:sz w:val="20"/>
          <w:szCs w:val="20"/>
        </w:rPr>
        <w:t>rozliczenia</w:t>
      </w:r>
      <w:r w:rsidRPr="00890239">
        <w:rPr>
          <w:rFonts w:ascii="Arial" w:eastAsia="Calibri" w:hAnsi="Arial" w:cs="Arial"/>
          <w:sz w:val="20"/>
          <w:szCs w:val="20"/>
        </w:rPr>
        <w:t xml:space="preserve"> </w:t>
      </w:r>
      <w:r w:rsidRPr="00890239">
        <w:rPr>
          <w:rFonts w:ascii="Arial" w:eastAsia="Calibri" w:hAnsi="Arial" w:cs="Arial"/>
          <w:b/>
          <w:bCs/>
          <w:sz w:val="20"/>
          <w:szCs w:val="20"/>
        </w:rPr>
        <w:t xml:space="preserve">stawki jednostkowej </w:t>
      </w:r>
      <w:r w:rsidRPr="00890239">
        <w:rPr>
          <w:rFonts w:ascii="Arial" w:eastAsia="Calibri" w:hAnsi="Arial" w:cs="Arial"/>
          <w:b/>
          <w:bCs/>
          <w:i/>
          <w:sz w:val="20"/>
          <w:szCs w:val="20"/>
        </w:rPr>
        <w:t xml:space="preserve">[wskazać usługę objętą stawką jednostkową, zgodnie z </w:t>
      </w:r>
      <w:r w:rsidRPr="00890239">
        <w:rPr>
          <w:rFonts w:ascii="Arial" w:eastAsia="Calibri" w:hAnsi="Arial" w:cs="Arial"/>
          <w:b/>
          <w:i/>
          <w:sz w:val="20"/>
          <w:szCs w:val="20"/>
        </w:rPr>
        <w:t xml:space="preserve">§ </w:t>
      </w:r>
      <w:r w:rsidR="00BB1A22">
        <w:rPr>
          <w:rFonts w:ascii="Arial" w:eastAsia="Calibri" w:hAnsi="Arial" w:cs="Arial"/>
          <w:b/>
          <w:i/>
          <w:sz w:val="20"/>
          <w:szCs w:val="20"/>
        </w:rPr>
        <w:t>7</w:t>
      </w:r>
      <w:r w:rsidRPr="00890239">
        <w:rPr>
          <w:rFonts w:ascii="Arial" w:eastAsia="Calibri" w:hAnsi="Arial" w:cs="Arial"/>
          <w:b/>
          <w:i/>
          <w:sz w:val="20"/>
          <w:szCs w:val="20"/>
        </w:rPr>
        <w:t xml:space="preserve"> umowy o dofinansowanie oraz zadanie/a, w którym/ch wystąpił wydatek objęty stawką</w:t>
      </w:r>
      <w:r w:rsidRPr="00890239">
        <w:rPr>
          <w:rFonts w:ascii="Arial" w:eastAsia="Calibri" w:hAnsi="Arial" w:cs="Arial"/>
          <w:b/>
          <w:bCs/>
          <w:i/>
          <w:sz w:val="20"/>
          <w:szCs w:val="20"/>
        </w:rPr>
        <w:t>]</w:t>
      </w:r>
      <w:r w:rsidRPr="00890239">
        <w:rPr>
          <w:rFonts w:ascii="Arial" w:eastAsia="Calibri" w:hAnsi="Arial" w:cs="Arial"/>
          <w:bCs/>
          <w:i/>
          <w:sz w:val="20"/>
          <w:szCs w:val="20"/>
        </w:rPr>
        <w:t xml:space="preserve"> </w:t>
      </w:r>
      <w:r w:rsidRPr="00890239">
        <w:rPr>
          <w:rFonts w:ascii="Arial" w:eastAsia="Calibri" w:hAnsi="Arial" w:cs="Arial"/>
          <w:b/>
          <w:bCs/>
          <w:sz w:val="20"/>
          <w:szCs w:val="20"/>
        </w:rPr>
        <w:t xml:space="preserve">sporządzone na podstawie </w:t>
      </w:r>
      <w:r w:rsidRPr="00890239">
        <w:rPr>
          <w:rFonts w:ascii="Arial" w:eastAsia="Calibri" w:hAnsi="Arial" w:cs="Arial"/>
          <w:b/>
          <w:bCs/>
          <w:i/>
          <w:sz w:val="20"/>
          <w:szCs w:val="20"/>
        </w:rPr>
        <w:t>[wskazać wszystkie dokumenty, na podstawie których IP będzie dokonywało oceny wykonania stawki jednostkowej]</w:t>
      </w:r>
    </w:p>
    <w:p w14:paraId="19A870D8" w14:textId="77777777" w:rsidR="00890239" w:rsidRPr="00890239" w:rsidRDefault="00890239" w:rsidP="00890239">
      <w:pPr>
        <w:spacing w:after="60"/>
        <w:rPr>
          <w:rFonts w:ascii="Arial" w:eastAsia="Calibri" w:hAnsi="Arial" w:cs="Arial"/>
          <w:sz w:val="20"/>
          <w:szCs w:val="20"/>
        </w:rPr>
      </w:pPr>
    </w:p>
    <w:p w14:paraId="6DFDD426" w14:textId="77777777" w:rsidR="00BB1A22" w:rsidRDefault="00890239" w:rsidP="00890239">
      <w:pPr>
        <w:spacing w:after="60"/>
        <w:jc w:val="both"/>
        <w:rPr>
          <w:rFonts w:ascii="Arial" w:eastAsia="Calibri" w:hAnsi="Arial" w:cs="Arial"/>
          <w:sz w:val="20"/>
          <w:szCs w:val="20"/>
        </w:rPr>
      </w:pPr>
      <w:r w:rsidRPr="00890239">
        <w:rPr>
          <w:rFonts w:ascii="Arial" w:eastAsia="Calibri" w:hAnsi="Arial" w:cs="Arial"/>
          <w:sz w:val="20"/>
          <w:szCs w:val="20"/>
        </w:rPr>
        <w:t xml:space="preserve">Świadomy odpowiedzialności karnej wynikającej z art. 233 § 1 Kodeksu karnego za podanie fałszywych danych lub złożenie fałszywych oświadczeń oświadczam, iż w okresie od…. do….. zrealizowano: </w:t>
      </w:r>
    </w:p>
    <w:p w14:paraId="3DC0B329" w14:textId="77777777" w:rsidR="00BB1A22" w:rsidRDefault="00BB1A22" w:rsidP="00890239">
      <w:pPr>
        <w:spacing w:after="60"/>
        <w:jc w:val="both"/>
        <w:rPr>
          <w:rFonts w:ascii="Arial" w:eastAsia="Calibri" w:hAnsi="Arial" w:cs="Arial"/>
          <w:sz w:val="20"/>
          <w:szCs w:val="20"/>
        </w:rPr>
      </w:pPr>
    </w:p>
    <w:p w14:paraId="24A60164" w14:textId="77777777" w:rsidR="00890239" w:rsidRPr="00890239" w:rsidRDefault="00890239" w:rsidP="00BB1A22">
      <w:pPr>
        <w:spacing w:after="60"/>
        <w:ind w:left="567"/>
        <w:jc w:val="both"/>
        <w:rPr>
          <w:rFonts w:ascii="Arial" w:eastAsia="Calibri" w:hAnsi="Arial" w:cs="Arial"/>
          <w:sz w:val="20"/>
          <w:szCs w:val="20"/>
        </w:rPr>
      </w:pPr>
      <w:r w:rsidRPr="00890239">
        <w:rPr>
          <w:rFonts w:ascii="Arial" w:eastAsia="Calibri" w:hAnsi="Arial" w:cs="Arial"/>
          <w:sz w:val="20"/>
          <w:szCs w:val="20"/>
        </w:rPr>
        <w:t xml:space="preserve">[wskazać zrealizowane działania projektowe objęte stawką jednostkową, musi być to zgodne z przedstawionym we wniosku o płatność, którego oświadczenie dotyczy postępem rzeczowym projektu]. </w:t>
      </w:r>
    </w:p>
    <w:p w14:paraId="0F901679" w14:textId="77777777" w:rsidR="00890239" w:rsidRPr="00890239" w:rsidRDefault="00890239" w:rsidP="00BB1A22">
      <w:pPr>
        <w:spacing w:after="60"/>
        <w:ind w:left="567"/>
        <w:jc w:val="both"/>
        <w:rPr>
          <w:rFonts w:ascii="Arial" w:eastAsia="Calibri" w:hAnsi="Arial" w:cs="Arial"/>
          <w:sz w:val="20"/>
          <w:szCs w:val="20"/>
        </w:rPr>
      </w:pPr>
      <w:r w:rsidRPr="00890239">
        <w:rPr>
          <w:rFonts w:ascii="Arial" w:eastAsia="Calibri" w:hAnsi="Arial" w:cs="Arial"/>
          <w:sz w:val="20"/>
          <w:szCs w:val="20"/>
        </w:rPr>
        <w:t>We wskazanych działaniach uczestniczyło …. osób</w:t>
      </w:r>
      <w:r w:rsidRPr="00890239">
        <w:rPr>
          <w:rFonts w:ascii="Arial" w:eastAsia="Calibri" w:hAnsi="Arial" w:cs="Arial"/>
          <w:sz w:val="20"/>
          <w:szCs w:val="20"/>
          <w:vertAlign w:val="superscript"/>
        </w:rPr>
        <w:footnoteReference w:id="161"/>
      </w:r>
      <w:r w:rsidRPr="00890239">
        <w:rPr>
          <w:rFonts w:ascii="Arial" w:eastAsia="Calibri" w:hAnsi="Arial" w:cs="Arial"/>
          <w:sz w:val="20"/>
          <w:szCs w:val="20"/>
        </w:rPr>
        <w:t xml:space="preserve">. </w:t>
      </w:r>
    </w:p>
    <w:p w14:paraId="25BADBD4" w14:textId="77777777" w:rsidR="00BB1A22" w:rsidRDefault="00BB1A22" w:rsidP="00BB1A22">
      <w:pPr>
        <w:spacing w:after="60"/>
        <w:jc w:val="both"/>
        <w:rPr>
          <w:rFonts w:ascii="Arial" w:eastAsia="Calibri" w:hAnsi="Arial" w:cs="Arial"/>
          <w:sz w:val="20"/>
          <w:szCs w:val="20"/>
        </w:rPr>
      </w:pPr>
    </w:p>
    <w:p w14:paraId="0C900C84" w14:textId="77777777" w:rsidR="00890239" w:rsidRPr="00890239" w:rsidRDefault="00890239" w:rsidP="00BB1A22">
      <w:pPr>
        <w:spacing w:after="60"/>
        <w:jc w:val="both"/>
        <w:rPr>
          <w:rFonts w:ascii="Arial" w:eastAsia="Calibri" w:hAnsi="Arial" w:cs="Arial"/>
          <w:sz w:val="20"/>
          <w:szCs w:val="20"/>
        </w:rPr>
      </w:pPr>
      <w:r w:rsidRPr="00890239">
        <w:rPr>
          <w:rFonts w:ascii="Arial" w:eastAsia="Calibri" w:hAnsi="Arial" w:cs="Arial"/>
          <w:sz w:val="20"/>
          <w:szCs w:val="20"/>
        </w:rPr>
        <w:t xml:space="preserve">Jednocześnie oświadczam, iż dane są zgodne z informacjami zawartymi w </w:t>
      </w:r>
      <w:r w:rsidRPr="00890239">
        <w:rPr>
          <w:rFonts w:ascii="Arial" w:eastAsia="Calibri" w:hAnsi="Arial" w:cs="Arial"/>
          <w:bCs/>
          <w:i/>
          <w:sz w:val="20"/>
          <w:szCs w:val="20"/>
        </w:rPr>
        <w:t>[wskazać wszystkie dokumenty, na podstawie których Beneficjent sporządził niniejsze oświadczenie]</w:t>
      </w:r>
      <w:r w:rsidRPr="00890239">
        <w:rPr>
          <w:rFonts w:ascii="Arial" w:eastAsia="Calibri" w:hAnsi="Arial" w:cs="Arial"/>
          <w:sz w:val="20"/>
          <w:szCs w:val="20"/>
        </w:rPr>
        <w:t>.</w:t>
      </w:r>
    </w:p>
    <w:p w14:paraId="0D3CD5C9" w14:textId="77777777" w:rsidR="00890239" w:rsidRPr="00890239" w:rsidRDefault="00890239" w:rsidP="00890239">
      <w:pPr>
        <w:spacing w:after="60"/>
        <w:ind w:firstLine="426"/>
        <w:jc w:val="both"/>
        <w:rPr>
          <w:rFonts w:ascii="Arial" w:eastAsia="Calibri" w:hAnsi="Arial" w:cs="Arial"/>
          <w:sz w:val="20"/>
          <w:szCs w:val="20"/>
        </w:rPr>
      </w:pPr>
    </w:p>
    <w:p w14:paraId="71E22B7A" w14:textId="77777777" w:rsidR="00890239" w:rsidRPr="00890239" w:rsidRDefault="00890239" w:rsidP="00890239">
      <w:pPr>
        <w:spacing w:after="60"/>
        <w:rPr>
          <w:rFonts w:ascii="Arial" w:eastAsia="Calibri" w:hAnsi="Arial" w:cs="Arial"/>
          <w:sz w:val="20"/>
          <w:szCs w:val="20"/>
        </w:rPr>
      </w:pPr>
    </w:p>
    <w:p w14:paraId="0CAACEA6" w14:textId="77777777" w:rsidR="00890239" w:rsidRPr="00890239" w:rsidRDefault="00890239" w:rsidP="00890239">
      <w:pPr>
        <w:spacing w:after="60"/>
        <w:rPr>
          <w:rFonts w:ascii="Arial" w:eastAsia="Calibri" w:hAnsi="Arial" w:cs="Arial"/>
          <w:sz w:val="20"/>
          <w:szCs w:val="20"/>
        </w:rPr>
      </w:pPr>
    </w:p>
    <w:p w14:paraId="0FC67C5E" w14:textId="77777777" w:rsidR="00890239" w:rsidRPr="00890239" w:rsidRDefault="00890239" w:rsidP="00890239">
      <w:pPr>
        <w:spacing w:after="60"/>
        <w:rPr>
          <w:rFonts w:ascii="Arial" w:eastAsia="Calibri" w:hAnsi="Arial" w:cs="Arial"/>
          <w:sz w:val="20"/>
          <w:szCs w:val="20"/>
        </w:rPr>
      </w:pPr>
    </w:p>
    <w:p w14:paraId="4C9DCF41" w14:textId="77777777" w:rsidR="00890239" w:rsidRPr="00890239" w:rsidRDefault="00890239" w:rsidP="00890239">
      <w:pPr>
        <w:spacing w:after="60"/>
        <w:jc w:val="right"/>
        <w:rPr>
          <w:rFonts w:ascii="Arial" w:eastAsia="Calibri" w:hAnsi="Arial" w:cs="Arial"/>
          <w:sz w:val="20"/>
          <w:szCs w:val="20"/>
        </w:rPr>
      </w:pPr>
      <w:r w:rsidRPr="00890239">
        <w:rPr>
          <w:rFonts w:ascii="Arial" w:eastAsia="Calibri" w:hAnsi="Arial" w:cs="Arial"/>
          <w:sz w:val="20"/>
          <w:szCs w:val="20"/>
        </w:rPr>
        <w:t>……………………………………………………</w:t>
      </w:r>
    </w:p>
    <w:p w14:paraId="5D24D7CA" w14:textId="77777777" w:rsidR="00890239" w:rsidRPr="00890239" w:rsidRDefault="00890239" w:rsidP="00890239">
      <w:pPr>
        <w:spacing w:after="60"/>
        <w:jc w:val="right"/>
        <w:rPr>
          <w:rFonts w:ascii="Arial" w:eastAsia="Calibri" w:hAnsi="Arial" w:cs="Arial"/>
          <w:sz w:val="20"/>
          <w:szCs w:val="20"/>
        </w:rPr>
      </w:pPr>
      <w:r w:rsidRPr="00890239">
        <w:rPr>
          <w:rFonts w:ascii="Arial" w:eastAsia="Calibri" w:hAnsi="Arial" w:cs="Arial"/>
          <w:sz w:val="20"/>
          <w:szCs w:val="20"/>
        </w:rPr>
        <w:t>Data i podpis osoby wypełniającej</w:t>
      </w:r>
    </w:p>
    <w:p w14:paraId="69773ECA" w14:textId="77777777" w:rsidR="00890239" w:rsidRPr="00890239" w:rsidRDefault="00890239" w:rsidP="00890239">
      <w:pPr>
        <w:spacing w:after="60"/>
        <w:jc w:val="right"/>
        <w:rPr>
          <w:rFonts w:ascii="Arial" w:eastAsia="Calibri" w:hAnsi="Arial" w:cs="Arial"/>
          <w:sz w:val="20"/>
          <w:szCs w:val="20"/>
        </w:rPr>
      </w:pPr>
    </w:p>
    <w:p w14:paraId="1EB0C67E" w14:textId="77777777" w:rsidR="00890239" w:rsidRPr="00890239" w:rsidRDefault="00890239" w:rsidP="00890239">
      <w:pPr>
        <w:spacing w:after="60"/>
        <w:jc w:val="right"/>
        <w:rPr>
          <w:rFonts w:ascii="Arial" w:eastAsia="Calibri" w:hAnsi="Arial" w:cs="Arial"/>
          <w:sz w:val="20"/>
          <w:szCs w:val="20"/>
        </w:rPr>
      </w:pPr>
    </w:p>
    <w:p w14:paraId="7EBB93F4" w14:textId="77777777" w:rsidR="00890239" w:rsidRPr="00890239" w:rsidRDefault="00890239" w:rsidP="00890239">
      <w:pPr>
        <w:spacing w:after="60"/>
        <w:jc w:val="right"/>
        <w:rPr>
          <w:rFonts w:ascii="Arial" w:eastAsia="Calibri" w:hAnsi="Arial" w:cs="Arial"/>
          <w:sz w:val="20"/>
          <w:szCs w:val="20"/>
        </w:rPr>
      </w:pPr>
    </w:p>
    <w:p w14:paraId="7D280314" w14:textId="77777777" w:rsidR="00890239" w:rsidRPr="00890239" w:rsidRDefault="00890239" w:rsidP="00890239">
      <w:pPr>
        <w:spacing w:after="60"/>
        <w:jc w:val="right"/>
        <w:rPr>
          <w:rFonts w:ascii="Arial" w:eastAsia="Calibri" w:hAnsi="Arial" w:cs="Arial"/>
          <w:sz w:val="20"/>
          <w:szCs w:val="20"/>
        </w:rPr>
      </w:pPr>
    </w:p>
    <w:p w14:paraId="030B17D2" w14:textId="77777777" w:rsidR="00890239" w:rsidRPr="00890239" w:rsidRDefault="00890239" w:rsidP="00890239">
      <w:pPr>
        <w:spacing w:after="60"/>
        <w:jc w:val="right"/>
        <w:rPr>
          <w:rFonts w:ascii="Arial" w:eastAsia="Calibri" w:hAnsi="Arial" w:cs="Arial"/>
          <w:sz w:val="20"/>
          <w:szCs w:val="20"/>
        </w:rPr>
      </w:pPr>
      <w:r w:rsidRPr="00890239">
        <w:rPr>
          <w:rFonts w:ascii="Arial" w:eastAsia="Calibri" w:hAnsi="Arial" w:cs="Arial"/>
          <w:sz w:val="20"/>
          <w:szCs w:val="20"/>
        </w:rPr>
        <w:t>……………………………………………………</w:t>
      </w:r>
    </w:p>
    <w:p w14:paraId="5B9D8903" w14:textId="77777777" w:rsidR="00890239" w:rsidRPr="00890239" w:rsidRDefault="00890239" w:rsidP="00890239">
      <w:pPr>
        <w:suppressAutoHyphens/>
        <w:spacing w:after="60"/>
        <w:ind w:left="15"/>
        <w:jc w:val="right"/>
        <w:rPr>
          <w:rFonts w:ascii="Arial" w:eastAsia="Times New Roman" w:hAnsi="Arial" w:cs="Arial"/>
          <w:color w:val="000000"/>
          <w:spacing w:val="-1"/>
          <w:sz w:val="20"/>
          <w:szCs w:val="20"/>
          <w:lang w:eastAsia="ar-SA"/>
        </w:rPr>
      </w:pPr>
      <w:r w:rsidRPr="00890239">
        <w:rPr>
          <w:rFonts w:ascii="Arial" w:eastAsia="Times New Roman" w:hAnsi="Arial" w:cs="Arial"/>
          <w:sz w:val="20"/>
          <w:szCs w:val="20"/>
          <w:lang w:eastAsia="ar-SA"/>
        </w:rPr>
        <w:t>Data, podpis i pieczęć Beneficjenta</w:t>
      </w:r>
    </w:p>
    <w:p w14:paraId="459E1AFF" w14:textId="77777777" w:rsidR="00890239" w:rsidRPr="00890239" w:rsidRDefault="00890239" w:rsidP="00890239">
      <w:pPr>
        <w:spacing w:after="60"/>
        <w:jc w:val="both"/>
        <w:rPr>
          <w:rFonts w:ascii="Arial" w:eastAsia="Calibri" w:hAnsi="Arial" w:cs="Arial"/>
          <w:sz w:val="20"/>
          <w:szCs w:val="20"/>
        </w:rPr>
      </w:pPr>
    </w:p>
    <w:p w14:paraId="5D7E907C" w14:textId="77777777" w:rsidR="00890239" w:rsidRPr="00890239" w:rsidRDefault="00890239" w:rsidP="00890239">
      <w:pPr>
        <w:spacing w:after="60"/>
        <w:jc w:val="both"/>
        <w:rPr>
          <w:rFonts w:ascii="Arial" w:eastAsia="Calibri" w:hAnsi="Arial" w:cs="Arial"/>
          <w:sz w:val="20"/>
          <w:szCs w:val="20"/>
        </w:rPr>
      </w:pPr>
    </w:p>
    <w:p w14:paraId="5B79DBCF" w14:textId="77777777" w:rsidR="00890239" w:rsidRPr="00890239" w:rsidRDefault="00890239" w:rsidP="00890239">
      <w:pPr>
        <w:spacing w:after="60"/>
        <w:jc w:val="both"/>
        <w:rPr>
          <w:rFonts w:ascii="Arial" w:eastAsia="Calibri" w:hAnsi="Arial" w:cs="Arial"/>
          <w:sz w:val="20"/>
          <w:szCs w:val="20"/>
        </w:rPr>
      </w:pPr>
    </w:p>
    <w:p w14:paraId="6CF26A37" w14:textId="77777777" w:rsidR="00890239" w:rsidRPr="00890239" w:rsidRDefault="00890239" w:rsidP="00890239">
      <w:pPr>
        <w:spacing w:after="60"/>
        <w:jc w:val="both"/>
        <w:rPr>
          <w:rFonts w:ascii="Arial" w:eastAsia="Calibri" w:hAnsi="Arial" w:cs="Arial"/>
          <w:sz w:val="20"/>
          <w:szCs w:val="20"/>
        </w:rPr>
      </w:pPr>
    </w:p>
    <w:p w14:paraId="2AE1ADE7" w14:textId="77777777" w:rsidR="00890239" w:rsidRPr="00890239" w:rsidRDefault="00890239" w:rsidP="00890239">
      <w:pPr>
        <w:spacing w:after="60"/>
        <w:jc w:val="both"/>
        <w:rPr>
          <w:rFonts w:ascii="Arial" w:eastAsia="Calibri" w:hAnsi="Arial" w:cs="Arial"/>
          <w:sz w:val="20"/>
          <w:szCs w:val="20"/>
        </w:rPr>
      </w:pPr>
    </w:p>
    <w:p w14:paraId="2ED93C61" w14:textId="77777777" w:rsidR="00890239" w:rsidRDefault="00890239" w:rsidP="00610139">
      <w:pPr>
        <w:jc w:val="both"/>
        <w:rPr>
          <w:rFonts w:ascii="Arial" w:hAnsi="Arial" w:cs="Arial"/>
          <w:sz w:val="20"/>
          <w:szCs w:val="20"/>
        </w:rPr>
      </w:pPr>
    </w:p>
    <w:p w14:paraId="09FA9E80" w14:textId="0D15C89F" w:rsidR="0073492A" w:rsidRDefault="0073492A" w:rsidP="007A6B8A">
      <w:pPr>
        <w:rPr>
          <w:rFonts w:ascii="Arial" w:hAnsi="Arial" w:cs="Arial"/>
          <w:sz w:val="20"/>
          <w:szCs w:val="20"/>
        </w:rPr>
      </w:pPr>
    </w:p>
    <w:sectPr w:rsidR="0073492A" w:rsidSect="00183392">
      <w:headerReference w:type="default" r:id="rId33"/>
      <w:headerReference w:type="first" r:id="rId34"/>
      <w:pgSz w:w="11906" w:h="16838" w:code="9"/>
      <w:pgMar w:top="1418" w:right="1418" w:bottom="1418" w:left="1418"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A516A9" w14:textId="77777777" w:rsidR="003656C5" w:rsidRDefault="003656C5" w:rsidP="009D490C">
      <w:r>
        <w:separator/>
      </w:r>
    </w:p>
  </w:endnote>
  <w:endnote w:type="continuationSeparator" w:id="0">
    <w:p w14:paraId="769878D0" w14:textId="77777777" w:rsidR="003656C5" w:rsidRDefault="003656C5" w:rsidP="009D490C">
      <w:r>
        <w:continuationSeparator/>
      </w:r>
    </w:p>
  </w:endnote>
  <w:endnote w:type="continuationNotice" w:id="1">
    <w:p w14:paraId="3C7EF203" w14:textId="77777777" w:rsidR="003656C5" w:rsidRDefault="003656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5692E" w14:textId="5B691BA4" w:rsidR="00995747" w:rsidRPr="00F20079" w:rsidRDefault="00995747">
    <w:pPr>
      <w:pStyle w:val="Stopka"/>
      <w:jc w:val="right"/>
      <w:rPr>
        <w:rFonts w:ascii="Arial" w:hAnsi="Arial" w:cs="Arial"/>
        <w:sz w:val="18"/>
        <w:szCs w:val="18"/>
      </w:rPr>
    </w:pPr>
    <w:r w:rsidRPr="00F20079">
      <w:rPr>
        <w:rFonts w:ascii="Arial" w:hAnsi="Arial" w:cs="Arial"/>
        <w:sz w:val="18"/>
        <w:szCs w:val="18"/>
      </w:rPr>
      <w:fldChar w:fldCharType="begin"/>
    </w:r>
    <w:r w:rsidRPr="00F20079">
      <w:rPr>
        <w:rFonts w:ascii="Arial" w:hAnsi="Arial" w:cs="Arial"/>
        <w:sz w:val="18"/>
        <w:szCs w:val="18"/>
      </w:rPr>
      <w:instrText>PAGE   \* MERGEFORMAT</w:instrText>
    </w:r>
    <w:r w:rsidRPr="00F20079">
      <w:rPr>
        <w:rFonts w:ascii="Arial" w:hAnsi="Arial" w:cs="Arial"/>
        <w:sz w:val="18"/>
        <w:szCs w:val="18"/>
      </w:rPr>
      <w:fldChar w:fldCharType="separate"/>
    </w:r>
    <w:r>
      <w:rPr>
        <w:rFonts w:ascii="Arial" w:hAnsi="Arial" w:cs="Arial"/>
        <w:noProof/>
        <w:sz w:val="18"/>
        <w:szCs w:val="18"/>
      </w:rPr>
      <w:t>40</w:t>
    </w:r>
    <w:r w:rsidRPr="00F20079">
      <w:rPr>
        <w:rFonts w:ascii="Arial" w:hAnsi="Arial" w:cs="Arial"/>
        <w:sz w:val="18"/>
        <w:szCs w:val="18"/>
      </w:rPr>
      <w:fldChar w:fldCharType="end"/>
    </w:r>
  </w:p>
  <w:p w14:paraId="3020C162" w14:textId="77777777" w:rsidR="00995747" w:rsidRDefault="0099574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2576AF" w14:textId="6AE96630" w:rsidR="00995747" w:rsidRPr="00F20079" w:rsidRDefault="00995747">
    <w:pPr>
      <w:pStyle w:val="Stopka"/>
      <w:framePr w:wrap="around" w:vAnchor="text" w:hAnchor="margin" w:xAlign="right" w:y="1"/>
      <w:rPr>
        <w:rStyle w:val="Numerstrony"/>
        <w:rFonts w:ascii="Arial" w:hAnsi="Arial" w:cs="Arial"/>
        <w:sz w:val="18"/>
        <w:szCs w:val="18"/>
      </w:rPr>
    </w:pPr>
    <w:r w:rsidRPr="00F20079">
      <w:rPr>
        <w:rStyle w:val="Numerstrony"/>
        <w:rFonts w:ascii="Arial" w:hAnsi="Arial" w:cs="Arial"/>
        <w:sz w:val="18"/>
        <w:szCs w:val="18"/>
      </w:rPr>
      <w:fldChar w:fldCharType="begin"/>
    </w:r>
    <w:r w:rsidRPr="00F20079">
      <w:rPr>
        <w:rStyle w:val="Numerstrony"/>
        <w:rFonts w:ascii="Arial" w:hAnsi="Arial" w:cs="Arial"/>
        <w:sz w:val="18"/>
        <w:szCs w:val="18"/>
      </w:rPr>
      <w:instrText xml:space="preserve">PAGE  </w:instrText>
    </w:r>
    <w:r w:rsidRPr="00F20079">
      <w:rPr>
        <w:rStyle w:val="Numerstrony"/>
        <w:rFonts w:ascii="Arial" w:hAnsi="Arial" w:cs="Arial"/>
        <w:sz w:val="18"/>
        <w:szCs w:val="18"/>
      </w:rPr>
      <w:fldChar w:fldCharType="separate"/>
    </w:r>
    <w:r>
      <w:rPr>
        <w:rStyle w:val="Numerstrony"/>
        <w:rFonts w:ascii="Arial" w:hAnsi="Arial" w:cs="Arial"/>
        <w:noProof/>
        <w:sz w:val="18"/>
        <w:szCs w:val="18"/>
      </w:rPr>
      <w:t>41</w:t>
    </w:r>
    <w:r w:rsidRPr="00F20079">
      <w:rPr>
        <w:rStyle w:val="Numerstrony"/>
        <w:rFonts w:ascii="Arial" w:hAnsi="Arial" w:cs="Arial"/>
        <w:sz w:val="18"/>
        <w:szCs w:val="18"/>
      </w:rPr>
      <w:fldChar w:fldCharType="end"/>
    </w:r>
  </w:p>
  <w:p w14:paraId="7D46CD4B" w14:textId="77777777" w:rsidR="00995747" w:rsidRDefault="00995747">
    <w:pPr>
      <w:pStyle w:val="Stopk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2EAB73" w14:textId="77777777" w:rsidR="003656C5" w:rsidRDefault="003656C5" w:rsidP="009D490C">
      <w:r>
        <w:separator/>
      </w:r>
    </w:p>
  </w:footnote>
  <w:footnote w:type="continuationSeparator" w:id="0">
    <w:p w14:paraId="28D1C894" w14:textId="77777777" w:rsidR="003656C5" w:rsidRDefault="003656C5" w:rsidP="009D490C">
      <w:r>
        <w:continuationSeparator/>
      </w:r>
    </w:p>
  </w:footnote>
  <w:footnote w:type="continuationNotice" w:id="1">
    <w:p w14:paraId="4DC7502E" w14:textId="77777777" w:rsidR="003656C5" w:rsidRDefault="003656C5"/>
  </w:footnote>
  <w:footnote w:id="2">
    <w:p w14:paraId="447A6C59" w14:textId="1F80AE90" w:rsidR="00995747" w:rsidRPr="002A4AA8" w:rsidRDefault="00995747" w:rsidP="002A4AA8">
      <w:pPr>
        <w:pStyle w:val="Tekstprzypisudolnego"/>
        <w:jc w:val="both"/>
        <w:rPr>
          <w:rFonts w:ascii="Arial" w:hAnsi="Arial" w:cs="Arial"/>
          <w:i/>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Niniejszy wzór Umowy o dofinansowanie określa minimalny zakres praw i obowiązków Stron w związku z przyznaniem dofinansowania w ramach </w:t>
      </w:r>
      <w:r>
        <w:rPr>
          <w:rFonts w:ascii="Arial" w:hAnsi="Arial" w:cs="Arial"/>
          <w:sz w:val="16"/>
          <w:szCs w:val="16"/>
        </w:rPr>
        <w:t>FEPZ 2021-2027</w:t>
      </w:r>
      <w:r w:rsidRPr="002A4AA8">
        <w:rPr>
          <w:rFonts w:ascii="Arial" w:hAnsi="Arial" w:cs="Arial"/>
          <w:sz w:val="16"/>
          <w:szCs w:val="16"/>
        </w:rPr>
        <w:t xml:space="preserve"> i może zostać przez Instytucję Pośredniczącą </w:t>
      </w:r>
      <w:r>
        <w:rPr>
          <w:rFonts w:ascii="Arial" w:hAnsi="Arial" w:cs="Arial"/>
          <w:sz w:val="16"/>
          <w:szCs w:val="16"/>
        </w:rPr>
        <w:t xml:space="preserve">FEPZ </w:t>
      </w:r>
      <w:r w:rsidRPr="002A4AA8">
        <w:rPr>
          <w:rFonts w:ascii="Arial" w:hAnsi="Arial" w:cs="Arial"/>
          <w:sz w:val="16"/>
          <w:szCs w:val="16"/>
        </w:rPr>
        <w:t xml:space="preserve">zmieniony lub uzupełniony, w tym w szczególności w zakresie niezbędnym dla zachowania zgodności jego zapisów z treścią przepisów prawa wspólnotowego lub krajowego, wytycznych i zasad </w:t>
      </w:r>
      <w:r>
        <w:rPr>
          <w:rFonts w:ascii="Arial" w:hAnsi="Arial" w:cs="Arial"/>
          <w:sz w:val="16"/>
          <w:szCs w:val="16"/>
        </w:rPr>
        <w:t>FEPZ 2021-2027</w:t>
      </w:r>
      <w:r w:rsidRPr="002A4AA8">
        <w:rPr>
          <w:rFonts w:ascii="Arial" w:hAnsi="Arial" w:cs="Arial"/>
          <w:sz w:val="16"/>
          <w:szCs w:val="16"/>
        </w:rPr>
        <w:t xml:space="preserve">. Niniejszy wzór umowy stanowi minimalny zakres i może być przez strony uzupełniony o postanowienia niezbędne dla realizacji Projektu. Postanowienia stanowiące uzupełnienie wzoru umowy nie mogą być sprzeczne z postanowieniami zawartymi w tym wzorze. Wzór umowy stosuje się dla beneficjentów niebędących państwowymi jednostkami budżetowymi oraz beneficjentów, którzy nie otrzymują środków na realizację projektów na podstawie odrębnych przepisów prawa krajowego. Wzoru nie stosuje się w projektach rozliczanych w oparciu o kwoty ryczałtowe, o których mowa w </w:t>
      </w:r>
      <w:r w:rsidRPr="002A4AA8">
        <w:rPr>
          <w:rFonts w:ascii="Arial" w:hAnsi="Arial" w:cs="Arial"/>
          <w:i/>
          <w:sz w:val="16"/>
          <w:szCs w:val="16"/>
        </w:rPr>
        <w:t xml:space="preserve">Wytycznych </w:t>
      </w:r>
      <w:r>
        <w:rPr>
          <w:rFonts w:ascii="Arial" w:hAnsi="Arial" w:cs="Arial"/>
          <w:i/>
          <w:sz w:val="16"/>
          <w:szCs w:val="16"/>
        </w:rPr>
        <w:t>dotyczących</w:t>
      </w:r>
      <w:r w:rsidRPr="002A4AA8">
        <w:rPr>
          <w:rFonts w:ascii="Arial" w:hAnsi="Arial" w:cs="Arial"/>
          <w:i/>
          <w:sz w:val="16"/>
          <w:szCs w:val="16"/>
        </w:rPr>
        <w:t xml:space="preserve"> kwalifikowalności </w:t>
      </w:r>
      <w:r>
        <w:rPr>
          <w:rFonts w:ascii="Arial" w:hAnsi="Arial" w:cs="Arial"/>
          <w:i/>
          <w:sz w:val="16"/>
          <w:szCs w:val="16"/>
        </w:rPr>
        <w:t xml:space="preserve">wydatków </w:t>
      </w:r>
      <w:r w:rsidRPr="002A4AA8">
        <w:rPr>
          <w:rFonts w:ascii="Arial" w:hAnsi="Arial" w:cs="Arial"/>
          <w:i/>
          <w:sz w:val="16"/>
          <w:szCs w:val="16"/>
        </w:rPr>
        <w:t>na lata 20</w:t>
      </w:r>
      <w:r>
        <w:rPr>
          <w:rFonts w:ascii="Arial" w:hAnsi="Arial" w:cs="Arial"/>
          <w:i/>
          <w:sz w:val="16"/>
          <w:szCs w:val="16"/>
        </w:rPr>
        <w:t>21</w:t>
      </w:r>
      <w:r w:rsidRPr="002A4AA8">
        <w:rPr>
          <w:rFonts w:ascii="Arial" w:hAnsi="Arial" w:cs="Arial"/>
          <w:i/>
          <w:sz w:val="16"/>
          <w:szCs w:val="16"/>
        </w:rPr>
        <w:t>-202</w:t>
      </w:r>
      <w:r>
        <w:rPr>
          <w:rFonts w:ascii="Arial" w:hAnsi="Arial" w:cs="Arial"/>
          <w:i/>
          <w:sz w:val="16"/>
          <w:szCs w:val="16"/>
        </w:rPr>
        <w:t>7</w:t>
      </w:r>
      <w:r w:rsidRPr="002A4AA8">
        <w:rPr>
          <w:rFonts w:ascii="Arial" w:hAnsi="Arial" w:cs="Arial"/>
          <w:i/>
          <w:sz w:val="16"/>
          <w:szCs w:val="16"/>
        </w:rPr>
        <w:t>.</w:t>
      </w:r>
    </w:p>
  </w:footnote>
  <w:footnote w:id="3">
    <w:p w14:paraId="64C1D56F" w14:textId="77777777" w:rsidR="00995747" w:rsidRPr="00F775D9" w:rsidRDefault="00995747" w:rsidP="00E47F2A">
      <w:pPr>
        <w:pStyle w:val="Tekstprzypisudolnego"/>
        <w:rPr>
          <w:rFonts w:ascii="Arial" w:hAnsi="Arial" w:cs="Arial"/>
          <w:sz w:val="16"/>
          <w:szCs w:val="16"/>
        </w:rPr>
      </w:pPr>
      <w:r>
        <w:rPr>
          <w:rStyle w:val="Odwoanieprzypisudolnego"/>
        </w:rPr>
        <w:footnoteRef/>
      </w:r>
      <w:r>
        <w:t xml:space="preserve"> </w:t>
      </w:r>
      <w:r w:rsidRPr="00F775D9">
        <w:rPr>
          <w:rFonts w:ascii="Arial" w:hAnsi="Arial" w:cs="Arial"/>
          <w:sz w:val="16"/>
          <w:szCs w:val="16"/>
        </w:rPr>
        <w:t xml:space="preserve">Należy wskazać datę </w:t>
      </w:r>
      <w:bookmarkStart w:id="2" w:name="_Hlk142046897"/>
      <w:r w:rsidRPr="00F775D9">
        <w:rPr>
          <w:rFonts w:ascii="Arial" w:hAnsi="Arial" w:cs="Arial"/>
          <w:sz w:val="16"/>
          <w:szCs w:val="16"/>
        </w:rPr>
        <w:t xml:space="preserve">i miejsce zawarcia umowy w formie pisemnej. </w:t>
      </w:r>
      <w:bookmarkEnd w:id="2"/>
      <w:r w:rsidRPr="00F775D9">
        <w:rPr>
          <w:rFonts w:ascii="Arial" w:hAnsi="Arial" w:cs="Arial"/>
          <w:sz w:val="16"/>
          <w:szCs w:val="16"/>
        </w:rPr>
        <w:t xml:space="preserve">Jeżeli przyjęto inną formę zawarcia umowy niż pisemna należy usunąć niniejszy zapis oraz przypis.  </w:t>
      </w:r>
    </w:p>
  </w:footnote>
  <w:footnote w:id="4">
    <w:p w14:paraId="7B25E926" w14:textId="77777777" w:rsidR="00995747" w:rsidRPr="00E464B9" w:rsidRDefault="00995747" w:rsidP="00E47F2A">
      <w:pPr>
        <w:pStyle w:val="Tekstprzypisudolnego"/>
      </w:pPr>
      <w:r w:rsidRPr="00F775D9">
        <w:rPr>
          <w:rStyle w:val="Odwoanieprzypisudolnego"/>
          <w:rFonts w:ascii="Arial" w:hAnsi="Arial" w:cs="Arial"/>
          <w:sz w:val="16"/>
          <w:szCs w:val="16"/>
        </w:rPr>
        <w:footnoteRef/>
      </w:r>
      <w:r w:rsidRPr="00F775D9">
        <w:rPr>
          <w:rFonts w:ascii="Arial" w:hAnsi="Arial" w:cs="Arial"/>
          <w:sz w:val="16"/>
          <w:szCs w:val="16"/>
        </w:rPr>
        <w:t xml:space="preserve"> Należy pozostawić zapis w przypadku zawarcia umowy w formie elektronicznej. Jeżeli przyjęto inną formę zawarcia umowy niż elektroniczna należy usunąć niniejszy zapis oraz przypis.  </w:t>
      </w:r>
    </w:p>
  </w:footnote>
  <w:footnote w:id="5">
    <w:p w14:paraId="279B5B3D" w14:textId="77777777" w:rsidR="00995747" w:rsidRPr="002A4AA8" w:rsidRDefault="00995747"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Beneficjent jest rozumiany jako partner wiodący projektu w przypadku realizowania Projektu z Partnerem/ami wskazanymi we wniosku. </w:t>
      </w:r>
    </w:p>
  </w:footnote>
  <w:footnote w:id="6">
    <w:p w14:paraId="0E0802E3" w14:textId="77777777" w:rsidR="00995747" w:rsidRPr="002A4AA8" w:rsidRDefault="00995747" w:rsidP="002A4AA8">
      <w:pPr>
        <w:spacing w:after="60"/>
        <w:jc w:val="both"/>
        <w:rPr>
          <w:rFonts w:ascii="Arial" w:hAnsi="Arial" w:cs="Arial"/>
          <w:color w:val="000000"/>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Należy dostosować do formy prawnej działalności Beneficjenta. Przykładowo dla osób prowadzących jednoosobową działalność gospodarczą należy wpisać „Panią/nem…….., zamieszkałą/ym na ul. ………., prowadzącą/ym działalność gospodarczą zgodnie z wpisem do Centralnej Ewidencji i Informacji o Działalności Gospodarczej pod nazwą </w:t>
      </w:r>
      <w:r w:rsidRPr="002A4AA8">
        <w:rPr>
          <w:rFonts w:ascii="Arial" w:hAnsi="Arial" w:cs="Arial"/>
          <w:color w:val="000000"/>
          <w:sz w:val="16"/>
          <w:szCs w:val="16"/>
        </w:rPr>
        <w:t>…………, z siedzibą:………….</w:t>
      </w:r>
      <w:r w:rsidRPr="002A4AA8">
        <w:rPr>
          <w:rFonts w:ascii="Arial" w:hAnsi="Arial" w:cs="Arial"/>
          <w:sz w:val="16"/>
          <w:szCs w:val="16"/>
          <w:lang w:eastAsia="pl-PL"/>
        </w:rPr>
        <w:t xml:space="preserve"> NIP: …………</w:t>
      </w:r>
      <w:r w:rsidRPr="002A4AA8">
        <w:rPr>
          <w:rFonts w:ascii="Arial" w:hAnsi="Arial" w:cs="Arial"/>
          <w:sz w:val="16"/>
          <w:szCs w:val="16"/>
        </w:rPr>
        <w:t>REGON: ………”.</w:t>
      </w:r>
    </w:p>
  </w:footnote>
  <w:footnote w:id="7">
    <w:p w14:paraId="64637C21" w14:textId="77777777" w:rsidR="00995747" w:rsidRPr="002A4AA8" w:rsidRDefault="00995747" w:rsidP="002A4AA8">
      <w:pPr>
        <w:pStyle w:val="Tekstprzypisudolnego"/>
        <w:jc w:val="both"/>
        <w:rPr>
          <w:rFonts w:ascii="Arial" w:hAnsi="Arial" w:cs="Arial"/>
        </w:rPr>
      </w:pPr>
      <w:r w:rsidRPr="002A4AA8">
        <w:rPr>
          <w:rStyle w:val="Odwoanieprzypisudolnego"/>
          <w:rFonts w:ascii="Arial" w:hAnsi="Arial" w:cs="Arial"/>
          <w:sz w:val="16"/>
        </w:rPr>
        <w:footnoteRef/>
      </w:r>
      <w:r w:rsidRPr="002A4AA8">
        <w:rPr>
          <w:rFonts w:ascii="Arial" w:hAnsi="Arial" w:cs="Arial"/>
        </w:rPr>
        <w:t xml:space="preserve"> </w:t>
      </w:r>
      <w:r w:rsidRPr="002A4AA8">
        <w:rPr>
          <w:rFonts w:ascii="Arial" w:hAnsi="Arial" w:cs="Arial"/>
          <w:sz w:val="16"/>
          <w:szCs w:val="16"/>
        </w:rPr>
        <w:t>Należy przywołać pełnomocnictwo, oraz je załączyć, jeśli strona jest reprezentowana przez pełnomocnika – załącznik nr 1 do umowy.</w:t>
      </w:r>
    </w:p>
  </w:footnote>
  <w:footnote w:id="8">
    <w:p w14:paraId="579DEAA2" w14:textId="77777777" w:rsidR="00995747" w:rsidRPr="00EF448F" w:rsidRDefault="00995747">
      <w:pPr>
        <w:pStyle w:val="Tekstprzypisudolnego"/>
        <w:rPr>
          <w:rFonts w:ascii="Arial" w:hAnsi="Arial" w:cs="Arial"/>
          <w:sz w:val="16"/>
          <w:szCs w:val="16"/>
        </w:rPr>
      </w:pPr>
      <w:r w:rsidRPr="00EF448F">
        <w:rPr>
          <w:rStyle w:val="Odwoanieprzypisudolnego"/>
          <w:rFonts w:ascii="Arial" w:hAnsi="Arial" w:cs="Arial"/>
          <w:sz w:val="16"/>
          <w:szCs w:val="16"/>
        </w:rPr>
        <w:footnoteRef/>
      </w:r>
      <w:r w:rsidRPr="00EF448F">
        <w:rPr>
          <w:rFonts w:ascii="Arial" w:hAnsi="Arial" w:cs="Arial"/>
          <w:sz w:val="16"/>
          <w:szCs w:val="16"/>
        </w:rPr>
        <w:t xml:space="preserve"> Uzupełnić odpowiednio nazwę celu szczegółowego.</w:t>
      </w:r>
    </w:p>
  </w:footnote>
  <w:footnote w:id="9">
    <w:p w14:paraId="603F313A" w14:textId="26B58475" w:rsidR="00995747" w:rsidRPr="002A4AA8" w:rsidRDefault="00995747" w:rsidP="002A4AA8">
      <w:pPr>
        <w:pStyle w:val="Tekstprzypisudolnego"/>
        <w:jc w:val="both"/>
      </w:pPr>
      <w:r w:rsidRPr="002A4AA8">
        <w:rPr>
          <w:rStyle w:val="Odwoanieprzypisudolnego"/>
          <w:rFonts w:ascii="Arial" w:hAnsi="Arial" w:cs="Arial"/>
          <w:sz w:val="16"/>
          <w:szCs w:val="16"/>
        </w:rPr>
        <w:footnoteRef/>
      </w:r>
      <w:r w:rsidRPr="002A4AA8">
        <w:rPr>
          <w:rFonts w:ascii="Arial" w:hAnsi="Arial" w:cs="Arial"/>
          <w:sz w:val="16"/>
          <w:szCs w:val="16"/>
        </w:rPr>
        <w:t xml:space="preserve"> Usunąć wybrane Wytyczne, jeśli nie dotyczy danego </w:t>
      </w:r>
      <w:r>
        <w:rPr>
          <w:rFonts w:ascii="Arial" w:hAnsi="Arial" w:cs="Arial"/>
          <w:sz w:val="16"/>
          <w:szCs w:val="16"/>
        </w:rPr>
        <w:t>naboru</w:t>
      </w:r>
      <w:r w:rsidRPr="002A4AA8">
        <w:rPr>
          <w:rFonts w:ascii="Arial" w:hAnsi="Arial" w:cs="Arial"/>
          <w:sz w:val="16"/>
          <w:szCs w:val="16"/>
        </w:rPr>
        <w:t>.</w:t>
      </w:r>
      <w:r w:rsidRPr="002A4AA8">
        <w:t xml:space="preserve"> </w:t>
      </w:r>
    </w:p>
  </w:footnote>
  <w:footnote w:id="10">
    <w:p w14:paraId="735058E1" w14:textId="77777777" w:rsidR="00995747" w:rsidRPr="00602406" w:rsidRDefault="00995747"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r w:rsidRPr="00602406">
        <w:rPr>
          <w:rFonts w:ascii="Arial" w:hAnsi="Arial" w:cs="Arial"/>
          <w:sz w:val="16"/>
          <w:szCs w:val="16"/>
        </w:rPr>
        <w:t>Usunąć jeśli nie dotyczy.</w:t>
      </w:r>
    </w:p>
  </w:footnote>
  <w:footnote w:id="11">
    <w:p w14:paraId="222F44E6" w14:textId="2A8A805A" w:rsidR="00995747" w:rsidRPr="00602406" w:rsidRDefault="00995747">
      <w:pPr>
        <w:pStyle w:val="Tekstprzypisudolnego"/>
      </w:pPr>
      <w:r w:rsidRPr="00602406">
        <w:rPr>
          <w:rStyle w:val="Odwoanieprzypisudolnego"/>
        </w:rPr>
        <w:footnoteRef/>
      </w:r>
      <w:r w:rsidRPr="00602406">
        <w:t xml:space="preserve"> </w:t>
      </w:r>
      <w:bookmarkStart w:id="15" w:name="_Hlk138943442"/>
      <w:r w:rsidRPr="00602406">
        <w:rPr>
          <w:rFonts w:ascii="Arial" w:hAnsi="Arial" w:cs="Arial"/>
          <w:sz w:val="16"/>
          <w:szCs w:val="16"/>
        </w:rPr>
        <w:t>Wartość % liczona jest do 2 miejsc po przecinku</w:t>
      </w:r>
      <w:bookmarkEnd w:id="15"/>
      <w:r>
        <w:rPr>
          <w:rFonts w:ascii="Arial" w:hAnsi="Arial" w:cs="Arial"/>
          <w:sz w:val="16"/>
          <w:szCs w:val="16"/>
        </w:rPr>
        <w:t>.</w:t>
      </w:r>
    </w:p>
  </w:footnote>
  <w:footnote w:id="12">
    <w:p w14:paraId="0BB1645C" w14:textId="32A5023A" w:rsidR="00995747" w:rsidRDefault="00995747">
      <w:pPr>
        <w:pStyle w:val="Tekstprzypisudolnego"/>
      </w:pPr>
      <w:r w:rsidRPr="00602406">
        <w:rPr>
          <w:rStyle w:val="Odwoanieprzypisudolnego"/>
        </w:rPr>
        <w:footnoteRef/>
      </w:r>
      <w:r w:rsidRPr="00602406">
        <w:t xml:space="preserve"> </w:t>
      </w:r>
      <w:r w:rsidRPr="00602406">
        <w:rPr>
          <w:rFonts w:ascii="Arial" w:hAnsi="Arial" w:cs="Arial"/>
          <w:sz w:val="16"/>
          <w:szCs w:val="16"/>
        </w:rPr>
        <w:t xml:space="preserve">Wartość % liczona jest do 2 miejsc po przecinku. </w:t>
      </w:r>
    </w:p>
  </w:footnote>
  <w:footnote w:id="13">
    <w:p w14:paraId="6C6EB5A2" w14:textId="5A6342BE" w:rsidR="00995747" w:rsidRPr="002A4AA8" w:rsidRDefault="00995747"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bookmarkStart w:id="16" w:name="_Hlk138943487"/>
      <w:r w:rsidRPr="002A4AA8">
        <w:rPr>
          <w:rFonts w:ascii="Arial" w:hAnsi="Arial" w:cs="Arial"/>
          <w:sz w:val="16"/>
          <w:szCs w:val="16"/>
        </w:rPr>
        <w:t xml:space="preserve">W przypadku </w:t>
      </w:r>
      <w:r>
        <w:rPr>
          <w:rFonts w:ascii="Arial" w:hAnsi="Arial" w:cs="Arial"/>
          <w:sz w:val="16"/>
          <w:szCs w:val="16"/>
        </w:rPr>
        <w:t>naborów</w:t>
      </w:r>
      <w:r w:rsidRPr="002A4AA8">
        <w:rPr>
          <w:rFonts w:ascii="Arial" w:hAnsi="Arial" w:cs="Arial"/>
          <w:sz w:val="16"/>
          <w:szCs w:val="16"/>
        </w:rPr>
        <w:t>, w których przewidziano różne poziomy wkładu własnego dla poszczególnych rodzajów wsparcia zapis należy zmodyfikować wskazując na podstawie wniosku o dofinansowanie projektu wydatki/zadanie/kategorie kosztów, w których występuje wkład własny i jego wartość wyrażoną kwotowo i procentowo.</w:t>
      </w:r>
    </w:p>
    <w:bookmarkEnd w:id="16"/>
  </w:footnote>
  <w:footnote w:id="14">
    <w:p w14:paraId="6E3AF877" w14:textId="77777777" w:rsidR="00995747" w:rsidRPr="002A4AA8" w:rsidRDefault="00995747"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Projekt jest realizowany w ramach partnerstwa.</w:t>
      </w:r>
      <w:r>
        <w:rPr>
          <w:rFonts w:ascii="Arial" w:hAnsi="Arial" w:cs="Arial"/>
          <w:sz w:val="16"/>
          <w:szCs w:val="16"/>
        </w:rPr>
        <w:t xml:space="preserve"> Wykreślić jeśli nie dotyczy.</w:t>
      </w:r>
    </w:p>
  </w:footnote>
  <w:footnote w:id="15">
    <w:p w14:paraId="675AEDBB" w14:textId="77777777" w:rsidR="00995747" w:rsidRPr="002A4AA8" w:rsidRDefault="00995747"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Projekt jest realizowany w ramach partnerstwa oraz przewiduje wniesienie wkładu własnego przez Partnera.</w:t>
      </w:r>
      <w:r w:rsidRPr="002518A3">
        <w:rPr>
          <w:rFonts w:ascii="Arial" w:eastAsia="Calibri" w:hAnsi="Arial" w:cs="Arial"/>
          <w:sz w:val="16"/>
          <w:szCs w:val="16"/>
        </w:rPr>
        <w:t xml:space="preserve"> </w:t>
      </w:r>
      <w:r>
        <w:rPr>
          <w:rFonts w:ascii="Arial" w:hAnsi="Arial" w:cs="Arial"/>
          <w:sz w:val="16"/>
          <w:szCs w:val="16"/>
        </w:rPr>
        <w:t>Wykreślić</w:t>
      </w:r>
      <w:r w:rsidRPr="002518A3">
        <w:rPr>
          <w:rFonts w:ascii="Arial" w:hAnsi="Arial" w:cs="Arial"/>
          <w:sz w:val="16"/>
          <w:szCs w:val="16"/>
        </w:rPr>
        <w:t xml:space="preserve"> jeśli nie dotyczy.</w:t>
      </w:r>
      <w:r>
        <w:rPr>
          <w:rFonts w:ascii="Arial" w:hAnsi="Arial" w:cs="Arial"/>
          <w:sz w:val="16"/>
          <w:szCs w:val="16"/>
        </w:rPr>
        <w:t xml:space="preserve"> </w:t>
      </w:r>
    </w:p>
  </w:footnote>
  <w:footnote w:id="16">
    <w:p w14:paraId="265F0C8E" w14:textId="77777777" w:rsidR="00995747" w:rsidRPr="002A4AA8" w:rsidRDefault="00995747"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projektów, w których jest udzielana pomoc publiczna.</w:t>
      </w:r>
    </w:p>
  </w:footnote>
  <w:footnote w:id="17">
    <w:p w14:paraId="27717376" w14:textId="77777777" w:rsidR="00995747" w:rsidRPr="002A4AA8" w:rsidRDefault="00995747"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Beneficjent lub Partnerzy są zobowiązani do wniesienia wkładu własnego.</w:t>
      </w:r>
    </w:p>
  </w:footnote>
  <w:footnote w:id="18">
    <w:p w14:paraId="23F3A5AB" w14:textId="3671FC54" w:rsidR="00995747" w:rsidRPr="00E467AA" w:rsidRDefault="00995747" w:rsidP="00995907">
      <w:pPr>
        <w:pStyle w:val="Tekstprzypisudolnego"/>
        <w:jc w:val="both"/>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Dotyczy projektu, </w:t>
      </w:r>
      <w:r w:rsidRPr="00E467AA">
        <w:rPr>
          <w:rFonts w:ascii="Arial" w:hAnsi="Arial" w:cs="Arial"/>
          <w:iCs/>
          <w:sz w:val="16"/>
          <w:szCs w:val="16"/>
        </w:rPr>
        <w:t xml:space="preserve">którego łączny koszt jest mniejszy niż 5 mln EUR (włączając VAT) lub projektu, którego wartość wynosi co najmniej 5 mln EUR (włączając </w:t>
      </w:r>
      <w:r>
        <w:rPr>
          <w:rFonts w:ascii="Arial" w:hAnsi="Arial" w:cs="Arial"/>
          <w:iCs/>
          <w:sz w:val="16"/>
          <w:szCs w:val="16"/>
        </w:rPr>
        <w:t>VAT</w:t>
      </w:r>
      <w:r w:rsidRPr="00E467AA">
        <w:rPr>
          <w:rFonts w:ascii="Arial" w:hAnsi="Arial" w:cs="Arial"/>
          <w:iCs/>
          <w:sz w:val="16"/>
          <w:szCs w:val="16"/>
        </w:rPr>
        <w:t>) jeżeli brak jest prawnej możliwości odzyskania podatku VAT. W</w:t>
      </w:r>
      <w:r>
        <w:rPr>
          <w:rFonts w:ascii="Arial" w:hAnsi="Arial" w:cs="Arial"/>
          <w:iCs/>
          <w:sz w:val="16"/>
          <w:szCs w:val="16"/>
        </w:rPr>
        <w:t xml:space="preserve"> przypadku </w:t>
      </w:r>
      <w:r w:rsidRPr="00E467AA">
        <w:rPr>
          <w:rFonts w:ascii="Arial" w:hAnsi="Arial" w:cs="Arial"/>
          <w:iCs/>
          <w:sz w:val="16"/>
          <w:szCs w:val="16"/>
        </w:rPr>
        <w:t xml:space="preserve">projektu, </w:t>
      </w:r>
      <w:r w:rsidRPr="00267C09">
        <w:rPr>
          <w:rFonts w:ascii="Arial" w:hAnsi="Arial" w:cs="Arial"/>
          <w:iCs/>
          <w:sz w:val="16"/>
          <w:szCs w:val="16"/>
        </w:rPr>
        <w:t xml:space="preserve">którego łączny koszt jest mniejszy niż 5 mln EUR (włączając VAT) i jest on objęty pomocą publiczną lub </w:t>
      </w:r>
      <w:r w:rsidRPr="00E467AA">
        <w:rPr>
          <w:rFonts w:ascii="Arial" w:hAnsi="Arial" w:cs="Arial"/>
          <w:iCs/>
          <w:sz w:val="16"/>
          <w:szCs w:val="16"/>
        </w:rPr>
        <w:t xml:space="preserve">którego wartość wynosi co najmniej 5 mln EUR (włączając </w:t>
      </w:r>
      <w:r>
        <w:rPr>
          <w:rFonts w:ascii="Arial" w:hAnsi="Arial" w:cs="Arial"/>
          <w:iCs/>
          <w:sz w:val="16"/>
          <w:szCs w:val="16"/>
        </w:rPr>
        <w:t>VAT</w:t>
      </w:r>
      <w:r w:rsidRPr="00E467AA">
        <w:rPr>
          <w:rFonts w:ascii="Arial" w:hAnsi="Arial" w:cs="Arial"/>
          <w:iCs/>
          <w:sz w:val="16"/>
          <w:szCs w:val="16"/>
        </w:rPr>
        <w:t>) Beneficjent/</w:t>
      </w:r>
      <w:r w:rsidRPr="00E467AA">
        <w:rPr>
          <w:rFonts w:ascii="Arial" w:hAnsi="Arial" w:cs="Arial"/>
          <w:sz w:val="16"/>
          <w:szCs w:val="16"/>
        </w:rPr>
        <w:t>Partner/Realizator składa</w:t>
      </w:r>
      <w:r w:rsidRPr="00E467AA">
        <w:rPr>
          <w:rFonts w:ascii="Arial" w:hAnsi="Arial" w:cs="Arial"/>
          <w:iCs/>
          <w:sz w:val="16"/>
          <w:szCs w:val="16"/>
        </w:rPr>
        <w:t xml:space="preserve"> oświadczenie, stanowiące załącznik nr 3 do niniejszej umowy. </w:t>
      </w:r>
    </w:p>
  </w:footnote>
  <w:footnote w:id="19">
    <w:p w14:paraId="7445D557" w14:textId="2C36B835" w:rsidR="00995747" w:rsidRPr="00E467AA" w:rsidRDefault="00995747" w:rsidP="006F4F77">
      <w:pPr>
        <w:pStyle w:val="Tekstprzypisudolnego"/>
        <w:jc w:val="both"/>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Dotyczy projektu</w:t>
      </w:r>
      <w:r w:rsidRPr="002F326B">
        <w:rPr>
          <w:rFonts w:ascii="Arial" w:hAnsi="Arial" w:cs="Arial"/>
          <w:iCs/>
          <w:sz w:val="16"/>
          <w:szCs w:val="16"/>
        </w:rPr>
        <w:t xml:space="preserve"> </w:t>
      </w:r>
      <w:r w:rsidRPr="00E467AA">
        <w:rPr>
          <w:rFonts w:ascii="Arial" w:hAnsi="Arial" w:cs="Arial"/>
          <w:iCs/>
          <w:sz w:val="16"/>
          <w:szCs w:val="16"/>
        </w:rPr>
        <w:t xml:space="preserve">którego wartość wynosi co najmniej 5 mln EUR (włączając </w:t>
      </w:r>
      <w:r>
        <w:rPr>
          <w:rFonts w:ascii="Arial" w:hAnsi="Arial" w:cs="Arial"/>
          <w:iCs/>
          <w:sz w:val="16"/>
          <w:szCs w:val="16"/>
        </w:rPr>
        <w:t>VAT</w:t>
      </w:r>
      <w:r w:rsidRPr="00E467AA">
        <w:rPr>
          <w:rFonts w:ascii="Arial" w:hAnsi="Arial" w:cs="Arial"/>
          <w:iCs/>
          <w:sz w:val="16"/>
          <w:szCs w:val="16"/>
        </w:rPr>
        <w:t>)</w:t>
      </w:r>
      <w:r w:rsidRPr="00267C09">
        <w:t xml:space="preserve"> </w:t>
      </w:r>
      <w:r w:rsidRPr="00267C09">
        <w:rPr>
          <w:rFonts w:ascii="Arial" w:hAnsi="Arial" w:cs="Arial"/>
          <w:iCs/>
          <w:sz w:val="16"/>
          <w:szCs w:val="16"/>
        </w:rPr>
        <w:t>lub projektu, którego łączny koszt jest mniejszy niż 5 mln EUR (włączając VAT) i jest on objęty pomocą publiczną</w:t>
      </w:r>
      <w:r w:rsidRPr="00E467AA">
        <w:rPr>
          <w:rFonts w:ascii="Arial" w:hAnsi="Arial" w:cs="Arial"/>
          <w:sz w:val="16"/>
          <w:szCs w:val="16"/>
        </w:rPr>
        <w:t>, w którym istnieje potencjalna prawna możliwość obniżenia kwoty podatku należnego o kwotę podatku naliczonego lub ubiegania się o zwrot podatku VAT.</w:t>
      </w:r>
    </w:p>
  </w:footnote>
  <w:footnote w:id="20">
    <w:p w14:paraId="4C2BCAFB" w14:textId="3E44DDBA" w:rsidR="00995747" w:rsidRPr="00E467AA" w:rsidRDefault="00995747">
      <w:pPr>
        <w:pStyle w:val="Tekstprzypisudolnego"/>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Wykreślić jeśli nie dotyczy odpowiednio.</w:t>
      </w:r>
    </w:p>
  </w:footnote>
  <w:footnote w:id="21">
    <w:p w14:paraId="4BAABBD1" w14:textId="08F03BA8" w:rsidR="00995747" w:rsidRPr="00E467AA" w:rsidRDefault="00995747">
      <w:pPr>
        <w:pStyle w:val="Tekstprzypisudolnego"/>
        <w:rPr>
          <w:rFonts w:ascii="Arial" w:hAnsi="Arial" w:cs="Arial"/>
          <w:sz w:val="16"/>
          <w:szCs w:val="16"/>
        </w:rPr>
      </w:pPr>
      <w:r w:rsidRPr="008E4F4B">
        <w:rPr>
          <w:rStyle w:val="Odwoanieprzypisudolnego"/>
          <w:rFonts w:ascii="Arial" w:hAnsi="Arial" w:cs="Arial"/>
          <w:sz w:val="16"/>
          <w:szCs w:val="16"/>
        </w:rPr>
        <w:footnoteRef/>
      </w:r>
      <w:r w:rsidRPr="008E4F4B">
        <w:rPr>
          <w:rFonts w:ascii="Arial" w:hAnsi="Arial" w:cs="Arial"/>
          <w:sz w:val="16"/>
          <w:szCs w:val="16"/>
        </w:rPr>
        <w:t xml:space="preserve"> Wskazać zgodnie z limitem określonym w regulaminie dla danego naboru.</w:t>
      </w:r>
    </w:p>
  </w:footnote>
  <w:footnote w:id="22">
    <w:p w14:paraId="097E735B" w14:textId="77777777" w:rsidR="00995747" w:rsidRPr="00E467AA" w:rsidRDefault="00995747" w:rsidP="002A4AA8">
      <w:pPr>
        <w:pStyle w:val="Tekstprzypisudolnego"/>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Wykreślić jeśli nie dotyczy.</w:t>
      </w:r>
    </w:p>
  </w:footnote>
  <w:footnote w:id="23">
    <w:p w14:paraId="531C1FAB" w14:textId="77777777" w:rsidR="00995747" w:rsidRPr="00E467AA" w:rsidRDefault="00995747" w:rsidP="002A4AA8">
      <w:pPr>
        <w:pStyle w:val="Tekstprzypisudolnego"/>
        <w:jc w:val="both"/>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Dotyczy przypadku, gdy Projekt jest realizowany w ramach partnerstwa.</w:t>
      </w:r>
      <w:r w:rsidRPr="00E467AA">
        <w:rPr>
          <w:rFonts w:ascii="Arial" w:eastAsia="Calibri" w:hAnsi="Arial" w:cs="Arial"/>
          <w:sz w:val="16"/>
          <w:szCs w:val="16"/>
        </w:rPr>
        <w:t xml:space="preserve"> </w:t>
      </w:r>
      <w:r w:rsidRPr="00E467AA">
        <w:rPr>
          <w:rFonts w:ascii="Arial" w:hAnsi="Arial" w:cs="Arial"/>
          <w:sz w:val="16"/>
          <w:szCs w:val="16"/>
        </w:rPr>
        <w:t>Wykreślić jeśli nie dotyczy.</w:t>
      </w:r>
    </w:p>
  </w:footnote>
  <w:footnote w:id="24">
    <w:p w14:paraId="67344107" w14:textId="4687F71E" w:rsidR="00995747" w:rsidRPr="00E467AA" w:rsidRDefault="00995747">
      <w:pPr>
        <w:pStyle w:val="Tekstprzypisudolnego"/>
      </w:pPr>
      <w:r w:rsidRPr="00E467AA">
        <w:rPr>
          <w:rStyle w:val="Odwoanieprzypisudolnego"/>
          <w:rFonts w:ascii="Arial" w:hAnsi="Arial" w:cs="Arial"/>
          <w:sz w:val="16"/>
          <w:szCs w:val="16"/>
        </w:rPr>
        <w:footnoteRef/>
      </w:r>
      <w:r w:rsidRPr="00E467AA">
        <w:t xml:space="preserve"> </w:t>
      </w:r>
      <w:r w:rsidRPr="00E467AA">
        <w:rPr>
          <w:rFonts w:ascii="Arial" w:hAnsi="Arial" w:cs="Arial"/>
          <w:sz w:val="16"/>
          <w:szCs w:val="16"/>
        </w:rPr>
        <w:t>Nie dotyczy, gdy IP w Regulaminie wyboru ograniczy możliwość kwalifikowania wydatków wstecz.</w:t>
      </w:r>
    </w:p>
  </w:footnote>
  <w:footnote w:id="25">
    <w:p w14:paraId="4E47ADF4" w14:textId="33A0DBD6" w:rsidR="00995747" w:rsidRPr="00E467AA" w:rsidRDefault="00995747">
      <w:pPr>
        <w:pStyle w:val="Tekstprzypisudolnego"/>
      </w:pPr>
      <w:r w:rsidRPr="00E467AA">
        <w:rPr>
          <w:rStyle w:val="Odwoanieprzypisudolnego"/>
          <w:rFonts w:ascii="Arial" w:hAnsi="Arial" w:cs="Arial"/>
          <w:sz w:val="16"/>
          <w:szCs w:val="16"/>
        </w:rPr>
        <w:footnoteRef/>
      </w:r>
      <w:r w:rsidRPr="00E467AA">
        <w:t xml:space="preserve"> </w:t>
      </w:r>
      <w:r w:rsidRPr="00E467AA">
        <w:rPr>
          <w:rFonts w:ascii="Arial" w:hAnsi="Arial" w:cs="Arial"/>
          <w:sz w:val="16"/>
          <w:szCs w:val="16"/>
        </w:rPr>
        <w:t>W odniesieniu do projektów, które rozpoczęły realizację.</w:t>
      </w:r>
    </w:p>
  </w:footnote>
  <w:footnote w:id="26">
    <w:p w14:paraId="70A2E3A6" w14:textId="54C771C1" w:rsidR="00995747" w:rsidRDefault="00995747">
      <w:pPr>
        <w:pStyle w:val="Tekstprzypisudolnego"/>
      </w:pPr>
      <w:r w:rsidRPr="00E467AA">
        <w:rPr>
          <w:rStyle w:val="Odwoanieprzypisudolnego"/>
          <w:rFonts w:ascii="Arial" w:hAnsi="Arial" w:cs="Arial"/>
          <w:sz w:val="16"/>
          <w:szCs w:val="16"/>
        </w:rPr>
        <w:footnoteRef/>
      </w:r>
      <w:r w:rsidRPr="00E467AA">
        <w:t xml:space="preserve"> </w:t>
      </w:r>
      <w:r w:rsidRPr="00E467AA">
        <w:rPr>
          <w:rFonts w:ascii="Arial" w:hAnsi="Arial" w:cs="Arial"/>
          <w:sz w:val="16"/>
          <w:szCs w:val="16"/>
        </w:rPr>
        <w:t>W odniesieniu do projektów, które nie rozpoczęły jeszcze realizacji.</w:t>
      </w:r>
    </w:p>
  </w:footnote>
  <w:footnote w:id="27">
    <w:p w14:paraId="78F7CEC1" w14:textId="2D046298" w:rsidR="00995747" w:rsidRPr="000C5645" w:rsidRDefault="00995747" w:rsidP="008038A4">
      <w:pPr>
        <w:pStyle w:val="Tekstprzypisudolnego"/>
        <w:rPr>
          <w:rFonts w:ascii="Arial" w:hAnsi="Arial" w:cs="Arial"/>
          <w:sz w:val="16"/>
          <w:szCs w:val="16"/>
        </w:rPr>
      </w:pPr>
      <w:r w:rsidRPr="000C5645">
        <w:rPr>
          <w:rStyle w:val="Odwoanieprzypisudolnego"/>
          <w:rFonts w:ascii="Arial" w:hAnsi="Arial" w:cs="Arial"/>
          <w:sz w:val="16"/>
          <w:szCs w:val="16"/>
        </w:rPr>
        <w:footnoteRef/>
      </w:r>
      <w:r w:rsidRPr="000C5645">
        <w:rPr>
          <w:rFonts w:ascii="Arial" w:hAnsi="Arial" w:cs="Arial"/>
          <w:sz w:val="16"/>
          <w:szCs w:val="16"/>
        </w:rPr>
        <w:t xml:space="preserve"> Zachowanie trwałości projektu obowiązuje w odniesieniu do wydatków ponoszonych jako cross-financing, przez okres 5 lat (3 lat w przypadku MŚP – w odniesieniu do projektów, z którymi związany jest wymóg utrzymania inwestycji lub miejsc pracy) od daty płatności końcowej na rzecz </w:t>
      </w:r>
      <w:r>
        <w:rPr>
          <w:rFonts w:ascii="Arial" w:hAnsi="Arial" w:cs="Arial"/>
          <w:sz w:val="16"/>
          <w:szCs w:val="16"/>
        </w:rPr>
        <w:t>B</w:t>
      </w:r>
      <w:r w:rsidRPr="000C5645">
        <w:rPr>
          <w:rFonts w:ascii="Arial" w:hAnsi="Arial" w:cs="Arial"/>
          <w:sz w:val="16"/>
          <w:szCs w:val="16"/>
        </w:rPr>
        <w:t xml:space="preserve">eneficjenta, lub w okresie ustalonym zgodnie z zasadami pomocy państwa, tam gdzie ma to zastosowanie.  </w:t>
      </w:r>
    </w:p>
  </w:footnote>
  <w:footnote w:id="28">
    <w:p w14:paraId="792AD6A8" w14:textId="77777777" w:rsidR="00995747" w:rsidRPr="002A4AA8" w:rsidRDefault="00995747" w:rsidP="003D53A3">
      <w:pPr>
        <w:pStyle w:val="Tekstprzypisudolnego"/>
        <w:jc w:val="both"/>
      </w:pPr>
      <w:r w:rsidRPr="002A4AA8">
        <w:rPr>
          <w:rStyle w:val="Odwoanieprzypisudolnego"/>
          <w:rFonts w:ascii="Arial" w:hAnsi="Arial" w:cs="Arial"/>
          <w:sz w:val="16"/>
          <w:szCs w:val="16"/>
        </w:rPr>
        <w:footnoteRef/>
      </w:r>
      <w:r w:rsidRPr="002A4AA8">
        <w:rPr>
          <w:rFonts w:ascii="Arial" w:hAnsi="Arial" w:cs="Arial"/>
          <w:sz w:val="16"/>
          <w:szCs w:val="16"/>
        </w:rPr>
        <w:t xml:space="preserve"> Jeśli dotyczy.</w:t>
      </w:r>
    </w:p>
  </w:footnote>
  <w:footnote w:id="29">
    <w:p w14:paraId="4EB83524" w14:textId="77777777" w:rsidR="00995747" w:rsidRPr="002A4AA8" w:rsidRDefault="00995747" w:rsidP="002A4AA8">
      <w:pPr>
        <w:pStyle w:val="Tekstprzypisudolnego"/>
        <w:jc w:val="both"/>
        <w:rPr>
          <w:rFonts w:ascii="Arial" w:hAnsi="Arial" w:cs="Arial"/>
          <w:sz w:val="16"/>
          <w:szCs w:val="16"/>
        </w:rPr>
      </w:pPr>
      <w:r w:rsidRPr="002A4AA8">
        <w:rPr>
          <w:rStyle w:val="Znakiprzypiswdolnych"/>
          <w:rFonts w:ascii="Arial" w:hAnsi="Arial" w:cs="Arial"/>
          <w:sz w:val="16"/>
          <w:szCs w:val="16"/>
        </w:rPr>
        <w:footnoteRef/>
      </w:r>
      <w:r w:rsidRPr="002A4AA8">
        <w:rPr>
          <w:rFonts w:ascii="Arial" w:hAnsi="Arial" w:cs="Arial"/>
          <w:sz w:val="16"/>
          <w:szCs w:val="16"/>
        </w:rPr>
        <w:t xml:space="preserve"> Należy wykreślić, jeżeli w ramach Projektu nie jest udzielana pomoc publiczna/</w:t>
      </w:r>
      <w:r w:rsidRPr="002A4AA8">
        <w:rPr>
          <w:rFonts w:ascii="Arial" w:hAnsi="Arial" w:cs="Arial"/>
          <w:i/>
          <w:sz w:val="16"/>
          <w:szCs w:val="16"/>
        </w:rPr>
        <w:t>pomoc de minimis</w:t>
      </w:r>
      <w:r w:rsidRPr="002A4AA8">
        <w:rPr>
          <w:rFonts w:ascii="Arial" w:hAnsi="Arial" w:cs="Arial"/>
          <w:sz w:val="16"/>
          <w:szCs w:val="16"/>
        </w:rPr>
        <w:t>.</w:t>
      </w:r>
    </w:p>
  </w:footnote>
  <w:footnote w:id="30">
    <w:p w14:paraId="7DC7578D" w14:textId="77777777" w:rsidR="00995747" w:rsidRPr="00F866EC" w:rsidRDefault="00995747">
      <w:pPr>
        <w:pStyle w:val="Tekstprzypisudolnego"/>
        <w:rPr>
          <w:rFonts w:ascii="Arial" w:hAnsi="Arial" w:cs="Arial"/>
          <w:sz w:val="16"/>
          <w:szCs w:val="16"/>
        </w:rPr>
      </w:pPr>
      <w:r w:rsidRPr="00F866EC">
        <w:rPr>
          <w:rStyle w:val="Odwoanieprzypisudolnego"/>
          <w:rFonts w:ascii="Arial" w:hAnsi="Arial" w:cs="Arial"/>
          <w:sz w:val="16"/>
          <w:szCs w:val="16"/>
        </w:rPr>
        <w:footnoteRef/>
      </w:r>
      <w:r w:rsidRPr="00F866EC">
        <w:rPr>
          <w:rFonts w:ascii="Arial" w:hAnsi="Arial" w:cs="Arial"/>
          <w:sz w:val="16"/>
          <w:szCs w:val="16"/>
        </w:rPr>
        <w:t xml:space="preserve"> Wykreślić jeśli nie dotyczy.</w:t>
      </w:r>
    </w:p>
  </w:footnote>
  <w:footnote w:id="31">
    <w:p w14:paraId="6376AB1D" w14:textId="77777777" w:rsidR="00995747" w:rsidRPr="00F866EC" w:rsidRDefault="00995747" w:rsidP="002A4AA8">
      <w:pPr>
        <w:pStyle w:val="Tekstprzypisudolnego"/>
        <w:jc w:val="both"/>
        <w:rPr>
          <w:rFonts w:ascii="Arial" w:hAnsi="Arial" w:cs="Arial"/>
          <w:sz w:val="16"/>
          <w:szCs w:val="16"/>
        </w:rPr>
      </w:pPr>
      <w:r w:rsidRPr="00F866EC">
        <w:rPr>
          <w:rStyle w:val="Odwoanieprzypisudolnego"/>
          <w:rFonts w:ascii="Arial" w:hAnsi="Arial" w:cs="Arial"/>
          <w:sz w:val="16"/>
          <w:szCs w:val="16"/>
        </w:rPr>
        <w:footnoteRef/>
      </w:r>
      <w:r w:rsidRPr="00F866EC">
        <w:rPr>
          <w:rFonts w:ascii="Arial" w:hAnsi="Arial" w:cs="Arial"/>
          <w:sz w:val="16"/>
          <w:szCs w:val="16"/>
        </w:rPr>
        <w:t xml:space="preserve"> W przypadku realizacji przez jednostkę organizacyjną Beneficjenta/Partnera należy wpisać nazwę jednostki, adres, numer Regon lub/i NIP (w zależności od statusu prawnego jednostki realizującej). Jeżeli Projekt będzie realizowany wyłącznie przez podmiot wskazany jako Beneficjent, ust. 3 należy wykreślić. Realizatorem nie może być jednostka posiadająca osobowość prawną. W sytuacji, kiedy jako Beneficjenta projektu wskazano jedną jednostkę (np. powiat), natomiast projekt faktycznie jest realizowany  przez wiele jednostek (np. placówki oświatowe) w umowie o dofinansowanie należy wykazać  wszystkie jednostki realizujące Projekt.</w:t>
      </w:r>
    </w:p>
  </w:footnote>
  <w:footnote w:id="32">
    <w:p w14:paraId="5A8F7124" w14:textId="77777777" w:rsidR="00995747" w:rsidRPr="00F866EC" w:rsidRDefault="00995747" w:rsidP="002A4AA8">
      <w:pPr>
        <w:pStyle w:val="Tekstprzypisudolnego"/>
        <w:jc w:val="both"/>
        <w:rPr>
          <w:rFonts w:ascii="Arial" w:hAnsi="Arial" w:cs="Arial"/>
          <w:sz w:val="16"/>
          <w:szCs w:val="16"/>
        </w:rPr>
      </w:pPr>
      <w:r w:rsidRPr="00F866EC">
        <w:rPr>
          <w:rStyle w:val="Odwoanieprzypisudolnego"/>
          <w:rFonts w:ascii="Arial" w:hAnsi="Arial" w:cs="Arial"/>
          <w:sz w:val="16"/>
          <w:szCs w:val="16"/>
        </w:rPr>
        <w:footnoteRef/>
      </w:r>
      <w:r w:rsidRPr="00F866EC">
        <w:rPr>
          <w:rFonts w:ascii="Arial" w:hAnsi="Arial" w:cs="Arial"/>
          <w:sz w:val="16"/>
          <w:szCs w:val="16"/>
        </w:rPr>
        <w:t xml:space="preserve"> Dotyczy projektów realizowanych w partnerstwie. Wykreślić jeśli nie dotyczy.</w:t>
      </w:r>
    </w:p>
  </w:footnote>
  <w:footnote w:id="33">
    <w:p w14:paraId="4BF46AB6" w14:textId="1C472674" w:rsidR="00995747" w:rsidRPr="00F866EC" w:rsidRDefault="00995747" w:rsidP="002A4AA8">
      <w:pPr>
        <w:pStyle w:val="Tekstprzypisudolnego"/>
        <w:rPr>
          <w:rFonts w:ascii="Arial" w:hAnsi="Arial" w:cs="Arial"/>
          <w:sz w:val="16"/>
          <w:szCs w:val="16"/>
        </w:rPr>
      </w:pPr>
      <w:r w:rsidRPr="00F866EC">
        <w:rPr>
          <w:rStyle w:val="Odwoanieprzypisudolnego"/>
          <w:rFonts w:ascii="Arial" w:hAnsi="Arial" w:cs="Arial"/>
          <w:sz w:val="16"/>
          <w:szCs w:val="16"/>
        </w:rPr>
        <w:footnoteRef/>
      </w:r>
      <w:r w:rsidRPr="00F866EC">
        <w:rPr>
          <w:rFonts w:ascii="Arial" w:hAnsi="Arial" w:cs="Arial"/>
          <w:sz w:val="16"/>
          <w:szCs w:val="16"/>
        </w:rPr>
        <w:t xml:space="preserve"> Beneficjent zobowiązuje się do stosowania zmienionych </w:t>
      </w:r>
      <w:r w:rsidRPr="002339D5">
        <w:rPr>
          <w:rFonts w:ascii="Arial" w:hAnsi="Arial" w:cs="Arial"/>
          <w:i/>
          <w:sz w:val="16"/>
          <w:szCs w:val="16"/>
        </w:rPr>
        <w:t>Wytycznych</w:t>
      </w:r>
      <w:r w:rsidRPr="00F866EC">
        <w:rPr>
          <w:rFonts w:ascii="Arial" w:hAnsi="Arial" w:cs="Arial"/>
          <w:sz w:val="16"/>
          <w:szCs w:val="16"/>
        </w:rPr>
        <w:t xml:space="preserve">, z zastrzeżeniem przepisów przejściowych określonych w tychże dokumentach oraz z zastrzeżeniem ust. 7 dot. </w:t>
      </w:r>
      <w:r w:rsidRPr="00F866EC">
        <w:rPr>
          <w:rFonts w:ascii="Arial" w:hAnsi="Arial" w:cs="Arial"/>
          <w:i/>
          <w:iCs/>
          <w:sz w:val="16"/>
          <w:szCs w:val="16"/>
        </w:rPr>
        <w:t>Wytycznych dotyczących  kwalifikowalności</w:t>
      </w:r>
      <w:r w:rsidRPr="00F866EC">
        <w:rPr>
          <w:rFonts w:ascii="Arial" w:hAnsi="Arial" w:cs="Arial"/>
          <w:sz w:val="16"/>
          <w:szCs w:val="16"/>
        </w:rPr>
        <w:t>.</w:t>
      </w:r>
    </w:p>
  </w:footnote>
  <w:footnote w:id="34">
    <w:p w14:paraId="7AAEB2E3" w14:textId="6017F348" w:rsidR="00995747" w:rsidRPr="002A4AA8" w:rsidRDefault="00995747" w:rsidP="002A4AA8">
      <w:pPr>
        <w:pStyle w:val="Default"/>
        <w:rPr>
          <w:sz w:val="18"/>
          <w:szCs w:val="18"/>
        </w:rPr>
      </w:pPr>
      <w:r w:rsidRPr="00F866EC">
        <w:rPr>
          <w:rStyle w:val="Odwoanieprzypisudolnego"/>
          <w:sz w:val="16"/>
          <w:szCs w:val="16"/>
        </w:rPr>
        <w:footnoteRef/>
      </w:r>
      <w:r w:rsidRPr="00F866EC">
        <w:rPr>
          <w:sz w:val="16"/>
          <w:szCs w:val="16"/>
        </w:rPr>
        <w:t xml:space="preserve"> Wszczęcie postępowania jest tożsame z publikacją ogłoszenia o zamówieniu publicznym lub wszczęciu postępowania lub zamiarze udzielenia zamówienia zapytania ofertowego, o którym mowa w sekcji </w:t>
      </w:r>
      <w:r>
        <w:rPr>
          <w:sz w:val="16"/>
          <w:szCs w:val="16"/>
        </w:rPr>
        <w:t>3.2</w:t>
      </w:r>
      <w:r w:rsidRPr="00F866EC">
        <w:rPr>
          <w:sz w:val="16"/>
          <w:szCs w:val="16"/>
        </w:rPr>
        <w:t xml:space="preserve"> </w:t>
      </w:r>
      <w:bookmarkStart w:id="17" w:name="_Hlk20992291"/>
      <w:r w:rsidRPr="00F866EC">
        <w:rPr>
          <w:i/>
          <w:iCs/>
          <w:sz w:val="16"/>
          <w:szCs w:val="16"/>
        </w:rPr>
        <w:t>Wytycznych dotyczących kwalifikowalności</w:t>
      </w:r>
      <w:bookmarkEnd w:id="17"/>
      <w:r w:rsidRPr="00F866EC">
        <w:rPr>
          <w:sz w:val="16"/>
          <w:szCs w:val="16"/>
        </w:rPr>
        <w:t>, lub ogłoszenia o prowadzonym naborze pracowników na podstawie stosunku pracy, pod warunkiem, że beneficjent udokumentuje publikację.</w:t>
      </w:r>
      <w:r w:rsidRPr="002A4AA8">
        <w:rPr>
          <w:sz w:val="18"/>
          <w:szCs w:val="18"/>
        </w:rPr>
        <w:t xml:space="preserve"> </w:t>
      </w:r>
    </w:p>
  </w:footnote>
  <w:footnote w:id="35">
    <w:p w14:paraId="57220F29" w14:textId="11DCF437" w:rsidR="00995747" w:rsidRDefault="00995747">
      <w:pPr>
        <w:pStyle w:val="Tekstprzypisudolnego"/>
      </w:pPr>
      <w:r>
        <w:rPr>
          <w:rStyle w:val="Odwoanieprzypisudolnego"/>
        </w:rPr>
        <w:footnoteRef/>
      </w:r>
      <w:r>
        <w:t xml:space="preserve"> </w:t>
      </w:r>
      <w:r>
        <w:rPr>
          <w:rFonts w:ascii="Arial" w:hAnsi="Arial" w:cs="Arial"/>
          <w:sz w:val="16"/>
          <w:szCs w:val="16"/>
        </w:rPr>
        <w:t>W</w:t>
      </w:r>
      <w:r w:rsidRPr="009E381F">
        <w:rPr>
          <w:rFonts w:ascii="Arial" w:hAnsi="Arial" w:cs="Arial"/>
          <w:sz w:val="16"/>
          <w:szCs w:val="16"/>
        </w:rPr>
        <w:t xml:space="preserve"> przypadku innych uregulowań wynikających z założeń naboru należy </w:t>
      </w:r>
      <w:r>
        <w:rPr>
          <w:rFonts w:ascii="Arial" w:hAnsi="Arial" w:cs="Arial"/>
          <w:sz w:val="16"/>
          <w:szCs w:val="16"/>
        </w:rPr>
        <w:t>z</w:t>
      </w:r>
      <w:r w:rsidRPr="009E381F">
        <w:rPr>
          <w:rFonts w:ascii="Arial" w:hAnsi="Arial" w:cs="Arial"/>
          <w:sz w:val="16"/>
          <w:szCs w:val="16"/>
        </w:rPr>
        <w:t>mienić odpowiednio wskazanie miejsca biura.</w:t>
      </w:r>
    </w:p>
  </w:footnote>
  <w:footnote w:id="36">
    <w:p w14:paraId="6D1E7597" w14:textId="71C8B705" w:rsidR="00995747" w:rsidRPr="00790C4D" w:rsidRDefault="00995747">
      <w:pPr>
        <w:pStyle w:val="Tekstprzypisudolnego"/>
        <w:rPr>
          <w:rFonts w:ascii="Arial" w:hAnsi="Arial" w:cs="Arial"/>
          <w:sz w:val="16"/>
          <w:szCs w:val="16"/>
        </w:rPr>
      </w:pPr>
      <w:r w:rsidRPr="00790C4D">
        <w:rPr>
          <w:rStyle w:val="Odwoanieprzypisudolnego"/>
          <w:rFonts w:ascii="Arial" w:hAnsi="Arial" w:cs="Arial"/>
          <w:sz w:val="16"/>
          <w:szCs w:val="16"/>
        </w:rPr>
        <w:footnoteRef/>
      </w:r>
      <w:r w:rsidRPr="00790C4D">
        <w:rPr>
          <w:rFonts w:ascii="Arial" w:hAnsi="Arial" w:cs="Arial"/>
          <w:sz w:val="16"/>
          <w:szCs w:val="16"/>
        </w:rPr>
        <w:t xml:space="preserve">  </w:t>
      </w:r>
      <w:r w:rsidRPr="00FC5324">
        <w:rPr>
          <w:rFonts w:ascii="Arial" w:hAnsi="Arial" w:cs="Arial"/>
          <w:sz w:val="16"/>
          <w:szCs w:val="16"/>
        </w:rPr>
        <w:t>Dotyczy wyłącznie wsparcia udzielanego w projektach z zakresu aktywizacji społeczno-zawodowej. Weryfikacja krzyżowa prowadzona będzie  z wykorzystaniem aplikacji SM EFS w ramach celów:</w:t>
      </w:r>
      <w:r w:rsidRPr="00FC5324">
        <w:rPr>
          <w:rFonts w:ascii="Arial" w:hAnsi="Arial" w:cs="Arial"/>
          <w:i/>
          <w:sz w:val="16"/>
          <w:szCs w:val="16"/>
        </w:rPr>
        <w:t xml:space="preserve"> „a, h, i, l” i „k”. </w:t>
      </w:r>
      <w:r w:rsidRPr="00FC5324">
        <w:rPr>
          <w:rFonts w:ascii="Arial" w:hAnsi="Arial" w:cs="Arial"/>
          <w:sz w:val="16"/>
          <w:szCs w:val="16"/>
        </w:rPr>
        <w:t>W zależności od celu, w którym realizowany ma być projekt należy pozostawić jedynie właściwe cele. Wykreślić jeśli nie dotyczy.</w:t>
      </w:r>
    </w:p>
  </w:footnote>
  <w:footnote w:id="37">
    <w:p w14:paraId="1B11A873" w14:textId="77777777" w:rsidR="00995747" w:rsidRPr="00FF0F6D" w:rsidRDefault="00995747">
      <w:pPr>
        <w:pStyle w:val="Tekstprzypisudolnego"/>
        <w:rPr>
          <w:rFonts w:ascii="Arial" w:hAnsi="Arial" w:cs="Arial"/>
          <w:sz w:val="16"/>
          <w:szCs w:val="16"/>
        </w:rPr>
      </w:pPr>
      <w:r w:rsidRPr="00FF0F6D">
        <w:rPr>
          <w:rStyle w:val="Odwoanieprzypisudolnego"/>
          <w:rFonts w:ascii="Arial" w:hAnsi="Arial" w:cs="Arial"/>
          <w:sz w:val="16"/>
          <w:szCs w:val="16"/>
        </w:rPr>
        <w:footnoteRef/>
      </w:r>
      <w:r w:rsidRPr="00FF0F6D">
        <w:rPr>
          <w:rFonts w:ascii="Arial" w:hAnsi="Arial" w:cs="Arial"/>
          <w:sz w:val="16"/>
          <w:szCs w:val="16"/>
        </w:rPr>
        <w:t xml:space="preserve"> Wykreślić jeśli nie dotyczy.</w:t>
      </w:r>
    </w:p>
  </w:footnote>
  <w:footnote w:id="38">
    <w:p w14:paraId="0C6B9B37" w14:textId="77777777" w:rsidR="00995747" w:rsidRPr="00464EE9" w:rsidRDefault="00995747">
      <w:pPr>
        <w:pStyle w:val="Tekstprzypisudolnego"/>
        <w:rPr>
          <w:rFonts w:ascii="Arial" w:hAnsi="Arial" w:cs="Arial"/>
          <w:sz w:val="16"/>
          <w:szCs w:val="16"/>
        </w:rPr>
      </w:pPr>
      <w:r w:rsidRPr="00464EE9">
        <w:rPr>
          <w:rStyle w:val="Odwoanieprzypisudolnego"/>
          <w:rFonts w:ascii="Arial" w:hAnsi="Arial" w:cs="Arial"/>
          <w:sz w:val="16"/>
          <w:szCs w:val="16"/>
        </w:rPr>
        <w:footnoteRef/>
      </w:r>
      <w:r w:rsidRPr="00464EE9">
        <w:rPr>
          <w:rFonts w:ascii="Arial" w:hAnsi="Arial" w:cs="Arial"/>
          <w:sz w:val="16"/>
          <w:szCs w:val="16"/>
        </w:rPr>
        <w:t xml:space="preserve"> Wykreślić jeśli nie dotyczy. </w:t>
      </w:r>
    </w:p>
  </w:footnote>
  <w:footnote w:id="39">
    <w:p w14:paraId="7D8618DB" w14:textId="1324D910" w:rsidR="00995747" w:rsidRPr="00415E04" w:rsidRDefault="00995747">
      <w:pPr>
        <w:pStyle w:val="Tekstprzypisudolnego"/>
        <w:rPr>
          <w:rFonts w:ascii="Arial" w:hAnsi="Arial" w:cs="Arial"/>
          <w:sz w:val="16"/>
          <w:szCs w:val="16"/>
        </w:rPr>
      </w:pPr>
      <w:r w:rsidRPr="00043E10">
        <w:rPr>
          <w:rStyle w:val="Odwoanieprzypisudolnego"/>
          <w:rFonts w:ascii="Arial" w:hAnsi="Arial" w:cs="Arial"/>
          <w:sz w:val="16"/>
          <w:szCs w:val="16"/>
        </w:rPr>
        <w:footnoteRef/>
      </w:r>
      <w:r>
        <w:rPr>
          <w:rFonts w:ascii="Arial" w:hAnsi="Arial" w:cs="Arial"/>
          <w:sz w:val="16"/>
          <w:szCs w:val="16"/>
        </w:rPr>
        <w:t xml:space="preserve"> </w:t>
      </w:r>
      <w:r w:rsidRPr="00415E04">
        <w:rPr>
          <w:rFonts w:ascii="Arial" w:hAnsi="Arial" w:cs="Arial"/>
          <w:sz w:val="16"/>
          <w:szCs w:val="16"/>
        </w:rPr>
        <w:t>Dotyczy przypadku, gdy Projekt jest realizowany w ramach partnerstwa. Wykreślić odpowiedną część jeśli nie dotyczy.</w:t>
      </w:r>
    </w:p>
  </w:footnote>
  <w:footnote w:id="40">
    <w:p w14:paraId="721516ED" w14:textId="7DE44F0F" w:rsidR="00995747" w:rsidRPr="00415E04" w:rsidRDefault="00995747">
      <w:pPr>
        <w:pStyle w:val="Tekstprzypisudolnego"/>
        <w:rPr>
          <w:rFonts w:ascii="Arial" w:hAnsi="Arial" w:cs="Arial"/>
          <w:sz w:val="16"/>
          <w:szCs w:val="16"/>
        </w:rPr>
      </w:pPr>
      <w:r w:rsidRPr="00043E10">
        <w:rPr>
          <w:rStyle w:val="Odwoanieprzypisudolnego"/>
          <w:rFonts w:ascii="Arial" w:hAnsi="Arial" w:cs="Arial"/>
          <w:sz w:val="16"/>
          <w:szCs w:val="16"/>
        </w:rPr>
        <w:footnoteRef/>
      </w:r>
      <w:r w:rsidRPr="00415E04">
        <w:rPr>
          <w:rFonts w:ascii="Arial" w:hAnsi="Arial" w:cs="Arial"/>
          <w:sz w:val="16"/>
          <w:szCs w:val="16"/>
        </w:rPr>
        <w:t xml:space="preserve"> Dotyczy przypadku, gdy Projekt jest realizowany w ramach partnerstwa. Wykreślić jeśli nie dotyczy.</w:t>
      </w:r>
    </w:p>
  </w:footnote>
  <w:footnote w:id="41">
    <w:p w14:paraId="08CD175F" w14:textId="5F5D1C08" w:rsidR="00995747" w:rsidRDefault="00995747">
      <w:pPr>
        <w:pStyle w:val="Tekstprzypisudolnego"/>
      </w:pPr>
      <w:r w:rsidRPr="00043E10">
        <w:rPr>
          <w:rStyle w:val="Odwoanieprzypisudolnego"/>
          <w:rFonts w:ascii="Arial" w:hAnsi="Arial" w:cs="Arial"/>
          <w:sz w:val="16"/>
          <w:szCs w:val="16"/>
        </w:rPr>
        <w:footnoteRef/>
      </w:r>
      <w:r w:rsidRPr="00415E04">
        <w:rPr>
          <w:rStyle w:val="Odwoanieprzypisudolnego"/>
        </w:rPr>
        <w:t xml:space="preserve"> </w:t>
      </w:r>
      <w:r w:rsidRPr="00415E04">
        <w:rPr>
          <w:rFonts w:ascii="Arial" w:hAnsi="Arial" w:cs="Arial"/>
          <w:sz w:val="16"/>
          <w:szCs w:val="16"/>
        </w:rPr>
        <w:t>Dotyczy przypadku, gdy Projekt jest realizowany w ramach partnerstwa. Wykreślić jeśli nie dotyczy.</w:t>
      </w:r>
    </w:p>
  </w:footnote>
  <w:footnote w:id="42">
    <w:p w14:paraId="6BEB93D6" w14:textId="0A94D659" w:rsidR="00995747" w:rsidRDefault="00995747">
      <w:pPr>
        <w:pStyle w:val="Tekstprzypisudolnego"/>
      </w:pPr>
      <w:r w:rsidRPr="00415E04">
        <w:rPr>
          <w:rStyle w:val="Odwoanieprzypisudolnego"/>
          <w:rFonts w:ascii="Arial" w:hAnsi="Arial" w:cs="Arial"/>
          <w:sz w:val="16"/>
          <w:szCs w:val="16"/>
        </w:rPr>
        <w:footnoteRef/>
      </w:r>
      <w:r>
        <w:t xml:space="preserve"> </w:t>
      </w:r>
      <w:r w:rsidRPr="00F253E9">
        <w:rPr>
          <w:rFonts w:ascii="Arial" w:hAnsi="Arial" w:cs="Arial"/>
          <w:sz w:val="16"/>
          <w:szCs w:val="16"/>
        </w:rPr>
        <w:t>Dotyczy przypadku, gdy Projekt jest realizowany w ramach partnerstwa</w:t>
      </w:r>
      <w:r>
        <w:rPr>
          <w:rFonts w:ascii="Arial" w:hAnsi="Arial" w:cs="Arial"/>
          <w:sz w:val="16"/>
          <w:szCs w:val="16"/>
        </w:rPr>
        <w:t>. Wykreślić jeśli nie dotyczy.</w:t>
      </w:r>
    </w:p>
  </w:footnote>
  <w:footnote w:id="43">
    <w:p w14:paraId="13128C15" w14:textId="49472537" w:rsidR="00995747" w:rsidRPr="002A4AA8" w:rsidRDefault="00995747" w:rsidP="005E2AA1">
      <w:pPr>
        <w:pStyle w:val="Tekstprzypisudolnego"/>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Projekt jest realizowany w ramach partnerstwa.</w:t>
      </w:r>
      <w:r>
        <w:rPr>
          <w:rFonts w:ascii="Arial" w:hAnsi="Arial" w:cs="Arial"/>
          <w:sz w:val="16"/>
          <w:szCs w:val="16"/>
        </w:rPr>
        <w:t xml:space="preserve"> Wykreślić jeśli nie dotyczy.</w:t>
      </w:r>
    </w:p>
  </w:footnote>
  <w:footnote w:id="44">
    <w:p w14:paraId="2277D94C" w14:textId="77777777" w:rsidR="00995747" w:rsidRPr="00E526D0" w:rsidRDefault="00995747" w:rsidP="00053B22">
      <w:pPr>
        <w:pStyle w:val="Tekstprzypisudolnego"/>
        <w:rPr>
          <w:rFonts w:ascii="Arial" w:hAnsi="Arial" w:cs="Arial"/>
          <w:sz w:val="16"/>
          <w:szCs w:val="16"/>
        </w:rPr>
      </w:pPr>
      <w:r w:rsidRPr="00E526D0">
        <w:rPr>
          <w:rStyle w:val="Odwoanieprzypisudolnego"/>
          <w:rFonts w:ascii="Arial" w:hAnsi="Arial" w:cs="Arial"/>
          <w:sz w:val="16"/>
          <w:szCs w:val="16"/>
        </w:rPr>
        <w:footnoteRef/>
      </w:r>
      <w:r w:rsidRPr="00E526D0">
        <w:rPr>
          <w:rFonts w:ascii="Arial" w:hAnsi="Arial" w:cs="Arial"/>
          <w:sz w:val="16"/>
          <w:szCs w:val="16"/>
        </w:rPr>
        <w:t xml:space="preserve"> Należy dostosować do ilości zastosowanych stawek jednostkowych.</w:t>
      </w:r>
    </w:p>
  </w:footnote>
  <w:footnote w:id="45">
    <w:p w14:paraId="6AD807A8" w14:textId="77777777" w:rsidR="00995747" w:rsidRPr="00E526D0" w:rsidRDefault="00995747" w:rsidP="00053B22">
      <w:pPr>
        <w:pStyle w:val="Tekstprzypisudolnego"/>
        <w:rPr>
          <w:rFonts w:ascii="Arial" w:hAnsi="Arial" w:cs="Arial"/>
          <w:sz w:val="16"/>
          <w:szCs w:val="16"/>
        </w:rPr>
      </w:pPr>
      <w:r w:rsidRPr="00E526D0">
        <w:rPr>
          <w:rStyle w:val="Odwoanieprzypisudolnego"/>
          <w:rFonts w:ascii="Arial" w:hAnsi="Arial" w:cs="Arial"/>
          <w:sz w:val="16"/>
          <w:szCs w:val="16"/>
        </w:rPr>
        <w:footnoteRef/>
      </w:r>
      <w:r w:rsidRPr="00E526D0">
        <w:rPr>
          <w:rFonts w:ascii="Arial" w:hAnsi="Arial" w:cs="Arial"/>
          <w:sz w:val="16"/>
          <w:szCs w:val="16"/>
        </w:rPr>
        <w:t xml:space="preserve"> Należy dostosować do ilości zastosowanych stawek jednostkowych.</w:t>
      </w:r>
    </w:p>
  </w:footnote>
  <w:footnote w:id="46">
    <w:p w14:paraId="7CAAAA12" w14:textId="77777777" w:rsidR="00995747" w:rsidRDefault="00995747" w:rsidP="00053B22">
      <w:pPr>
        <w:pStyle w:val="Tekstprzypisudolnego"/>
        <w:jc w:val="both"/>
      </w:pPr>
      <w:r w:rsidRPr="000A748B">
        <w:rPr>
          <w:rStyle w:val="Odwoanieprzypisudolnego"/>
          <w:rFonts w:ascii="Arial" w:hAnsi="Arial" w:cs="Arial"/>
          <w:sz w:val="16"/>
          <w:szCs w:val="16"/>
        </w:rPr>
        <w:footnoteRef/>
      </w:r>
      <w:r w:rsidRPr="000A748B">
        <w:rPr>
          <w:rFonts w:ascii="Arial" w:hAnsi="Arial" w:cs="Arial"/>
          <w:sz w:val="16"/>
          <w:szCs w:val="16"/>
        </w:rPr>
        <w:t xml:space="preserve"> </w:t>
      </w:r>
      <w:r w:rsidRPr="00E526D0">
        <w:rPr>
          <w:rFonts w:ascii="Arial" w:hAnsi="Arial" w:cs="Arial"/>
          <w:sz w:val="16"/>
          <w:szCs w:val="16"/>
        </w:rPr>
        <w:t xml:space="preserve">Należy dostosować do </w:t>
      </w:r>
      <w:r>
        <w:rPr>
          <w:rFonts w:ascii="Arial" w:hAnsi="Arial" w:cs="Arial"/>
          <w:sz w:val="16"/>
          <w:szCs w:val="16"/>
        </w:rPr>
        <w:t>specyfiki projektu</w:t>
      </w:r>
      <w:r w:rsidRPr="00E526D0">
        <w:rPr>
          <w:rFonts w:ascii="Arial" w:hAnsi="Arial" w:cs="Arial"/>
          <w:sz w:val="16"/>
          <w:szCs w:val="16"/>
        </w:rPr>
        <w:t>.</w:t>
      </w:r>
    </w:p>
  </w:footnote>
  <w:footnote w:id="47">
    <w:p w14:paraId="3A4B6010" w14:textId="77777777" w:rsidR="00995747" w:rsidRPr="000A748B" w:rsidRDefault="00995747" w:rsidP="00053B22">
      <w:pPr>
        <w:pStyle w:val="Tekstprzypisudolnego"/>
        <w:jc w:val="both"/>
        <w:rPr>
          <w:rFonts w:ascii="Arial" w:hAnsi="Arial" w:cs="Arial"/>
          <w:sz w:val="16"/>
          <w:szCs w:val="16"/>
        </w:rPr>
      </w:pPr>
      <w:r w:rsidRPr="000A748B">
        <w:rPr>
          <w:rStyle w:val="Odwoanieprzypisudolnego"/>
          <w:rFonts w:ascii="Arial" w:hAnsi="Arial" w:cs="Arial"/>
          <w:sz w:val="16"/>
          <w:szCs w:val="16"/>
        </w:rPr>
        <w:footnoteRef/>
      </w:r>
      <w:r w:rsidRPr="000A748B">
        <w:rPr>
          <w:rFonts w:ascii="Arial" w:hAnsi="Arial" w:cs="Arial"/>
          <w:sz w:val="16"/>
          <w:szCs w:val="16"/>
        </w:rPr>
        <w:t xml:space="preserve"> Należy wskazać właściwe dokumenty dla specyfiki działań projektowych objętych stawką jednostkową (np. dzienniki zajęć, listy obecności, itp.)</w:t>
      </w:r>
    </w:p>
  </w:footnote>
  <w:footnote w:id="48">
    <w:p w14:paraId="78B11276" w14:textId="77777777" w:rsidR="00995747" w:rsidRDefault="00995747" w:rsidP="00053B22">
      <w:pPr>
        <w:pStyle w:val="Tekstprzypisudolnego"/>
        <w:jc w:val="both"/>
      </w:pPr>
      <w:r w:rsidRPr="000A748B">
        <w:rPr>
          <w:rStyle w:val="Odwoanieprzypisudolnego"/>
          <w:rFonts w:ascii="Arial" w:hAnsi="Arial" w:cs="Arial"/>
          <w:sz w:val="16"/>
          <w:szCs w:val="16"/>
        </w:rPr>
        <w:footnoteRef/>
      </w:r>
      <w:r w:rsidRPr="000A748B">
        <w:rPr>
          <w:rFonts w:ascii="Arial" w:hAnsi="Arial" w:cs="Arial"/>
          <w:sz w:val="16"/>
          <w:szCs w:val="16"/>
        </w:rPr>
        <w:t xml:space="preserve"> </w:t>
      </w:r>
      <w:r w:rsidRPr="00E526D0">
        <w:rPr>
          <w:rFonts w:ascii="Arial" w:hAnsi="Arial" w:cs="Arial"/>
          <w:sz w:val="16"/>
          <w:szCs w:val="16"/>
        </w:rPr>
        <w:t xml:space="preserve">Należy dostosować do </w:t>
      </w:r>
      <w:r>
        <w:rPr>
          <w:rFonts w:ascii="Arial" w:hAnsi="Arial" w:cs="Arial"/>
          <w:sz w:val="16"/>
          <w:szCs w:val="16"/>
        </w:rPr>
        <w:t>specyfiki projektu</w:t>
      </w:r>
      <w:r w:rsidRPr="00E526D0">
        <w:rPr>
          <w:rFonts w:ascii="Arial" w:hAnsi="Arial" w:cs="Arial"/>
          <w:sz w:val="16"/>
          <w:szCs w:val="16"/>
        </w:rPr>
        <w:t>.</w:t>
      </w:r>
    </w:p>
  </w:footnote>
  <w:footnote w:id="49">
    <w:p w14:paraId="3C1E321A" w14:textId="77777777" w:rsidR="00995747" w:rsidRPr="000A748B" w:rsidRDefault="00995747" w:rsidP="00053B22">
      <w:pPr>
        <w:pStyle w:val="Tekstprzypisudolnego"/>
        <w:jc w:val="both"/>
        <w:rPr>
          <w:rFonts w:ascii="Arial" w:hAnsi="Arial" w:cs="Arial"/>
          <w:sz w:val="16"/>
          <w:szCs w:val="16"/>
        </w:rPr>
      </w:pPr>
      <w:r w:rsidRPr="000A748B">
        <w:rPr>
          <w:rStyle w:val="Odwoanieprzypisudolnego"/>
          <w:rFonts w:ascii="Arial" w:hAnsi="Arial" w:cs="Arial"/>
          <w:sz w:val="16"/>
          <w:szCs w:val="16"/>
        </w:rPr>
        <w:footnoteRef/>
      </w:r>
      <w:r w:rsidRPr="000A748B">
        <w:rPr>
          <w:rFonts w:ascii="Arial" w:hAnsi="Arial" w:cs="Arial"/>
          <w:sz w:val="16"/>
          <w:szCs w:val="16"/>
        </w:rPr>
        <w:t xml:space="preserve"> Należy wskazać właściwe dokumenty dla specyfiki działań projektowych objętych stawką jednostkową (np. dzienniki zajęć, listy obecności, itp.)</w:t>
      </w:r>
      <w:r>
        <w:rPr>
          <w:rFonts w:ascii="Arial" w:hAnsi="Arial" w:cs="Arial"/>
          <w:sz w:val="16"/>
          <w:szCs w:val="16"/>
        </w:rPr>
        <w:t>.</w:t>
      </w:r>
    </w:p>
  </w:footnote>
  <w:footnote w:id="50">
    <w:p w14:paraId="4994BA20" w14:textId="77777777" w:rsidR="00995747" w:rsidRPr="002A4AA8" w:rsidRDefault="00995747"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Poprzez to pojęcie rozumie się wyodrębnioną dla projektu ewidencję, której zasady zostały opisane w Polityce Rachunkowości lub dokumencie równoważnym regulującym zasady rachunkowości obowiązujące Beneficjenta.</w:t>
      </w:r>
    </w:p>
  </w:footnote>
  <w:footnote w:id="51">
    <w:p w14:paraId="69B535D0" w14:textId="00EC9386" w:rsidR="00995747" w:rsidRPr="002A4AA8" w:rsidRDefault="00995747"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r w:rsidRPr="00F253E9">
        <w:rPr>
          <w:rFonts w:ascii="Arial" w:hAnsi="Arial" w:cs="Arial"/>
          <w:sz w:val="16"/>
          <w:szCs w:val="16"/>
        </w:rPr>
        <w:t xml:space="preserve">Dotyczy przypadku, gdy </w:t>
      </w:r>
      <w:r>
        <w:rPr>
          <w:rFonts w:ascii="Arial" w:hAnsi="Arial" w:cs="Arial"/>
          <w:sz w:val="16"/>
          <w:szCs w:val="16"/>
        </w:rPr>
        <w:t>w Projekcie występuje Partner lub Realizator</w:t>
      </w:r>
      <w:r w:rsidRPr="00F253E9">
        <w:rPr>
          <w:rFonts w:ascii="Arial" w:hAnsi="Arial" w:cs="Arial"/>
          <w:sz w:val="16"/>
          <w:szCs w:val="16"/>
        </w:rPr>
        <w:t xml:space="preserve">. Wykreślić </w:t>
      </w:r>
      <w:r>
        <w:rPr>
          <w:rFonts w:ascii="Arial" w:hAnsi="Arial" w:cs="Arial"/>
          <w:sz w:val="16"/>
          <w:szCs w:val="16"/>
        </w:rPr>
        <w:t xml:space="preserve">odpowiednio </w:t>
      </w:r>
      <w:r w:rsidRPr="00F253E9">
        <w:rPr>
          <w:rFonts w:ascii="Arial" w:hAnsi="Arial" w:cs="Arial"/>
          <w:sz w:val="16"/>
          <w:szCs w:val="16"/>
        </w:rPr>
        <w:t>jeśli nie dotyczy.</w:t>
      </w:r>
      <w:r w:rsidRPr="002A4AA8">
        <w:rPr>
          <w:rFonts w:ascii="Arial" w:hAnsi="Arial" w:cs="Arial"/>
          <w:sz w:val="16"/>
          <w:szCs w:val="16"/>
        </w:rPr>
        <w:t>.</w:t>
      </w:r>
    </w:p>
  </w:footnote>
  <w:footnote w:id="52">
    <w:p w14:paraId="67DE64BF" w14:textId="64E8EC92" w:rsidR="00995747" w:rsidRPr="002A4AA8" w:rsidRDefault="00995747"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r w:rsidRPr="00F253E9">
        <w:rPr>
          <w:rFonts w:ascii="Arial" w:hAnsi="Arial" w:cs="Arial"/>
          <w:sz w:val="16"/>
          <w:szCs w:val="16"/>
        </w:rPr>
        <w:t>Dotyczy przypadku, gdy Projekt jest realizowany w ramach partnerstwa. Wykreślić jeśli nie dotyczy.</w:t>
      </w:r>
    </w:p>
  </w:footnote>
  <w:footnote w:id="53">
    <w:p w14:paraId="35C8D8BC" w14:textId="3E89B20C" w:rsidR="00995747" w:rsidRDefault="00995747">
      <w:pPr>
        <w:pStyle w:val="Tekstprzypisudolnego"/>
      </w:pPr>
      <w:r w:rsidRPr="00255128">
        <w:rPr>
          <w:rStyle w:val="Odwoanieprzypisudolnego"/>
          <w:rFonts w:ascii="Arial" w:hAnsi="Arial" w:cs="Arial"/>
          <w:sz w:val="16"/>
          <w:szCs w:val="16"/>
        </w:rPr>
        <w:footnoteRef/>
      </w:r>
      <w:r>
        <w:t xml:space="preserve"> </w:t>
      </w:r>
      <w:r w:rsidRPr="0028563B">
        <w:rPr>
          <w:rFonts w:ascii="Arial" w:hAnsi="Arial" w:cs="Arial"/>
          <w:sz w:val="16"/>
          <w:szCs w:val="16"/>
        </w:rPr>
        <w:t>W przypadku konieczności dodatkowego uszczegółowienia danych IP może zobowiązać Beneficjenta do załączenia do harmonogramu płatności dodatkowego dokumentu.</w:t>
      </w:r>
    </w:p>
  </w:footnote>
  <w:footnote w:id="54">
    <w:p w14:paraId="7C926476" w14:textId="4B55188D" w:rsidR="00995747" w:rsidRPr="00B47CFE" w:rsidRDefault="00995747"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r w:rsidRPr="00B47CFE">
        <w:rPr>
          <w:rFonts w:ascii="Arial" w:hAnsi="Arial" w:cs="Arial"/>
          <w:sz w:val="16"/>
          <w:szCs w:val="16"/>
        </w:rPr>
        <w:t>Należy podać nazwę właściciela oraz numer rachunku płatniczego</w:t>
      </w:r>
      <w:r w:rsidRPr="006C0BC7">
        <w:t xml:space="preserve"> </w:t>
      </w:r>
      <w:r w:rsidRPr="006C0BC7">
        <w:rPr>
          <w:rFonts w:ascii="Arial" w:hAnsi="Arial" w:cs="Arial"/>
          <w:sz w:val="16"/>
          <w:szCs w:val="16"/>
        </w:rPr>
        <w:t>Beneficjenta</w:t>
      </w:r>
      <w:r w:rsidRPr="00B47CFE">
        <w:rPr>
          <w:rFonts w:ascii="Arial" w:hAnsi="Arial" w:cs="Arial"/>
          <w:sz w:val="16"/>
          <w:szCs w:val="16"/>
        </w:rPr>
        <w:t>. W przypadku, gdy rachunek</w:t>
      </w:r>
      <w:r>
        <w:rPr>
          <w:rFonts w:ascii="Arial" w:hAnsi="Arial" w:cs="Arial"/>
          <w:sz w:val="16"/>
          <w:szCs w:val="16"/>
        </w:rPr>
        <w:t xml:space="preserve"> płatniczy </w:t>
      </w:r>
      <w:r w:rsidRPr="00B47CFE">
        <w:rPr>
          <w:rFonts w:ascii="Arial" w:hAnsi="Arial" w:cs="Arial"/>
          <w:sz w:val="16"/>
          <w:szCs w:val="16"/>
        </w:rPr>
        <w:t xml:space="preserve"> transferowy i/lub realizator nie występują w projekcie, właściwe pozycje należy wykreślić.</w:t>
      </w:r>
    </w:p>
  </w:footnote>
  <w:footnote w:id="55">
    <w:p w14:paraId="1724F5BC" w14:textId="77777777" w:rsidR="00995747" w:rsidRPr="00B47CFE" w:rsidRDefault="00995747">
      <w:pPr>
        <w:pStyle w:val="Tekstprzypisudolnego"/>
        <w:rPr>
          <w:rFonts w:ascii="Arial" w:hAnsi="Arial" w:cs="Arial"/>
          <w:sz w:val="16"/>
          <w:szCs w:val="16"/>
        </w:rPr>
      </w:pPr>
      <w:r w:rsidRPr="00B47CFE">
        <w:rPr>
          <w:rStyle w:val="Odwoanieprzypisudolnego"/>
          <w:rFonts w:ascii="Arial" w:hAnsi="Arial" w:cs="Arial"/>
          <w:sz w:val="16"/>
          <w:szCs w:val="16"/>
        </w:rPr>
        <w:footnoteRef/>
      </w:r>
      <w:r w:rsidRPr="00B47CFE">
        <w:rPr>
          <w:rFonts w:ascii="Arial" w:hAnsi="Arial" w:cs="Arial"/>
          <w:sz w:val="16"/>
          <w:szCs w:val="16"/>
        </w:rPr>
        <w:t xml:space="preserve"> </w:t>
      </w:r>
      <w:bookmarkStart w:id="32" w:name="_Hlk22890903"/>
      <w:r w:rsidRPr="00B47CFE">
        <w:rPr>
          <w:rFonts w:ascii="Arial" w:hAnsi="Arial" w:cs="Arial"/>
          <w:sz w:val="16"/>
          <w:szCs w:val="16"/>
        </w:rPr>
        <w:t>W przypadku</w:t>
      </w:r>
      <w:r>
        <w:rPr>
          <w:rFonts w:ascii="Arial" w:hAnsi="Arial" w:cs="Arial"/>
          <w:sz w:val="16"/>
          <w:szCs w:val="16"/>
        </w:rPr>
        <w:t>, gdy występuje więcej niż jeden realizator projektu, na rzecz którego będą przekazywane środki z transzy dofinansowania,  należy wskazać dane dotyczące rachunku płatniczego osobno dla każdego z realizatorów.</w:t>
      </w:r>
      <w:bookmarkEnd w:id="32"/>
    </w:p>
  </w:footnote>
  <w:footnote w:id="56">
    <w:p w14:paraId="7FF3F24D" w14:textId="1F9E2DFA" w:rsidR="00995747" w:rsidRPr="00A22E4B" w:rsidRDefault="00995747" w:rsidP="002A4AA8">
      <w:pPr>
        <w:pStyle w:val="Tekstprzypisudolnego"/>
        <w:ind w:left="142" w:hanging="142"/>
        <w:jc w:val="both"/>
        <w:rPr>
          <w:rFonts w:ascii="Arial" w:hAnsi="Arial" w:cs="Arial"/>
          <w:sz w:val="16"/>
          <w:szCs w:val="16"/>
        </w:rPr>
      </w:pPr>
      <w:r w:rsidRPr="00B47CFE">
        <w:rPr>
          <w:rStyle w:val="Odwoanieprzypisudolnego"/>
          <w:rFonts w:ascii="Arial" w:hAnsi="Arial" w:cs="Arial"/>
          <w:sz w:val="16"/>
          <w:szCs w:val="16"/>
        </w:rPr>
        <w:footnoteRef/>
      </w:r>
      <w:r w:rsidRPr="00B47CFE">
        <w:rPr>
          <w:rFonts w:ascii="Arial" w:hAnsi="Arial" w:cs="Arial"/>
          <w:sz w:val="16"/>
          <w:szCs w:val="16"/>
        </w:rPr>
        <w:t xml:space="preserve"> Dotyczy projektów, w ramach których transze są przekazywane za pośrednictwem rachunku </w:t>
      </w:r>
      <w:r>
        <w:rPr>
          <w:rFonts w:ascii="Arial" w:hAnsi="Arial" w:cs="Arial"/>
          <w:sz w:val="16"/>
          <w:szCs w:val="16"/>
        </w:rPr>
        <w:t xml:space="preserve">płatniczego </w:t>
      </w:r>
      <w:r w:rsidRPr="00B47CFE">
        <w:rPr>
          <w:rFonts w:ascii="Arial" w:hAnsi="Arial" w:cs="Arial"/>
          <w:sz w:val="16"/>
          <w:szCs w:val="16"/>
        </w:rPr>
        <w:t xml:space="preserve">transferowego jednostki </w:t>
      </w:r>
      <w:r w:rsidRPr="00A22E4B">
        <w:rPr>
          <w:rFonts w:ascii="Arial" w:hAnsi="Arial" w:cs="Arial"/>
          <w:sz w:val="16"/>
          <w:szCs w:val="16"/>
        </w:rPr>
        <w:t>samorządu terytorialnego.</w:t>
      </w:r>
    </w:p>
  </w:footnote>
  <w:footnote w:id="57">
    <w:p w14:paraId="7852462E" w14:textId="77777777" w:rsidR="00995747" w:rsidRPr="002A4AA8" w:rsidRDefault="00995747" w:rsidP="00CB7DA8">
      <w:pPr>
        <w:pStyle w:val="Tekstprzypisudolnego"/>
        <w:ind w:left="142" w:hanging="142"/>
        <w:jc w:val="both"/>
        <w:rPr>
          <w:rFonts w:ascii="Arial" w:hAnsi="Arial" w:cs="Arial"/>
          <w:sz w:val="16"/>
          <w:szCs w:val="16"/>
        </w:rPr>
      </w:pPr>
      <w:r w:rsidRPr="00A22E4B">
        <w:rPr>
          <w:rStyle w:val="Odwoanieprzypisudolnego"/>
          <w:rFonts w:ascii="Arial" w:hAnsi="Arial" w:cs="Arial"/>
          <w:sz w:val="16"/>
          <w:szCs w:val="16"/>
        </w:rPr>
        <w:footnoteRef/>
      </w:r>
      <w:r w:rsidRPr="00A22E4B">
        <w:rPr>
          <w:rFonts w:ascii="Arial" w:hAnsi="Arial" w:cs="Arial"/>
          <w:sz w:val="16"/>
          <w:szCs w:val="16"/>
        </w:rPr>
        <w:t xml:space="preserve"> </w:t>
      </w:r>
      <w:r>
        <w:rPr>
          <w:rFonts w:ascii="Arial" w:hAnsi="Arial" w:cs="Arial"/>
          <w:sz w:val="16"/>
          <w:szCs w:val="16"/>
        </w:rPr>
        <w:t>Opis przelewu winien uwzględniać tytuł zwrotu, nazwę Beneficjenta oraz numer umowy o dofinansowanie.</w:t>
      </w:r>
    </w:p>
  </w:footnote>
  <w:footnote w:id="58">
    <w:p w14:paraId="6AFD2BC9" w14:textId="3D83D3E5" w:rsidR="00995747" w:rsidRDefault="00995747">
      <w:pPr>
        <w:pStyle w:val="Tekstprzypisudolnego"/>
      </w:pPr>
      <w:r w:rsidRPr="00CB7DA8">
        <w:rPr>
          <w:rStyle w:val="Odwoanieprzypisudolnego"/>
          <w:rFonts w:ascii="Arial" w:hAnsi="Arial" w:cs="Arial"/>
          <w:sz w:val="16"/>
          <w:szCs w:val="16"/>
        </w:rPr>
        <w:footnoteRef/>
      </w:r>
      <w:r w:rsidRPr="00CB7DA8">
        <w:rPr>
          <w:rStyle w:val="Odwoanieprzypisudolnego"/>
          <w:rFonts w:ascii="Arial" w:hAnsi="Arial" w:cs="Arial"/>
          <w:sz w:val="16"/>
          <w:szCs w:val="16"/>
        </w:rPr>
        <w:t xml:space="preserve"> </w:t>
      </w:r>
      <w:r w:rsidRPr="00CB7DA8">
        <w:rPr>
          <w:rFonts w:ascii="Arial" w:hAnsi="Arial" w:cs="Arial"/>
          <w:sz w:val="16"/>
          <w:szCs w:val="16"/>
        </w:rPr>
        <w:t>Powyższe nie dotyczy sytuacji, gdy zgodnie z odrębnymi ustawami odsetki stanowią dochód beneficjenta (np. w przypadku beneficjentów będących jednostkami samorządu terytorialnego).</w:t>
      </w:r>
      <w:r w:rsidRPr="00CB7DA8">
        <w:t xml:space="preserve"> </w:t>
      </w:r>
      <w:r>
        <w:t xml:space="preserve"> </w:t>
      </w:r>
    </w:p>
  </w:footnote>
  <w:footnote w:id="59">
    <w:p w14:paraId="375900C0" w14:textId="77777777" w:rsidR="00995747" w:rsidRPr="00E467AA" w:rsidRDefault="00995747"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 przypadku przekazywania transz dofinansowania o dużej wartości, Instytucja Pośrednicząca może zwiększyć częstotliwość </w:t>
      </w:r>
      <w:r w:rsidRPr="00E467AA">
        <w:rPr>
          <w:rFonts w:ascii="Arial" w:hAnsi="Arial" w:cs="Arial"/>
          <w:sz w:val="16"/>
          <w:szCs w:val="16"/>
        </w:rPr>
        <w:t>dokonywania zwrotu odsetek bankowych.</w:t>
      </w:r>
    </w:p>
  </w:footnote>
  <w:footnote w:id="60">
    <w:p w14:paraId="6C7E9EEA" w14:textId="1A9BA79A" w:rsidR="00995747" w:rsidRPr="00E467AA" w:rsidRDefault="00995747" w:rsidP="002A4AA8">
      <w:pPr>
        <w:pStyle w:val="Tekstprzypisudolnego"/>
        <w:ind w:left="142" w:hanging="142"/>
        <w:jc w:val="both"/>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W przypadku partnerstwa Lider jest zobowiązany do poinformowania IP także o odsetkach narosłych na rachunku płatniczym Partnera/ów oraz do ich zwro</w:t>
      </w:r>
      <w:r>
        <w:rPr>
          <w:rFonts w:ascii="Arial" w:hAnsi="Arial" w:cs="Arial"/>
          <w:sz w:val="16"/>
          <w:szCs w:val="16"/>
        </w:rPr>
        <w:t>tu w terminach określonych w § 9, ust. 14</w:t>
      </w:r>
      <w:r w:rsidRPr="00E467AA">
        <w:rPr>
          <w:rFonts w:ascii="Arial" w:hAnsi="Arial" w:cs="Arial"/>
          <w:sz w:val="16"/>
          <w:szCs w:val="16"/>
        </w:rPr>
        <w:t>.</w:t>
      </w:r>
    </w:p>
  </w:footnote>
  <w:footnote w:id="61">
    <w:p w14:paraId="50A356B1" w14:textId="77777777" w:rsidR="00995747" w:rsidRPr="00E467AA" w:rsidRDefault="00995747" w:rsidP="00FC5F85">
      <w:pPr>
        <w:pStyle w:val="Tekstprzypisudolnego"/>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Dotyczy przypadku, gdy Projekt jest realizowany w ramach partnerstwa. Wykreślić jeśli nie dotyczy.</w:t>
      </w:r>
    </w:p>
  </w:footnote>
  <w:footnote w:id="62">
    <w:p w14:paraId="36802FCB" w14:textId="487225CF" w:rsidR="00995747" w:rsidRDefault="00995747">
      <w:pPr>
        <w:pStyle w:val="Tekstprzypisudolnego"/>
      </w:pPr>
      <w:r w:rsidRPr="00E467AA">
        <w:rPr>
          <w:rStyle w:val="Odwoanieprzypisudolnego"/>
          <w:rFonts w:ascii="Arial" w:hAnsi="Arial" w:cs="Arial"/>
          <w:sz w:val="16"/>
          <w:szCs w:val="16"/>
        </w:rPr>
        <w:footnoteRef/>
      </w:r>
      <w:r w:rsidRPr="00E467AA">
        <w:t xml:space="preserve"> </w:t>
      </w:r>
      <w:bookmarkStart w:id="36" w:name="_Hlk136333174"/>
      <w:r w:rsidRPr="00E467AA">
        <w:rPr>
          <w:rFonts w:ascii="Arial" w:hAnsi="Arial" w:cs="Arial"/>
          <w:sz w:val="16"/>
          <w:szCs w:val="16"/>
        </w:rPr>
        <w:t>Dotyczy przypadku, gdy Projekt jest realizowany w ramach partnerstwa. Wykreślić jeśli nie dotyczy.</w:t>
      </w:r>
      <w:bookmarkEnd w:id="36"/>
    </w:p>
  </w:footnote>
  <w:footnote w:id="63">
    <w:p w14:paraId="25419C7E" w14:textId="77777777" w:rsidR="00995747" w:rsidRPr="002A4AA8" w:rsidRDefault="00995747" w:rsidP="002A4AA8">
      <w:pPr>
        <w:pStyle w:val="Tekstprzypisudolnego"/>
        <w:jc w:val="both"/>
        <w:rPr>
          <w:rFonts w:ascii="Arial" w:hAnsi="Arial" w:cs="Arial"/>
        </w:rPr>
      </w:pPr>
      <w:r w:rsidRPr="002A4AA8">
        <w:rPr>
          <w:rStyle w:val="Odwoanieprzypisudolnego"/>
          <w:rFonts w:ascii="Arial" w:hAnsi="Arial" w:cs="Arial"/>
          <w:sz w:val="16"/>
          <w:szCs w:val="16"/>
        </w:rPr>
        <w:footnoteRef/>
      </w:r>
      <w:r w:rsidRPr="002A4AA8">
        <w:rPr>
          <w:rFonts w:ascii="Arial" w:hAnsi="Arial" w:cs="Arial"/>
          <w:sz w:val="16"/>
          <w:szCs w:val="16"/>
        </w:rPr>
        <w:t xml:space="preserve"> Jeśli dotyczy.</w:t>
      </w:r>
    </w:p>
  </w:footnote>
  <w:footnote w:id="64">
    <w:p w14:paraId="611D5F98" w14:textId="77777777" w:rsidR="00995747" w:rsidRPr="002A4AA8" w:rsidRDefault="00995747" w:rsidP="002A4AA8">
      <w:pPr>
        <w:pStyle w:val="Tekstprzypisudolnego"/>
        <w:jc w:val="both"/>
        <w:rPr>
          <w:rFonts w:ascii="Arial" w:hAnsi="Arial" w:cs="Arial"/>
          <w:sz w:val="16"/>
          <w:szCs w:val="16"/>
        </w:rPr>
      </w:pPr>
      <w:r w:rsidRPr="002A4AA8">
        <w:rPr>
          <w:rStyle w:val="Znakiprzypiswdolnych"/>
          <w:rFonts w:ascii="Arial" w:hAnsi="Arial" w:cs="Arial"/>
          <w:sz w:val="16"/>
          <w:szCs w:val="16"/>
        </w:rPr>
        <w:footnoteRef/>
      </w:r>
      <w:r w:rsidRPr="002A4AA8">
        <w:rPr>
          <w:rFonts w:ascii="Arial" w:hAnsi="Arial" w:cs="Arial"/>
          <w:sz w:val="16"/>
          <w:szCs w:val="16"/>
        </w:rPr>
        <w:t xml:space="preserve"> Dotyczy sytuacji gdy w ramach Projektu wypłacono co najmniej dwie transze dofinansowania.</w:t>
      </w:r>
    </w:p>
  </w:footnote>
  <w:footnote w:id="65">
    <w:p w14:paraId="3EE9318C" w14:textId="77777777" w:rsidR="00995747" w:rsidRPr="002A4AA8" w:rsidRDefault="00995747" w:rsidP="002A4AA8">
      <w:pPr>
        <w:pStyle w:val="Tekstprzypisudolnego"/>
        <w:jc w:val="both"/>
        <w:rPr>
          <w:sz w:val="16"/>
          <w:szCs w:val="16"/>
        </w:rPr>
      </w:pPr>
      <w:r w:rsidRPr="002A4AA8">
        <w:rPr>
          <w:rStyle w:val="Znakiprzypiswdolnych"/>
          <w:rFonts w:ascii="Arial" w:hAnsi="Arial" w:cs="Arial"/>
          <w:sz w:val="16"/>
          <w:szCs w:val="16"/>
        </w:rPr>
        <w:footnoteRef/>
      </w:r>
      <w:r w:rsidRPr="002A4AA8">
        <w:rPr>
          <w:rFonts w:ascii="Arial" w:hAnsi="Arial" w:cs="Arial"/>
          <w:sz w:val="16"/>
          <w:szCs w:val="16"/>
        </w:rPr>
        <w:t xml:space="preserve"> Bez względu na wysokość kosztów bezpośrednich wykazanych we wnioskach o płatność, ale w kwocie nie większej niż wskazana w zatwierdzonym Wniosku.</w:t>
      </w:r>
    </w:p>
  </w:footnote>
  <w:footnote w:id="66">
    <w:p w14:paraId="131E8DD8" w14:textId="77777777" w:rsidR="00995747" w:rsidRPr="002A4AA8" w:rsidRDefault="00995747"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r w:rsidRPr="0075143A">
        <w:rPr>
          <w:rFonts w:ascii="Arial" w:hAnsi="Arial" w:cs="Arial"/>
          <w:sz w:val="16"/>
          <w:szCs w:val="16"/>
        </w:rPr>
        <w:t>Dotyczy wyłącznie sytuacji, gdy w ramach wniosku o płatność wykazano wydatki w ramach zamówienia o wartości równej lub wyższej niż próg określony zgodnie z art. 3 ustawy Pzp.</w:t>
      </w:r>
    </w:p>
  </w:footnote>
  <w:footnote w:id="67">
    <w:p w14:paraId="163463F9" w14:textId="4C7D0BF4" w:rsidR="00995747" w:rsidRPr="002A4AA8" w:rsidRDefault="00995747"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Przedmiotowy załącznik składany jest wyłącznie </w:t>
      </w:r>
      <w:r w:rsidRPr="00E543F1">
        <w:rPr>
          <w:rFonts w:ascii="Arial" w:hAnsi="Arial" w:cs="Arial"/>
          <w:sz w:val="16"/>
          <w:szCs w:val="16"/>
        </w:rPr>
        <w:t xml:space="preserve">przez jednostki samorządu terytorialnego </w:t>
      </w:r>
      <w:r w:rsidRPr="002A4AA8">
        <w:rPr>
          <w:rFonts w:ascii="Arial" w:hAnsi="Arial" w:cs="Arial"/>
          <w:sz w:val="16"/>
          <w:szCs w:val="16"/>
        </w:rPr>
        <w:t>z wnioskami o płatność rozliczającymi wydatki</w:t>
      </w:r>
      <w:r w:rsidRPr="00E543F1">
        <w:rPr>
          <w:rFonts w:ascii="Arial" w:hAnsi="Arial" w:cs="Arial"/>
          <w:sz w:val="16"/>
          <w:szCs w:val="16"/>
        </w:rPr>
        <w:t>, sfinansowane z więcej niż dwóch paragrafów klasyfikacji budżetowej</w:t>
      </w:r>
      <w:r w:rsidRPr="002A4AA8">
        <w:rPr>
          <w:rFonts w:ascii="Arial" w:hAnsi="Arial" w:cs="Arial"/>
          <w:sz w:val="16"/>
          <w:szCs w:val="16"/>
        </w:rPr>
        <w:t>.</w:t>
      </w:r>
    </w:p>
  </w:footnote>
  <w:footnote w:id="68">
    <w:p w14:paraId="72EC0C63" w14:textId="2EED4BC3" w:rsidR="00995747" w:rsidRPr="002A4AA8" w:rsidRDefault="00995747"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Style w:val="Odwoanieprzypisudolnego"/>
          <w:rFonts w:ascii="Arial" w:hAnsi="Arial" w:cs="Arial"/>
          <w:sz w:val="16"/>
          <w:szCs w:val="16"/>
        </w:rPr>
        <w:t xml:space="preserve"> </w:t>
      </w:r>
      <w:r w:rsidRPr="002A4AA8">
        <w:rPr>
          <w:rFonts w:ascii="Arial" w:hAnsi="Arial" w:cs="Arial"/>
          <w:sz w:val="16"/>
          <w:szCs w:val="16"/>
        </w:rPr>
        <w:t>Za termin złożenia wniosku o płatność do IP uznaje się termin wpływu poprzez platformę SL20</w:t>
      </w:r>
      <w:r>
        <w:rPr>
          <w:rFonts w:ascii="Arial" w:hAnsi="Arial" w:cs="Arial"/>
          <w:sz w:val="16"/>
          <w:szCs w:val="16"/>
        </w:rPr>
        <w:t>21-Projekty</w:t>
      </w:r>
      <w:r w:rsidRPr="002A4AA8">
        <w:rPr>
          <w:rFonts w:ascii="Arial" w:hAnsi="Arial" w:cs="Arial"/>
          <w:sz w:val="16"/>
          <w:szCs w:val="16"/>
        </w:rPr>
        <w:t>.</w:t>
      </w:r>
    </w:p>
  </w:footnote>
  <w:footnote w:id="69">
    <w:p w14:paraId="64A4365C" w14:textId="77777777" w:rsidR="00995747" w:rsidRPr="002A4AA8" w:rsidRDefault="00995747"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Style w:val="Odwoanieprzypisudolnego"/>
          <w:rFonts w:ascii="Arial" w:hAnsi="Arial" w:cs="Arial"/>
          <w:sz w:val="16"/>
          <w:szCs w:val="16"/>
        </w:rPr>
        <w:t xml:space="preserve"> </w:t>
      </w:r>
      <w:r w:rsidRPr="002A4AA8">
        <w:rPr>
          <w:rFonts w:ascii="Arial" w:hAnsi="Arial" w:cs="Arial"/>
          <w:sz w:val="16"/>
          <w:szCs w:val="16"/>
        </w:rPr>
        <w:t>W przypadku projektu realizowanego w partnerstwie (lub w przypadku innych okoliczności wynikających ze sposobu wdrażania projektu, które mogą powodować trudności w pozyskiwaniu dokumentacji niezbędnej do terminowego sporządzenia wniosku o płatność) należy wpisać termin do 15 dni roboczych.</w:t>
      </w:r>
    </w:p>
  </w:footnote>
  <w:footnote w:id="70">
    <w:p w14:paraId="18FCC3B0" w14:textId="77777777" w:rsidR="00995747" w:rsidRPr="002A4AA8" w:rsidRDefault="00995747"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Nie dotyczy wniosku końcowego o płatność.</w:t>
      </w:r>
    </w:p>
  </w:footnote>
  <w:footnote w:id="71">
    <w:p w14:paraId="33EBFDBF" w14:textId="77777777" w:rsidR="00995747" w:rsidRPr="002A4AA8" w:rsidRDefault="00995747"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Nie dotyczy wniosku końcowego o płatność.</w:t>
      </w:r>
    </w:p>
  </w:footnote>
  <w:footnote w:id="72">
    <w:p w14:paraId="7F7254CF" w14:textId="77777777" w:rsidR="00995747" w:rsidRPr="002A4AA8" w:rsidRDefault="00995747" w:rsidP="002A4AA8">
      <w:pPr>
        <w:pStyle w:val="Tekstprzypisudolnego"/>
        <w:jc w:val="both"/>
        <w:rPr>
          <w:sz w:val="16"/>
          <w:szCs w:val="16"/>
        </w:rPr>
      </w:pPr>
      <w:r w:rsidRPr="002A4AA8">
        <w:rPr>
          <w:rFonts w:ascii="Arial" w:hAnsi="Arial" w:cs="Arial"/>
          <w:sz w:val="16"/>
          <w:szCs w:val="16"/>
          <w:vertAlign w:val="superscript"/>
        </w:rPr>
        <w:footnoteRef/>
      </w:r>
      <w:r w:rsidRPr="002A4AA8">
        <w:rPr>
          <w:rFonts w:ascii="Arial" w:hAnsi="Arial" w:cs="Arial"/>
          <w:sz w:val="16"/>
          <w:szCs w:val="16"/>
        </w:rPr>
        <w:t xml:space="preserve"> W uzasadnionych przypadkach Instytucja Pośrednicząca może wyznaczyć krótszy termin, w szczególności gdy błędy nie były liczne lub zgłoszone uwagi do wniosku nie wymagają obszernych wyjaśnień lub przekazania znacznej ilości dokumentacji źródłowej.</w:t>
      </w:r>
    </w:p>
  </w:footnote>
  <w:footnote w:id="73">
    <w:p w14:paraId="602C93E4" w14:textId="77777777" w:rsidR="00995747" w:rsidRPr="002A4AA8" w:rsidRDefault="00995747"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jednostek sektora finansów publicznych.</w:t>
      </w:r>
    </w:p>
  </w:footnote>
  <w:footnote w:id="74">
    <w:p w14:paraId="29327410" w14:textId="77777777" w:rsidR="00995747" w:rsidRPr="002A4AA8" w:rsidRDefault="00995747"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Usunąć jeśli nie dotyczy.</w:t>
      </w:r>
    </w:p>
  </w:footnote>
  <w:footnote w:id="75">
    <w:p w14:paraId="0F9B4250" w14:textId="77777777" w:rsidR="00995747" w:rsidRPr="002A4AA8" w:rsidRDefault="00995747" w:rsidP="002A4AA8">
      <w:pPr>
        <w:pStyle w:val="Tekstprzypisudolnego"/>
      </w:pPr>
      <w:r w:rsidRPr="00FF2E42">
        <w:rPr>
          <w:rStyle w:val="Odwoanieprzypisudolnego"/>
          <w:rFonts w:ascii="Arial" w:hAnsi="Arial" w:cs="Arial"/>
          <w:sz w:val="16"/>
          <w:szCs w:val="16"/>
        </w:rPr>
        <w:footnoteRef/>
      </w:r>
      <w:r w:rsidRPr="002A4AA8">
        <w:t xml:space="preserve"> </w:t>
      </w:r>
      <w:r w:rsidRPr="002A4AA8">
        <w:rPr>
          <w:rFonts w:ascii="Arial" w:hAnsi="Arial" w:cs="Arial"/>
          <w:sz w:val="16"/>
          <w:szCs w:val="16"/>
        </w:rPr>
        <w:t>Usunąć jeśli nie dotyczy.</w:t>
      </w:r>
    </w:p>
  </w:footnote>
  <w:footnote w:id="76">
    <w:p w14:paraId="524BA8E4" w14:textId="77777777" w:rsidR="00995747" w:rsidRPr="002A4AA8" w:rsidRDefault="00995747" w:rsidP="002A4AA8">
      <w:pPr>
        <w:pStyle w:val="Tekstprzypisudolnego"/>
      </w:pPr>
      <w:r w:rsidRPr="002A4AA8">
        <w:rPr>
          <w:rStyle w:val="Odwoanieprzypisudolnego"/>
          <w:rFonts w:ascii="Arial" w:hAnsi="Arial" w:cs="Arial"/>
          <w:sz w:val="16"/>
          <w:szCs w:val="16"/>
        </w:rPr>
        <w:footnoteRef/>
      </w:r>
      <w:r w:rsidRPr="002A4AA8">
        <w:rPr>
          <w:rFonts w:ascii="Arial" w:hAnsi="Arial" w:cs="Arial"/>
          <w:sz w:val="16"/>
          <w:szCs w:val="16"/>
        </w:rPr>
        <w:t xml:space="preserve"> Usunąć jeśli nie dotyczy.</w:t>
      </w:r>
    </w:p>
  </w:footnote>
  <w:footnote w:id="77">
    <w:p w14:paraId="3B9B04A7" w14:textId="77777777" w:rsidR="00995747" w:rsidRPr="002A4AA8" w:rsidRDefault="00995747" w:rsidP="002A4AA8">
      <w:pPr>
        <w:pStyle w:val="Tekstprzypisudolnego"/>
        <w:jc w:val="both"/>
      </w:pPr>
      <w:r w:rsidRPr="002A4AA8">
        <w:rPr>
          <w:rStyle w:val="Odwoanieprzypisudolnego"/>
          <w:rFonts w:ascii="Arial" w:hAnsi="Arial" w:cs="Arial"/>
          <w:sz w:val="16"/>
          <w:szCs w:val="16"/>
        </w:rPr>
        <w:footnoteRef/>
      </w:r>
      <w:r w:rsidRPr="002A4AA8">
        <w:rPr>
          <w:rFonts w:ascii="Arial" w:hAnsi="Arial" w:cs="Arial"/>
          <w:sz w:val="16"/>
          <w:szCs w:val="16"/>
        </w:rPr>
        <w:t xml:space="preserve"> Usunąć jeśli nie dotyczy.</w:t>
      </w:r>
      <w:r w:rsidRPr="002A4AA8">
        <w:t xml:space="preserve"> </w:t>
      </w:r>
    </w:p>
  </w:footnote>
  <w:footnote w:id="78">
    <w:p w14:paraId="450E3BA1" w14:textId="4306F21A" w:rsidR="00995747" w:rsidRPr="002A4AA8" w:rsidRDefault="00995747"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w szczególności projektów zatwierdzonych do realizacji w ramach </w:t>
      </w:r>
      <w:r>
        <w:rPr>
          <w:rFonts w:ascii="Arial" w:hAnsi="Arial" w:cs="Arial"/>
          <w:sz w:val="16"/>
          <w:szCs w:val="16"/>
        </w:rPr>
        <w:t>naborów</w:t>
      </w:r>
      <w:r w:rsidRPr="002A4AA8">
        <w:rPr>
          <w:rFonts w:ascii="Arial" w:hAnsi="Arial" w:cs="Arial"/>
          <w:sz w:val="16"/>
          <w:szCs w:val="16"/>
        </w:rPr>
        <w:t xml:space="preserve">, w których zostały wprowadzone kryteria wyboru projektów dotyczące efektywności zatrudnieniowej lub społeczno-zatrudnieniowej. Ustęp należy wykreślić, jeśli nie wprowadzono w ramach </w:t>
      </w:r>
      <w:r>
        <w:rPr>
          <w:rFonts w:ascii="Arial" w:hAnsi="Arial" w:cs="Arial"/>
          <w:sz w:val="16"/>
          <w:szCs w:val="16"/>
        </w:rPr>
        <w:t>naboru</w:t>
      </w:r>
      <w:r w:rsidRPr="002A4AA8">
        <w:rPr>
          <w:rFonts w:ascii="Arial" w:hAnsi="Arial" w:cs="Arial"/>
          <w:sz w:val="16"/>
          <w:szCs w:val="16"/>
        </w:rPr>
        <w:t xml:space="preserve"> kryteriów wyboru projektów dotyczących efektywności zatrudnieniowej lub społeczno-zatrudnieniowej.</w:t>
      </w:r>
    </w:p>
  </w:footnote>
  <w:footnote w:id="79">
    <w:p w14:paraId="2DB04C53" w14:textId="77777777" w:rsidR="00995747" w:rsidRPr="0075143A" w:rsidRDefault="00995747" w:rsidP="002A4AA8">
      <w:pPr>
        <w:pStyle w:val="Tekstprzypisudolnego"/>
        <w:jc w:val="both"/>
        <w:rPr>
          <w:rFonts w:ascii="Arial" w:hAnsi="Arial" w:cs="Arial"/>
          <w:sz w:val="16"/>
          <w:szCs w:val="16"/>
        </w:rPr>
      </w:pPr>
      <w:r w:rsidRPr="0075143A">
        <w:rPr>
          <w:rStyle w:val="Odwoanieprzypisudolnego"/>
          <w:rFonts w:ascii="Arial" w:hAnsi="Arial" w:cs="Arial"/>
          <w:sz w:val="16"/>
          <w:szCs w:val="16"/>
        </w:rPr>
        <w:footnoteRef/>
      </w:r>
      <w:r w:rsidRPr="0075143A">
        <w:rPr>
          <w:rFonts w:ascii="Arial" w:hAnsi="Arial" w:cs="Arial"/>
          <w:sz w:val="16"/>
          <w:szCs w:val="16"/>
        </w:rPr>
        <w:t xml:space="preserve"> Nie dotyczy beneficjentów zwolnionych na podstawie art. 206 ust. 4 ufp  z obowiązku ustanawiania zabezpieczenia wykonania umowy.</w:t>
      </w:r>
    </w:p>
  </w:footnote>
  <w:footnote w:id="80">
    <w:p w14:paraId="5F6CE46B" w14:textId="7C8294D3" w:rsidR="00995747" w:rsidRPr="0075143A" w:rsidRDefault="00995747" w:rsidP="002A4AA8">
      <w:pPr>
        <w:pStyle w:val="Tekstprzypisudolnego"/>
        <w:jc w:val="both"/>
        <w:rPr>
          <w:rFonts w:ascii="Arial" w:hAnsi="Arial" w:cs="Arial"/>
          <w:sz w:val="16"/>
          <w:szCs w:val="16"/>
        </w:rPr>
      </w:pPr>
      <w:r w:rsidRPr="0075143A">
        <w:rPr>
          <w:rStyle w:val="Odwoanieprzypisudolnego"/>
          <w:rFonts w:ascii="Arial" w:hAnsi="Arial" w:cs="Arial"/>
          <w:sz w:val="16"/>
          <w:szCs w:val="16"/>
        </w:rPr>
        <w:footnoteRef/>
      </w:r>
      <w:r w:rsidRPr="0075143A">
        <w:rPr>
          <w:rFonts w:ascii="Arial" w:hAnsi="Arial" w:cs="Arial"/>
          <w:sz w:val="16"/>
          <w:szCs w:val="16"/>
        </w:rPr>
        <w:t xml:space="preserve"> W przypadku, gdy  nie jest możliwe złożenie zabezpieczenia przez </w:t>
      </w:r>
      <w:r>
        <w:rPr>
          <w:rFonts w:ascii="Arial" w:hAnsi="Arial" w:cs="Arial"/>
          <w:sz w:val="16"/>
          <w:szCs w:val="16"/>
        </w:rPr>
        <w:t>B</w:t>
      </w:r>
      <w:r w:rsidRPr="0075143A">
        <w:rPr>
          <w:rFonts w:ascii="Arial" w:hAnsi="Arial" w:cs="Arial"/>
          <w:sz w:val="16"/>
          <w:szCs w:val="16"/>
        </w:rPr>
        <w:t>eneficjenta z przyczyn obiektywnych we wskazanym terminie, Instytucja Pośrednicząca może wydłużyć odpowiednio ten termin.</w:t>
      </w:r>
    </w:p>
  </w:footnote>
  <w:footnote w:id="81">
    <w:p w14:paraId="6F83B5A9" w14:textId="0791C51A" w:rsidR="00995747" w:rsidRPr="0075143A" w:rsidRDefault="00995747" w:rsidP="002A4AA8">
      <w:pPr>
        <w:pStyle w:val="Tekstprzypisudolnego"/>
        <w:jc w:val="both"/>
        <w:rPr>
          <w:rFonts w:ascii="Arial" w:hAnsi="Arial" w:cs="Arial"/>
          <w:sz w:val="18"/>
          <w:szCs w:val="18"/>
        </w:rPr>
      </w:pPr>
      <w:r w:rsidRPr="0075143A">
        <w:rPr>
          <w:rStyle w:val="Odwoanieprzypisudolnego"/>
          <w:rFonts w:ascii="Arial" w:hAnsi="Arial" w:cs="Arial"/>
          <w:sz w:val="16"/>
          <w:szCs w:val="16"/>
        </w:rPr>
        <w:footnoteRef/>
      </w:r>
      <w:r w:rsidRPr="0075143A">
        <w:rPr>
          <w:rFonts w:ascii="Arial" w:hAnsi="Arial" w:cs="Arial"/>
          <w:sz w:val="16"/>
          <w:szCs w:val="16"/>
        </w:rPr>
        <w:t xml:space="preserve"> W przypadku, gdy wartość dofinansowania projektu przekracza limit określony w rozporządzeniu </w:t>
      </w:r>
      <w:r w:rsidRPr="00093CC4">
        <w:rPr>
          <w:rFonts w:ascii="Arial" w:hAnsi="Arial" w:cs="Arial"/>
          <w:sz w:val="16"/>
          <w:szCs w:val="16"/>
        </w:rPr>
        <w:t xml:space="preserve">Ministra Funduszy i Polityki Regionalnej </w:t>
      </w:r>
      <w:r w:rsidRPr="0075143A">
        <w:rPr>
          <w:rFonts w:ascii="Arial" w:hAnsi="Arial" w:cs="Arial"/>
          <w:sz w:val="16"/>
          <w:szCs w:val="16"/>
        </w:rPr>
        <w:t xml:space="preserve">z dnia </w:t>
      </w:r>
      <w:r w:rsidRPr="0075326D">
        <w:rPr>
          <w:rFonts w:ascii="Arial" w:hAnsi="Arial" w:cs="Arial"/>
          <w:sz w:val="16"/>
          <w:szCs w:val="16"/>
        </w:rPr>
        <w:t xml:space="preserve">21 września 2022 r. </w:t>
      </w:r>
      <w:r w:rsidRPr="0075143A">
        <w:rPr>
          <w:rFonts w:ascii="Arial" w:hAnsi="Arial" w:cs="Arial"/>
          <w:sz w:val="16"/>
          <w:szCs w:val="16"/>
        </w:rPr>
        <w:t>w sprawie zaliczek w ramach programów finansowanych z udziałem środków europejskich (Dz. U. z 20</w:t>
      </w:r>
      <w:r>
        <w:rPr>
          <w:rFonts w:ascii="Arial" w:hAnsi="Arial" w:cs="Arial"/>
          <w:sz w:val="16"/>
          <w:szCs w:val="16"/>
        </w:rPr>
        <w:t>22</w:t>
      </w:r>
      <w:r w:rsidRPr="0075143A">
        <w:rPr>
          <w:rFonts w:ascii="Arial" w:hAnsi="Arial" w:cs="Arial"/>
          <w:sz w:val="16"/>
          <w:szCs w:val="16"/>
        </w:rPr>
        <w:t xml:space="preserve"> r. poz.</w:t>
      </w:r>
      <w:r w:rsidRPr="00093CC4">
        <w:rPr>
          <w:rFonts w:ascii="Arial" w:hAnsi="Arial" w:cs="Arial"/>
          <w:sz w:val="16"/>
          <w:szCs w:val="16"/>
        </w:rPr>
        <w:t>2055</w:t>
      </w:r>
      <w:r w:rsidRPr="0075143A">
        <w:rPr>
          <w:rFonts w:ascii="Arial" w:hAnsi="Arial" w:cs="Arial"/>
          <w:sz w:val="16"/>
          <w:szCs w:val="16"/>
        </w:rPr>
        <w:t xml:space="preserve">), stosuje się § 5 ust. 4  ww. rozporządzenia. Proces ustalania formy zabezpieczenia przebiega zgodnie z opisem zamieszczonym w Regulaminie </w:t>
      </w:r>
      <w:r>
        <w:rPr>
          <w:rFonts w:ascii="Arial" w:hAnsi="Arial" w:cs="Arial"/>
          <w:sz w:val="16"/>
          <w:szCs w:val="16"/>
        </w:rPr>
        <w:t>wyboru</w:t>
      </w:r>
      <w:r w:rsidRPr="0075143A">
        <w:rPr>
          <w:rFonts w:ascii="Arial" w:hAnsi="Arial" w:cs="Arial"/>
          <w:sz w:val="16"/>
          <w:szCs w:val="16"/>
        </w:rPr>
        <w:t xml:space="preserve">. W przypadku przekroczenia limitu, o którym mowa powyżej, wypełnić zgodnie z ustaloną z Beneficjentem formą zabezpieczenia. </w:t>
      </w:r>
      <w:r w:rsidRPr="00470A9A">
        <w:rPr>
          <w:rFonts w:ascii="Arial" w:hAnsi="Arial" w:cs="Arial"/>
          <w:sz w:val="16"/>
          <w:szCs w:val="16"/>
        </w:rPr>
        <w:t>Powyższe zapisy nie odnoszą się do podmiotów wskazanych</w:t>
      </w:r>
      <w:r>
        <w:rPr>
          <w:rFonts w:ascii="Arial" w:hAnsi="Arial" w:cs="Arial"/>
          <w:sz w:val="16"/>
          <w:szCs w:val="16"/>
        </w:rPr>
        <w:t xml:space="preserve"> </w:t>
      </w:r>
      <w:r w:rsidRPr="00470A9A">
        <w:rPr>
          <w:rFonts w:ascii="Arial" w:hAnsi="Arial" w:cs="Arial"/>
          <w:sz w:val="16"/>
          <w:szCs w:val="16"/>
        </w:rPr>
        <w:t>w § 5 ust. 2 pkt 2 ww. rozporządzenia.</w:t>
      </w:r>
    </w:p>
  </w:footnote>
  <w:footnote w:id="82">
    <w:p w14:paraId="4025031B" w14:textId="77777777" w:rsidR="00995747" w:rsidRPr="002A4AA8" w:rsidRDefault="00995747" w:rsidP="004D6DF2">
      <w:pPr>
        <w:pStyle w:val="Tekstprzypisudolnego"/>
        <w:jc w:val="both"/>
        <w:rPr>
          <w:rFonts w:ascii="Arial" w:hAnsi="Arial" w:cs="Arial"/>
          <w:sz w:val="16"/>
          <w:szCs w:val="16"/>
        </w:rPr>
      </w:pPr>
      <w:r w:rsidRPr="0075143A">
        <w:rPr>
          <w:rStyle w:val="Odwoanieprzypisudolnego"/>
          <w:rFonts w:ascii="Arial" w:hAnsi="Arial" w:cs="Arial"/>
          <w:sz w:val="16"/>
          <w:szCs w:val="16"/>
        </w:rPr>
        <w:footnoteRef/>
      </w:r>
      <w:r w:rsidRPr="0075143A">
        <w:rPr>
          <w:rFonts w:ascii="Arial" w:hAnsi="Arial" w:cs="Arial"/>
          <w:sz w:val="16"/>
          <w:szCs w:val="16"/>
        </w:rPr>
        <w:t xml:space="preserve"> Dotyczy wyłącznie sytuacji, gdy w ramach wniosku o płatność wykazano wydatki w ramach zamówienia o wartości równej lub wyższej niż próg określony zgodnie z  art. 3 ustawy Pzp.</w:t>
      </w:r>
    </w:p>
  </w:footnote>
  <w:footnote w:id="83">
    <w:p w14:paraId="7A13954D" w14:textId="77777777" w:rsidR="00995747" w:rsidRPr="002A4AA8" w:rsidRDefault="00995747" w:rsidP="002A4AA8">
      <w:pPr>
        <w:pStyle w:val="Tekstprzypisudolnego"/>
        <w:jc w:val="both"/>
        <w:rPr>
          <w:rFonts w:ascii="Arial" w:hAnsi="Arial" w:cs="Arial"/>
        </w:rPr>
      </w:pPr>
      <w:r w:rsidRPr="002A4AA8">
        <w:rPr>
          <w:rStyle w:val="Odwoanieprzypisudolnego"/>
          <w:rFonts w:ascii="Arial" w:hAnsi="Arial" w:cs="Arial"/>
          <w:sz w:val="16"/>
        </w:rPr>
        <w:footnoteRef/>
      </w:r>
      <w:r w:rsidRPr="002A4AA8">
        <w:rPr>
          <w:rFonts w:ascii="Arial" w:hAnsi="Arial" w:cs="Arial"/>
        </w:rPr>
        <w:t xml:space="preserve"> </w:t>
      </w:r>
      <w:r w:rsidRPr="002A4AA8">
        <w:rPr>
          <w:rFonts w:ascii="Arial" w:hAnsi="Arial" w:cs="Arial"/>
          <w:sz w:val="16"/>
          <w:szCs w:val="16"/>
        </w:rPr>
        <w:t>Dotyczy przypadku, gdy Projekt jest realizowany w ramach partnerstwa.</w:t>
      </w:r>
      <w:r>
        <w:rPr>
          <w:rFonts w:ascii="Arial" w:hAnsi="Arial" w:cs="Arial"/>
          <w:sz w:val="16"/>
          <w:szCs w:val="16"/>
        </w:rPr>
        <w:t xml:space="preserve"> Wykreślić jeśli nie dotyczy.</w:t>
      </w:r>
    </w:p>
  </w:footnote>
  <w:footnote w:id="84">
    <w:p w14:paraId="5C539A51" w14:textId="77777777" w:rsidR="00995747" w:rsidRPr="00A17780" w:rsidRDefault="00995747">
      <w:pPr>
        <w:pStyle w:val="Tekstprzypisudolnego"/>
        <w:rPr>
          <w:rFonts w:ascii="Arial" w:hAnsi="Arial" w:cs="Arial"/>
          <w:sz w:val="16"/>
          <w:szCs w:val="16"/>
        </w:rPr>
      </w:pPr>
      <w:r w:rsidRPr="00A17780">
        <w:rPr>
          <w:rStyle w:val="Odwoanieprzypisudolnego"/>
          <w:rFonts w:ascii="Arial" w:hAnsi="Arial" w:cs="Arial"/>
          <w:sz w:val="16"/>
          <w:szCs w:val="16"/>
        </w:rPr>
        <w:footnoteRef/>
      </w:r>
      <w:r w:rsidRPr="00A17780">
        <w:rPr>
          <w:rFonts w:ascii="Arial" w:hAnsi="Arial" w:cs="Arial"/>
          <w:sz w:val="16"/>
          <w:szCs w:val="16"/>
        </w:rPr>
        <w:t xml:space="preserve"> Dotyczy przypadku, gdy Projekt jest realizowany w ramach partnerstwa. Wykreślić jeśli nie dotyczy.</w:t>
      </w:r>
    </w:p>
  </w:footnote>
  <w:footnote w:id="85">
    <w:p w14:paraId="0E53EC45" w14:textId="77777777" w:rsidR="00995747" w:rsidRPr="00A17780" w:rsidRDefault="00995747">
      <w:pPr>
        <w:pStyle w:val="Tekstprzypisudolnego"/>
        <w:rPr>
          <w:rFonts w:ascii="Arial" w:hAnsi="Arial" w:cs="Arial"/>
          <w:sz w:val="16"/>
          <w:szCs w:val="16"/>
        </w:rPr>
      </w:pPr>
      <w:r w:rsidRPr="00A17780">
        <w:rPr>
          <w:rStyle w:val="Odwoanieprzypisudolnego"/>
          <w:rFonts w:ascii="Arial" w:hAnsi="Arial" w:cs="Arial"/>
          <w:sz w:val="16"/>
          <w:szCs w:val="16"/>
        </w:rPr>
        <w:footnoteRef/>
      </w:r>
      <w:r w:rsidRPr="00A17780">
        <w:rPr>
          <w:rFonts w:ascii="Arial" w:hAnsi="Arial" w:cs="Arial"/>
          <w:sz w:val="16"/>
          <w:szCs w:val="16"/>
        </w:rPr>
        <w:t xml:space="preserve"> Dotyczy przypadku, gdy Projekt jest realizowany w ramach partnerstwa. Wykreślić jeśli nie dotyczy.</w:t>
      </w:r>
    </w:p>
  </w:footnote>
  <w:footnote w:id="86">
    <w:p w14:paraId="449BDA8C" w14:textId="2E21AB2B" w:rsidR="00995747" w:rsidRPr="00B85B65" w:rsidRDefault="00995747" w:rsidP="00A17780">
      <w:pPr>
        <w:pStyle w:val="Tekstprzypisudolnego"/>
      </w:pPr>
      <w:r w:rsidRPr="00A17780">
        <w:rPr>
          <w:rStyle w:val="Odwoanieprzypisudolnego"/>
          <w:rFonts w:ascii="Arial" w:hAnsi="Arial" w:cs="Arial"/>
          <w:sz w:val="16"/>
          <w:szCs w:val="16"/>
        </w:rPr>
        <w:footnoteRef/>
      </w:r>
      <w:r w:rsidRPr="00A17780">
        <w:rPr>
          <w:rFonts w:ascii="Arial" w:hAnsi="Arial" w:cs="Arial"/>
          <w:sz w:val="16"/>
          <w:szCs w:val="16"/>
        </w:rPr>
        <w:t xml:space="preserve"> Przez osobę zarządzającą projektem rozumie się tu osobę, wskazaną przez Beneficjenta we wniosku stanowiącym załącznik nr </w:t>
      </w:r>
      <w:r>
        <w:rPr>
          <w:rFonts w:ascii="Arial" w:hAnsi="Arial" w:cs="Arial"/>
          <w:sz w:val="16"/>
          <w:szCs w:val="16"/>
        </w:rPr>
        <w:t>5</w:t>
      </w:r>
      <w:r w:rsidRPr="00A17780">
        <w:rPr>
          <w:rFonts w:ascii="Arial" w:hAnsi="Arial" w:cs="Arial"/>
          <w:sz w:val="16"/>
          <w:szCs w:val="16"/>
        </w:rPr>
        <w:t xml:space="preserve"> do niniejszej umowy i upoważnioną w ramach obsługi SL2021</w:t>
      </w:r>
      <w:r>
        <w:rPr>
          <w:rFonts w:ascii="Arial" w:hAnsi="Arial" w:cs="Arial"/>
          <w:sz w:val="16"/>
          <w:szCs w:val="16"/>
        </w:rPr>
        <w:t>-Projekty</w:t>
      </w:r>
      <w:r w:rsidRPr="00A17780">
        <w:rPr>
          <w:rFonts w:ascii="Arial" w:hAnsi="Arial" w:cs="Arial"/>
          <w:sz w:val="16"/>
          <w:szCs w:val="16"/>
        </w:rPr>
        <w:t xml:space="preserve"> w jego imieniu do wszelkich czynności związanych z realizacją projektu, w szczególności do zarządzania uprawnieniami innych użytkowników Beneficjenta </w:t>
      </w:r>
      <w:r w:rsidRPr="00A17780">
        <w:rPr>
          <w:rFonts w:ascii="Arial" w:hAnsi="Arial" w:cs="Arial"/>
          <w:i/>
          <w:sz w:val="16"/>
          <w:szCs w:val="16"/>
        </w:rPr>
        <w:t>i Partnera</w:t>
      </w:r>
      <w:r w:rsidRPr="00A17780">
        <w:rPr>
          <w:rFonts w:ascii="Arial" w:hAnsi="Arial" w:cs="Arial"/>
          <w:sz w:val="16"/>
          <w:szCs w:val="16"/>
        </w:rPr>
        <w:t xml:space="preserve"> (jeśli dotyczy), przygotowywania i składania wniosków o płatność oraz przekazywania innych informacji związanych z realizacją projektu.</w:t>
      </w:r>
    </w:p>
  </w:footnote>
  <w:footnote w:id="87">
    <w:p w14:paraId="393B84CD" w14:textId="77777777" w:rsidR="00995747" w:rsidRPr="002A4AA8" w:rsidRDefault="00995747" w:rsidP="002A4AA8">
      <w:pPr>
        <w:pStyle w:val="Tekstprzypisudolnego"/>
        <w:spacing w:after="60"/>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Przepis nie obejmuje przypadku wezwania Beneficjenta do zwrotu środków na podstawie § 11 ust. 8.</w:t>
      </w:r>
    </w:p>
  </w:footnote>
  <w:footnote w:id="88">
    <w:p w14:paraId="3B628A0F" w14:textId="7514725E" w:rsidR="00995747" w:rsidRPr="00536157" w:rsidRDefault="00995747" w:rsidP="002A4AA8">
      <w:pPr>
        <w:pStyle w:val="Tekstprzypisudolnego"/>
        <w:jc w:val="both"/>
        <w:rPr>
          <w:rFonts w:ascii="Arial" w:hAnsi="Arial" w:cs="Arial"/>
          <w:sz w:val="16"/>
          <w:szCs w:val="16"/>
        </w:rPr>
      </w:pPr>
      <w:r w:rsidRPr="002A4AA8">
        <w:rPr>
          <w:rFonts w:ascii="Arial" w:hAnsi="Arial" w:cs="Arial"/>
          <w:sz w:val="16"/>
          <w:szCs w:val="16"/>
          <w:vertAlign w:val="superscript"/>
        </w:rPr>
        <w:footnoteRef/>
      </w:r>
      <w:r w:rsidRPr="002A4AA8">
        <w:rPr>
          <w:rFonts w:ascii="Arial" w:hAnsi="Arial" w:cs="Arial"/>
          <w:sz w:val="16"/>
          <w:szCs w:val="16"/>
        </w:rPr>
        <w:t xml:space="preserve"> Dotyczy wyłącznie projektów zatwierdzonych do realizacji w ramach </w:t>
      </w:r>
      <w:r>
        <w:rPr>
          <w:rFonts w:ascii="Arial" w:hAnsi="Arial" w:cs="Arial"/>
          <w:sz w:val="16"/>
          <w:szCs w:val="16"/>
        </w:rPr>
        <w:t>naborów</w:t>
      </w:r>
      <w:r w:rsidRPr="002A4AA8">
        <w:rPr>
          <w:rFonts w:ascii="Arial" w:hAnsi="Arial" w:cs="Arial"/>
          <w:sz w:val="16"/>
          <w:szCs w:val="16"/>
        </w:rPr>
        <w:t xml:space="preserve">, w których zostały wprowadzone kryteria </w:t>
      </w:r>
      <w:r w:rsidRPr="00536157">
        <w:rPr>
          <w:rFonts w:ascii="Arial" w:hAnsi="Arial" w:cs="Arial"/>
          <w:sz w:val="16"/>
          <w:szCs w:val="16"/>
        </w:rPr>
        <w:t xml:space="preserve">wyboru dotyczące efektywności zatrudnieniowej, zawodowej lub społeczno-zatrudnieniowej. </w:t>
      </w:r>
    </w:p>
  </w:footnote>
  <w:footnote w:id="89">
    <w:p w14:paraId="02C9C039" w14:textId="499E07A2" w:rsidR="00995747" w:rsidRPr="001C1539" w:rsidRDefault="00995747" w:rsidP="001C1539">
      <w:pPr>
        <w:pStyle w:val="Tekstprzypisudolnego"/>
        <w:rPr>
          <w:rFonts w:ascii="Arial" w:hAnsi="Arial" w:cs="Arial"/>
          <w:sz w:val="16"/>
          <w:szCs w:val="16"/>
        </w:rPr>
      </w:pPr>
      <w:r w:rsidRPr="001C1539">
        <w:rPr>
          <w:rStyle w:val="Odwoanieprzypisudolnego"/>
          <w:rFonts w:ascii="Arial" w:hAnsi="Arial" w:cs="Arial"/>
          <w:sz w:val="16"/>
          <w:szCs w:val="16"/>
        </w:rPr>
        <w:footnoteRef/>
      </w:r>
      <w:r w:rsidRPr="001C1539">
        <w:rPr>
          <w:rFonts w:ascii="Arial" w:hAnsi="Arial" w:cs="Arial"/>
          <w:sz w:val="16"/>
          <w:szCs w:val="16"/>
        </w:rPr>
        <w:t xml:space="preserve"> Podatek od towarów i usług, o którym mowa w ustawie z dnia 11 marca 2004 r. o podatku od towarów i usług (Dz.U. z </w:t>
      </w:r>
      <w:r w:rsidRPr="003D42F8">
        <w:rPr>
          <w:rFonts w:ascii="Arial" w:hAnsi="Arial" w:cs="Arial"/>
          <w:sz w:val="16"/>
          <w:szCs w:val="16"/>
        </w:rPr>
        <w:t>202</w:t>
      </w:r>
      <w:r>
        <w:rPr>
          <w:rFonts w:ascii="Arial" w:hAnsi="Arial" w:cs="Arial"/>
          <w:sz w:val="16"/>
          <w:szCs w:val="16"/>
        </w:rPr>
        <w:t>4</w:t>
      </w:r>
      <w:r w:rsidRPr="003D42F8">
        <w:rPr>
          <w:rFonts w:ascii="Arial" w:hAnsi="Arial" w:cs="Arial"/>
          <w:sz w:val="16"/>
          <w:szCs w:val="16"/>
        </w:rPr>
        <w:t xml:space="preserve"> r. poz. </w:t>
      </w:r>
      <w:r>
        <w:rPr>
          <w:rFonts w:ascii="Arial" w:hAnsi="Arial" w:cs="Arial"/>
          <w:sz w:val="16"/>
          <w:szCs w:val="16"/>
        </w:rPr>
        <w:t>361</w:t>
      </w:r>
      <w:r w:rsidRPr="001C1539">
        <w:rPr>
          <w:rFonts w:ascii="Arial" w:hAnsi="Arial" w:cs="Arial"/>
          <w:sz w:val="16"/>
          <w:szCs w:val="16"/>
        </w:rPr>
        <w:t>, z</w:t>
      </w:r>
      <w:r>
        <w:rPr>
          <w:rFonts w:ascii="Arial" w:hAnsi="Arial" w:cs="Arial"/>
          <w:sz w:val="16"/>
          <w:szCs w:val="16"/>
        </w:rPr>
        <w:t>e</w:t>
      </w:r>
      <w:r w:rsidRPr="001C1539">
        <w:rPr>
          <w:rFonts w:ascii="Arial" w:hAnsi="Arial" w:cs="Arial"/>
          <w:sz w:val="16"/>
          <w:szCs w:val="16"/>
        </w:rPr>
        <w:t xml:space="preserve"> zm.)</w:t>
      </w:r>
      <w:r>
        <w:rPr>
          <w:rFonts w:ascii="Arial" w:hAnsi="Arial" w:cs="Arial"/>
          <w:sz w:val="16"/>
          <w:szCs w:val="16"/>
        </w:rPr>
        <w:t>.</w:t>
      </w:r>
    </w:p>
  </w:footnote>
  <w:footnote w:id="90">
    <w:p w14:paraId="10E0054E" w14:textId="77777777" w:rsidR="00995747" w:rsidRPr="002A4AA8" w:rsidRDefault="00995747" w:rsidP="002A4AA8">
      <w:pPr>
        <w:pStyle w:val="Tekstprzypisudolnego"/>
        <w:jc w:val="both"/>
        <w:rPr>
          <w:rFonts w:ascii="Calibri" w:hAnsi="Calibri" w:cs="Calibri"/>
        </w:rPr>
      </w:pPr>
      <w:r w:rsidRPr="002A4AA8">
        <w:rPr>
          <w:rStyle w:val="Odwoanieprzypisudolnego"/>
          <w:rFonts w:ascii="Arial" w:hAnsi="Arial" w:cs="Arial"/>
          <w:sz w:val="16"/>
        </w:rPr>
        <w:footnoteRef/>
      </w:r>
      <w:r w:rsidRPr="002A4AA8">
        <w:rPr>
          <w:rFonts w:ascii="Arial" w:hAnsi="Arial" w:cs="Arial"/>
          <w:sz w:val="16"/>
        </w:rPr>
        <w:t xml:space="preserve"> Dotyczy </w:t>
      </w:r>
      <w:r w:rsidRPr="002A4AA8">
        <w:rPr>
          <w:rFonts w:ascii="Arial" w:hAnsi="Arial" w:cs="Arial"/>
          <w:sz w:val="16"/>
          <w:szCs w:val="16"/>
        </w:rPr>
        <w:t>przypadku, gdy Projekt jest realizowany w ramach partnerstwa.</w:t>
      </w:r>
      <w:r>
        <w:rPr>
          <w:rFonts w:ascii="Arial" w:hAnsi="Arial" w:cs="Arial"/>
          <w:sz w:val="16"/>
          <w:szCs w:val="16"/>
        </w:rPr>
        <w:t xml:space="preserve"> Wykreślić jeśli nie dotyczy.</w:t>
      </w:r>
    </w:p>
  </w:footnote>
  <w:footnote w:id="91">
    <w:p w14:paraId="7D383676" w14:textId="77777777" w:rsidR="00995747" w:rsidRPr="002A4AA8" w:rsidRDefault="00995747" w:rsidP="002A4AA8">
      <w:pPr>
        <w:pStyle w:val="Tekstprzypisudolnego"/>
        <w:jc w:val="both"/>
        <w:rPr>
          <w:rFonts w:ascii="Arial" w:hAnsi="Arial" w:cs="Arial"/>
        </w:rPr>
      </w:pPr>
      <w:r w:rsidRPr="002A4AA8">
        <w:rPr>
          <w:rStyle w:val="Odwoanieprzypisudolnego"/>
          <w:rFonts w:ascii="Arial" w:hAnsi="Arial" w:cs="Arial"/>
          <w:sz w:val="16"/>
          <w:szCs w:val="16"/>
        </w:rPr>
        <w:footnoteRef/>
      </w:r>
      <w:r w:rsidRPr="002A4AA8">
        <w:rPr>
          <w:rStyle w:val="Odwoanieprzypisudolnego"/>
          <w:rFonts w:ascii="Arial" w:hAnsi="Arial" w:cs="Arial"/>
          <w:sz w:val="16"/>
          <w:szCs w:val="16"/>
        </w:rPr>
        <w:t xml:space="preserve"> </w:t>
      </w:r>
      <w:r w:rsidRPr="002A4AA8">
        <w:rPr>
          <w:rStyle w:val="Odwoanieprzypisudolnego"/>
          <w:rFonts w:ascii="Arial" w:hAnsi="Arial" w:cs="Arial"/>
          <w:sz w:val="16"/>
          <w:szCs w:val="16"/>
          <w:vertAlign w:val="baseline"/>
        </w:rPr>
        <w:t>Przez kontrolę rozumie się również audyty upoważnionych organów audytowych.</w:t>
      </w:r>
    </w:p>
  </w:footnote>
  <w:footnote w:id="92">
    <w:p w14:paraId="708E3564" w14:textId="77777777" w:rsidR="00995747" w:rsidRPr="002A4AA8" w:rsidRDefault="00995747"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Nie dotyczy przypadku, gdy Projekt jest realizowany wyłącznie przez podmiot wskazany jako Beneficjent.</w:t>
      </w:r>
    </w:p>
  </w:footnote>
  <w:footnote w:id="93">
    <w:p w14:paraId="1AA32628" w14:textId="77777777" w:rsidR="00995747" w:rsidRPr="002A4AA8" w:rsidRDefault="00995747" w:rsidP="002A4AA8">
      <w:pPr>
        <w:pStyle w:val="Tekstprzypisudolnego"/>
        <w:jc w:val="both"/>
        <w:rPr>
          <w:rFonts w:ascii="Calibri" w:hAnsi="Calibri" w:cs="Calibri"/>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r w:rsidRPr="002A4AA8">
        <w:rPr>
          <w:rFonts w:ascii="Arial" w:hAnsi="Arial" w:cs="Arial"/>
          <w:sz w:val="16"/>
        </w:rPr>
        <w:t xml:space="preserve">Dotyczy </w:t>
      </w:r>
      <w:r w:rsidRPr="002A4AA8">
        <w:rPr>
          <w:rFonts w:ascii="Arial" w:hAnsi="Arial" w:cs="Arial"/>
          <w:sz w:val="16"/>
          <w:szCs w:val="16"/>
        </w:rPr>
        <w:t>przypadku, gdy Projekt jest realizowany w ramach partnerstwa.</w:t>
      </w:r>
      <w:r>
        <w:rPr>
          <w:rFonts w:ascii="Arial" w:hAnsi="Arial" w:cs="Arial"/>
          <w:sz w:val="16"/>
          <w:szCs w:val="16"/>
        </w:rPr>
        <w:t xml:space="preserve"> Wykreślić jeśli nie dotyczy.</w:t>
      </w:r>
    </w:p>
  </w:footnote>
  <w:footnote w:id="94">
    <w:p w14:paraId="7FFB8480" w14:textId="77777777" w:rsidR="00995747" w:rsidRPr="002A4AA8" w:rsidRDefault="00995747" w:rsidP="002A4AA8">
      <w:pPr>
        <w:pStyle w:val="Tekstprzypisudolnego"/>
        <w:jc w:val="both"/>
        <w:rPr>
          <w:rFonts w:ascii="Arial" w:hAnsi="Arial" w:cs="Arial"/>
        </w:rPr>
      </w:pPr>
      <w:r w:rsidRPr="002A4AA8">
        <w:rPr>
          <w:rFonts w:ascii="Arial" w:hAnsi="Arial" w:cs="Arial"/>
          <w:sz w:val="16"/>
          <w:szCs w:val="16"/>
          <w:vertAlign w:val="superscript"/>
        </w:rPr>
        <w:footnoteRef/>
      </w:r>
      <w:r w:rsidRPr="002A4AA8">
        <w:rPr>
          <w:rFonts w:ascii="Arial" w:hAnsi="Arial" w:cs="Arial"/>
          <w:sz w:val="16"/>
          <w:szCs w:val="16"/>
        </w:rPr>
        <w:t xml:space="preserve"> W uzasadnionych przypadkach Instytucja Pośrednicząca może wyznaczyć krótszy termin, w szczególności gdy błędy nie były liczne lub zgłoszone uwagi do wniosku nie wymagają obszernych wyjaśnień lub przekazania znacznej ilości dokumentacji źródłowej.</w:t>
      </w:r>
    </w:p>
  </w:footnote>
  <w:footnote w:id="95">
    <w:p w14:paraId="3C306032" w14:textId="4FEE0391" w:rsidR="00995747" w:rsidRDefault="00995747">
      <w:pPr>
        <w:pStyle w:val="Tekstprzypisudolnego"/>
      </w:pPr>
      <w:r>
        <w:rPr>
          <w:rStyle w:val="Odwoanieprzypisudolnego"/>
        </w:rPr>
        <w:footnoteRef/>
      </w:r>
      <w:r>
        <w:t xml:space="preserve"> </w:t>
      </w:r>
      <w:bookmarkStart w:id="46" w:name="_Hlk135300086"/>
      <w:r w:rsidRPr="00F32C99">
        <w:rPr>
          <w:rFonts w:ascii="Arial" w:hAnsi="Arial" w:cs="Arial"/>
          <w:sz w:val="16"/>
          <w:szCs w:val="16"/>
        </w:rPr>
        <w:t>W uzasadnionych przypadkach należy dokonać modyfikacji zapisów zgodnie z uwarunkowaniami dla konkretnego naboru.</w:t>
      </w:r>
    </w:p>
    <w:bookmarkEnd w:id="46"/>
  </w:footnote>
  <w:footnote w:id="96">
    <w:p w14:paraId="29BAE92F" w14:textId="7A04965E" w:rsidR="00995747" w:rsidRDefault="00995747">
      <w:pPr>
        <w:pStyle w:val="Tekstprzypisudolnego"/>
      </w:pPr>
      <w:r>
        <w:rPr>
          <w:rStyle w:val="Odwoanieprzypisudolnego"/>
        </w:rPr>
        <w:footnoteRef/>
      </w:r>
      <w:r>
        <w:t xml:space="preserve"> </w:t>
      </w:r>
      <w:r w:rsidRPr="00F32C99">
        <w:rPr>
          <w:rFonts w:ascii="Arial" w:hAnsi="Arial" w:cs="Arial"/>
          <w:sz w:val="16"/>
          <w:szCs w:val="16"/>
        </w:rPr>
        <w:t>W uzasadnionych przypadkach należy dokonać modyfikacji zapisów zgodnie z uwarunkowaniami dla konkretnego naboru.</w:t>
      </w:r>
    </w:p>
  </w:footnote>
  <w:footnote w:id="97">
    <w:p w14:paraId="31A6D79F" w14:textId="4D11CDD6" w:rsidR="00995747" w:rsidRPr="00CD51EC" w:rsidRDefault="00995747" w:rsidP="002A4AA8">
      <w:pPr>
        <w:pStyle w:val="Tekstprzypisudolnego"/>
        <w:jc w:val="both"/>
        <w:rPr>
          <w:rFonts w:ascii="Arial" w:hAnsi="Arial" w:cs="Arial"/>
          <w:sz w:val="16"/>
          <w:szCs w:val="16"/>
        </w:rPr>
      </w:pPr>
      <w:r w:rsidRPr="00CD51EC">
        <w:rPr>
          <w:rStyle w:val="Odwoanieprzypisudolnego"/>
          <w:rFonts w:ascii="Arial" w:hAnsi="Arial" w:cs="Arial"/>
          <w:sz w:val="16"/>
          <w:szCs w:val="16"/>
        </w:rPr>
        <w:footnoteRef/>
      </w:r>
      <w:r w:rsidRPr="00CD51EC">
        <w:rPr>
          <w:rFonts w:ascii="Arial" w:hAnsi="Arial" w:cs="Arial"/>
          <w:sz w:val="16"/>
          <w:szCs w:val="16"/>
        </w:rPr>
        <w:t xml:space="preserve"> Dotyczy przypadku, gdy Projekt jest realizowany w ramach partnerstwa.</w:t>
      </w:r>
      <w:r w:rsidRPr="009504EB">
        <w:t xml:space="preserve"> </w:t>
      </w:r>
      <w:r w:rsidRPr="009504EB">
        <w:rPr>
          <w:rFonts w:ascii="Arial" w:hAnsi="Arial" w:cs="Arial"/>
          <w:sz w:val="16"/>
          <w:szCs w:val="16"/>
        </w:rPr>
        <w:t>Wykreślić jeśli nie dotyczy.</w:t>
      </w:r>
    </w:p>
  </w:footnote>
  <w:footnote w:id="98">
    <w:p w14:paraId="68AACC1F" w14:textId="2BE22E17" w:rsidR="00995747" w:rsidRPr="002A4AA8" w:rsidRDefault="00995747" w:rsidP="002A4AA8">
      <w:pPr>
        <w:pStyle w:val="Tekstprzypisudolnego"/>
        <w:jc w:val="both"/>
      </w:pPr>
      <w:r w:rsidRPr="00CD51EC">
        <w:rPr>
          <w:rStyle w:val="Odwoanieprzypisudolnego"/>
          <w:rFonts w:ascii="Arial" w:hAnsi="Arial" w:cs="Arial"/>
          <w:sz w:val="16"/>
          <w:szCs w:val="16"/>
        </w:rPr>
        <w:footnoteRef/>
      </w:r>
      <w:r w:rsidRPr="00CD51EC">
        <w:rPr>
          <w:rFonts w:ascii="Arial" w:hAnsi="Arial" w:cs="Arial"/>
          <w:sz w:val="16"/>
          <w:szCs w:val="16"/>
        </w:rPr>
        <w:t xml:space="preserve"> W przypadku, gdy Projekt jest realizowany w ramach partnerstwa, przekazanie danych osobowych Partnerowi  jest możliwe  pod warunkiem zawarcia umowy, w kształcie zasadniczo zgodnym z postanowieniami niniejszego paragrafu</w:t>
      </w:r>
      <w:r>
        <w:rPr>
          <w:rFonts w:ascii="Arial" w:hAnsi="Arial" w:cs="Arial"/>
          <w:sz w:val="16"/>
          <w:szCs w:val="16"/>
        </w:rPr>
        <w:t>.</w:t>
      </w:r>
      <w:r w:rsidRPr="002A4AA8">
        <w:t xml:space="preserve"> </w:t>
      </w:r>
    </w:p>
  </w:footnote>
  <w:footnote w:id="99">
    <w:p w14:paraId="20AD7947" w14:textId="6F697F17" w:rsidR="00995747" w:rsidRPr="004B04BC" w:rsidRDefault="00995747" w:rsidP="004B04BC">
      <w:pPr>
        <w:pStyle w:val="Tekstprzypisudolnego"/>
        <w:jc w:val="both"/>
        <w:rPr>
          <w:rFonts w:ascii="Arial" w:hAnsi="Arial" w:cs="Arial"/>
          <w:sz w:val="16"/>
          <w:szCs w:val="16"/>
        </w:rPr>
      </w:pPr>
      <w:r w:rsidRPr="003A1818">
        <w:rPr>
          <w:rStyle w:val="Odwoanieprzypisudolnego"/>
        </w:rPr>
        <w:footnoteRef/>
      </w:r>
      <w:r w:rsidRPr="003A1818">
        <w:t xml:space="preserve"> </w:t>
      </w:r>
      <w:r w:rsidRPr="004B04BC">
        <w:rPr>
          <w:rFonts w:ascii="Arial" w:hAnsi="Arial" w:cs="Arial"/>
          <w:sz w:val="16"/>
          <w:szCs w:val="16"/>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r w:rsidRPr="00CB42D5">
        <w:rPr>
          <w:rFonts w:ascii="Arial" w:hAnsi="Arial" w:cs="Arial"/>
          <w:sz w:val="16"/>
          <w:szCs w:val="16"/>
        </w:rPr>
        <w:t xml:space="preserve">Dz.U UE L </w:t>
      </w:r>
      <w:bookmarkStart w:id="54" w:name="_Hlk139029487"/>
      <w:r w:rsidRPr="00CB42D5">
        <w:rPr>
          <w:rFonts w:ascii="Arial" w:hAnsi="Arial" w:cs="Arial"/>
          <w:sz w:val="16"/>
          <w:szCs w:val="16"/>
        </w:rPr>
        <w:t>z 2021 r. Nr 231 , str. 159 z późn. Zm.</w:t>
      </w:r>
      <w:bookmarkEnd w:id="54"/>
      <w:r w:rsidRPr="00CB42D5">
        <w:rPr>
          <w:rFonts w:ascii="Arial" w:hAnsi="Arial" w:cs="Arial"/>
          <w:sz w:val="16"/>
          <w:szCs w:val="16"/>
        </w:rPr>
        <w:t>).</w:t>
      </w:r>
    </w:p>
  </w:footnote>
  <w:footnote w:id="100">
    <w:p w14:paraId="3A12563C" w14:textId="77777777" w:rsidR="00995747" w:rsidRPr="004B04BC" w:rsidRDefault="00995747" w:rsidP="004B04BC">
      <w:pPr>
        <w:pStyle w:val="Tekstprzypisudolnego"/>
        <w:jc w:val="both"/>
        <w:rPr>
          <w:rFonts w:ascii="Arial" w:hAnsi="Arial" w:cs="Arial"/>
          <w:sz w:val="16"/>
          <w:szCs w:val="16"/>
        </w:rPr>
      </w:pPr>
      <w:r w:rsidRPr="003A1818">
        <w:rPr>
          <w:rStyle w:val="Odwoanieprzypisudolnego"/>
        </w:rPr>
        <w:footnoteRef/>
      </w:r>
      <w:r w:rsidRPr="003A1818">
        <w:t xml:space="preserve"> </w:t>
      </w:r>
      <w:r w:rsidRPr="004B04BC">
        <w:rPr>
          <w:rFonts w:ascii="Arial" w:hAnsi="Arial" w:cs="Arial"/>
          <w:sz w:val="16"/>
          <w:szCs w:val="16"/>
        </w:rPr>
        <w:t xml:space="preserve">Całkowity koszt projektu obejmuje koszty kwalifikowane i niekwalifikowane. Koszt projektu należy przeliczyć według kursu Europejskiego Banku Centralnego </w:t>
      </w:r>
      <w:r w:rsidRPr="004B04BC">
        <w:rPr>
          <w:rFonts w:ascii="Arial" w:hAnsi="Arial" w:cs="Arial"/>
          <w:sz w:val="16"/>
          <w:szCs w:val="16"/>
          <w:lang w:bidi="pl-PL"/>
        </w:rPr>
        <w:t>z przedostatniego dnia pracy Komisji Europejskiej w miesiącu poprzedzającym miesiąc podpisana umowy o dofinansowanie.</w:t>
      </w:r>
    </w:p>
  </w:footnote>
  <w:footnote w:id="101">
    <w:p w14:paraId="6C831389" w14:textId="77777777" w:rsidR="00995747" w:rsidRPr="004B04BC" w:rsidRDefault="00995747" w:rsidP="004B04BC">
      <w:pPr>
        <w:pStyle w:val="Default"/>
        <w:jc w:val="both"/>
        <w:rPr>
          <w:sz w:val="16"/>
          <w:szCs w:val="16"/>
        </w:rPr>
      </w:pPr>
      <w:r w:rsidRPr="004B04BC">
        <w:rPr>
          <w:rStyle w:val="Odwoanieprzypisudolnego"/>
          <w:sz w:val="16"/>
          <w:szCs w:val="16"/>
        </w:rPr>
        <w:footnoteRef/>
      </w:r>
      <w:bookmarkStart w:id="55" w:name="_Hlk122348012"/>
      <w:r w:rsidRPr="004B04BC">
        <w:rPr>
          <w:sz w:val="16"/>
          <w:szCs w:val="16"/>
        </w:rPr>
        <w:t xml:space="preserve"> Projekt, który wnosi znaczący wkład w osiąganie celów programu i który podlega szczególnym środkom dotyczącym monitorowania i komunikacji. </w:t>
      </w:r>
    </w:p>
    <w:bookmarkEnd w:id="55"/>
  </w:footnote>
  <w:footnote w:id="102">
    <w:p w14:paraId="7B916381" w14:textId="0259FAFE" w:rsidR="00995747" w:rsidRPr="003A1818" w:rsidRDefault="00995747" w:rsidP="004B04BC">
      <w:pPr>
        <w:pStyle w:val="Tekstprzypisudolnego"/>
        <w:jc w:val="both"/>
      </w:pPr>
      <w:r w:rsidRPr="004B04BC">
        <w:rPr>
          <w:rStyle w:val="Odwoanieprzypisudolnego"/>
          <w:rFonts w:ascii="Arial" w:hAnsi="Arial" w:cs="Arial"/>
          <w:sz w:val="16"/>
          <w:szCs w:val="16"/>
        </w:rPr>
        <w:footnoteRef/>
      </w:r>
      <w:r w:rsidRPr="00B80188">
        <w:t xml:space="preserve"> </w:t>
      </w:r>
      <w:r w:rsidRPr="00B80188">
        <w:rPr>
          <w:rFonts w:ascii="Arial" w:hAnsi="Arial" w:cs="Arial"/>
          <w:sz w:val="16"/>
          <w:szCs w:val="16"/>
          <w:lang w:bidi="pl-PL"/>
        </w:rPr>
        <w:t>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r w:rsidRPr="004B04BC">
        <w:rPr>
          <w:rFonts w:ascii="Arial" w:hAnsi="Arial" w:cs="Arial"/>
          <w:sz w:val="16"/>
          <w:szCs w:val="16"/>
          <w:lang w:bidi="pl-PL"/>
        </w:rPr>
        <w:t>.</w:t>
      </w:r>
    </w:p>
  </w:footnote>
  <w:footnote w:id="103">
    <w:p w14:paraId="13A34C12" w14:textId="50FEA5A2" w:rsidR="00995747" w:rsidRPr="006E6E6E" w:rsidRDefault="00995747" w:rsidP="004B04BC">
      <w:pPr>
        <w:pStyle w:val="Tekstprzypisudolnego"/>
        <w:rPr>
          <w:rFonts w:ascii="Arial" w:hAnsi="Arial" w:cs="Arial"/>
          <w:sz w:val="16"/>
          <w:szCs w:val="16"/>
        </w:rPr>
      </w:pPr>
      <w:r w:rsidRPr="006E6E6E">
        <w:rPr>
          <w:rStyle w:val="Odwoanieprzypisudolnego"/>
          <w:rFonts w:ascii="Arial" w:hAnsi="Arial" w:cs="Arial"/>
          <w:sz w:val="16"/>
          <w:szCs w:val="16"/>
        </w:rPr>
        <w:footnoteRef/>
      </w:r>
      <w:r w:rsidRPr="00B80188">
        <w:t xml:space="preserve"> </w:t>
      </w:r>
      <w:r w:rsidRPr="00B80188">
        <w:rPr>
          <w:rFonts w:ascii="Arial" w:hAnsi="Arial" w:cs="Arial"/>
          <w:sz w:val="16"/>
          <w:szCs w:val="16"/>
        </w:rPr>
        <w:t>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r w:rsidRPr="006E6E6E">
        <w:rPr>
          <w:rFonts w:ascii="Arial" w:hAnsi="Arial" w:cs="Arial"/>
          <w:sz w:val="16"/>
          <w:szCs w:val="16"/>
          <w:lang w:bidi="pl-PL"/>
        </w:rPr>
        <w:t>.</w:t>
      </w:r>
    </w:p>
  </w:footnote>
  <w:footnote w:id="104">
    <w:p w14:paraId="7AA9F9EB" w14:textId="77777777" w:rsidR="00995747" w:rsidRPr="006E6E6E" w:rsidRDefault="00995747" w:rsidP="004B04BC">
      <w:pPr>
        <w:pStyle w:val="Tekstprzypisudolnego"/>
        <w:rPr>
          <w:rFonts w:ascii="Arial" w:hAnsi="Arial" w:cs="Arial"/>
          <w:sz w:val="16"/>
          <w:szCs w:val="16"/>
        </w:rPr>
      </w:pPr>
      <w:r w:rsidRPr="006E6E6E">
        <w:rPr>
          <w:rStyle w:val="Odwoanieprzypisudolnego"/>
          <w:rFonts w:ascii="Arial" w:hAnsi="Arial" w:cs="Arial"/>
          <w:sz w:val="16"/>
          <w:szCs w:val="16"/>
        </w:rPr>
        <w:footnoteRef/>
      </w:r>
      <w:r w:rsidRPr="006E6E6E">
        <w:rPr>
          <w:rFonts w:ascii="Arial" w:hAnsi="Arial" w:cs="Arial"/>
          <w:sz w:val="16"/>
          <w:szCs w:val="16"/>
        </w:rPr>
        <w:t xml:space="preserve"> </w:t>
      </w:r>
      <w:r w:rsidRPr="006E6E6E">
        <w:rPr>
          <w:rFonts w:ascii="Arial" w:hAnsi="Arial" w:cs="Arial"/>
          <w:sz w:val="16"/>
          <w:szCs w:val="16"/>
          <w:lang w:bidi="pl-PL"/>
        </w:rPr>
        <w:t>Wydarzenia otwierające/kończące realizację projektu lub związane z rozpoczęciem/realizacją/zakończeniem ważnego etapu projektu.</w:t>
      </w:r>
    </w:p>
  </w:footnote>
  <w:footnote w:id="105">
    <w:p w14:paraId="65E5B317" w14:textId="77777777" w:rsidR="00995747" w:rsidRPr="006E6E6E" w:rsidRDefault="00995747" w:rsidP="004B04BC">
      <w:pPr>
        <w:pStyle w:val="Default"/>
        <w:rPr>
          <w:sz w:val="16"/>
          <w:szCs w:val="16"/>
        </w:rPr>
      </w:pPr>
      <w:r w:rsidRPr="006E6E6E">
        <w:rPr>
          <w:rStyle w:val="Odwoanieprzypisudolnego"/>
          <w:sz w:val="16"/>
          <w:szCs w:val="16"/>
        </w:rPr>
        <w:footnoteRef/>
      </w:r>
      <w:r w:rsidRPr="006E6E6E">
        <w:rPr>
          <w:sz w:val="16"/>
          <w:szCs w:val="16"/>
        </w:rPr>
        <w:t xml:space="preserve"> Uczestnik projektu oznacza osobę fizyczną, która odnosi bezpośrednio korzyści z danego projektu, przy czym nie jest odpowiedzialna ani za inicjowanie projektu, ani jednocześnie za jego inicjowanie, i wdrażanie i która nie otrzymuje wsparcia finansowego.</w:t>
      </w:r>
    </w:p>
    <w:p w14:paraId="381469F9" w14:textId="77777777" w:rsidR="00995747" w:rsidRPr="003A1818" w:rsidRDefault="00995747" w:rsidP="004B04BC">
      <w:pPr>
        <w:pStyle w:val="Tekstprzypisudolnego"/>
      </w:pPr>
    </w:p>
  </w:footnote>
  <w:footnote w:id="106">
    <w:p w14:paraId="02324F86" w14:textId="77777777" w:rsidR="00995747" w:rsidRPr="006E6E6E" w:rsidRDefault="00995747" w:rsidP="004B04BC">
      <w:pPr>
        <w:pStyle w:val="Tekstprzypisudolnego"/>
        <w:rPr>
          <w:rFonts w:ascii="Arial" w:hAnsi="Arial" w:cs="Arial"/>
          <w:sz w:val="16"/>
          <w:szCs w:val="16"/>
        </w:rPr>
      </w:pPr>
      <w:r w:rsidRPr="006E6E6E">
        <w:rPr>
          <w:rStyle w:val="Odwoanieprzypisudolnego"/>
          <w:rFonts w:ascii="Arial" w:hAnsi="Arial" w:cs="Arial"/>
          <w:sz w:val="16"/>
          <w:szCs w:val="16"/>
        </w:rPr>
        <w:footnoteRef/>
      </w:r>
      <w:r w:rsidRPr="006E6E6E">
        <w:rPr>
          <w:rFonts w:ascii="Arial" w:hAnsi="Arial" w:cs="Arial"/>
          <w:sz w:val="16"/>
          <w:szCs w:val="16"/>
        </w:rPr>
        <w:t xml:space="preserve"> Zgodnie z art. 49 ust. 3 i 5 rozporządzenia ogólnego.</w:t>
      </w:r>
    </w:p>
  </w:footnote>
  <w:footnote w:id="107">
    <w:p w14:paraId="3054C649" w14:textId="2AB6C194" w:rsidR="00995747" w:rsidRPr="002A4AA8" w:rsidRDefault="00995747" w:rsidP="002A4AA8">
      <w:pPr>
        <w:ind w:left="142" w:hanging="142"/>
        <w:jc w:val="both"/>
        <w:rPr>
          <w:rFonts w:ascii="Arial" w:eastAsia="Times New Roman" w:hAnsi="Arial" w:cs="Arial"/>
          <w:sz w:val="16"/>
          <w:szCs w:val="16"/>
        </w:rPr>
      </w:pPr>
      <w:r w:rsidRPr="002A4AA8">
        <w:rPr>
          <w:rStyle w:val="Odwoanieprzypisudolnego"/>
          <w:rFonts w:ascii="Arial" w:eastAsia="Times New Roman" w:hAnsi="Arial" w:cs="Arial"/>
          <w:sz w:val="16"/>
          <w:szCs w:val="16"/>
        </w:rPr>
        <w:footnoteRef/>
      </w:r>
      <w:r w:rsidRPr="002A4AA8">
        <w:rPr>
          <w:rStyle w:val="Odwoanieprzypisudolnego"/>
          <w:rFonts w:ascii="Arial" w:eastAsia="Times New Roman" w:hAnsi="Arial" w:cs="Arial"/>
          <w:sz w:val="16"/>
          <w:szCs w:val="16"/>
        </w:rPr>
        <w:t xml:space="preserve"> </w:t>
      </w:r>
      <w:r w:rsidRPr="002A4AA8">
        <w:rPr>
          <w:rFonts w:ascii="Arial" w:eastAsia="Times New Roman" w:hAnsi="Arial" w:cs="Arial"/>
          <w:sz w:val="16"/>
          <w:szCs w:val="16"/>
        </w:rPr>
        <w:t xml:space="preserve">Utwory w rozumieniu art. 1 ust. 2  ustawy o prawie autorskim i prawach pokrewnych </w:t>
      </w:r>
      <w:r w:rsidRPr="00F57F09">
        <w:rPr>
          <w:rFonts w:ascii="Arial" w:eastAsia="Times New Roman" w:hAnsi="Arial" w:cs="Arial"/>
          <w:sz w:val="16"/>
          <w:szCs w:val="16"/>
        </w:rPr>
        <w:t>(t.j. Dz. U. z 202</w:t>
      </w:r>
      <w:r>
        <w:rPr>
          <w:rFonts w:ascii="Arial" w:eastAsia="Times New Roman" w:hAnsi="Arial" w:cs="Arial"/>
          <w:sz w:val="16"/>
          <w:szCs w:val="16"/>
        </w:rPr>
        <w:t>5</w:t>
      </w:r>
      <w:r w:rsidRPr="00F57F09">
        <w:rPr>
          <w:rFonts w:ascii="Arial" w:eastAsia="Times New Roman" w:hAnsi="Arial" w:cs="Arial"/>
          <w:sz w:val="16"/>
          <w:szCs w:val="16"/>
        </w:rPr>
        <w:t xml:space="preserve"> r. poz. 2</w:t>
      </w:r>
      <w:r>
        <w:rPr>
          <w:rFonts w:ascii="Arial" w:eastAsia="Times New Roman" w:hAnsi="Arial" w:cs="Arial"/>
          <w:sz w:val="16"/>
          <w:szCs w:val="16"/>
        </w:rPr>
        <w:t>4</w:t>
      </w:r>
      <w:r w:rsidRPr="00F57F09">
        <w:rPr>
          <w:rFonts w:ascii="Arial" w:eastAsia="Times New Roman" w:hAnsi="Arial" w:cs="Arial"/>
          <w:sz w:val="16"/>
          <w:szCs w:val="16"/>
        </w:rPr>
        <w:t>)</w:t>
      </w:r>
      <w:r w:rsidRPr="00F57F09" w:rsidDel="00F57F09">
        <w:rPr>
          <w:rFonts w:ascii="Arial" w:eastAsia="Times New Roman" w:hAnsi="Arial" w:cs="Arial"/>
          <w:sz w:val="16"/>
          <w:szCs w:val="16"/>
        </w:rPr>
        <w:t xml:space="preserve"> </w:t>
      </w:r>
      <w:r w:rsidRPr="002A4AA8">
        <w:rPr>
          <w:rFonts w:ascii="Arial" w:eastAsia="Times New Roman" w:hAnsi="Arial" w:cs="Arial"/>
          <w:sz w:val="16"/>
          <w:szCs w:val="16"/>
        </w:rPr>
        <w:t>składające się na rezultaty projektu bądź związane merytorycznie  z określonym rezultatem.</w:t>
      </w:r>
    </w:p>
  </w:footnote>
  <w:footnote w:id="108">
    <w:p w14:paraId="3F47BB5B" w14:textId="77777777" w:rsidR="00995747" w:rsidRPr="002A4AA8" w:rsidRDefault="00995747"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Projekt jest realizowany w ramach partnerstwa.</w:t>
      </w:r>
      <w:r>
        <w:rPr>
          <w:rFonts w:ascii="Arial" w:hAnsi="Arial" w:cs="Arial"/>
          <w:sz w:val="16"/>
          <w:szCs w:val="16"/>
        </w:rPr>
        <w:t xml:space="preserve"> Wykreślić jeśli nie dotyczy.</w:t>
      </w:r>
    </w:p>
  </w:footnote>
  <w:footnote w:id="109">
    <w:p w14:paraId="598C85A1" w14:textId="77777777" w:rsidR="00995747" w:rsidRPr="002A4AA8" w:rsidRDefault="00995747" w:rsidP="000C4B3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Termin nie uwzględnia czasu oczekiwania przez Instytucję Pośredniczącą na wyjaśnienia Beneficjenta lub poprawiony Wniosek.</w:t>
      </w:r>
    </w:p>
  </w:footnote>
  <w:footnote w:id="110">
    <w:p w14:paraId="1087AEED" w14:textId="77777777" w:rsidR="00995747" w:rsidRPr="002A4AA8" w:rsidRDefault="00995747" w:rsidP="001D26A2">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Należy podać numer sumy kontrolnej wersji wniosku dołączonej do umowy przy jej podpisywaniu.</w:t>
      </w:r>
    </w:p>
  </w:footnote>
  <w:footnote w:id="111">
    <w:p w14:paraId="404E7CDC" w14:textId="77777777" w:rsidR="00995747" w:rsidRPr="002A4AA8" w:rsidRDefault="00995747" w:rsidP="001D26A2">
      <w:pPr>
        <w:pStyle w:val="Tekstprzypisudolnego"/>
        <w:jc w:val="both"/>
        <w:rPr>
          <w:rFonts w:ascii="Calibri" w:hAnsi="Calibri" w:cs="Calibri"/>
          <w:sz w:val="18"/>
          <w:szCs w:val="18"/>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w ramach Projektu jest udzielana pomoc publiczna.</w:t>
      </w:r>
    </w:p>
  </w:footnote>
  <w:footnote w:id="112">
    <w:p w14:paraId="43958FAF" w14:textId="77777777" w:rsidR="00995747" w:rsidRPr="002A4AA8" w:rsidRDefault="00995747" w:rsidP="001D26A2">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rPr>
        <w:t xml:space="preserve"> </w:t>
      </w:r>
      <w:r w:rsidRPr="002A4AA8">
        <w:rPr>
          <w:rFonts w:ascii="Arial" w:hAnsi="Arial" w:cs="Arial"/>
          <w:sz w:val="16"/>
          <w:szCs w:val="16"/>
        </w:rPr>
        <w:t>Nie dotyczy sytuacji, gdy zabezpieczeniem prawidłowej realizacji umowy jest weksel in blanco.</w:t>
      </w:r>
    </w:p>
  </w:footnote>
  <w:footnote w:id="113">
    <w:p w14:paraId="5129B5E0" w14:textId="77777777" w:rsidR="00995747" w:rsidRPr="002A4AA8" w:rsidRDefault="00995747"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Beneficjent jest jednocześnie Beneficjentem pomocy.</w:t>
      </w:r>
    </w:p>
  </w:footnote>
  <w:footnote w:id="114">
    <w:p w14:paraId="48333E32" w14:textId="77777777" w:rsidR="00995747" w:rsidRPr="002A4AA8" w:rsidRDefault="00995747" w:rsidP="002A4AA8">
      <w:pPr>
        <w:pStyle w:val="Tekstprzypisudolnego"/>
        <w:ind w:left="142" w:hanging="142"/>
        <w:jc w:val="both"/>
        <w:rPr>
          <w:rFonts w:ascii="Arial" w:hAnsi="Arial" w:cs="Arial"/>
          <w:sz w:val="18"/>
          <w:szCs w:val="18"/>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Beneficjent jest podmiotem udzielającym pomocy.</w:t>
      </w:r>
    </w:p>
  </w:footnote>
  <w:footnote w:id="115">
    <w:p w14:paraId="70E5EC9D" w14:textId="77777777" w:rsidR="00995747" w:rsidRPr="002A4AA8" w:rsidRDefault="00995747" w:rsidP="002A4AA8">
      <w:pPr>
        <w:pStyle w:val="Tekstprzypisudolnego"/>
        <w:rPr>
          <w:rFonts w:ascii="Arial" w:hAnsi="Arial" w:cs="Arial"/>
          <w:sz w:val="16"/>
          <w:szCs w:val="16"/>
        </w:rPr>
      </w:pPr>
      <w:r w:rsidRPr="002A4AA8">
        <w:rPr>
          <w:rStyle w:val="Odwoanieprzypisudolnego"/>
        </w:rPr>
        <w:footnoteRef/>
      </w:r>
      <w:r w:rsidRPr="002A4AA8">
        <w:t xml:space="preserve"> </w:t>
      </w:r>
      <w:r w:rsidRPr="002A4AA8">
        <w:rPr>
          <w:rFonts w:ascii="Arial" w:hAnsi="Arial" w:cs="Arial"/>
          <w:sz w:val="16"/>
          <w:szCs w:val="16"/>
        </w:rPr>
        <w:t>Instytucja będąca stroną umowy może podjąć decyzję o zastosowaniu reguły proporcjonalności również w przypadku niespełnienia kryteriów projektu, dla których nie określono wskaźników produktu lub rezultatu bezpośredniego.</w:t>
      </w:r>
    </w:p>
  </w:footnote>
  <w:footnote w:id="116">
    <w:p w14:paraId="09EDAD65" w14:textId="648DCB2A" w:rsidR="00995747" w:rsidRDefault="00995747">
      <w:pPr>
        <w:pStyle w:val="Tekstprzypisudolnego"/>
      </w:pPr>
      <w:r>
        <w:rPr>
          <w:rStyle w:val="Odwoanieprzypisudolnego"/>
        </w:rPr>
        <w:footnoteRef/>
      </w:r>
      <w:r>
        <w:t xml:space="preserve"> </w:t>
      </w:r>
      <w:r w:rsidRPr="00410DDF">
        <w:rPr>
          <w:rFonts w:ascii="Arial" w:hAnsi="Arial" w:cs="Arial"/>
          <w:sz w:val="16"/>
          <w:szCs w:val="16"/>
        </w:rPr>
        <w:t>Jeśli dotyczy</w:t>
      </w:r>
    </w:p>
  </w:footnote>
  <w:footnote w:id="117">
    <w:p w14:paraId="6612D899" w14:textId="39BDE3FD" w:rsidR="00995747" w:rsidRDefault="00995747">
      <w:pPr>
        <w:pStyle w:val="Tekstprzypisudolnego"/>
      </w:pPr>
      <w:r>
        <w:rPr>
          <w:rStyle w:val="Odwoanieprzypisudolnego"/>
        </w:rPr>
        <w:footnoteRef/>
      </w:r>
      <w:r>
        <w:t xml:space="preserve"> </w:t>
      </w:r>
      <w:r w:rsidRPr="00116144">
        <w:rPr>
          <w:rFonts w:ascii="Arial" w:hAnsi="Arial" w:cs="Arial"/>
          <w:sz w:val="16"/>
          <w:szCs w:val="16"/>
        </w:rPr>
        <w:t>Wykreślić jeśli nie dotyczy.</w:t>
      </w:r>
    </w:p>
  </w:footnote>
  <w:footnote w:id="118">
    <w:p w14:paraId="3FB324D1" w14:textId="79CE4579" w:rsidR="00995747" w:rsidRPr="002A4AA8" w:rsidRDefault="00995747" w:rsidP="002A4AA8">
      <w:pPr>
        <w:pStyle w:val="Tekstprzypisudolnego"/>
        <w:jc w:val="both"/>
        <w:rPr>
          <w:rFonts w:ascii="Arial" w:hAnsi="Arial" w:cs="Arial"/>
        </w:rPr>
      </w:pPr>
      <w:r w:rsidRPr="002A4AA8">
        <w:rPr>
          <w:rStyle w:val="Odwoanieprzypisudolnego"/>
          <w:rFonts w:ascii="Arial" w:hAnsi="Arial" w:cs="Arial"/>
          <w:sz w:val="16"/>
        </w:rPr>
        <w:footnoteRef/>
      </w:r>
      <w:r w:rsidRPr="002A4AA8">
        <w:rPr>
          <w:rFonts w:ascii="Arial" w:hAnsi="Arial" w:cs="Arial"/>
        </w:rPr>
        <w:t xml:space="preserve"> </w:t>
      </w:r>
      <w:r w:rsidRPr="002A4AA8">
        <w:rPr>
          <w:rFonts w:ascii="Arial" w:hAnsi="Arial" w:cs="Arial"/>
          <w:sz w:val="16"/>
        </w:rPr>
        <w:t xml:space="preserve">Dotyczy </w:t>
      </w:r>
      <w:r w:rsidRPr="002A4AA8">
        <w:rPr>
          <w:rFonts w:ascii="Arial" w:hAnsi="Arial" w:cs="Arial"/>
          <w:sz w:val="16"/>
          <w:szCs w:val="16"/>
        </w:rPr>
        <w:t>przypadku, gdy Projekt jest realizowany w ramach partnerstwa.</w:t>
      </w:r>
      <w:r w:rsidRPr="00CA2E1F">
        <w:t xml:space="preserve"> </w:t>
      </w:r>
      <w:r w:rsidRPr="00CA2E1F">
        <w:rPr>
          <w:rFonts w:ascii="Arial" w:hAnsi="Arial" w:cs="Arial"/>
          <w:sz w:val="16"/>
          <w:szCs w:val="16"/>
        </w:rPr>
        <w:t xml:space="preserve">Wykreślić </w:t>
      </w:r>
      <w:r>
        <w:rPr>
          <w:rFonts w:ascii="Arial" w:hAnsi="Arial" w:cs="Arial"/>
          <w:sz w:val="16"/>
          <w:szCs w:val="16"/>
        </w:rPr>
        <w:t xml:space="preserve">odpowiednie zapisy </w:t>
      </w:r>
      <w:r w:rsidRPr="00CA2E1F">
        <w:rPr>
          <w:rFonts w:ascii="Arial" w:hAnsi="Arial" w:cs="Arial"/>
          <w:sz w:val="16"/>
          <w:szCs w:val="16"/>
        </w:rPr>
        <w:t>jeśli nie dotyczy.</w:t>
      </w:r>
    </w:p>
  </w:footnote>
  <w:footnote w:id="119">
    <w:p w14:paraId="5698416A" w14:textId="77777777" w:rsidR="00995747" w:rsidRPr="002A4AA8" w:rsidRDefault="00995747" w:rsidP="002A4AA8">
      <w:pPr>
        <w:pStyle w:val="Tekstprzypisudolnego"/>
        <w:jc w:val="both"/>
        <w:rPr>
          <w:rFonts w:ascii="Arial" w:hAnsi="Arial" w:cs="Arial"/>
        </w:rPr>
      </w:pPr>
      <w:r w:rsidRPr="002A4AA8">
        <w:rPr>
          <w:rStyle w:val="Odwoanieprzypisudolnego"/>
          <w:rFonts w:ascii="Arial" w:hAnsi="Arial" w:cs="Arial"/>
          <w:sz w:val="16"/>
        </w:rPr>
        <w:footnoteRef/>
      </w:r>
      <w:r w:rsidRPr="002A4AA8">
        <w:rPr>
          <w:rFonts w:ascii="Arial" w:hAnsi="Arial" w:cs="Arial"/>
        </w:rPr>
        <w:t xml:space="preserve"> </w:t>
      </w:r>
      <w:r w:rsidRPr="002A4AA8">
        <w:rPr>
          <w:rFonts w:ascii="Arial" w:hAnsi="Arial" w:cs="Arial"/>
          <w:sz w:val="16"/>
        </w:rPr>
        <w:t xml:space="preserve">Dotyczy </w:t>
      </w:r>
      <w:r w:rsidRPr="002A4AA8">
        <w:rPr>
          <w:rFonts w:ascii="Arial" w:hAnsi="Arial" w:cs="Arial"/>
          <w:sz w:val="16"/>
          <w:szCs w:val="16"/>
        </w:rPr>
        <w:t>przypadku, gdy Projekt jest realizowany w ramach partnerstwa.</w:t>
      </w:r>
    </w:p>
  </w:footnote>
  <w:footnote w:id="120">
    <w:p w14:paraId="1BBB6B5D" w14:textId="06977F53" w:rsidR="00995747" w:rsidRPr="00A87FAB" w:rsidRDefault="00995747">
      <w:pPr>
        <w:pStyle w:val="Tekstprzypisudolnego"/>
        <w:rPr>
          <w:rFonts w:ascii="Arial" w:hAnsi="Arial" w:cs="Arial"/>
          <w:sz w:val="16"/>
          <w:szCs w:val="16"/>
        </w:rPr>
      </w:pPr>
      <w:r w:rsidRPr="00A87FAB">
        <w:rPr>
          <w:rStyle w:val="Odwoanieprzypisudolnego"/>
          <w:rFonts w:ascii="Arial" w:hAnsi="Arial" w:cs="Arial"/>
          <w:sz w:val="16"/>
          <w:szCs w:val="16"/>
        </w:rPr>
        <w:footnoteRef/>
      </w:r>
      <w:r w:rsidRPr="00A87FAB">
        <w:rPr>
          <w:rFonts w:ascii="Arial" w:hAnsi="Arial" w:cs="Arial"/>
          <w:sz w:val="16"/>
          <w:szCs w:val="16"/>
        </w:rPr>
        <w:t xml:space="preserve"> Dotyczy przypadku, gdy Projekt jest realizowany w ramach partnerstwa. Wkreślić</w:t>
      </w:r>
      <w:r>
        <w:rPr>
          <w:rFonts w:ascii="Arial" w:hAnsi="Arial" w:cs="Arial"/>
          <w:sz w:val="16"/>
          <w:szCs w:val="16"/>
        </w:rPr>
        <w:t xml:space="preserve"> </w:t>
      </w:r>
      <w:r w:rsidRPr="00EF116D">
        <w:rPr>
          <w:rFonts w:ascii="Arial" w:hAnsi="Arial" w:cs="Arial"/>
          <w:i/>
          <w:sz w:val="16"/>
          <w:szCs w:val="16"/>
        </w:rPr>
        <w:t>tekst zapisany kursywą</w:t>
      </w:r>
      <w:r w:rsidRPr="00A87FAB">
        <w:rPr>
          <w:rFonts w:ascii="Arial" w:hAnsi="Arial" w:cs="Arial"/>
          <w:sz w:val="16"/>
          <w:szCs w:val="16"/>
        </w:rPr>
        <w:t xml:space="preserve"> jeśli nie dotyczy.</w:t>
      </w:r>
    </w:p>
  </w:footnote>
  <w:footnote w:id="121">
    <w:p w14:paraId="00127EE5" w14:textId="77777777" w:rsidR="00995747" w:rsidRPr="002A4AA8" w:rsidRDefault="00995747"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bookmarkStart w:id="60" w:name="_Hlk120664977"/>
      <w:r w:rsidRPr="002A4AA8">
        <w:rPr>
          <w:rFonts w:ascii="Arial" w:hAnsi="Arial" w:cs="Arial"/>
          <w:sz w:val="16"/>
          <w:szCs w:val="16"/>
        </w:rPr>
        <w:t>Dotyczy przypadku, gdy Projekt jest realizowany w ramach partnerstwa.</w:t>
      </w:r>
      <w:bookmarkEnd w:id="60"/>
      <w:r>
        <w:rPr>
          <w:rFonts w:ascii="Arial" w:hAnsi="Arial" w:cs="Arial"/>
          <w:sz w:val="16"/>
          <w:szCs w:val="16"/>
        </w:rPr>
        <w:t xml:space="preserve"> Wykreślić jeśli nie dotyczy.</w:t>
      </w:r>
    </w:p>
  </w:footnote>
  <w:footnote w:id="122">
    <w:p w14:paraId="2B24AD67" w14:textId="0A51CC67" w:rsidR="00995747" w:rsidRPr="006A15C4" w:rsidRDefault="00995747" w:rsidP="002A4AA8">
      <w:pPr>
        <w:pStyle w:val="Tekstprzypisudolnego"/>
        <w:rPr>
          <w:rFonts w:ascii="Arial" w:hAnsi="Arial" w:cs="Arial"/>
          <w:sz w:val="16"/>
          <w:szCs w:val="16"/>
        </w:rPr>
      </w:pPr>
      <w:r w:rsidRPr="006A15C4">
        <w:rPr>
          <w:rStyle w:val="Odwoanieprzypisudolnego"/>
          <w:rFonts w:ascii="Arial" w:hAnsi="Arial" w:cs="Arial"/>
          <w:sz w:val="16"/>
          <w:szCs w:val="16"/>
        </w:rPr>
        <w:footnoteRef/>
      </w:r>
      <w:r w:rsidRPr="006A15C4">
        <w:rPr>
          <w:rFonts w:ascii="Arial" w:hAnsi="Arial" w:cs="Arial"/>
          <w:sz w:val="16"/>
          <w:szCs w:val="16"/>
        </w:rPr>
        <w:t xml:space="preserve"> Dotyczy projektów realizowanych w partnerstwie. Wykreślić jeśli nie dotyczy.</w:t>
      </w:r>
    </w:p>
  </w:footnote>
  <w:footnote w:id="123">
    <w:p w14:paraId="391D136C" w14:textId="77777777" w:rsidR="00995747" w:rsidRPr="006A15C4" w:rsidRDefault="00995747">
      <w:pPr>
        <w:pStyle w:val="Tekstprzypisudolnego"/>
        <w:rPr>
          <w:rFonts w:ascii="Arial" w:hAnsi="Arial" w:cs="Arial"/>
          <w:sz w:val="16"/>
          <w:szCs w:val="16"/>
        </w:rPr>
      </w:pPr>
      <w:r w:rsidRPr="006A15C4">
        <w:rPr>
          <w:rStyle w:val="Odwoanieprzypisudolnego"/>
          <w:rFonts w:ascii="Arial" w:hAnsi="Arial" w:cs="Arial"/>
          <w:sz w:val="16"/>
          <w:szCs w:val="16"/>
        </w:rPr>
        <w:footnoteRef/>
      </w:r>
      <w:r w:rsidRPr="006A15C4">
        <w:rPr>
          <w:rFonts w:ascii="Arial" w:hAnsi="Arial" w:cs="Arial"/>
          <w:sz w:val="16"/>
          <w:szCs w:val="16"/>
        </w:rPr>
        <w:t xml:space="preserve"> D</w:t>
      </w:r>
      <w:r>
        <w:rPr>
          <w:rFonts w:ascii="Arial" w:hAnsi="Arial" w:cs="Arial"/>
          <w:sz w:val="16"/>
          <w:szCs w:val="16"/>
        </w:rPr>
        <w:t>o</w:t>
      </w:r>
      <w:r w:rsidRPr="006A15C4">
        <w:rPr>
          <w:rFonts w:ascii="Arial" w:hAnsi="Arial" w:cs="Arial"/>
          <w:sz w:val="16"/>
          <w:szCs w:val="16"/>
        </w:rPr>
        <w:t>tyczy projektów realizowanych w partnerstwie. Wykreślić jeśli nie dotyczy.</w:t>
      </w:r>
    </w:p>
  </w:footnote>
  <w:footnote w:id="124">
    <w:p w14:paraId="2B7EE942" w14:textId="77777777" w:rsidR="00995747" w:rsidRPr="006A15C4" w:rsidRDefault="00995747" w:rsidP="002A4AA8">
      <w:pPr>
        <w:pStyle w:val="Tekstprzypisudolnego"/>
        <w:jc w:val="both"/>
        <w:rPr>
          <w:rFonts w:ascii="Arial" w:hAnsi="Arial" w:cs="Arial"/>
          <w:sz w:val="16"/>
          <w:szCs w:val="16"/>
        </w:rPr>
      </w:pPr>
      <w:r w:rsidRPr="006A15C4">
        <w:rPr>
          <w:rStyle w:val="Odwoanieprzypisudolnego"/>
          <w:rFonts w:ascii="Arial" w:hAnsi="Arial" w:cs="Arial"/>
          <w:sz w:val="16"/>
          <w:szCs w:val="16"/>
        </w:rPr>
        <w:footnoteRef/>
      </w:r>
      <w:r w:rsidRPr="006A15C4">
        <w:rPr>
          <w:rFonts w:ascii="Arial" w:hAnsi="Arial" w:cs="Arial"/>
          <w:sz w:val="16"/>
          <w:szCs w:val="16"/>
        </w:rPr>
        <w:t xml:space="preserve"> Oświadczenie nie jest wymagane od osób, które są pracownikami samorządowymi w rozumieniu ustawy z dnia 21 listopada 2008 r. o pracownikach samorządowych.</w:t>
      </w:r>
    </w:p>
  </w:footnote>
  <w:footnote w:id="125">
    <w:p w14:paraId="371FFB04" w14:textId="77777777" w:rsidR="00995747" w:rsidRPr="00452309" w:rsidRDefault="00995747" w:rsidP="00262106">
      <w:pPr>
        <w:pStyle w:val="Tekstprzypisudolnego"/>
        <w:rPr>
          <w:rFonts w:ascii="Arial" w:hAnsi="Arial" w:cs="Arial"/>
          <w:sz w:val="16"/>
          <w:szCs w:val="16"/>
        </w:rPr>
      </w:pPr>
      <w:r>
        <w:rPr>
          <w:rStyle w:val="Odwoanieprzypisudolnego"/>
        </w:rPr>
        <w:footnoteRef/>
      </w:r>
      <w:r>
        <w:t xml:space="preserve"> </w:t>
      </w:r>
      <w:r w:rsidRPr="00452309">
        <w:rPr>
          <w:rFonts w:ascii="Arial" w:hAnsi="Arial" w:cs="Arial"/>
          <w:sz w:val="16"/>
          <w:szCs w:val="16"/>
        </w:rPr>
        <w:t xml:space="preserve">Dotyczy umów zawieranych w formie pisemnej. Jeżeli przyjęto inną formę zawarcia umowy niż pisemna należy usunąć niniejszy zapis oraz przypis.  </w:t>
      </w:r>
    </w:p>
  </w:footnote>
  <w:footnote w:id="126">
    <w:p w14:paraId="60ED8BAA" w14:textId="77777777" w:rsidR="00995747" w:rsidRPr="00452309" w:rsidRDefault="00995747" w:rsidP="00262106">
      <w:pPr>
        <w:pStyle w:val="Tekstprzypisudolnego"/>
        <w:rPr>
          <w:rFonts w:ascii="Arial" w:hAnsi="Arial" w:cs="Arial"/>
          <w:sz w:val="16"/>
          <w:szCs w:val="16"/>
        </w:rPr>
      </w:pPr>
      <w:r w:rsidRPr="00452309">
        <w:rPr>
          <w:rStyle w:val="Odwoanieprzypisudolnego"/>
          <w:rFonts w:ascii="Arial" w:hAnsi="Arial" w:cs="Arial"/>
          <w:sz w:val="16"/>
          <w:szCs w:val="16"/>
        </w:rPr>
        <w:footnoteRef/>
      </w:r>
      <w:r w:rsidRPr="00452309">
        <w:rPr>
          <w:rFonts w:ascii="Arial" w:hAnsi="Arial" w:cs="Arial"/>
          <w:sz w:val="16"/>
          <w:szCs w:val="16"/>
        </w:rPr>
        <w:t xml:space="preserve"> Dotyczy umów zawieranych w formie elektronicznej. Jeżeli przyjęto inną formę zawarcia umowy niż elektroniczna należy usunąć niniejszy zapis oraz przypis.</w:t>
      </w:r>
    </w:p>
  </w:footnote>
  <w:footnote w:id="127">
    <w:p w14:paraId="3EC74658" w14:textId="77777777" w:rsidR="00995747" w:rsidRPr="006A15C4" w:rsidRDefault="00995747" w:rsidP="002A4AA8">
      <w:pPr>
        <w:pStyle w:val="Tekstprzypisudolnego"/>
        <w:jc w:val="both"/>
        <w:rPr>
          <w:rFonts w:ascii="Arial" w:hAnsi="Arial" w:cs="Arial"/>
          <w:sz w:val="16"/>
          <w:szCs w:val="16"/>
        </w:rPr>
      </w:pPr>
      <w:r w:rsidRPr="006A15C4">
        <w:rPr>
          <w:rStyle w:val="Odwoanieprzypisudolnego"/>
          <w:rFonts w:ascii="Arial" w:hAnsi="Arial" w:cs="Arial"/>
          <w:sz w:val="16"/>
          <w:szCs w:val="16"/>
        </w:rPr>
        <w:footnoteRef/>
      </w:r>
      <w:r w:rsidRPr="006A15C4">
        <w:rPr>
          <w:rFonts w:ascii="Arial" w:hAnsi="Arial" w:cs="Arial"/>
          <w:sz w:val="16"/>
          <w:szCs w:val="16"/>
        </w:rPr>
        <w:t xml:space="preserve"> Nie dotyczy przypadku, gdy Beneficjent nie jest reprezentowany przez pełnomocnika.</w:t>
      </w:r>
    </w:p>
  </w:footnote>
  <w:footnote w:id="128">
    <w:p w14:paraId="72BF4184" w14:textId="7C090BA1" w:rsidR="00995747" w:rsidRPr="002A4AA8" w:rsidRDefault="00995747" w:rsidP="002B2FA4">
      <w:pPr>
        <w:pStyle w:val="Tekstprzypisudolnego"/>
        <w:jc w:val="both"/>
        <w:rPr>
          <w:rFonts w:ascii="Arial" w:hAnsi="Arial" w:cs="Arial"/>
          <w:sz w:val="16"/>
          <w:szCs w:val="16"/>
        </w:rPr>
      </w:pPr>
      <w:r w:rsidRPr="006A15C4">
        <w:rPr>
          <w:rStyle w:val="Odwoanieprzypisudolnego"/>
          <w:rFonts w:ascii="Arial" w:hAnsi="Arial" w:cs="Arial"/>
          <w:sz w:val="16"/>
          <w:szCs w:val="16"/>
        </w:rPr>
        <w:footnoteRef/>
      </w:r>
      <w:r w:rsidRPr="006A15C4">
        <w:rPr>
          <w:rFonts w:ascii="Arial" w:hAnsi="Arial" w:cs="Arial"/>
          <w:sz w:val="16"/>
          <w:szCs w:val="16"/>
        </w:rPr>
        <w:t>. Wykreślić jeśli nie dotyczy</w:t>
      </w:r>
      <w:r>
        <w:rPr>
          <w:rFonts w:ascii="Arial" w:hAnsi="Arial" w:cs="Arial"/>
          <w:sz w:val="16"/>
          <w:szCs w:val="16"/>
        </w:rPr>
        <w:t xml:space="preserve">. </w:t>
      </w:r>
    </w:p>
  </w:footnote>
  <w:footnote w:id="129">
    <w:p w14:paraId="1DC1420E" w14:textId="77777777" w:rsidR="00995747" w:rsidRPr="002A4AA8" w:rsidRDefault="00995747" w:rsidP="002A4AA8">
      <w:pPr>
        <w:pStyle w:val="Tekstprzypisudolnego"/>
        <w:rPr>
          <w:rFonts w:ascii="Arial" w:hAnsi="Arial" w:cs="Arial"/>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bookmarkStart w:id="61" w:name="_Hlk15044123"/>
      <w:r w:rsidRPr="002A4AA8">
        <w:rPr>
          <w:rFonts w:ascii="Arial" w:hAnsi="Arial" w:cs="Arial"/>
          <w:sz w:val="16"/>
          <w:szCs w:val="16"/>
        </w:rPr>
        <w:t>Nie dotyczy podmiotów będących jsfp.</w:t>
      </w:r>
      <w:bookmarkEnd w:id="61"/>
    </w:p>
  </w:footnote>
  <w:footnote w:id="130">
    <w:p w14:paraId="5F06B2D1" w14:textId="77777777" w:rsidR="00995747" w:rsidRPr="00241EF5" w:rsidRDefault="00995747" w:rsidP="00241EF5">
      <w:pPr>
        <w:pStyle w:val="Tekstprzypisudolnego"/>
        <w:rPr>
          <w:sz w:val="16"/>
          <w:szCs w:val="16"/>
        </w:rPr>
      </w:pPr>
      <w:r>
        <w:rPr>
          <w:rStyle w:val="Odwoanieprzypisudolnego"/>
        </w:rPr>
        <w:footnoteRef/>
      </w:r>
      <w:r>
        <w:t xml:space="preserve"> </w:t>
      </w:r>
      <w:r w:rsidRPr="00DA6FCA">
        <w:t xml:space="preserve"> </w:t>
      </w:r>
      <w:r w:rsidRPr="00241EF5">
        <w:rPr>
          <w:rFonts w:ascii="Arial" w:hAnsi="Arial" w:cs="Arial"/>
          <w:sz w:val="16"/>
          <w:szCs w:val="16"/>
        </w:rPr>
        <w:t>Dotyczy umów zawieranych w formie pisemnej. Jeżeli przyjęto inną formę zawarcia umowy niż pisemna należy usunąć odpowiednie zapisy oraz przypis.</w:t>
      </w:r>
      <w:r w:rsidRPr="00241EF5">
        <w:rPr>
          <w:sz w:val="16"/>
          <w:szCs w:val="16"/>
        </w:rPr>
        <w:t xml:space="preserve">  </w:t>
      </w:r>
    </w:p>
  </w:footnote>
  <w:footnote w:id="131">
    <w:p w14:paraId="1C9C84F5" w14:textId="77777777" w:rsidR="00995747" w:rsidRPr="007B745C" w:rsidRDefault="00995747" w:rsidP="00E6289A">
      <w:pPr>
        <w:pStyle w:val="Tekstprzypisudolnego"/>
        <w:rPr>
          <w:sz w:val="16"/>
          <w:szCs w:val="16"/>
        </w:rPr>
      </w:pPr>
      <w:r>
        <w:rPr>
          <w:rStyle w:val="Odwoanieprzypisudolnego"/>
        </w:rPr>
        <w:footnoteRef/>
      </w:r>
      <w:r>
        <w:t xml:space="preserve"> </w:t>
      </w:r>
      <w:r w:rsidRPr="007B745C">
        <w:rPr>
          <w:rFonts w:ascii="Arial" w:hAnsi="Arial" w:cs="Arial"/>
          <w:sz w:val="16"/>
          <w:szCs w:val="16"/>
        </w:rPr>
        <w:t>Dotyczy umów zawieranych w formie elektronicznej. Jeżeli przyjęto inną formę zawarcia umowy niż elektroniczna należy usunąć odpowiednie zapisy oraz przypis.</w:t>
      </w:r>
    </w:p>
  </w:footnote>
  <w:footnote w:id="132">
    <w:p w14:paraId="39FBFD49" w14:textId="74C9A4BE" w:rsidR="00995747" w:rsidRPr="00752F3E" w:rsidRDefault="00995747">
      <w:pPr>
        <w:pStyle w:val="Tekstprzypisudolnego"/>
        <w:rPr>
          <w:rFonts w:ascii="Arial" w:hAnsi="Arial" w:cs="Arial"/>
          <w:sz w:val="16"/>
          <w:szCs w:val="16"/>
        </w:rPr>
      </w:pPr>
      <w:r w:rsidRPr="00752F3E">
        <w:rPr>
          <w:rStyle w:val="Odwoanieprzypisudolnego"/>
          <w:rFonts w:ascii="Arial" w:hAnsi="Arial" w:cs="Arial"/>
          <w:sz w:val="16"/>
          <w:szCs w:val="16"/>
        </w:rPr>
        <w:footnoteRef/>
      </w:r>
      <w:r w:rsidRPr="00752F3E">
        <w:rPr>
          <w:rFonts w:ascii="Arial" w:hAnsi="Arial" w:cs="Arial"/>
          <w:sz w:val="16"/>
          <w:szCs w:val="16"/>
        </w:rPr>
        <w:t xml:space="preserve"> Wybrać właściwe</w:t>
      </w:r>
    </w:p>
  </w:footnote>
  <w:footnote w:id="133">
    <w:p w14:paraId="52525D15" w14:textId="227D3CE4" w:rsidR="00995747" w:rsidRDefault="00995747">
      <w:pPr>
        <w:pStyle w:val="Tekstprzypisudolnego"/>
      </w:pPr>
      <w:r w:rsidRPr="009C3451">
        <w:rPr>
          <w:rStyle w:val="Odwoanieprzypisudolnego"/>
          <w:rFonts w:ascii="Arial" w:hAnsi="Arial" w:cs="Arial"/>
          <w:sz w:val="16"/>
          <w:szCs w:val="16"/>
        </w:rPr>
        <w:footnoteRef/>
      </w:r>
      <w:r>
        <w:t xml:space="preserve"> </w:t>
      </w:r>
      <w:r w:rsidRPr="009C3451">
        <w:rPr>
          <w:rFonts w:ascii="Arial" w:hAnsi="Arial" w:cs="Arial"/>
          <w:iCs/>
          <w:sz w:val="16"/>
          <w:szCs w:val="16"/>
        </w:rPr>
        <w:t>Dotyczy</w:t>
      </w:r>
      <w:r>
        <w:t xml:space="preserve"> </w:t>
      </w:r>
      <w:r w:rsidRPr="00E467AA">
        <w:rPr>
          <w:rFonts w:ascii="Arial" w:hAnsi="Arial" w:cs="Arial"/>
          <w:iCs/>
          <w:sz w:val="16"/>
          <w:szCs w:val="16"/>
        </w:rPr>
        <w:t>projektu</w:t>
      </w:r>
      <w:r>
        <w:rPr>
          <w:rFonts w:ascii="Arial" w:hAnsi="Arial" w:cs="Arial"/>
          <w:iCs/>
          <w:sz w:val="16"/>
          <w:szCs w:val="16"/>
        </w:rPr>
        <w:t xml:space="preserve"> z kwalifikowalnym podatkiem VAT</w:t>
      </w:r>
      <w:r w:rsidRPr="00E467AA">
        <w:rPr>
          <w:rFonts w:ascii="Arial" w:hAnsi="Arial" w:cs="Arial"/>
          <w:iCs/>
          <w:sz w:val="16"/>
          <w:szCs w:val="16"/>
        </w:rPr>
        <w:t xml:space="preserve">, którego wartość wynosi co najmniej 5 mln EUR (włączając </w:t>
      </w:r>
      <w:r>
        <w:rPr>
          <w:rFonts w:ascii="Arial" w:hAnsi="Arial" w:cs="Arial"/>
          <w:iCs/>
          <w:sz w:val="16"/>
          <w:szCs w:val="16"/>
        </w:rPr>
        <w:t>VAT</w:t>
      </w:r>
      <w:r w:rsidRPr="00E467AA">
        <w:rPr>
          <w:rFonts w:ascii="Arial" w:hAnsi="Arial" w:cs="Arial"/>
          <w:iCs/>
          <w:sz w:val="16"/>
          <w:szCs w:val="16"/>
        </w:rPr>
        <w:t>)</w:t>
      </w:r>
      <w:r w:rsidRPr="00DA4E9A">
        <w:t xml:space="preserve"> </w:t>
      </w:r>
      <w:r w:rsidRPr="00DA4E9A">
        <w:rPr>
          <w:rFonts w:ascii="Arial" w:hAnsi="Arial" w:cs="Arial"/>
          <w:iCs/>
          <w:sz w:val="16"/>
          <w:szCs w:val="16"/>
        </w:rPr>
        <w:t>oraz projektu, którego łączny koszt jest mniejszy niż 5 mln EUR (włączając VAT) i jest on objęty pomocą publiczną</w:t>
      </w:r>
      <w:r>
        <w:rPr>
          <w:rFonts w:ascii="Arial" w:hAnsi="Arial" w:cs="Arial"/>
          <w:iCs/>
          <w:sz w:val="16"/>
          <w:szCs w:val="16"/>
        </w:rPr>
        <w:t>.</w:t>
      </w:r>
    </w:p>
  </w:footnote>
  <w:footnote w:id="134">
    <w:p w14:paraId="1A0FE5CF" w14:textId="77777777" w:rsidR="00995747" w:rsidRPr="002A4AA8" w:rsidRDefault="00995747" w:rsidP="002A4AA8">
      <w:pPr>
        <w:pStyle w:val="Tekstprzypisudolnego"/>
        <w:ind w:left="113" w:hanging="113"/>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Oświadczenie może być modyfikowane w przypadku, gdy Beneficjent/Partner/Realizator kwalifikuje podatek od towarów i usług wyłącznie w odniesieniu do poszczególnych kategorii wydatków. W przypadku realizacji projektu w ramach partnerstwa, odpowiednio zmienione oświadczenie składa każdy z Partnerów, który w ramach ponoszonych przez niego wydatków będzie kwalifikował podatek od towarów i usług.</w:t>
      </w:r>
    </w:p>
  </w:footnote>
  <w:footnote w:id="135">
    <w:p w14:paraId="6EEFFE0E" w14:textId="1DB72D6F" w:rsidR="00995747" w:rsidRPr="00CF2011" w:rsidRDefault="00995747" w:rsidP="002A4AA8">
      <w:pPr>
        <w:pStyle w:val="Tekstprzypisudolnego"/>
        <w:jc w:val="both"/>
        <w:rPr>
          <w:rFonts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Por. z art. 91 ust. 7 us</w:t>
      </w:r>
      <w:r w:rsidRPr="00CF2011">
        <w:rPr>
          <w:rFonts w:ascii="Arial" w:hAnsi="Arial" w:cs="Arial"/>
          <w:sz w:val="16"/>
          <w:szCs w:val="16"/>
        </w:rPr>
        <w:t xml:space="preserve">tawy z dnia 11 marca 2004 r. o podatku od towarów i </w:t>
      </w:r>
      <w:r w:rsidRPr="00712579">
        <w:rPr>
          <w:rFonts w:ascii="Arial" w:hAnsi="Arial" w:cs="Arial"/>
          <w:sz w:val="16"/>
          <w:szCs w:val="16"/>
        </w:rPr>
        <w:t xml:space="preserve">usług </w:t>
      </w:r>
      <w:r w:rsidRPr="00CF2011">
        <w:rPr>
          <w:rFonts w:ascii="Arial" w:hAnsi="Arial" w:cs="Arial"/>
          <w:sz w:val="16"/>
          <w:szCs w:val="16"/>
        </w:rPr>
        <w:t>(</w:t>
      </w:r>
      <w:bookmarkStart w:id="63" w:name="_Hlk139633519"/>
      <w:r w:rsidRPr="003D42F8">
        <w:rPr>
          <w:rFonts w:ascii="Arial" w:hAnsi="Arial" w:cs="Arial"/>
          <w:sz w:val="16"/>
          <w:szCs w:val="16"/>
        </w:rPr>
        <w:t>Dz. U. z 202</w:t>
      </w:r>
      <w:r>
        <w:rPr>
          <w:rFonts w:ascii="Arial" w:hAnsi="Arial" w:cs="Arial"/>
          <w:sz w:val="16"/>
          <w:szCs w:val="16"/>
        </w:rPr>
        <w:t>4</w:t>
      </w:r>
      <w:r w:rsidRPr="003D42F8">
        <w:rPr>
          <w:rFonts w:ascii="Arial" w:hAnsi="Arial" w:cs="Arial"/>
          <w:sz w:val="16"/>
          <w:szCs w:val="16"/>
        </w:rPr>
        <w:t xml:space="preserve"> r. poz. </w:t>
      </w:r>
      <w:r>
        <w:rPr>
          <w:rFonts w:ascii="Arial" w:hAnsi="Arial" w:cs="Arial"/>
          <w:sz w:val="16"/>
          <w:szCs w:val="16"/>
        </w:rPr>
        <w:t xml:space="preserve">361 </w:t>
      </w:r>
      <w:r w:rsidRPr="003D42F8">
        <w:rPr>
          <w:rFonts w:ascii="Arial" w:hAnsi="Arial" w:cs="Arial"/>
          <w:sz w:val="16"/>
          <w:szCs w:val="16"/>
        </w:rPr>
        <w:t>z</w:t>
      </w:r>
      <w:r>
        <w:rPr>
          <w:rFonts w:ascii="Arial" w:hAnsi="Arial" w:cs="Arial"/>
          <w:sz w:val="16"/>
          <w:szCs w:val="16"/>
        </w:rPr>
        <w:t>e</w:t>
      </w:r>
      <w:r w:rsidRPr="003D42F8">
        <w:rPr>
          <w:rFonts w:ascii="Arial" w:hAnsi="Arial" w:cs="Arial"/>
          <w:sz w:val="16"/>
          <w:szCs w:val="16"/>
        </w:rPr>
        <w:t xml:space="preserve"> zm.</w:t>
      </w:r>
      <w:bookmarkEnd w:id="63"/>
      <w:r w:rsidRPr="003D42F8" w:rsidDel="003D42F8">
        <w:rPr>
          <w:rFonts w:ascii="Arial" w:hAnsi="Arial" w:cs="Arial"/>
          <w:sz w:val="16"/>
          <w:szCs w:val="16"/>
        </w:rPr>
        <w:t xml:space="preserve"> </w:t>
      </w:r>
      <w:r w:rsidRPr="00CF2011">
        <w:rPr>
          <w:rFonts w:ascii="Arial" w:hAnsi="Arial" w:cs="Arial"/>
          <w:sz w:val="16"/>
          <w:szCs w:val="16"/>
        </w:rPr>
        <w:t xml:space="preserve">) </w:t>
      </w:r>
    </w:p>
  </w:footnote>
  <w:footnote w:id="136">
    <w:p w14:paraId="07F24059" w14:textId="77777777" w:rsidR="00995747" w:rsidRPr="002A4AA8" w:rsidRDefault="00995747" w:rsidP="002A4AA8">
      <w:pPr>
        <w:pStyle w:val="Tekstprzypisudolnego"/>
        <w:jc w:val="both"/>
      </w:pPr>
      <w:r w:rsidRPr="009507A7">
        <w:rPr>
          <w:rStyle w:val="Odwoanieprzypisudolnego"/>
          <w:rFonts w:ascii="Arial" w:hAnsi="Arial" w:cs="Arial"/>
          <w:sz w:val="16"/>
          <w:szCs w:val="16"/>
        </w:rPr>
        <w:footnoteRef/>
      </w:r>
      <w:r w:rsidRPr="002A4AA8">
        <w:t xml:space="preserve"> </w:t>
      </w:r>
      <w:r w:rsidRPr="002A4AA8">
        <w:rPr>
          <w:rFonts w:ascii="Arial" w:hAnsi="Arial" w:cs="Arial"/>
          <w:sz w:val="16"/>
          <w:szCs w:val="16"/>
        </w:rPr>
        <w:t>Art. 86 ust. 13 ustawy</w:t>
      </w:r>
      <w:r w:rsidRPr="002A4AA8">
        <w:rPr>
          <w:rFonts w:ascii="Arial" w:hAnsi="Arial" w:cs="Calibri"/>
          <w:sz w:val="16"/>
          <w:szCs w:val="16"/>
        </w:rPr>
        <w:t xml:space="preserve"> z dnia 11 marca 2004 r.</w:t>
      </w:r>
      <w:r w:rsidRPr="002A4AA8">
        <w:rPr>
          <w:rFonts w:ascii="Arial" w:hAnsi="Arial" w:cs="Arial"/>
          <w:sz w:val="16"/>
          <w:szCs w:val="16"/>
        </w:rPr>
        <w:t xml:space="preserve"> o podatku od towarów i usług „Jeżeli podatnik nie dokonał obniżenia kwoty podatku należnego o kwotę podatku naliczonego w terminach, o których mowa w ust. 10, 10d, 10e i 11, może on obniżyć kwotę podatku należnego przez dokonanie korekty deklaracji podatkowej za okres, w którym powstało prawo do obniżenia kwoty podatku należnego, nie później jednak niż </w:t>
      </w:r>
      <w:r w:rsidRPr="002A4AA8">
        <w:rPr>
          <w:rFonts w:ascii="Arial" w:hAnsi="Arial" w:cs="Arial"/>
          <w:b/>
          <w:sz w:val="16"/>
          <w:szCs w:val="16"/>
        </w:rPr>
        <w:t>w ciągu 5 lat</w:t>
      </w:r>
      <w:r w:rsidRPr="002A4AA8">
        <w:rPr>
          <w:rFonts w:ascii="Arial" w:hAnsi="Arial" w:cs="Arial"/>
          <w:sz w:val="16"/>
          <w:szCs w:val="16"/>
        </w:rPr>
        <w:t>, licząc od początku roku, w którym powstało prawo do obniżenia kwoty podatku należnego, z zastrzeżeniem ust. 13a.”</w:t>
      </w:r>
    </w:p>
  </w:footnote>
  <w:footnote w:id="137">
    <w:p w14:paraId="739B411D" w14:textId="641BD2C6" w:rsidR="00995747" w:rsidRPr="002A4AA8" w:rsidRDefault="00995747" w:rsidP="002A4AA8">
      <w:pPr>
        <w:pStyle w:val="Tekstprzypisudolnego"/>
        <w:jc w:val="both"/>
      </w:pPr>
      <w:r w:rsidRPr="009507A7">
        <w:rPr>
          <w:rStyle w:val="Odwoanieprzypisudolnego"/>
          <w:rFonts w:ascii="Arial" w:hAnsi="Arial" w:cs="Arial"/>
          <w:sz w:val="16"/>
          <w:szCs w:val="16"/>
        </w:rPr>
        <w:footnoteRef/>
      </w:r>
      <w:r w:rsidRPr="009507A7">
        <w:rPr>
          <w:rStyle w:val="Odwoanieprzypisudolnego"/>
          <w:rFonts w:ascii="Arial" w:hAnsi="Arial" w:cs="Arial"/>
          <w:sz w:val="16"/>
          <w:szCs w:val="16"/>
        </w:rPr>
        <w:t xml:space="preserve"> </w:t>
      </w:r>
      <w:r w:rsidRPr="002A4AA8">
        <w:rPr>
          <w:rFonts w:ascii="Arial" w:hAnsi="Arial" w:cs="Arial"/>
          <w:sz w:val="16"/>
          <w:szCs w:val="16"/>
        </w:rPr>
        <w:t>Dotyczy deklaracji podatkowej VAT, w której wykazano kwotę podatku naliczonego z tytułu zakupu towarów i usług poniesionych w ramach przyznanego dofinansowania. W przypadku niedokonania zwrotu w tym terminie, stosuje się § 13 umowy.</w:t>
      </w:r>
    </w:p>
  </w:footnote>
  <w:footnote w:id="138">
    <w:p w14:paraId="261DEAE0" w14:textId="3B9E9558" w:rsidR="00995747" w:rsidRPr="002A4AA8" w:rsidRDefault="00995747"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bookmarkStart w:id="66" w:name="_Hlk124760710"/>
      <w:r w:rsidRPr="002A4AA8">
        <w:rPr>
          <w:rFonts w:ascii="Arial" w:hAnsi="Arial" w:cs="Arial"/>
          <w:sz w:val="16"/>
          <w:szCs w:val="16"/>
        </w:rPr>
        <w:t xml:space="preserve">Harmonogram płatności powinien zostać sporządzony w ujęciu maksymalnie </w:t>
      </w:r>
      <w:r w:rsidRPr="00BB5289">
        <w:rPr>
          <w:rFonts w:ascii="Arial" w:hAnsi="Arial" w:cs="Arial"/>
          <w:sz w:val="16"/>
          <w:szCs w:val="16"/>
        </w:rPr>
        <w:t>trzymiesięcznym</w:t>
      </w:r>
      <w:bookmarkEnd w:id="66"/>
      <w:r w:rsidRPr="002A4AA8">
        <w:rPr>
          <w:rFonts w:ascii="Arial" w:hAnsi="Arial" w:cs="Arial"/>
          <w:sz w:val="16"/>
          <w:szCs w:val="16"/>
        </w:rPr>
        <w:t>.</w:t>
      </w:r>
      <w:r w:rsidRPr="002A4AA8">
        <w:rPr>
          <w:rFonts w:ascii="Arial" w:hAnsi="Arial" w:cs="Arial"/>
          <w:sz w:val="18"/>
          <w:szCs w:val="18"/>
        </w:rPr>
        <w:t xml:space="preserve"> </w:t>
      </w:r>
      <w:r w:rsidRPr="002A4AA8">
        <w:rPr>
          <w:rFonts w:ascii="Arial" w:hAnsi="Arial" w:cs="Arial"/>
          <w:sz w:val="16"/>
          <w:szCs w:val="16"/>
        </w:rPr>
        <w:t xml:space="preserve">Istnieje możliwość rozbicia harmonogramu na miesiące kalendarzowe. </w:t>
      </w:r>
    </w:p>
  </w:footnote>
  <w:footnote w:id="139">
    <w:p w14:paraId="775D93E6" w14:textId="496D2873" w:rsidR="00995747" w:rsidRDefault="00995747">
      <w:pPr>
        <w:pStyle w:val="Tekstprzypisudolnego"/>
      </w:pPr>
      <w:r w:rsidRPr="000D316F">
        <w:rPr>
          <w:rStyle w:val="Odwoanieprzypisudolnego"/>
          <w:rFonts w:ascii="Arial" w:hAnsi="Arial" w:cs="Arial"/>
          <w:sz w:val="16"/>
          <w:szCs w:val="16"/>
        </w:rPr>
        <w:footnoteRef/>
      </w:r>
      <w:r>
        <w:t xml:space="preserve"> </w:t>
      </w:r>
      <w:r w:rsidRPr="000D316F">
        <w:rPr>
          <w:rFonts w:ascii="Arial" w:hAnsi="Arial" w:cs="Arial"/>
          <w:sz w:val="16"/>
          <w:szCs w:val="16"/>
        </w:rPr>
        <w:t xml:space="preserve">Należy wprowadzić dwucyfrowy kod działania uzupełniany z lewej strony znakiem 0, np. dla pierwszego działania kod będzie przyjmował wartość 01. Usunąć przypis po uzupełnieniu nr.  </w:t>
      </w:r>
    </w:p>
  </w:footnote>
  <w:footnote w:id="140">
    <w:p w14:paraId="041BD18C" w14:textId="45ADC506" w:rsidR="00995747" w:rsidRDefault="00995747">
      <w:pPr>
        <w:pStyle w:val="Tekstprzypisudolnego"/>
      </w:pPr>
      <w:r w:rsidRPr="000D316F">
        <w:rPr>
          <w:rStyle w:val="Odwoanieprzypisudolnego"/>
          <w:rFonts w:ascii="Arial" w:hAnsi="Arial" w:cs="Arial"/>
          <w:sz w:val="16"/>
          <w:szCs w:val="16"/>
        </w:rPr>
        <w:footnoteRef/>
      </w:r>
      <w:r>
        <w:t xml:space="preserve"> </w:t>
      </w:r>
      <w:r w:rsidRPr="00517B83">
        <w:rPr>
          <w:rFonts w:ascii="Arial" w:hAnsi="Arial" w:cs="Arial"/>
          <w:sz w:val="16"/>
          <w:szCs w:val="16"/>
        </w:rPr>
        <w:t>Należy wprowadzić czteroznakowy nr wniosku o dofinansowanie, możliwość wprowadzenia liter i cyfr, np. dla wniosku o numerze 3 należy wprowadzić nr w formacie 0003.</w:t>
      </w:r>
    </w:p>
  </w:footnote>
  <w:footnote w:id="141">
    <w:p w14:paraId="4D64A529" w14:textId="411DAF65" w:rsidR="00995747" w:rsidRDefault="00995747">
      <w:pPr>
        <w:pStyle w:val="Tekstprzypisudolnego"/>
      </w:pPr>
      <w:r w:rsidRPr="009507A7">
        <w:rPr>
          <w:rStyle w:val="Odwoanieprzypisudolnego"/>
          <w:rFonts w:ascii="Arial" w:hAnsi="Arial" w:cs="Arial"/>
          <w:sz w:val="16"/>
          <w:szCs w:val="16"/>
        </w:rPr>
        <w:footnoteRef/>
      </w:r>
      <w:r w:rsidRPr="009507A7">
        <w:rPr>
          <w:rStyle w:val="Odwoanieprzypisudolnego"/>
          <w:rFonts w:ascii="Arial" w:hAnsi="Arial" w:cs="Arial"/>
          <w:sz w:val="16"/>
          <w:szCs w:val="16"/>
        </w:rPr>
        <w:t xml:space="preserve"> </w:t>
      </w:r>
      <w:r w:rsidRPr="005F6A7D">
        <w:rPr>
          <w:rFonts w:ascii="Arial" w:hAnsi="Arial" w:cs="Arial"/>
          <w:sz w:val="16"/>
          <w:szCs w:val="16"/>
        </w:rPr>
        <w:t>Należy wprowadzić dwucyfrowe oznaczenie roku.</w:t>
      </w:r>
    </w:p>
  </w:footnote>
  <w:footnote w:id="142">
    <w:p w14:paraId="01C2C432" w14:textId="1DEE1602" w:rsidR="00995747" w:rsidRDefault="00995747">
      <w:pPr>
        <w:pStyle w:val="Tekstprzypisudolnego"/>
      </w:pPr>
      <w:r w:rsidRPr="000D316F">
        <w:rPr>
          <w:rStyle w:val="Odwoanieprzypisudolnego"/>
          <w:rFonts w:ascii="Arial" w:hAnsi="Arial" w:cs="Arial"/>
          <w:sz w:val="16"/>
          <w:szCs w:val="16"/>
        </w:rPr>
        <w:footnoteRef/>
      </w:r>
      <w:r w:rsidRPr="000D316F">
        <w:rPr>
          <w:rStyle w:val="Odwoanieprzypisudolnego"/>
          <w:rFonts w:ascii="Arial" w:hAnsi="Arial" w:cs="Arial"/>
          <w:sz w:val="16"/>
          <w:szCs w:val="16"/>
        </w:rPr>
        <w:t xml:space="preserve"> </w:t>
      </w:r>
      <w:r w:rsidRPr="000D316F">
        <w:rPr>
          <w:rFonts w:ascii="Arial" w:hAnsi="Arial" w:cs="Arial"/>
          <w:sz w:val="16"/>
          <w:szCs w:val="16"/>
        </w:rPr>
        <w:t>Należy wprowadzić dwucyfrowy kod działania uzupełniany z lewej strony znakiem 0, np. dla pierwszego działania kod będzie przyjmował wartość 01. Usunąć przypis po uzupełnieniu nr.</w:t>
      </w:r>
      <w:r w:rsidRPr="000D316F">
        <w:rPr>
          <w:rStyle w:val="Odwoanieprzypisudolnego"/>
          <w:rFonts w:ascii="Arial" w:hAnsi="Arial" w:cs="Arial"/>
          <w:sz w:val="16"/>
          <w:szCs w:val="16"/>
        </w:rPr>
        <w:t xml:space="preserve">  </w:t>
      </w:r>
    </w:p>
  </w:footnote>
  <w:footnote w:id="143">
    <w:p w14:paraId="595CCC23" w14:textId="0EF1AA0D" w:rsidR="00995747" w:rsidRDefault="00995747">
      <w:pPr>
        <w:pStyle w:val="Tekstprzypisudolnego"/>
      </w:pPr>
      <w:r w:rsidRPr="009507A7">
        <w:rPr>
          <w:rStyle w:val="Odwoanieprzypisudolnego"/>
          <w:rFonts w:ascii="Arial" w:hAnsi="Arial" w:cs="Arial"/>
          <w:sz w:val="16"/>
          <w:szCs w:val="16"/>
        </w:rPr>
        <w:footnoteRef/>
      </w:r>
      <w:r w:rsidRPr="009507A7">
        <w:rPr>
          <w:rStyle w:val="Odwoanieprzypisudolnego"/>
          <w:rFonts w:ascii="Arial" w:hAnsi="Arial" w:cs="Arial"/>
          <w:sz w:val="16"/>
          <w:szCs w:val="16"/>
        </w:rPr>
        <w:t xml:space="preserve"> </w:t>
      </w:r>
      <w:r w:rsidRPr="00517B83">
        <w:rPr>
          <w:rFonts w:ascii="Arial" w:hAnsi="Arial" w:cs="Arial"/>
          <w:sz w:val="16"/>
          <w:szCs w:val="16"/>
        </w:rPr>
        <w:t>Należy wprowadzić czteroznakowy nr wniosku o dofinansowanie, możliwość wprowadzenia liter i cyfr, np. dla wniosku o numerze 3 należy wprowadzić nr w formacie 0003.</w:t>
      </w:r>
    </w:p>
  </w:footnote>
  <w:footnote w:id="144">
    <w:p w14:paraId="618EF5C3" w14:textId="17C06D43" w:rsidR="00995747" w:rsidRDefault="00995747">
      <w:pPr>
        <w:pStyle w:val="Tekstprzypisudolnego"/>
      </w:pPr>
      <w:r w:rsidRPr="009507A7">
        <w:rPr>
          <w:rStyle w:val="Odwoanieprzypisudolnego"/>
          <w:rFonts w:ascii="Arial" w:hAnsi="Arial" w:cs="Arial"/>
          <w:sz w:val="16"/>
          <w:szCs w:val="16"/>
        </w:rPr>
        <w:footnoteRef/>
      </w:r>
      <w:r>
        <w:t xml:space="preserve"> </w:t>
      </w:r>
      <w:r w:rsidRPr="005F6A7D">
        <w:rPr>
          <w:rFonts w:ascii="Arial" w:hAnsi="Arial" w:cs="Arial"/>
          <w:sz w:val="16"/>
          <w:szCs w:val="16"/>
        </w:rPr>
        <w:t>Należy wprowadzić dwucyfrowe oznaczenie roku.</w:t>
      </w:r>
    </w:p>
  </w:footnote>
  <w:footnote w:id="145">
    <w:p w14:paraId="61B62B03" w14:textId="47CF685D" w:rsidR="00995747" w:rsidRDefault="00995747" w:rsidP="007D3E80">
      <w:pPr>
        <w:pStyle w:val="Tekstprzypisudolnego"/>
      </w:pPr>
      <w:r w:rsidRPr="007D3E80">
        <w:rPr>
          <w:rStyle w:val="Odwoanieprzypisudolnego"/>
          <w:rFonts w:ascii="Arial" w:hAnsi="Arial" w:cs="Arial"/>
          <w:sz w:val="16"/>
          <w:szCs w:val="16"/>
        </w:rPr>
        <w:footnoteRef/>
      </w:r>
      <w:bookmarkStart w:id="67" w:name="_Hlk139633664"/>
      <w:r w:rsidRPr="007D3E80">
        <w:rPr>
          <w:rFonts w:ascii="Arial" w:hAnsi="Arial" w:cs="Arial"/>
          <w:sz w:val="16"/>
          <w:szCs w:val="16"/>
        </w:rPr>
        <w:t>W przypadku otrzymania środków w ramach paragrafów majątkowych niedopuszczalne jest ponoszenie wydatków w ramach paragrafów bieżących i odwrotnie.</w:t>
      </w:r>
      <w:r>
        <w:rPr>
          <w:rFonts w:ascii="Arial" w:hAnsi="Arial" w:cs="Arial"/>
          <w:sz w:val="16"/>
          <w:szCs w:val="16"/>
        </w:rPr>
        <w:t xml:space="preserve"> </w:t>
      </w:r>
      <w:r w:rsidRPr="007D3E80">
        <w:rPr>
          <w:rFonts w:ascii="Arial" w:hAnsi="Arial" w:cs="Arial"/>
          <w:sz w:val="16"/>
          <w:szCs w:val="16"/>
        </w:rPr>
        <w:t>Jeżeli zaistnieje konieczność zmiany paragrafów majątkowych na bieżące i odwrotnie , należy zwrócić do IP środki w ramach paragrafów majątkowych/bieżących oraz złożyć stosowane zmiany w formularzu zmian i zmienić harmonogram płatności.</w:t>
      </w:r>
      <w:r>
        <w:t xml:space="preserve"> </w:t>
      </w:r>
      <w:bookmarkEnd w:id="67"/>
    </w:p>
  </w:footnote>
  <w:footnote w:id="146">
    <w:p w14:paraId="6CB6C3D0" w14:textId="77777777" w:rsidR="00995747" w:rsidRDefault="00995747" w:rsidP="00983CCF">
      <w:pPr>
        <w:pStyle w:val="Tekstprzypisudolnego"/>
      </w:pPr>
      <w:r w:rsidRPr="00E602BA">
        <w:rPr>
          <w:rStyle w:val="Odwoanieprzypisudolnego"/>
          <w:rFonts w:ascii="Arial" w:hAnsi="Arial" w:cs="Arial"/>
          <w:sz w:val="16"/>
          <w:szCs w:val="16"/>
        </w:rPr>
        <w:footnoteRef/>
      </w:r>
      <w:r>
        <w:t xml:space="preserve"> </w:t>
      </w:r>
      <w:bookmarkStart w:id="68" w:name="_Hlk175317381"/>
      <w:r>
        <w:rPr>
          <w:rFonts w:ascii="Arial" w:hAnsi="Arial" w:cs="Arial"/>
          <w:sz w:val="16"/>
          <w:szCs w:val="16"/>
        </w:rPr>
        <w:t>K</w:t>
      </w:r>
      <w:r w:rsidRPr="00153CB2">
        <w:rPr>
          <w:rFonts w:ascii="Arial" w:hAnsi="Arial" w:cs="Arial"/>
          <w:sz w:val="16"/>
          <w:szCs w:val="16"/>
        </w:rPr>
        <w:t>wotę transzy, o którą Beneficjent będzie wnioskował należy wpisać w tym samym wierszu, co wniosek, którym będzie wnioskował</w:t>
      </w:r>
      <w:bookmarkEnd w:id="68"/>
      <w:r>
        <w:rPr>
          <w:rFonts w:ascii="Arial" w:hAnsi="Arial" w:cs="Arial"/>
          <w:sz w:val="16"/>
          <w:szCs w:val="16"/>
        </w:rPr>
        <w:t>.</w:t>
      </w:r>
    </w:p>
  </w:footnote>
  <w:footnote w:id="147">
    <w:p w14:paraId="0205BA17" w14:textId="69D2BFBD" w:rsidR="00995747" w:rsidRDefault="00995747" w:rsidP="007D3E80">
      <w:pPr>
        <w:pStyle w:val="Tekstprzypisudolnego"/>
      </w:pPr>
      <w:r w:rsidRPr="007D3E80">
        <w:rPr>
          <w:rStyle w:val="Odwoanieprzypisudolnego"/>
          <w:rFonts w:ascii="Arial" w:hAnsi="Arial" w:cs="Arial"/>
          <w:sz w:val="16"/>
          <w:szCs w:val="16"/>
        </w:rPr>
        <w:footnoteRef/>
      </w:r>
      <w:r w:rsidRPr="007D3E80">
        <w:rPr>
          <w:rStyle w:val="Odwoanieprzypisudolnego"/>
          <w:rFonts w:ascii="Arial" w:hAnsi="Arial" w:cs="Arial"/>
          <w:sz w:val="16"/>
          <w:szCs w:val="16"/>
        </w:rPr>
        <w:t xml:space="preserve"> </w:t>
      </w:r>
      <w:r w:rsidRPr="007D3E80">
        <w:rPr>
          <w:rFonts w:ascii="Arial" w:hAnsi="Arial" w:cs="Arial"/>
          <w:sz w:val="16"/>
          <w:szCs w:val="16"/>
        </w:rPr>
        <w:t>W przypadku otrzymania środków w ramach paragrafów majątkowych niedopuszczalne jest ponoszenie wydatków w ramach paragrafów bieżących i odwrotnie.</w:t>
      </w:r>
      <w:r>
        <w:rPr>
          <w:rFonts w:ascii="Arial" w:hAnsi="Arial" w:cs="Arial"/>
          <w:sz w:val="16"/>
          <w:szCs w:val="16"/>
        </w:rPr>
        <w:t xml:space="preserve"> </w:t>
      </w:r>
      <w:r w:rsidRPr="007D3E80">
        <w:rPr>
          <w:rFonts w:ascii="Arial" w:hAnsi="Arial" w:cs="Arial"/>
          <w:sz w:val="16"/>
          <w:szCs w:val="16"/>
        </w:rPr>
        <w:t>Jeżeli zaistnieje konieczność zmiany paragrafów majątkowych na bieżące i odwrotnie , należy zwrócić do IP środki w ramach paragrafów majątkowych/bieżących oraz złożyć stosowane zmiany w formularzu zmian i zmienić harmonogram płatności.</w:t>
      </w:r>
    </w:p>
  </w:footnote>
  <w:footnote w:id="148">
    <w:p w14:paraId="205B3406" w14:textId="77777777" w:rsidR="00995747" w:rsidRDefault="00995747" w:rsidP="005F4E17">
      <w:pPr>
        <w:pStyle w:val="Tekstprzypisudolnego"/>
      </w:pPr>
      <w:r w:rsidRPr="00153CB2">
        <w:rPr>
          <w:rStyle w:val="Odwoanieprzypisudolnego"/>
          <w:rFonts w:ascii="Arial" w:hAnsi="Arial" w:cs="Arial"/>
          <w:sz w:val="16"/>
          <w:szCs w:val="16"/>
        </w:rPr>
        <w:footnoteRef/>
      </w:r>
      <w:r w:rsidRPr="00153CB2">
        <w:rPr>
          <w:rStyle w:val="Odwoanieprzypisudolnego"/>
          <w:rFonts w:ascii="Arial" w:hAnsi="Arial" w:cs="Arial"/>
          <w:sz w:val="16"/>
          <w:szCs w:val="16"/>
        </w:rPr>
        <w:t xml:space="preserve"> </w:t>
      </w:r>
      <w:r w:rsidRPr="00153CB2">
        <w:rPr>
          <w:rFonts w:ascii="Arial" w:hAnsi="Arial" w:cs="Arial"/>
          <w:sz w:val="16"/>
          <w:szCs w:val="16"/>
        </w:rPr>
        <w:t>Kwotę transzy, o którą Beneficjent będzie wnioskował należy wpisać w tym samym wierszu, co wniosek, którym będzie wnioskował</w:t>
      </w:r>
    </w:p>
  </w:footnote>
  <w:footnote w:id="149">
    <w:p w14:paraId="231B24BE" w14:textId="2762B8CB" w:rsidR="00995747" w:rsidRDefault="00995747">
      <w:pPr>
        <w:pStyle w:val="Tekstprzypisudolnego"/>
      </w:pPr>
      <w:r w:rsidRPr="00B008B1">
        <w:rPr>
          <w:rStyle w:val="Odwoanieprzypisudolnego"/>
          <w:rFonts w:ascii="Arial" w:hAnsi="Arial" w:cs="Arial"/>
          <w:sz w:val="16"/>
          <w:szCs w:val="16"/>
        </w:rPr>
        <w:footnoteRef/>
      </w:r>
      <w:r>
        <w:t xml:space="preserve"> </w:t>
      </w:r>
      <w:r w:rsidRPr="00B008B1">
        <w:rPr>
          <w:rFonts w:ascii="Arial" w:hAnsi="Arial" w:cs="Arial"/>
          <w:sz w:val="16"/>
          <w:szCs w:val="16"/>
        </w:rPr>
        <w:t>W przypadku otrzymania środków w ramach paragrafów majątkowych niedopuszczalne jest ponoszenie wydatków w ramach paragrafów bieżących i odwrotnie. Jeżeli zaistnieje konieczność zmiany paragrafów majątkowych na bieżące i odwrotnie , należy zwrócić do IP środki w ramach paragrafów majątkowych/bieżących oraz złożyć stosowane zmiany w formularzu zmian i zmienić harmonogram płatności.</w:t>
      </w:r>
    </w:p>
  </w:footnote>
  <w:footnote w:id="150">
    <w:p w14:paraId="480F3F8B" w14:textId="77777777" w:rsidR="00995747" w:rsidRDefault="00995747" w:rsidP="005F4E17">
      <w:pPr>
        <w:pStyle w:val="Tekstprzypisudolnego"/>
      </w:pPr>
      <w:r w:rsidRPr="00C17698">
        <w:rPr>
          <w:rStyle w:val="Odwoanieprzypisudolnego"/>
          <w:rFonts w:ascii="Arial" w:hAnsi="Arial" w:cs="Arial"/>
          <w:sz w:val="16"/>
          <w:szCs w:val="16"/>
        </w:rPr>
        <w:footnoteRef/>
      </w:r>
      <w:r w:rsidRPr="00C17698">
        <w:rPr>
          <w:rStyle w:val="Odwoanieprzypisudolnego"/>
          <w:rFonts w:ascii="Arial" w:hAnsi="Arial" w:cs="Arial"/>
          <w:sz w:val="16"/>
          <w:szCs w:val="16"/>
        </w:rPr>
        <w:t xml:space="preserve"> </w:t>
      </w:r>
      <w:r w:rsidRPr="00C17698">
        <w:rPr>
          <w:rFonts w:ascii="Arial" w:hAnsi="Arial" w:cs="Arial"/>
          <w:sz w:val="16"/>
          <w:szCs w:val="16"/>
        </w:rPr>
        <w:t>Kwotę transzy, o którą Beneficjent będzie wnioskował należy wpisać w tym samym wierszu, co wniosek, którym będzie wnioskował</w:t>
      </w:r>
    </w:p>
  </w:footnote>
  <w:footnote w:id="151">
    <w:p w14:paraId="61D916AC" w14:textId="33F59A69" w:rsidR="00995747" w:rsidRPr="002A4AA8" w:rsidRDefault="00995747" w:rsidP="002A4AA8">
      <w:pPr>
        <w:pStyle w:val="Tekstprzypisudolnego"/>
        <w:ind w:left="113" w:hanging="113"/>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Przez osobę uprawnioną rozumie się tu osobę, wskazaną przez Beneficjenta w niniejszym wniosku i upoważnioną do obsługi SL20</w:t>
      </w:r>
      <w:r>
        <w:rPr>
          <w:rFonts w:ascii="Arial" w:hAnsi="Arial" w:cs="Arial"/>
          <w:sz w:val="16"/>
          <w:szCs w:val="16"/>
        </w:rPr>
        <w:t>21-Projekty</w:t>
      </w:r>
      <w:r w:rsidRPr="002A4AA8">
        <w:rPr>
          <w:rFonts w:ascii="Arial" w:hAnsi="Arial" w:cs="Arial"/>
          <w:sz w:val="16"/>
          <w:szCs w:val="16"/>
        </w:rPr>
        <w:t>, w jego imieniu do np. przygotowywania i składania wniosków o płatność czy przekazywania innych informacji związanych z realizacją projektu</w:t>
      </w:r>
      <w:r>
        <w:rPr>
          <w:rFonts w:ascii="Arial" w:hAnsi="Arial" w:cs="Arial"/>
          <w:sz w:val="16"/>
          <w:szCs w:val="16"/>
        </w:rPr>
        <w:t xml:space="preserve"> oraz</w:t>
      </w:r>
      <w:r w:rsidRPr="00E554C2">
        <w:rPr>
          <w:rFonts w:ascii="Calibri" w:eastAsiaTheme="minorHAnsi" w:hAnsi="Calibri" w:cs="Calibri"/>
          <w:sz w:val="22"/>
          <w:szCs w:val="22"/>
        </w:rPr>
        <w:t xml:space="preserve"> </w:t>
      </w:r>
      <w:r w:rsidRPr="00E554C2">
        <w:rPr>
          <w:rFonts w:ascii="Arial" w:hAnsi="Arial" w:cs="Arial"/>
          <w:sz w:val="16"/>
          <w:szCs w:val="16"/>
        </w:rPr>
        <w:t xml:space="preserve">zarządzania uprawnieniami innych użytkowników Beneficjenta </w:t>
      </w:r>
      <w:r w:rsidRPr="00E554C2">
        <w:rPr>
          <w:rFonts w:ascii="Arial" w:hAnsi="Arial" w:cs="Arial"/>
          <w:i/>
          <w:sz w:val="16"/>
          <w:szCs w:val="16"/>
        </w:rPr>
        <w:t>i Partnera</w:t>
      </w:r>
      <w:r w:rsidRPr="00E554C2">
        <w:rPr>
          <w:rFonts w:ascii="Arial" w:hAnsi="Arial" w:cs="Arial"/>
          <w:sz w:val="16"/>
          <w:szCs w:val="16"/>
        </w:rPr>
        <w:t xml:space="preserve"> (jeśli dotyczy)</w:t>
      </w:r>
      <w:r>
        <w:rPr>
          <w:rFonts w:ascii="Arial" w:hAnsi="Arial" w:cs="Arial"/>
          <w:sz w:val="16"/>
          <w:szCs w:val="16"/>
        </w:rPr>
        <w:t>.</w:t>
      </w:r>
    </w:p>
  </w:footnote>
  <w:footnote w:id="152">
    <w:p w14:paraId="3A931A4A" w14:textId="2B6C74EF" w:rsidR="00995747" w:rsidRDefault="00995747">
      <w:pPr>
        <w:pStyle w:val="Tekstprzypisudolnego"/>
      </w:pPr>
      <w:r w:rsidRPr="00EF2B0F">
        <w:rPr>
          <w:rStyle w:val="Odwoanieprzypisudolnego"/>
          <w:rFonts w:ascii="Arial" w:hAnsi="Arial" w:cs="Arial"/>
          <w:sz w:val="16"/>
          <w:szCs w:val="16"/>
        </w:rPr>
        <w:footnoteRef/>
      </w:r>
      <w:r>
        <w:t xml:space="preserve"> </w:t>
      </w:r>
      <w:r w:rsidRPr="00EF2B0F">
        <w:rPr>
          <w:rFonts w:ascii="Arial" w:hAnsi="Arial" w:cs="Arial"/>
          <w:sz w:val="16"/>
          <w:szCs w:val="16"/>
        </w:rPr>
        <w:t>Pozostawić, jeśli dotyczy</w:t>
      </w:r>
      <w:r>
        <w:rPr>
          <w:rFonts w:ascii="Arial" w:hAnsi="Arial" w:cs="Arial"/>
          <w:sz w:val="16"/>
          <w:szCs w:val="16"/>
        </w:rPr>
        <w:t>.</w:t>
      </w:r>
    </w:p>
  </w:footnote>
  <w:footnote w:id="153">
    <w:p w14:paraId="3A309215" w14:textId="5B386EFE" w:rsidR="00995747" w:rsidRDefault="00995747">
      <w:pPr>
        <w:pStyle w:val="Tekstprzypisudolnego"/>
      </w:pPr>
      <w:r>
        <w:rPr>
          <w:rStyle w:val="Odwoanieprzypisudolnego"/>
        </w:rPr>
        <w:footnoteRef/>
      </w:r>
      <w:r>
        <w:t xml:space="preserve"> </w:t>
      </w:r>
      <w:r w:rsidRPr="00712579">
        <w:rPr>
          <w:rFonts w:ascii="Arial" w:hAnsi="Arial" w:cs="Arial"/>
          <w:sz w:val="16"/>
          <w:szCs w:val="16"/>
        </w:rPr>
        <w:t>Wykreślić zgodnie z uwarunkowaniami dla konkretnego naboru.</w:t>
      </w:r>
    </w:p>
  </w:footnote>
  <w:footnote w:id="154">
    <w:p w14:paraId="2EA632E1" w14:textId="77777777" w:rsidR="00995747" w:rsidRPr="0043193B" w:rsidRDefault="00995747" w:rsidP="00D202D1">
      <w:pPr>
        <w:pStyle w:val="Tekstprzypisudolnego"/>
        <w:rPr>
          <w:rFonts w:ascii="Arial" w:hAnsi="Arial" w:cs="Arial"/>
          <w:sz w:val="16"/>
        </w:rPr>
      </w:pPr>
      <w:r w:rsidRPr="0043193B">
        <w:rPr>
          <w:rStyle w:val="Odwoanieprzypisudolnego"/>
          <w:rFonts w:ascii="Arial" w:hAnsi="Arial" w:cs="Arial"/>
          <w:sz w:val="16"/>
        </w:rPr>
        <w:footnoteRef/>
      </w:r>
      <w:r w:rsidRPr="0043193B">
        <w:rPr>
          <w:rFonts w:ascii="Arial" w:hAnsi="Arial" w:cs="Arial"/>
          <w:sz w:val="16"/>
        </w:rPr>
        <w:t xml:space="preserve"> Nie dotyczy tablic, plakatów, naklejek, których wzory nie mogą być zmieniane</w:t>
      </w:r>
    </w:p>
  </w:footnote>
  <w:footnote w:id="155">
    <w:p w14:paraId="476B6737" w14:textId="3FAFBD12" w:rsidR="00995747" w:rsidRDefault="00995747">
      <w:pPr>
        <w:pStyle w:val="Tekstprzypisudolnego"/>
      </w:pPr>
      <w:r>
        <w:rPr>
          <w:rStyle w:val="Odwoanieprzypisudolnego"/>
        </w:rPr>
        <w:footnoteRef/>
      </w:r>
      <w:r>
        <w:t xml:space="preserve"> </w:t>
      </w:r>
      <w:r w:rsidRPr="007C688B">
        <w:t>Pamiętaj, że musi on zmieścić się w maksymalnie 3 wierszach</w:t>
      </w:r>
      <w:r>
        <w:t>.</w:t>
      </w:r>
    </w:p>
  </w:footnote>
  <w:footnote w:id="156">
    <w:p w14:paraId="2B6A16FD" w14:textId="0CA8FEBC" w:rsidR="00995747" w:rsidRDefault="00995747">
      <w:pPr>
        <w:pStyle w:val="Tekstprzypisudolnego"/>
      </w:pPr>
      <w:r>
        <w:rPr>
          <w:rStyle w:val="Odwoanieprzypisudolnego"/>
        </w:rPr>
        <w:footnoteRef/>
      </w:r>
      <w:r>
        <w:t xml:space="preserve"> </w:t>
      </w:r>
      <w:r w:rsidRPr="009D01D1">
        <w:t>Jeśli umieszczenie plakatu w miejscu widocznym i dostępnym publicznie może narażać osoby korzystające ze wsparcia FE na stygmatyzację, dyskryminację lub niebezpieczeństwo, można umieścić plakat w miejscu, w którym przynajmniej uczestnicy projektu będą mogli poznać jego treść. Dotyczy to głównie projektów społecznych, związanych na przykład z powstaniem mieszkań treningowych i wspomaganych.</w:t>
      </w:r>
    </w:p>
  </w:footnote>
  <w:footnote w:id="157">
    <w:p w14:paraId="1F17C8D9" w14:textId="53A1C4DA" w:rsidR="00995747" w:rsidRPr="00BC340C" w:rsidRDefault="00995747">
      <w:pPr>
        <w:pStyle w:val="Tekstprzypisudolnego"/>
        <w:rPr>
          <w:rFonts w:ascii="Arial" w:hAnsi="Arial" w:cs="Arial"/>
          <w:sz w:val="16"/>
          <w:szCs w:val="16"/>
        </w:rPr>
      </w:pPr>
      <w:r w:rsidRPr="00BC340C">
        <w:rPr>
          <w:rStyle w:val="Odwoanieprzypisudolnego"/>
          <w:rFonts w:ascii="Arial" w:hAnsi="Arial" w:cs="Arial"/>
          <w:sz w:val="16"/>
          <w:szCs w:val="16"/>
        </w:rPr>
        <w:footnoteRef/>
      </w:r>
      <w:r>
        <w:t xml:space="preserve"> </w:t>
      </w:r>
      <w:r w:rsidRPr="00BC340C">
        <w:rPr>
          <w:rFonts w:ascii="Arial" w:hAnsi="Arial" w:cs="Arial"/>
          <w:sz w:val="16"/>
          <w:szCs w:val="16"/>
        </w:rPr>
        <w:t>W przypadku, gdy projekt jest realizowany w ramach partnerstwa  należy dostosować wzór i odebrać wypełniony przez Partnera.</w:t>
      </w:r>
    </w:p>
  </w:footnote>
  <w:footnote w:id="158">
    <w:p w14:paraId="5307F9E7" w14:textId="70C62146" w:rsidR="00995747" w:rsidRPr="00001914" w:rsidRDefault="00995747" w:rsidP="00BC340C">
      <w:pPr>
        <w:pStyle w:val="Tekstpodstawowy"/>
        <w:rPr>
          <w:rFonts w:ascii="Arial" w:hAnsi="Arial" w:cs="Arial"/>
          <w:sz w:val="20"/>
          <w:szCs w:val="20"/>
        </w:rPr>
      </w:pPr>
      <w:r w:rsidRPr="00BC340C">
        <w:rPr>
          <w:rStyle w:val="Odwoanieprzypisudolnego"/>
          <w:rFonts w:ascii="Arial" w:hAnsi="Arial" w:cs="Arial"/>
          <w:sz w:val="16"/>
          <w:szCs w:val="16"/>
        </w:rPr>
        <w:footnoteRef/>
      </w:r>
      <w:r w:rsidRPr="00BC340C">
        <w:rPr>
          <w:rFonts w:ascii="Arial" w:hAnsi="Arial" w:cs="Arial"/>
          <w:sz w:val="16"/>
          <w:szCs w:val="16"/>
        </w:rPr>
        <w:t xml:space="preserve"> W przypadku jednostki samorządu terytorialnego, która jest wnioskodawcą (lub podmiotu przez nią kontrolowanego lub od niej zależnego) oświadczenie oznacza, że na jej obszarze nie obowiązują przyjęte przez nią dyskryminujące akty prawne</w:t>
      </w:r>
    </w:p>
  </w:footnote>
  <w:footnote w:id="159">
    <w:p w14:paraId="000884EC" w14:textId="0DC83F07" w:rsidR="00995747" w:rsidRPr="002A4AA8" w:rsidRDefault="00995747" w:rsidP="002A4AA8">
      <w:pPr>
        <w:pStyle w:val="Tekstprzypisudolnego"/>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Zmiana </w:t>
      </w:r>
      <w:r w:rsidRPr="002A4AA8">
        <w:rPr>
          <w:rFonts w:ascii="Arial" w:hAnsi="Arial" w:cs="Arial"/>
          <w:i/>
          <w:sz w:val="16"/>
          <w:szCs w:val="16"/>
        </w:rPr>
        <w:t xml:space="preserve">Deklaracji potwierdzającej występowanie wydatków majątkowych u </w:t>
      </w:r>
      <w:r>
        <w:rPr>
          <w:rFonts w:ascii="Arial" w:hAnsi="Arial" w:cs="Arial"/>
          <w:i/>
          <w:sz w:val="16"/>
          <w:szCs w:val="16"/>
        </w:rPr>
        <w:t>Wnioskodawcy</w:t>
      </w:r>
      <w:r w:rsidRPr="002A4AA8">
        <w:rPr>
          <w:rFonts w:ascii="Arial" w:hAnsi="Arial" w:cs="Arial"/>
          <w:i/>
          <w:sz w:val="16"/>
          <w:szCs w:val="16"/>
        </w:rPr>
        <w:t xml:space="preserve"> </w:t>
      </w:r>
      <w:r w:rsidRPr="002A4AA8">
        <w:rPr>
          <w:rFonts w:ascii="Arial" w:hAnsi="Arial" w:cs="Arial"/>
          <w:sz w:val="16"/>
          <w:szCs w:val="16"/>
        </w:rPr>
        <w:t>nie wymaga aneksowania umowy.</w:t>
      </w:r>
    </w:p>
  </w:footnote>
  <w:footnote w:id="160">
    <w:p w14:paraId="61DFFFAA" w14:textId="444985C8" w:rsidR="00995747" w:rsidRPr="00EF01C6" w:rsidRDefault="00995747" w:rsidP="001E21D7">
      <w:pPr>
        <w:pStyle w:val="Default"/>
        <w:jc w:val="both"/>
        <w:rPr>
          <w:sz w:val="16"/>
          <w:szCs w:val="16"/>
        </w:rPr>
      </w:pPr>
      <w:r w:rsidRPr="00EF01C6">
        <w:rPr>
          <w:rStyle w:val="Odwoanieprzypisudolnego"/>
          <w:sz w:val="16"/>
          <w:szCs w:val="16"/>
        </w:rPr>
        <w:footnoteRef/>
      </w:r>
      <w:r w:rsidRPr="00EF01C6">
        <w:rPr>
          <w:sz w:val="16"/>
          <w:szCs w:val="16"/>
        </w:rPr>
        <w:t xml:space="preserve"> Zgodnie z ustawą o podatku dochodowym </w:t>
      </w:r>
      <w:r w:rsidRPr="00EF01C6">
        <w:rPr>
          <w:bCs/>
          <w:sz w:val="16"/>
          <w:szCs w:val="16"/>
        </w:rPr>
        <w:t>od osób fizycznych z dnia 26 lipca 1991 r.</w:t>
      </w:r>
      <w:r w:rsidRPr="00EF01C6">
        <w:rPr>
          <w:b/>
          <w:bCs/>
          <w:sz w:val="16"/>
          <w:szCs w:val="16"/>
        </w:rPr>
        <w:t xml:space="preserve"> </w:t>
      </w:r>
      <w:r w:rsidRPr="00EF01C6">
        <w:rPr>
          <w:bCs/>
          <w:sz w:val="16"/>
          <w:szCs w:val="16"/>
        </w:rPr>
        <w:t>Dz. U. z 202</w:t>
      </w:r>
      <w:r>
        <w:rPr>
          <w:bCs/>
          <w:sz w:val="16"/>
          <w:szCs w:val="16"/>
        </w:rPr>
        <w:t>5</w:t>
      </w:r>
      <w:r w:rsidRPr="00EF01C6">
        <w:rPr>
          <w:bCs/>
          <w:sz w:val="16"/>
          <w:szCs w:val="16"/>
        </w:rPr>
        <w:t xml:space="preserve"> r. poz. </w:t>
      </w:r>
      <w:r>
        <w:rPr>
          <w:bCs/>
          <w:sz w:val="16"/>
          <w:szCs w:val="16"/>
        </w:rPr>
        <w:t xml:space="preserve">163 </w:t>
      </w:r>
      <w:r w:rsidRPr="00EF01C6">
        <w:rPr>
          <w:bCs/>
          <w:sz w:val="16"/>
          <w:szCs w:val="16"/>
        </w:rPr>
        <w:t>z</w:t>
      </w:r>
      <w:r>
        <w:rPr>
          <w:bCs/>
          <w:sz w:val="16"/>
          <w:szCs w:val="16"/>
        </w:rPr>
        <w:t>e</w:t>
      </w:r>
      <w:r w:rsidRPr="00EF01C6">
        <w:rPr>
          <w:bCs/>
          <w:sz w:val="16"/>
          <w:szCs w:val="16"/>
        </w:rPr>
        <w:t xml:space="preserve"> zm.</w:t>
      </w:r>
      <w:r w:rsidRPr="00EF01C6">
        <w:rPr>
          <w:b/>
          <w:bCs/>
          <w:sz w:val="16"/>
          <w:szCs w:val="16"/>
        </w:rPr>
        <w:t xml:space="preserve">) </w:t>
      </w:r>
      <w:r w:rsidRPr="00EF01C6">
        <w:rPr>
          <w:bCs/>
          <w:sz w:val="16"/>
          <w:szCs w:val="16"/>
        </w:rPr>
        <w:t>oraz</w:t>
      </w:r>
      <w:r w:rsidRPr="00EF01C6">
        <w:rPr>
          <w:sz w:val="16"/>
          <w:szCs w:val="16"/>
        </w:rPr>
        <w:t xml:space="preserve"> ustawą z dnia 15 lutego 1992 r. o podatku dochodowym od osób prawnych (Dz. U. z 202</w:t>
      </w:r>
      <w:r>
        <w:rPr>
          <w:sz w:val="16"/>
          <w:szCs w:val="16"/>
        </w:rPr>
        <w:t>5</w:t>
      </w:r>
      <w:r w:rsidRPr="00EF01C6">
        <w:rPr>
          <w:sz w:val="16"/>
          <w:szCs w:val="16"/>
        </w:rPr>
        <w:t xml:space="preserve"> r. poz. </w:t>
      </w:r>
      <w:r>
        <w:rPr>
          <w:sz w:val="16"/>
          <w:szCs w:val="16"/>
        </w:rPr>
        <w:t xml:space="preserve">278 </w:t>
      </w:r>
      <w:r w:rsidRPr="00EF01C6">
        <w:rPr>
          <w:sz w:val="16"/>
          <w:szCs w:val="16"/>
        </w:rPr>
        <w:t>z</w:t>
      </w:r>
      <w:r>
        <w:rPr>
          <w:sz w:val="16"/>
          <w:szCs w:val="16"/>
        </w:rPr>
        <w:t>e</w:t>
      </w:r>
      <w:r w:rsidRPr="00EF01C6">
        <w:rPr>
          <w:sz w:val="16"/>
          <w:szCs w:val="16"/>
        </w:rPr>
        <w:t xml:space="preserve"> zm.).</w:t>
      </w:r>
    </w:p>
    <w:p w14:paraId="696003DC" w14:textId="136C68AE" w:rsidR="00995747" w:rsidRPr="00C96CE6" w:rsidRDefault="00995747" w:rsidP="001E21D7">
      <w:pPr>
        <w:pStyle w:val="Default"/>
        <w:jc w:val="both"/>
        <w:rPr>
          <w:sz w:val="16"/>
          <w:szCs w:val="16"/>
        </w:rPr>
      </w:pPr>
      <w:r w:rsidRPr="00EF01C6" w:rsidDel="001E21D7">
        <w:rPr>
          <w:b/>
          <w:bCs/>
          <w:sz w:val="16"/>
          <w:szCs w:val="16"/>
        </w:rPr>
        <w:t xml:space="preserve"> </w:t>
      </w:r>
    </w:p>
    <w:p w14:paraId="2380F401" w14:textId="77777777" w:rsidR="00995747" w:rsidRDefault="00995747" w:rsidP="002A4AA8">
      <w:pPr>
        <w:pStyle w:val="Tekstprzypisudolnego"/>
      </w:pPr>
    </w:p>
  </w:footnote>
  <w:footnote w:id="161">
    <w:p w14:paraId="5EEE1753" w14:textId="77777777" w:rsidR="00995747" w:rsidRPr="00E3696A" w:rsidRDefault="00995747" w:rsidP="00890239">
      <w:pPr>
        <w:pStyle w:val="Tekstprzypisudolnego"/>
        <w:jc w:val="both"/>
        <w:rPr>
          <w:rFonts w:ascii="Arial" w:hAnsi="Arial" w:cs="Arial"/>
          <w:sz w:val="16"/>
          <w:szCs w:val="16"/>
        </w:rPr>
      </w:pPr>
      <w:r w:rsidRPr="00E3696A">
        <w:rPr>
          <w:rStyle w:val="Odwoanieprzypisudolnego"/>
          <w:rFonts w:ascii="Arial" w:hAnsi="Arial" w:cs="Arial"/>
          <w:sz w:val="16"/>
          <w:szCs w:val="16"/>
        </w:rPr>
        <w:footnoteRef/>
      </w:r>
      <w:r w:rsidRPr="00E3696A">
        <w:rPr>
          <w:rFonts w:ascii="Arial" w:hAnsi="Arial" w:cs="Arial"/>
          <w:sz w:val="16"/>
          <w:szCs w:val="16"/>
        </w:rPr>
        <w:t xml:space="preserve"> W przypadku realizacji więcej niż jednego rodzaju działań należy wyszczególnić liczbę osób biorących udział w poszczególnych działaniach.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F4657C" w14:textId="179FA361" w:rsidR="00C632E7" w:rsidRDefault="00C632E7" w:rsidP="00964A92">
    <w:pPr>
      <w:pStyle w:val="Nagwek"/>
      <w:rPr>
        <w:rFonts w:ascii="Arial" w:hAnsi="Arial" w:cs="Arial"/>
        <w:sz w:val="20"/>
        <w:szCs w:val="20"/>
      </w:rPr>
    </w:pPr>
    <w:r>
      <w:rPr>
        <w:noProof/>
      </w:rPr>
      <w:drawing>
        <wp:inline distT="0" distB="0" distL="0" distR="0" wp14:anchorId="624B8BFD" wp14:editId="196CFBA8">
          <wp:extent cx="5759450" cy="422910"/>
          <wp:effectExtent l="0" t="0" r="0" b="0"/>
          <wp:docPr id="135964858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9648581" name="Obraz 135964858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422910"/>
                  </a:xfrm>
                  <a:prstGeom prst="rect">
                    <a:avLst/>
                  </a:prstGeom>
                  <a:noFill/>
                </pic:spPr>
              </pic:pic>
            </a:graphicData>
          </a:graphic>
        </wp:inline>
      </w:drawing>
    </w:r>
  </w:p>
  <w:p w14:paraId="485F0F6C" w14:textId="77777777" w:rsidR="00995747" w:rsidRPr="005734CB" w:rsidRDefault="00995747" w:rsidP="00A145CD">
    <w:pPr>
      <w:pStyle w:val="Tekstpodstawowy"/>
      <w:spacing w:after="60"/>
      <w:rPr>
        <w:rFonts w:ascii="Arial" w:hAnsi="Arial" w:cs="Arial"/>
        <w:i/>
        <w:noProof/>
        <w:sz w:val="20"/>
        <w:szCs w:val="20"/>
      </w:rPr>
    </w:pPr>
  </w:p>
  <w:p w14:paraId="01DF7290" w14:textId="77777777" w:rsidR="00995747" w:rsidRPr="00CA2BE2" w:rsidRDefault="00995747">
    <w:pPr>
      <w:pStyle w:val="Nagwek"/>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5FBCE" w14:textId="77777777" w:rsidR="00995747" w:rsidRPr="0029038C" w:rsidRDefault="00995747" w:rsidP="00964A92">
    <w:pPr>
      <w:pStyle w:val="Nagwek"/>
    </w:pPr>
    <w:r w:rsidRPr="0029038C">
      <w:rPr>
        <w:rFonts w:ascii="Arial" w:hAnsi="Arial" w:cs="Arial"/>
        <w:sz w:val="20"/>
        <w:szCs w:val="20"/>
      </w:rPr>
      <w:t>……………………………………………………………..…………………. umieścić obowiązujący logotyp</w:t>
    </w:r>
  </w:p>
  <w:p w14:paraId="71D9C0EF" w14:textId="77777777" w:rsidR="00995747" w:rsidRPr="00801D11" w:rsidRDefault="00995747" w:rsidP="00801D1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B4512D" w14:textId="77777777" w:rsidR="00995747" w:rsidRPr="0029038C" w:rsidRDefault="00995747" w:rsidP="00F53734">
    <w:pPr>
      <w:pStyle w:val="Nagwek"/>
    </w:pPr>
    <w:r w:rsidRPr="0029038C">
      <w:rPr>
        <w:rFonts w:ascii="Arial" w:hAnsi="Arial" w:cs="Arial"/>
        <w:sz w:val="20"/>
        <w:szCs w:val="20"/>
      </w:rPr>
      <w:t>……………………………………………………………..…………………. umieścić obowiązujący logotyp</w:t>
    </w:r>
  </w:p>
  <w:p w14:paraId="109AFD9F" w14:textId="77777777" w:rsidR="00995747" w:rsidRPr="00CA2BE2" w:rsidRDefault="00995747" w:rsidP="00D0584D">
    <w:pPr>
      <w:pStyle w:val="Nagwek"/>
      <w:rPr>
        <w:rFonts w:ascii="Arial" w:hAnsi="Arial" w:cs="Arial"/>
      </w:rPr>
    </w:pPr>
  </w:p>
  <w:p w14:paraId="2500812C" w14:textId="77777777" w:rsidR="00995747" w:rsidRPr="005734CB" w:rsidRDefault="00995747" w:rsidP="00F20079">
    <w:pPr>
      <w:pStyle w:val="Tekstpodstawowy"/>
      <w:spacing w:after="60"/>
      <w:jc w:val="center"/>
      <w:rPr>
        <w:rFonts w:ascii="Arial" w:hAnsi="Arial" w:cs="Arial"/>
        <w:i/>
        <w:noProof/>
        <w:sz w:val="20"/>
        <w:szCs w:val="20"/>
      </w:rPr>
    </w:pPr>
  </w:p>
  <w:p w14:paraId="1F68489B" w14:textId="77777777" w:rsidR="00995747" w:rsidRPr="00CA2BE2" w:rsidRDefault="00995747">
    <w:pPr>
      <w:pStyle w:val="Nagwek"/>
      <w:rPr>
        <w:rFonts w:ascii="Arial" w:hAnsi="Arial" w:cs="Arial"/>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4E29E" w14:textId="77777777" w:rsidR="00995747" w:rsidRPr="0029038C" w:rsidRDefault="00995747" w:rsidP="00F53734">
    <w:pPr>
      <w:pStyle w:val="Nagwek"/>
    </w:pPr>
    <w:r w:rsidRPr="0029038C">
      <w:rPr>
        <w:rFonts w:ascii="Arial" w:hAnsi="Arial" w:cs="Arial"/>
        <w:sz w:val="20"/>
        <w:szCs w:val="20"/>
      </w:rPr>
      <w:t>……………………………………………………………..…………………. umieścić obowiązujący logotyp</w:t>
    </w:r>
  </w:p>
  <w:p w14:paraId="3AF69D0B" w14:textId="77777777" w:rsidR="00995747" w:rsidRPr="00CA2BE2" w:rsidRDefault="00995747">
    <w:pPr>
      <w:pStyle w:val="Nagwek"/>
      <w:rPr>
        <w:rFonts w:ascii="Arial" w:hAnsi="Arial" w:cs="Arial"/>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9F04E5" w14:textId="77777777" w:rsidR="00995747" w:rsidRPr="0029038C" w:rsidRDefault="00995747" w:rsidP="00F53734">
    <w:pPr>
      <w:pStyle w:val="Nagwek"/>
    </w:pPr>
    <w:r w:rsidRPr="0029038C">
      <w:rPr>
        <w:rFonts w:ascii="Arial" w:hAnsi="Arial" w:cs="Arial"/>
        <w:sz w:val="20"/>
        <w:szCs w:val="20"/>
      </w:rPr>
      <w:t>……………………………………………………………..…………………. umieścić obowiązujący logotyp</w:t>
    </w:r>
  </w:p>
  <w:p w14:paraId="338B7E70" w14:textId="77777777" w:rsidR="00995747" w:rsidRPr="00801D11" w:rsidRDefault="00995747" w:rsidP="00801D11">
    <w:pPr>
      <w:pStyle w:val="Nagwek"/>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2F63B7" w14:textId="77777777" w:rsidR="00995747" w:rsidRPr="0029038C" w:rsidRDefault="00995747" w:rsidP="00F53734">
    <w:pPr>
      <w:pStyle w:val="Nagwek"/>
    </w:pPr>
    <w:r w:rsidRPr="0029038C">
      <w:rPr>
        <w:rFonts w:ascii="Arial" w:hAnsi="Arial" w:cs="Arial"/>
        <w:sz w:val="20"/>
        <w:szCs w:val="20"/>
      </w:rPr>
      <w:t>……………………………………………………………..…………………. umieścić obowiązujący logotyp</w:t>
    </w:r>
  </w:p>
  <w:p w14:paraId="45114E8E" w14:textId="77777777" w:rsidR="00995747" w:rsidRPr="00CA2BE2" w:rsidRDefault="00995747" w:rsidP="00D0584D">
    <w:pPr>
      <w:pStyle w:val="Nagwek"/>
      <w:rPr>
        <w:rFonts w:ascii="Arial" w:hAnsi="Arial" w:cs="Arial"/>
      </w:rPr>
    </w:pPr>
  </w:p>
  <w:p w14:paraId="43FF66B7" w14:textId="77777777" w:rsidR="00995747" w:rsidRPr="005734CB" w:rsidRDefault="00995747" w:rsidP="00F20079">
    <w:pPr>
      <w:pStyle w:val="Tekstpodstawowy"/>
      <w:spacing w:after="60"/>
      <w:jc w:val="center"/>
      <w:rPr>
        <w:rFonts w:ascii="Arial" w:hAnsi="Arial" w:cs="Arial"/>
        <w:i/>
        <w:noProof/>
        <w:sz w:val="20"/>
        <w:szCs w:val="20"/>
      </w:rPr>
    </w:pPr>
  </w:p>
  <w:p w14:paraId="38145F1C" w14:textId="77777777" w:rsidR="00995747" w:rsidRPr="00CA2BE2" w:rsidRDefault="00995747">
    <w:pPr>
      <w:pStyle w:val="Nagwek"/>
      <w:rPr>
        <w:rFonts w:ascii="Arial" w:hAnsi="Arial" w:cs="Arial"/>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CC6295" w14:textId="77777777" w:rsidR="00995747" w:rsidRPr="0029038C" w:rsidRDefault="00995747" w:rsidP="00F53734">
    <w:pPr>
      <w:pStyle w:val="Nagwek"/>
    </w:pPr>
    <w:r w:rsidRPr="0029038C">
      <w:rPr>
        <w:rFonts w:ascii="Arial" w:hAnsi="Arial" w:cs="Arial"/>
        <w:sz w:val="20"/>
        <w:szCs w:val="20"/>
      </w:rPr>
      <w:t>……………………………………………………………..…………………. umieścić obowiązujący logotyp</w:t>
    </w:r>
  </w:p>
  <w:p w14:paraId="07EECA25" w14:textId="77777777" w:rsidR="00995747" w:rsidRPr="00801D11" w:rsidRDefault="00995747" w:rsidP="00801D11">
    <w:pPr>
      <w:pStyle w:val="Nagwek"/>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F3A56C" w14:textId="77777777" w:rsidR="00995747" w:rsidRPr="00801D11" w:rsidRDefault="00995747" w:rsidP="00801D11">
    <w:pPr>
      <w:pStyle w:val="Nagwek"/>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F87D9C" w14:textId="77777777" w:rsidR="00995747" w:rsidRPr="0029038C" w:rsidRDefault="00995747" w:rsidP="00F53734">
    <w:pPr>
      <w:pStyle w:val="Nagwek"/>
    </w:pPr>
    <w:r w:rsidRPr="0029038C">
      <w:rPr>
        <w:rFonts w:ascii="Arial" w:hAnsi="Arial" w:cs="Arial"/>
        <w:sz w:val="20"/>
        <w:szCs w:val="20"/>
      </w:rPr>
      <w:t>……………………………………………………………..…………………. umieścić obowiązujący logotyp</w:t>
    </w:r>
  </w:p>
  <w:p w14:paraId="02F79DAC" w14:textId="77777777" w:rsidR="00995747" w:rsidRPr="00CA2BE2" w:rsidRDefault="00995747">
    <w:pPr>
      <w:pStyle w:val="Nagwek"/>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1"/>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rPr>
        <w:rFonts w:ascii="Arial" w:hAnsi="Arial" w:cs="Arial"/>
        <w:sz w:val="20"/>
        <w:szCs w:val="20"/>
      </w:r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 w15:restartNumberingAfterBreak="0">
    <w:nsid w:val="00000003"/>
    <w:multiLevelType w:val="multilevel"/>
    <w:tmpl w:val="00000003"/>
    <w:name w:val="WW8Num2"/>
    <w:lvl w:ilvl="0">
      <w:start w:val="1"/>
      <w:numFmt w:val="decimal"/>
      <w:lvlText w:val="%1."/>
      <w:lvlJc w:val="left"/>
      <w:pPr>
        <w:tabs>
          <w:tab w:val="num" w:pos="720"/>
        </w:tabs>
        <w:ind w:left="720" w:hanging="360"/>
      </w:pPr>
      <w:rPr>
        <w:rFonts w:ascii="Arial" w:hAnsi="Arial" w:cs="Arial"/>
        <w:sz w:val="20"/>
        <w:szCs w:val="20"/>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04"/>
    <w:multiLevelType w:val="singleLevel"/>
    <w:tmpl w:val="8AD81FC6"/>
    <w:name w:val="WW8Num5"/>
    <w:lvl w:ilvl="0">
      <w:start w:val="1"/>
      <w:numFmt w:val="decimal"/>
      <w:lvlText w:val="%1."/>
      <w:lvlJc w:val="left"/>
      <w:pPr>
        <w:tabs>
          <w:tab w:val="num" w:pos="0"/>
        </w:tabs>
        <w:ind w:left="720" w:hanging="360"/>
      </w:pPr>
      <w:rPr>
        <w:rFonts w:ascii="Arial" w:hAnsi="Arial" w:cs="Arial"/>
        <w:b/>
        <w:sz w:val="20"/>
        <w:szCs w:val="20"/>
      </w:rPr>
    </w:lvl>
  </w:abstractNum>
  <w:abstractNum w:abstractNumId="3" w15:restartNumberingAfterBreak="0">
    <w:nsid w:val="00000005"/>
    <w:multiLevelType w:val="multilevel"/>
    <w:tmpl w:val="4506727A"/>
    <w:name w:val="WW8Num9"/>
    <w:lvl w:ilvl="0">
      <w:start w:val="1"/>
      <w:numFmt w:val="decimal"/>
      <w:lvlText w:val="%1."/>
      <w:lvlJc w:val="left"/>
      <w:pPr>
        <w:tabs>
          <w:tab w:val="num" w:pos="720"/>
        </w:tabs>
        <w:ind w:left="720" w:hanging="360"/>
      </w:pPr>
      <w:rPr>
        <w:rFonts w:ascii="Arial" w:hAnsi="Arial" w:cs="Aria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6"/>
    <w:multiLevelType w:val="multilevel"/>
    <w:tmpl w:val="00000006"/>
    <w:name w:val="WW8Num13"/>
    <w:lvl w:ilvl="0">
      <w:start w:val="1"/>
      <w:numFmt w:val="decimal"/>
      <w:lvlText w:val="%1."/>
      <w:lvlJc w:val="left"/>
      <w:pPr>
        <w:tabs>
          <w:tab w:val="num" w:pos="720"/>
        </w:tabs>
        <w:ind w:left="720" w:hanging="360"/>
      </w:pPr>
      <w:rPr>
        <w:rFonts w:ascii="Arial" w:hAnsi="Arial" w:cs="Arial"/>
        <w:sz w:val="20"/>
        <w:szCs w:val="20"/>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0000007"/>
    <w:multiLevelType w:val="multilevel"/>
    <w:tmpl w:val="00000007"/>
    <w:name w:val="WW8Num6"/>
    <w:lvl w:ilvl="0">
      <w:start w:val="1"/>
      <w:numFmt w:val="decimal"/>
      <w:lvlText w:val="%1."/>
      <w:lvlJc w:val="left"/>
      <w:pPr>
        <w:tabs>
          <w:tab w:val="num" w:pos="360"/>
        </w:tabs>
        <w:ind w:left="0" w:firstLine="0"/>
      </w:pPr>
      <w:rPr>
        <w:rFonts w:cs="Calibri"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B"/>
    <w:multiLevelType w:val="multilevel"/>
    <w:tmpl w:val="0000000B"/>
    <w:name w:val="WW8Num10"/>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7" w15:restartNumberingAfterBreak="0">
    <w:nsid w:val="0000000D"/>
    <w:multiLevelType w:val="multilevel"/>
    <w:tmpl w:val="0000000D"/>
    <w:name w:val="WW8Num12"/>
    <w:lvl w:ilvl="0">
      <w:start w:val="1"/>
      <w:numFmt w:val="decimal"/>
      <w:lvlText w:val="%1."/>
      <w:lvlJc w:val="left"/>
      <w:pPr>
        <w:tabs>
          <w:tab w:val="num" w:pos="708"/>
        </w:tabs>
        <w:ind w:left="360" w:hanging="360"/>
      </w:pPr>
      <w:rPr>
        <w:rFonts w:cs="Calibri" w:hint="default"/>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8" w15:restartNumberingAfterBreak="0">
    <w:nsid w:val="00000012"/>
    <w:multiLevelType w:val="multilevel"/>
    <w:tmpl w:val="00000012"/>
    <w:name w:val="WW8Num17"/>
    <w:lvl w:ilvl="0">
      <w:start w:val="1"/>
      <w:numFmt w:val="decimal"/>
      <w:lvlText w:val="%1."/>
      <w:lvlJc w:val="left"/>
      <w:pPr>
        <w:tabs>
          <w:tab w:val="num" w:pos="360"/>
        </w:tabs>
        <w:ind w:left="360" w:hanging="360"/>
      </w:pPr>
      <w:rPr>
        <w:rFonts w:cs="Calibri"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 w15:restartNumberingAfterBreak="0">
    <w:nsid w:val="00000018"/>
    <w:multiLevelType w:val="multilevel"/>
    <w:tmpl w:val="00000018"/>
    <w:name w:val="WW8Num24"/>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708"/>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0" w15:restartNumberingAfterBreak="0">
    <w:nsid w:val="00000021"/>
    <w:multiLevelType w:val="singleLevel"/>
    <w:tmpl w:val="00000021"/>
    <w:name w:val="WW8Num33"/>
    <w:lvl w:ilvl="0">
      <w:start w:val="1"/>
      <w:numFmt w:val="lowerLetter"/>
      <w:lvlText w:val="%1)"/>
      <w:lvlJc w:val="left"/>
      <w:pPr>
        <w:tabs>
          <w:tab w:val="num" w:pos="0"/>
        </w:tabs>
        <w:ind w:left="1080" w:hanging="360"/>
      </w:pPr>
      <w:rPr>
        <w:rFonts w:cs="Calibri"/>
      </w:rPr>
    </w:lvl>
  </w:abstractNum>
  <w:abstractNum w:abstractNumId="11" w15:restartNumberingAfterBreak="0">
    <w:nsid w:val="00000025"/>
    <w:multiLevelType w:val="singleLevel"/>
    <w:tmpl w:val="289A238A"/>
    <w:name w:val="WW8Num37"/>
    <w:lvl w:ilvl="0">
      <w:start w:val="1"/>
      <w:numFmt w:val="decimal"/>
      <w:lvlText w:val="%1."/>
      <w:lvlJc w:val="left"/>
      <w:pPr>
        <w:tabs>
          <w:tab w:val="num" w:pos="360"/>
        </w:tabs>
        <w:ind w:left="360" w:hanging="360"/>
      </w:pPr>
      <w:rPr>
        <w:rFonts w:cs="Calibri"/>
        <w:i w:val="0"/>
      </w:rPr>
    </w:lvl>
  </w:abstractNum>
  <w:abstractNum w:abstractNumId="12" w15:restartNumberingAfterBreak="0">
    <w:nsid w:val="00000028"/>
    <w:multiLevelType w:val="multilevel"/>
    <w:tmpl w:val="00000028"/>
    <w:name w:val="WW8Num40"/>
    <w:lvl w:ilvl="0">
      <w:start w:val="1"/>
      <w:numFmt w:val="decimal"/>
      <w:lvlText w:val="%1."/>
      <w:lvlJc w:val="left"/>
      <w:pPr>
        <w:tabs>
          <w:tab w:val="num" w:pos="720"/>
        </w:tabs>
        <w:ind w:left="720" w:hanging="360"/>
      </w:pPr>
      <w:rPr>
        <w:rFonts w:cs="Calibri" w:hint="default"/>
      </w:rPr>
    </w:lvl>
    <w:lvl w:ilvl="1">
      <w:start w:val="1"/>
      <w:numFmt w:val="decimal"/>
      <w:lvlText w:val="%2."/>
      <w:lvlJc w:val="left"/>
      <w:pPr>
        <w:tabs>
          <w:tab w:val="num" w:pos="1440"/>
        </w:tabs>
        <w:ind w:left="1440" w:hanging="360"/>
      </w:pPr>
      <w:rPr>
        <w:rFonts w:cs="Calibri"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2E"/>
    <w:multiLevelType w:val="multilevel"/>
    <w:tmpl w:val="45AC3B7A"/>
    <w:name w:val="WW8Num46"/>
    <w:lvl w:ilvl="0">
      <w:start w:val="1"/>
      <w:numFmt w:val="decimal"/>
      <w:lvlText w:val="%1."/>
      <w:lvlJc w:val="left"/>
      <w:pPr>
        <w:tabs>
          <w:tab w:val="num" w:pos="360"/>
        </w:tabs>
        <w:ind w:left="360" w:hanging="360"/>
      </w:pPr>
      <w:rPr>
        <w:rFonts w:cs="Calibri"/>
        <w: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Calibri"/>
        <w:i/>
      </w:rPr>
    </w:lvl>
    <w:lvl w:ilvl="1">
      <w:start w:val="1"/>
      <w:numFmt w:val="decimal"/>
      <w:lvlText w:val="%2)"/>
      <w:lvlJc w:val="left"/>
      <w:pPr>
        <w:tabs>
          <w:tab w:val="num" w:pos="680"/>
        </w:tabs>
        <w:ind w:left="680" w:hanging="323"/>
      </w:pPr>
      <w:rPr>
        <w:rFonts w:cs="Calibri"/>
        <w:i/>
      </w:rPr>
    </w:lvl>
    <w:lvl w:ilvl="2">
      <w:start w:val="1"/>
      <w:numFmt w:val="lowerLetter"/>
      <w:lvlText w:val="%3)"/>
      <w:lvlJc w:val="left"/>
      <w:pPr>
        <w:tabs>
          <w:tab w:val="num" w:pos="680"/>
        </w:tabs>
        <w:ind w:left="680" w:hanging="323"/>
      </w:pPr>
      <w:rPr>
        <w:rFonts w:cs="Calibri"/>
        <w:i/>
      </w:rPr>
    </w:lvl>
    <w:lvl w:ilvl="3">
      <w:start w:val="1"/>
      <w:numFmt w:val="decimal"/>
      <w:lvlText w:val="(%4)"/>
      <w:lvlJc w:val="left"/>
      <w:pPr>
        <w:tabs>
          <w:tab w:val="num" w:pos="709"/>
        </w:tabs>
        <w:ind w:left="567" w:firstLine="142"/>
      </w:pPr>
      <w:rPr>
        <w:rFonts w:cs="Calibri"/>
        <w:i/>
      </w:rPr>
    </w:lvl>
    <w:lvl w:ilvl="4">
      <w:start w:val="1"/>
      <w:numFmt w:val="lowerLetter"/>
      <w:lvlText w:val="%5."/>
      <w:lvlJc w:val="left"/>
      <w:pPr>
        <w:tabs>
          <w:tab w:val="num" w:pos="3240"/>
        </w:tabs>
        <w:ind w:left="3240" w:hanging="360"/>
      </w:pPr>
      <w:rPr>
        <w:rFonts w:cs="Calibri"/>
        <w:i/>
      </w:rPr>
    </w:lvl>
    <w:lvl w:ilvl="5">
      <w:start w:val="1"/>
      <w:numFmt w:val="lowerRoman"/>
      <w:lvlText w:val="%6."/>
      <w:lvlJc w:val="right"/>
      <w:pPr>
        <w:tabs>
          <w:tab w:val="num" w:pos="3960"/>
        </w:tabs>
        <w:ind w:left="3960" w:hanging="180"/>
      </w:pPr>
      <w:rPr>
        <w:rFonts w:cs="Calibri"/>
        <w:i/>
      </w:rPr>
    </w:lvl>
    <w:lvl w:ilvl="6">
      <w:start w:val="1"/>
      <w:numFmt w:val="decimal"/>
      <w:lvlText w:val="%7."/>
      <w:lvlJc w:val="left"/>
      <w:pPr>
        <w:tabs>
          <w:tab w:val="num" w:pos="4680"/>
        </w:tabs>
        <w:ind w:left="4680" w:hanging="360"/>
      </w:pPr>
      <w:rPr>
        <w:rFonts w:cs="Calibri"/>
        <w:i/>
      </w:rPr>
    </w:lvl>
    <w:lvl w:ilvl="7">
      <w:start w:val="1"/>
      <w:numFmt w:val="lowerLetter"/>
      <w:lvlText w:val="%8."/>
      <w:lvlJc w:val="left"/>
      <w:pPr>
        <w:tabs>
          <w:tab w:val="num" w:pos="5400"/>
        </w:tabs>
        <w:ind w:left="5400" w:hanging="360"/>
      </w:pPr>
      <w:rPr>
        <w:rFonts w:cs="Calibri"/>
        <w:i/>
      </w:rPr>
    </w:lvl>
    <w:lvl w:ilvl="8">
      <w:start w:val="1"/>
      <w:numFmt w:val="lowerRoman"/>
      <w:lvlText w:val="%9."/>
      <w:lvlJc w:val="right"/>
      <w:pPr>
        <w:tabs>
          <w:tab w:val="num" w:pos="6120"/>
        </w:tabs>
        <w:ind w:left="6120" w:hanging="180"/>
      </w:pPr>
      <w:rPr>
        <w:rFonts w:cs="Calibri"/>
        <w:i/>
      </w:rPr>
    </w:lvl>
  </w:abstractNum>
  <w:abstractNum w:abstractNumId="15" w15:restartNumberingAfterBreak="0">
    <w:nsid w:val="00000039"/>
    <w:multiLevelType w:val="multilevel"/>
    <w:tmpl w:val="00000039"/>
    <w:name w:val="WW8Num57"/>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6" w15:restartNumberingAfterBreak="0">
    <w:nsid w:val="00000044"/>
    <w:multiLevelType w:val="singleLevel"/>
    <w:tmpl w:val="00000044"/>
    <w:name w:val="WW8Num68"/>
    <w:lvl w:ilvl="0">
      <w:start w:val="1"/>
      <w:numFmt w:val="decimal"/>
      <w:lvlText w:val="%1."/>
      <w:lvlJc w:val="left"/>
      <w:pPr>
        <w:tabs>
          <w:tab w:val="num" w:pos="708"/>
        </w:tabs>
        <w:ind w:left="360" w:hanging="360"/>
      </w:pPr>
      <w:rPr>
        <w:rFonts w:cs="Calibri"/>
        <w:i w:val="0"/>
        <w:iCs/>
      </w:rPr>
    </w:lvl>
  </w:abstractNum>
  <w:abstractNum w:abstractNumId="17" w15:restartNumberingAfterBreak="0">
    <w:nsid w:val="0000004A"/>
    <w:multiLevelType w:val="multilevel"/>
    <w:tmpl w:val="0000004A"/>
    <w:name w:val="WW8Num74"/>
    <w:lvl w:ilvl="0">
      <w:start w:val="1"/>
      <w:numFmt w:val="decimal"/>
      <w:lvlText w:val="%1."/>
      <w:lvlJc w:val="left"/>
      <w:pPr>
        <w:tabs>
          <w:tab w:val="num" w:pos="360"/>
        </w:tabs>
        <w:ind w:left="360" w:hanging="360"/>
      </w:pPr>
      <w:rPr>
        <w:rFonts w:ascii="Calibri" w:hAnsi="Calibri" w:cs="Calibri" w:hint="default"/>
        <w:color w:val="19161B"/>
        <w:sz w:val="22"/>
        <w:szCs w:val="22"/>
      </w:rPr>
    </w:lvl>
    <w:lvl w:ilvl="1">
      <w:start w:val="1"/>
      <w:numFmt w:val="decimal"/>
      <w:lvlText w:val="%2)"/>
      <w:lvlJc w:val="left"/>
      <w:pPr>
        <w:tabs>
          <w:tab w:val="num" w:pos="680"/>
        </w:tabs>
        <w:ind w:left="680" w:hanging="323"/>
      </w:pPr>
      <w:rPr>
        <w:rFonts w:ascii="Calibri" w:hAnsi="Calibri" w:cs="Calibri" w:hint="default"/>
        <w:color w:val="19161B"/>
        <w:sz w:val="22"/>
        <w:szCs w:val="22"/>
      </w:rPr>
    </w:lvl>
    <w:lvl w:ilvl="2">
      <w:start w:val="1"/>
      <w:numFmt w:val="lowerLetter"/>
      <w:lvlText w:val="%3)"/>
      <w:lvlJc w:val="left"/>
      <w:pPr>
        <w:tabs>
          <w:tab w:val="num" w:pos="680"/>
        </w:tabs>
        <w:ind w:left="680" w:hanging="323"/>
      </w:pPr>
      <w:rPr>
        <w:rFonts w:ascii="Calibri" w:hAnsi="Calibri" w:cs="Calibri" w:hint="default"/>
        <w:color w:val="19161B"/>
        <w:sz w:val="22"/>
        <w:szCs w:val="22"/>
      </w:rPr>
    </w:lvl>
    <w:lvl w:ilvl="3">
      <w:start w:val="1"/>
      <w:numFmt w:val="decimal"/>
      <w:lvlText w:val="(%4)"/>
      <w:lvlJc w:val="left"/>
      <w:pPr>
        <w:tabs>
          <w:tab w:val="num" w:pos="709"/>
        </w:tabs>
        <w:ind w:left="567" w:firstLine="142"/>
      </w:pPr>
      <w:rPr>
        <w:rFonts w:ascii="Calibri" w:hAnsi="Calibri" w:cs="Calibri" w:hint="default"/>
        <w:color w:val="19161B"/>
        <w:sz w:val="22"/>
        <w:szCs w:val="22"/>
      </w:rPr>
    </w:lvl>
    <w:lvl w:ilvl="4">
      <w:start w:val="1"/>
      <w:numFmt w:val="lowerLetter"/>
      <w:lvlText w:val="%5."/>
      <w:lvlJc w:val="left"/>
      <w:pPr>
        <w:tabs>
          <w:tab w:val="num" w:pos="3240"/>
        </w:tabs>
        <w:ind w:left="3240" w:hanging="360"/>
      </w:pPr>
      <w:rPr>
        <w:rFonts w:ascii="Calibri" w:hAnsi="Calibri" w:cs="Calibri" w:hint="default"/>
        <w:color w:val="19161B"/>
        <w:sz w:val="22"/>
        <w:szCs w:val="22"/>
      </w:rPr>
    </w:lvl>
    <w:lvl w:ilvl="5">
      <w:start w:val="1"/>
      <w:numFmt w:val="lowerRoman"/>
      <w:lvlText w:val="%6."/>
      <w:lvlJc w:val="right"/>
      <w:pPr>
        <w:tabs>
          <w:tab w:val="num" w:pos="3960"/>
        </w:tabs>
        <w:ind w:left="3960" w:hanging="180"/>
      </w:pPr>
      <w:rPr>
        <w:rFonts w:ascii="Calibri" w:hAnsi="Calibri" w:cs="Calibri" w:hint="default"/>
        <w:color w:val="19161B"/>
        <w:sz w:val="22"/>
        <w:szCs w:val="22"/>
      </w:rPr>
    </w:lvl>
    <w:lvl w:ilvl="6">
      <w:start w:val="1"/>
      <w:numFmt w:val="decimal"/>
      <w:lvlText w:val="%7."/>
      <w:lvlJc w:val="left"/>
      <w:pPr>
        <w:tabs>
          <w:tab w:val="num" w:pos="4680"/>
        </w:tabs>
        <w:ind w:left="4680" w:hanging="360"/>
      </w:pPr>
      <w:rPr>
        <w:rFonts w:ascii="Calibri" w:hAnsi="Calibri" w:cs="Calibri" w:hint="default"/>
        <w:color w:val="19161B"/>
        <w:sz w:val="22"/>
        <w:szCs w:val="22"/>
      </w:rPr>
    </w:lvl>
    <w:lvl w:ilvl="7">
      <w:start w:val="1"/>
      <w:numFmt w:val="lowerLetter"/>
      <w:lvlText w:val="%8."/>
      <w:lvlJc w:val="left"/>
      <w:pPr>
        <w:tabs>
          <w:tab w:val="num" w:pos="5400"/>
        </w:tabs>
        <w:ind w:left="5400" w:hanging="360"/>
      </w:pPr>
      <w:rPr>
        <w:rFonts w:ascii="Calibri" w:hAnsi="Calibri" w:cs="Calibri" w:hint="default"/>
        <w:color w:val="19161B"/>
        <w:sz w:val="22"/>
        <w:szCs w:val="22"/>
      </w:rPr>
    </w:lvl>
    <w:lvl w:ilvl="8">
      <w:start w:val="1"/>
      <w:numFmt w:val="lowerRoman"/>
      <w:lvlText w:val="%9."/>
      <w:lvlJc w:val="right"/>
      <w:pPr>
        <w:tabs>
          <w:tab w:val="num" w:pos="6120"/>
        </w:tabs>
        <w:ind w:left="6120" w:hanging="180"/>
      </w:pPr>
      <w:rPr>
        <w:rFonts w:ascii="Calibri" w:hAnsi="Calibri" w:cs="Calibri" w:hint="default"/>
        <w:color w:val="19161B"/>
        <w:sz w:val="22"/>
        <w:szCs w:val="22"/>
      </w:rPr>
    </w:lvl>
  </w:abstractNum>
  <w:abstractNum w:abstractNumId="18" w15:restartNumberingAfterBreak="0">
    <w:nsid w:val="00DD58CB"/>
    <w:multiLevelType w:val="hybridMultilevel"/>
    <w:tmpl w:val="57048A1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00EF118E"/>
    <w:multiLevelType w:val="hybridMultilevel"/>
    <w:tmpl w:val="1A905A08"/>
    <w:lvl w:ilvl="0" w:tplc="452C0898">
      <w:start w:val="1"/>
      <w:numFmt w:val="decimal"/>
      <w:lvlText w:val="%1."/>
      <w:lvlJc w:val="left"/>
      <w:pPr>
        <w:tabs>
          <w:tab w:val="num" w:pos="360"/>
        </w:tabs>
        <w:ind w:left="360" w:hanging="360"/>
      </w:pPr>
      <w:rPr>
        <w:i w:val="0"/>
        <w:sz w:val="20"/>
        <w:szCs w:val="20"/>
      </w:rPr>
    </w:lvl>
    <w:lvl w:ilvl="1" w:tplc="04150019">
      <w:start w:val="1"/>
      <w:numFmt w:val="lowerLetter"/>
      <w:lvlText w:val="%2."/>
      <w:lvlJc w:val="left"/>
      <w:pPr>
        <w:tabs>
          <w:tab w:val="num" w:pos="1080"/>
        </w:tabs>
        <w:ind w:left="1080" w:hanging="360"/>
      </w:pPr>
    </w:lvl>
    <w:lvl w:ilvl="2" w:tplc="9FA61C70">
      <w:start w:val="1"/>
      <w:numFmt w:val="decimal"/>
      <w:lvlText w:val="%3)"/>
      <w:lvlJc w:val="left"/>
      <w:pPr>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0" w15:restartNumberingAfterBreak="0">
    <w:nsid w:val="016D608E"/>
    <w:multiLevelType w:val="multilevel"/>
    <w:tmpl w:val="CC3A68C4"/>
    <w:lvl w:ilvl="0">
      <w:start w:val="2"/>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01FF522B"/>
    <w:multiLevelType w:val="hybridMultilevel"/>
    <w:tmpl w:val="1B54BC1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02192381"/>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3" w15:restartNumberingAfterBreak="0">
    <w:nsid w:val="023900BD"/>
    <w:multiLevelType w:val="hybridMultilevel"/>
    <w:tmpl w:val="89BC7AA6"/>
    <w:lvl w:ilvl="0" w:tplc="04150011">
      <w:start w:val="1"/>
      <w:numFmt w:val="decimal"/>
      <w:lvlText w:val="%1)"/>
      <w:lvlJc w:val="left"/>
      <w:pPr>
        <w:tabs>
          <w:tab w:val="num" w:pos="720"/>
        </w:tabs>
        <w:ind w:left="72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02831D9D"/>
    <w:multiLevelType w:val="multilevel"/>
    <w:tmpl w:val="2A38E97A"/>
    <w:lvl w:ilvl="0">
      <w:start w:val="1"/>
      <w:numFmt w:val="decimal"/>
      <w:lvlText w:val="%1."/>
      <w:lvlJc w:val="left"/>
      <w:pPr>
        <w:tabs>
          <w:tab w:val="num" w:pos="360"/>
        </w:tabs>
        <w:ind w:left="360" w:hanging="360"/>
      </w:pPr>
      <w:rPr>
        <w:rFonts w:ascii="Arial" w:hAnsi="Arial" w:cs="Arial" w:hint="default"/>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0306348B"/>
    <w:multiLevelType w:val="hybridMultilevel"/>
    <w:tmpl w:val="E1F4D25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6493E1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7" w15:restartNumberingAfterBreak="0">
    <w:nsid w:val="072A779E"/>
    <w:multiLevelType w:val="hybridMultilevel"/>
    <w:tmpl w:val="54B61D5E"/>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095D7188"/>
    <w:multiLevelType w:val="multilevel"/>
    <w:tmpl w:val="7276A768"/>
    <w:lvl w:ilvl="0">
      <w:start w:val="1"/>
      <w:numFmt w:val="decimal"/>
      <w:lvlText w:val="%1."/>
      <w:lvlJc w:val="left"/>
      <w:pPr>
        <w:tabs>
          <w:tab w:val="num" w:pos="360"/>
        </w:tabs>
      </w:pPr>
      <w:rPr>
        <w:rFonts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097F7439"/>
    <w:multiLevelType w:val="multilevel"/>
    <w:tmpl w:val="92147032"/>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09AB06ED"/>
    <w:multiLevelType w:val="hybridMultilevel"/>
    <w:tmpl w:val="92CAFB48"/>
    <w:lvl w:ilvl="0" w:tplc="A7B8EE58">
      <w:start w:val="1"/>
      <w:numFmt w:val="decimal"/>
      <w:lvlText w:val="%1)"/>
      <w:lvlJc w:val="left"/>
      <w:pPr>
        <w:ind w:left="1440" w:hanging="360"/>
      </w:pPr>
      <w:rPr>
        <w:rFonts w:hint="default"/>
        <w:b w:val="0"/>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0A9931B2"/>
    <w:multiLevelType w:val="multilevel"/>
    <w:tmpl w:val="3018669E"/>
    <w:lvl w:ilvl="0">
      <w:start w:val="1"/>
      <w:numFmt w:val="decimal"/>
      <w:lvlText w:val="%1."/>
      <w:lvlJc w:val="left"/>
      <w:pPr>
        <w:tabs>
          <w:tab w:val="num" w:pos="360"/>
        </w:tabs>
        <w:ind w:left="360" w:hanging="360"/>
      </w:pPr>
      <w:rPr>
        <w:rFonts w:hint="default"/>
        <w:b w:val="0"/>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2" w15:restartNumberingAfterBreak="0">
    <w:nsid w:val="0C986173"/>
    <w:multiLevelType w:val="hybridMultilevel"/>
    <w:tmpl w:val="CE5E8BD2"/>
    <w:lvl w:ilvl="0" w:tplc="D52EC256">
      <w:start w:val="1"/>
      <w:numFmt w:val="decimal"/>
      <w:lvlText w:val="%1."/>
      <w:lvlJc w:val="left"/>
      <w:pPr>
        <w:ind w:left="360" w:hanging="360"/>
      </w:pPr>
      <w:rPr>
        <w:rFonts w:hint="default"/>
      </w:rPr>
    </w:lvl>
    <w:lvl w:ilvl="1" w:tplc="8202E9AC">
      <w:start w:val="1"/>
      <w:numFmt w:val="decimal"/>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DEE078E"/>
    <w:multiLevelType w:val="multilevel"/>
    <w:tmpl w:val="E2323D60"/>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4" w15:restartNumberingAfterBreak="0">
    <w:nsid w:val="0EE94481"/>
    <w:multiLevelType w:val="multilevel"/>
    <w:tmpl w:val="5602E88C"/>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35" w15:restartNumberingAfterBreak="0">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13402348"/>
    <w:multiLevelType w:val="hybridMultilevel"/>
    <w:tmpl w:val="6E12472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43453EB"/>
    <w:multiLevelType w:val="multilevel"/>
    <w:tmpl w:val="94225056"/>
    <w:lvl w:ilvl="0">
      <w:start w:val="1"/>
      <w:numFmt w:val="decimal"/>
      <w:lvlText w:val="%1."/>
      <w:lvlJc w:val="left"/>
      <w:pPr>
        <w:tabs>
          <w:tab w:val="num" w:pos="360"/>
        </w:tabs>
        <w:ind w:left="360" w:hanging="360"/>
      </w:pPr>
      <w:rPr>
        <w:rFonts w:hint="default"/>
        <w:b w:val="0"/>
        <w:sz w:val="20"/>
        <w:szCs w:val="2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8" w15:restartNumberingAfterBreak="0">
    <w:nsid w:val="15DF495B"/>
    <w:multiLevelType w:val="multilevel"/>
    <w:tmpl w:val="F82EB242"/>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18BD2E13"/>
    <w:multiLevelType w:val="hybridMultilevel"/>
    <w:tmpl w:val="FB3E307A"/>
    <w:lvl w:ilvl="0" w:tplc="62303776">
      <w:start w:val="1"/>
      <w:numFmt w:val="decimal"/>
      <w:lvlText w:val="%1."/>
      <w:lvlJc w:val="left"/>
      <w:pPr>
        <w:ind w:left="720" w:hanging="360"/>
      </w:pPr>
      <w:rPr>
        <w:rFonts w:hint="default"/>
      </w:rPr>
    </w:lvl>
    <w:lvl w:ilvl="1" w:tplc="04150011">
      <w:start w:val="1"/>
      <w:numFmt w:val="decimal"/>
      <w:lvlText w:val="%2)"/>
      <w:lvlJc w:val="left"/>
      <w:pPr>
        <w:ind w:left="644"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90B788B"/>
    <w:multiLevelType w:val="hybridMultilevel"/>
    <w:tmpl w:val="C5D2C01A"/>
    <w:lvl w:ilvl="0" w:tplc="E7E00DAE">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1" w15:restartNumberingAfterBreak="0">
    <w:nsid w:val="1ACC2A63"/>
    <w:multiLevelType w:val="hybridMultilevel"/>
    <w:tmpl w:val="9E0476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C410FA7"/>
    <w:multiLevelType w:val="multilevel"/>
    <w:tmpl w:val="D0F8368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3" w15:restartNumberingAfterBreak="0">
    <w:nsid w:val="1D8B031C"/>
    <w:multiLevelType w:val="hybridMultilevel"/>
    <w:tmpl w:val="F87C50F6"/>
    <w:lvl w:ilvl="0" w:tplc="02C6E32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8156CC2"/>
    <w:multiLevelType w:val="hybridMultilevel"/>
    <w:tmpl w:val="2F6A47C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15:restartNumberingAfterBreak="0">
    <w:nsid w:val="293A440E"/>
    <w:multiLevelType w:val="multilevel"/>
    <w:tmpl w:val="FC2E34CC"/>
    <w:lvl w:ilvl="0">
      <w:start w:val="1"/>
      <w:numFmt w:val="lowerLetter"/>
      <w:lvlText w:val="%1)"/>
      <w:lvlJc w:val="left"/>
      <w:pPr>
        <w:tabs>
          <w:tab w:val="num" w:pos="360"/>
        </w:tabs>
        <w:ind w:left="360" w:hanging="360"/>
      </w:pPr>
      <w:rPr>
        <w: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15:restartNumberingAfterBreak="0">
    <w:nsid w:val="2BC43E9D"/>
    <w:multiLevelType w:val="hybridMultilevel"/>
    <w:tmpl w:val="5894C28C"/>
    <w:lvl w:ilvl="0" w:tplc="86FCE8C4">
      <w:start w:val="1"/>
      <w:numFmt w:val="decimal"/>
      <w:lvlText w:val="%1)"/>
      <w:lvlJc w:val="left"/>
      <w:pPr>
        <w:ind w:left="1065" w:hanging="360"/>
      </w:pPr>
      <w:rPr>
        <w:rFonts w:hint="default"/>
      </w:rPr>
    </w:lvl>
    <w:lvl w:ilvl="1" w:tplc="04150019">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48" w15:restartNumberingAfterBreak="0">
    <w:nsid w:val="2C7D0081"/>
    <w:multiLevelType w:val="hybridMultilevel"/>
    <w:tmpl w:val="FBF6CC68"/>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9" w15:restartNumberingAfterBreak="0">
    <w:nsid w:val="2D555EC4"/>
    <w:multiLevelType w:val="hybridMultilevel"/>
    <w:tmpl w:val="C57227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F5D31E0"/>
    <w:multiLevelType w:val="hybridMultilevel"/>
    <w:tmpl w:val="5F4C673A"/>
    <w:lvl w:ilvl="0" w:tplc="0415000F">
      <w:start w:val="1"/>
      <w:numFmt w:val="decimal"/>
      <w:lvlText w:val="%1."/>
      <w:lvlJc w:val="left"/>
      <w:pPr>
        <w:tabs>
          <w:tab w:val="num" w:pos="360"/>
        </w:tabs>
        <w:ind w:left="360" w:hanging="360"/>
      </w:pPr>
    </w:lvl>
    <w:lvl w:ilvl="1" w:tplc="04150017">
      <w:start w:val="1"/>
      <w:numFmt w:val="lowerLetter"/>
      <w:lvlText w:val="%2)"/>
      <w:lvlJc w:val="left"/>
      <w:pPr>
        <w:tabs>
          <w:tab w:val="num" w:pos="1080"/>
        </w:tabs>
        <w:ind w:left="1080" w:hanging="360"/>
      </w:pPr>
    </w:lvl>
    <w:lvl w:ilvl="2" w:tplc="6E94C042">
      <w:start w:val="1"/>
      <w:numFmt w:val="decimal"/>
      <w:lvlText w:val="%3)"/>
      <w:lvlJc w:val="left"/>
      <w:pPr>
        <w:ind w:left="1980" w:hanging="360"/>
      </w:pPr>
      <w:rPr>
        <w:rFonts w:ascii="Arial" w:hAnsi="Arial" w:cs="Arial"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1" w15:restartNumberingAfterBreak="0">
    <w:nsid w:val="2F970351"/>
    <w:multiLevelType w:val="hybridMultilevel"/>
    <w:tmpl w:val="2DAC93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3" w15:restartNumberingAfterBreak="0">
    <w:nsid w:val="31E013DB"/>
    <w:multiLevelType w:val="hybridMultilevel"/>
    <w:tmpl w:val="7654CE92"/>
    <w:lvl w:ilvl="0" w:tplc="05E0E67C">
      <w:start w:val="1"/>
      <w:numFmt w:val="decimal"/>
      <w:lvlText w:val="%1."/>
      <w:lvlJc w:val="left"/>
      <w:pPr>
        <w:ind w:left="720" w:hanging="360"/>
      </w:pPr>
      <w:rPr>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22E4729"/>
    <w:multiLevelType w:val="hybridMultilevel"/>
    <w:tmpl w:val="6E28789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335219F8"/>
    <w:multiLevelType w:val="hybridMultilevel"/>
    <w:tmpl w:val="CB422AF8"/>
    <w:lvl w:ilvl="0" w:tplc="99142E18">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6" w15:restartNumberingAfterBreak="0">
    <w:nsid w:val="34E85EBA"/>
    <w:multiLevelType w:val="hybridMultilevel"/>
    <w:tmpl w:val="EC32BCD4"/>
    <w:lvl w:ilvl="0" w:tplc="8A5442C6">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7" w15:restartNumberingAfterBreak="0">
    <w:nsid w:val="35855E16"/>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8" w15:restartNumberingAfterBreak="0">
    <w:nsid w:val="35C04CE8"/>
    <w:multiLevelType w:val="multilevel"/>
    <w:tmpl w:val="A8204074"/>
    <w:lvl w:ilvl="0">
      <w:start w:val="1"/>
      <w:numFmt w:val="decimal"/>
      <w:lvlText w:val="%1)"/>
      <w:lvlJc w:val="left"/>
      <w:pPr>
        <w:ind w:left="360" w:hanging="360"/>
      </w:pPr>
      <w:rPr>
        <w:rFonts w:ascii="Arial" w:eastAsia="Calibri" w:hAnsi="Arial"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9" w15:restartNumberingAfterBreak="0">
    <w:nsid w:val="3724270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0" w15:restartNumberingAfterBreak="0">
    <w:nsid w:val="3C7D43E7"/>
    <w:multiLevelType w:val="multilevel"/>
    <w:tmpl w:val="79B6DF3E"/>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61" w15:restartNumberingAfterBreak="0">
    <w:nsid w:val="3FEF7CB1"/>
    <w:multiLevelType w:val="hybridMultilevel"/>
    <w:tmpl w:val="C63EE146"/>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2" w15:restartNumberingAfterBreak="0">
    <w:nsid w:val="41006870"/>
    <w:multiLevelType w:val="hybridMultilevel"/>
    <w:tmpl w:val="A39ACD7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3" w15:restartNumberingAfterBreak="0">
    <w:nsid w:val="411B6DD4"/>
    <w:multiLevelType w:val="multilevel"/>
    <w:tmpl w:val="057A9024"/>
    <w:lvl w:ilvl="0">
      <w:start w:val="1"/>
      <w:numFmt w:val="lowerLetter"/>
      <w:lvlText w:val="%1)"/>
      <w:lvlJc w:val="left"/>
      <w:pPr>
        <w:tabs>
          <w:tab w:val="num" w:pos="1068"/>
        </w:tabs>
        <w:ind w:left="1068" w:hanging="360"/>
      </w:pPr>
      <w:rPr>
        <w:rFonts w:hint="default"/>
        <w:b w:val="0"/>
      </w:rPr>
    </w:lvl>
    <w:lvl w:ilvl="1">
      <w:start w:val="1"/>
      <w:numFmt w:val="decimal"/>
      <w:lvlText w:val="%2."/>
      <w:lvlJc w:val="left"/>
      <w:pPr>
        <w:tabs>
          <w:tab w:val="num" w:pos="1068"/>
        </w:tabs>
        <w:ind w:left="1068" w:hanging="360"/>
      </w:pPr>
      <w:rPr>
        <w:rFonts w:hint="default"/>
        <w:color w:val="auto"/>
        <w:u w:val="none"/>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428"/>
        </w:tabs>
        <w:ind w:left="1428" w:hanging="72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1788"/>
        </w:tabs>
        <w:ind w:left="1788" w:hanging="1080"/>
      </w:pPr>
      <w:rPr>
        <w:rFonts w:hint="default"/>
      </w:rPr>
    </w:lvl>
    <w:lvl w:ilvl="6">
      <w:start w:val="1"/>
      <w:numFmt w:val="decimal"/>
      <w:lvlText w:val="%7."/>
      <w:lvlJc w:val="left"/>
      <w:pPr>
        <w:tabs>
          <w:tab w:val="num" w:pos="2148"/>
        </w:tabs>
        <w:ind w:left="2148" w:hanging="1440"/>
      </w:pPr>
      <w:rPr>
        <w:rFonts w:hint="default"/>
      </w:rPr>
    </w:lvl>
    <w:lvl w:ilvl="7">
      <w:start w:val="1"/>
      <w:numFmt w:val="decimal"/>
      <w:lvlText w:val="%1.%2.%3.%4.%5.%6.%7.%8."/>
      <w:lvlJc w:val="left"/>
      <w:pPr>
        <w:tabs>
          <w:tab w:val="num" w:pos="2148"/>
        </w:tabs>
        <w:ind w:left="2148" w:hanging="1440"/>
      </w:pPr>
      <w:rPr>
        <w:rFonts w:hint="default"/>
      </w:rPr>
    </w:lvl>
    <w:lvl w:ilvl="8">
      <w:start w:val="1"/>
      <w:numFmt w:val="decimal"/>
      <w:lvlText w:val="%9)"/>
      <w:lvlJc w:val="left"/>
      <w:pPr>
        <w:tabs>
          <w:tab w:val="num" w:pos="2508"/>
        </w:tabs>
        <w:ind w:left="2508" w:hanging="1800"/>
      </w:pPr>
      <w:rPr>
        <w:rFonts w:hint="default"/>
      </w:rPr>
    </w:lvl>
  </w:abstractNum>
  <w:abstractNum w:abstractNumId="64" w15:restartNumberingAfterBreak="0">
    <w:nsid w:val="439B4F18"/>
    <w:multiLevelType w:val="hybridMultilevel"/>
    <w:tmpl w:val="4926B160"/>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5" w15:restartNumberingAfterBreak="0">
    <w:nsid w:val="43D452A0"/>
    <w:multiLevelType w:val="hybridMultilevel"/>
    <w:tmpl w:val="3A8443A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6" w15:restartNumberingAfterBreak="0">
    <w:nsid w:val="44E36E5B"/>
    <w:multiLevelType w:val="multilevel"/>
    <w:tmpl w:val="801C1302"/>
    <w:lvl w:ilvl="0">
      <w:start w:val="3"/>
      <w:numFmt w:val="decimal"/>
      <w:lvlText w:val="%1."/>
      <w:lvlJc w:val="left"/>
      <w:pPr>
        <w:tabs>
          <w:tab w:val="num" w:pos="360"/>
        </w:tabs>
        <w:ind w:left="360" w:hanging="360"/>
      </w:pPr>
      <w:rPr>
        <w:rFonts w:hint="default"/>
      </w:rPr>
    </w:lvl>
    <w:lvl w:ilvl="1">
      <w:start w:val="4"/>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4"/>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7" w15:restartNumberingAfterBreak="0">
    <w:nsid w:val="45464289"/>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8" w15:restartNumberingAfterBreak="0">
    <w:nsid w:val="45EF36F8"/>
    <w:multiLevelType w:val="hybridMultilevel"/>
    <w:tmpl w:val="2814EDEA"/>
    <w:lvl w:ilvl="0" w:tplc="C562D692">
      <w:start w:val="1"/>
      <w:numFmt w:val="decimal"/>
      <w:lvlText w:val="%1."/>
      <w:lvlJc w:val="left"/>
      <w:pPr>
        <w:tabs>
          <w:tab w:val="num" w:pos="720"/>
        </w:tabs>
        <w:ind w:left="720" w:hanging="360"/>
      </w:pPr>
      <w:rPr>
        <w:rFonts w:ascii="Arial" w:hAnsi="Arial" w:cs="Arial" w:hint="default"/>
        <w:sz w:val="20"/>
        <w:szCs w:val="20"/>
      </w:rPr>
    </w:lvl>
    <w:lvl w:ilvl="1" w:tplc="1896815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9" w15:restartNumberingAfterBreak="0">
    <w:nsid w:val="4602733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0" w15:restartNumberingAfterBreak="0">
    <w:nsid w:val="47C8192F"/>
    <w:multiLevelType w:val="multilevel"/>
    <w:tmpl w:val="7A822B34"/>
    <w:lvl w:ilvl="0">
      <w:start w:val="1"/>
      <w:numFmt w:val="decimal"/>
      <w:lvlText w:val="%1."/>
      <w:lvlJc w:val="left"/>
      <w:pPr>
        <w:tabs>
          <w:tab w:val="num" w:pos="360"/>
        </w:tabs>
      </w:pPr>
      <w:rPr>
        <w:rFonts w:hint="default"/>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1" w15:restartNumberingAfterBreak="0">
    <w:nsid w:val="487506AA"/>
    <w:multiLevelType w:val="multilevel"/>
    <w:tmpl w:val="2FB69EDC"/>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2" w15:restartNumberingAfterBreak="0">
    <w:nsid w:val="48896F2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3" w15:restartNumberingAfterBreak="0">
    <w:nsid w:val="48A06C54"/>
    <w:multiLevelType w:val="hybridMultilevel"/>
    <w:tmpl w:val="3BF0C81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494B1642"/>
    <w:multiLevelType w:val="hybridMultilevel"/>
    <w:tmpl w:val="4C2457F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4A056977"/>
    <w:multiLevelType w:val="hybridMultilevel"/>
    <w:tmpl w:val="A3C41E9A"/>
    <w:lvl w:ilvl="0" w:tplc="6E94C042">
      <w:start w:val="1"/>
      <w:numFmt w:val="decimal"/>
      <w:lvlText w:val="%1)"/>
      <w:lvlJc w:val="left"/>
      <w:pPr>
        <w:ind w:left="198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4A7F2C34"/>
    <w:multiLevelType w:val="hybridMultilevel"/>
    <w:tmpl w:val="68DAF18C"/>
    <w:lvl w:ilvl="0" w:tplc="04150017">
      <w:start w:val="1"/>
      <w:numFmt w:val="lowerLetter"/>
      <w:lvlText w:val="%1)"/>
      <w:lvlJc w:val="left"/>
      <w:pPr>
        <w:ind w:left="1361" w:hanging="360"/>
      </w:pPr>
    </w:lvl>
    <w:lvl w:ilvl="1" w:tplc="04150019" w:tentative="1">
      <w:start w:val="1"/>
      <w:numFmt w:val="lowerLetter"/>
      <w:lvlText w:val="%2."/>
      <w:lvlJc w:val="left"/>
      <w:pPr>
        <w:ind w:left="2081" w:hanging="360"/>
      </w:pPr>
    </w:lvl>
    <w:lvl w:ilvl="2" w:tplc="0415001B" w:tentative="1">
      <w:start w:val="1"/>
      <w:numFmt w:val="lowerRoman"/>
      <w:lvlText w:val="%3."/>
      <w:lvlJc w:val="right"/>
      <w:pPr>
        <w:ind w:left="2801" w:hanging="180"/>
      </w:pPr>
    </w:lvl>
    <w:lvl w:ilvl="3" w:tplc="0415000F" w:tentative="1">
      <w:start w:val="1"/>
      <w:numFmt w:val="decimal"/>
      <w:lvlText w:val="%4."/>
      <w:lvlJc w:val="left"/>
      <w:pPr>
        <w:ind w:left="3521" w:hanging="360"/>
      </w:pPr>
    </w:lvl>
    <w:lvl w:ilvl="4" w:tplc="04150019" w:tentative="1">
      <w:start w:val="1"/>
      <w:numFmt w:val="lowerLetter"/>
      <w:lvlText w:val="%5."/>
      <w:lvlJc w:val="left"/>
      <w:pPr>
        <w:ind w:left="4241" w:hanging="360"/>
      </w:pPr>
    </w:lvl>
    <w:lvl w:ilvl="5" w:tplc="0415001B" w:tentative="1">
      <w:start w:val="1"/>
      <w:numFmt w:val="lowerRoman"/>
      <w:lvlText w:val="%6."/>
      <w:lvlJc w:val="right"/>
      <w:pPr>
        <w:ind w:left="4961" w:hanging="180"/>
      </w:pPr>
    </w:lvl>
    <w:lvl w:ilvl="6" w:tplc="0415000F" w:tentative="1">
      <w:start w:val="1"/>
      <w:numFmt w:val="decimal"/>
      <w:lvlText w:val="%7."/>
      <w:lvlJc w:val="left"/>
      <w:pPr>
        <w:ind w:left="5681" w:hanging="360"/>
      </w:pPr>
    </w:lvl>
    <w:lvl w:ilvl="7" w:tplc="04150019" w:tentative="1">
      <w:start w:val="1"/>
      <w:numFmt w:val="lowerLetter"/>
      <w:lvlText w:val="%8."/>
      <w:lvlJc w:val="left"/>
      <w:pPr>
        <w:ind w:left="6401" w:hanging="360"/>
      </w:pPr>
    </w:lvl>
    <w:lvl w:ilvl="8" w:tplc="0415001B" w:tentative="1">
      <w:start w:val="1"/>
      <w:numFmt w:val="lowerRoman"/>
      <w:lvlText w:val="%9."/>
      <w:lvlJc w:val="right"/>
      <w:pPr>
        <w:ind w:left="7121" w:hanging="180"/>
      </w:pPr>
    </w:lvl>
  </w:abstractNum>
  <w:abstractNum w:abstractNumId="77" w15:restartNumberingAfterBreak="0">
    <w:nsid w:val="4B913CC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8" w15:restartNumberingAfterBreak="0">
    <w:nsid w:val="4BB5329C"/>
    <w:multiLevelType w:val="hybridMultilevel"/>
    <w:tmpl w:val="9F4479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4DED3FFA"/>
    <w:multiLevelType w:val="multilevel"/>
    <w:tmpl w:val="6720A00C"/>
    <w:lvl w:ilvl="0">
      <w:start w:val="8"/>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0" w15:restartNumberingAfterBreak="0">
    <w:nsid w:val="4E833EC2"/>
    <w:multiLevelType w:val="multilevel"/>
    <w:tmpl w:val="2A38E97A"/>
    <w:lvl w:ilvl="0">
      <w:start w:val="1"/>
      <w:numFmt w:val="decimal"/>
      <w:lvlText w:val="%1."/>
      <w:lvlJc w:val="left"/>
      <w:pPr>
        <w:tabs>
          <w:tab w:val="num" w:pos="360"/>
        </w:tabs>
        <w:ind w:left="360" w:hanging="360"/>
      </w:pPr>
      <w:rPr>
        <w:rFonts w:ascii="Arial" w:hAnsi="Arial" w:cs="Arial" w:hint="default"/>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15:restartNumberingAfterBreak="0">
    <w:nsid w:val="507E31F1"/>
    <w:multiLevelType w:val="hybridMultilevel"/>
    <w:tmpl w:val="2DAC93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5137492"/>
    <w:multiLevelType w:val="multilevel"/>
    <w:tmpl w:val="C77688C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3" w15:restartNumberingAfterBreak="0">
    <w:nsid w:val="56752110"/>
    <w:multiLevelType w:val="multilevel"/>
    <w:tmpl w:val="AD284804"/>
    <w:lvl w:ilvl="0">
      <w:start w:val="1"/>
      <w:numFmt w:val="lowerLetter"/>
      <w:lvlText w:val="%1)"/>
      <w:lvlJc w:val="left"/>
      <w:pPr>
        <w:ind w:left="435" w:hanging="435"/>
      </w:pPr>
      <w:rPr>
        <w:rFonts w:hint="default"/>
        <w:b w:val="0"/>
        <w:bCs/>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4" w15:restartNumberingAfterBreak="0">
    <w:nsid w:val="577D286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5" w15:restartNumberingAfterBreak="0">
    <w:nsid w:val="57CD207A"/>
    <w:multiLevelType w:val="hybridMultilevel"/>
    <w:tmpl w:val="2C8072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9834579"/>
    <w:multiLevelType w:val="hybridMultilevel"/>
    <w:tmpl w:val="38601C6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98465E6"/>
    <w:multiLevelType w:val="hybridMultilevel"/>
    <w:tmpl w:val="B5D09990"/>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1D362506">
      <w:start w:val="2"/>
      <w:numFmt w:val="decimal"/>
      <w:lvlText w:val="%3."/>
      <w:lvlJc w:val="left"/>
      <w:pPr>
        <w:ind w:left="360" w:hanging="360"/>
      </w:pPr>
      <w:rPr>
        <w:rFonts w:hint="default"/>
      </w:rPr>
    </w:lvl>
    <w:lvl w:ilvl="3" w:tplc="81643DF0">
      <w:start w:val="1"/>
      <w:numFmt w:val="lowerLetter"/>
      <w:lvlText w:val="%4)"/>
      <w:lvlJc w:val="left"/>
      <w:pPr>
        <w:ind w:left="2520" w:hanging="360"/>
      </w:pPr>
      <w:rPr>
        <w:rFonts w:hint="default"/>
      </w:rPr>
    </w:lvl>
    <w:lvl w:ilvl="4" w:tplc="362CA42E">
      <w:start w:val="3"/>
      <w:numFmt w:val="decimal"/>
      <w:lvlText w:val="%5"/>
      <w:lvlJc w:val="left"/>
      <w:pPr>
        <w:ind w:left="3240" w:hanging="360"/>
      </w:pPr>
      <w:rPr>
        <w:rFonts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8"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89" w15:restartNumberingAfterBreak="0">
    <w:nsid w:val="5AEF3B4E"/>
    <w:multiLevelType w:val="hybridMultilevel"/>
    <w:tmpl w:val="BAFAB2B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5B9939DC"/>
    <w:multiLevelType w:val="hybridMultilevel"/>
    <w:tmpl w:val="BB7E471A"/>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92" w15:restartNumberingAfterBreak="0">
    <w:nsid w:val="5DA955EA"/>
    <w:multiLevelType w:val="hybridMultilevel"/>
    <w:tmpl w:val="8FA63BEA"/>
    <w:lvl w:ilvl="0" w:tplc="04150019">
      <w:start w:val="1"/>
      <w:numFmt w:val="lowerLetter"/>
      <w:lvlText w:val="%1."/>
      <w:lvlJc w:val="left"/>
      <w:pPr>
        <w:ind w:left="720" w:hanging="360"/>
      </w:pPr>
    </w:lvl>
    <w:lvl w:ilvl="1" w:tplc="04150017">
      <w:start w:val="1"/>
      <w:numFmt w:val="lowerLetter"/>
      <w:lvlText w:val="%2)"/>
      <w:lvlJc w:val="left"/>
      <w:pPr>
        <w:ind w:left="928" w:hanging="360"/>
      </w:pPr>
      <w:rPr>
        <w:strike w:val="0"/>
      </w:rPr>
    </w:lvl>
    <w:lvl w:ilvl="2" w:tplc="CCA4696E">
      <w:start w:val="1"/>
      <w:numFmt w:val="decimal"/>
      <w:lvlText w:val="%3."/>
      <w:lvlJc w:val="left"/>
      <w:pPr>
        <w:ind w:left="36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5F742B47"/>
    <w:multiLevelType w:val="hybridMultilevel"/>
    <w:tmpl w:val="0B9A8CAC"/>
    <w:lvl w:ilvl="0" w:tplc="BC5E02CC">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1C05F96"/>
    <w:multiLevelType w:val="hybridMultilevel"/>
    <w:tmpl w:val="91FAC246"/>
    <w:lvl w:ilvl="0" w:tplc="7B668D6A">
      <w:start w:val="1"/>
      <w:numFmt w:val="decimal"/>
      <w:lvlText w:val="%1)"/>
      <w:lvlJc w:val="left"/>
      <w:pPr>
        <w:ind w:left="1776" w:hanging="360"/>
      </w:pPr>
      <w:rPr>
        <w:rFonts w:ascii="Arial" w:eastAsiaTheme="minorHAnsi" w:hAnsi="Arial" w:cs="Arial"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95" w15:restartNumberingAfterBreak="0">
    <w:nsid w:val="62C735DE"/>
    <w:multiLevelType w:val="hybridMultilevel"/>
    <w:tmpl w:val="8A80D27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6" w15:restartNumberingAfterBreak="0">
    <w:nsid w:val="68D922DE"/>
    <w:multiLevelType w:val="hybridMultilevel"/>
    <w:tmpl w:val="D27A540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6C500C3B"/>
    <w:multiLevelType w:val="hybridMultilevel"/>
    <w:tmpl w:val="B5368EC2"/>
    <w:lvl w:ilvl="0" w:tplc="FFFFFFFF">
      <w:start w:val="1"/>
      <w:numFmt w:val="decimal"/>
      <w:lvlText w:val="%1."/>
      <w:lvlJc w:val="left"/>
      <w:pPr>
        <w:tabs>
          <w:tab w:val="num" w:pos="357"/>
        </w:tabs>
        <w:ind w:left="340" w:hanging="34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8"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100" w15:restartNumberingAfterBreak="0">
    <w:nsid w:val="70AA66DF"/>
    <w:multiLevelType w:val="hybridMultilevel"/>
    <w:tmpl w:val="AC2ED71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3D15945"/>
    <w:multiLevelType w:val="hybridMultilevel"/>
    <w:tmpl w:val="D21293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43B5D38"/>
    <w:multiLevelType w:val="hybridMultilevel"/>
    <w:tmpl w:val="051443AE"/>
    <w:lvl w:ilvl="0" w:tplc="04150011">
      <w:start w:val="1"/>
      <w:numFmt w:val="decimal"/>
      <w:lvlText w:val="%1)"/>
      <w:lvlJc w:val="left"/>
      <w:pPr>
        <w:ind w:left="927" w:hanging="360"/>
      </w:pPr>
      <w:rPr>
        <w:rFonts w:hint="default"/>
      </w:rPr>
    </w:lvl>
    <w:lvl w:ilvl="1" w:tplc="C764047A">
      <w:start w:val="1"/>
      <w:numFmt w:val="decimal"/>
      <w:lvlText w:val="%2."/>
      <w:lvlJc w:val="left"/>
      <w:pPr>
        <w:ind w:left="1006" w:hanging="360"/>
      </w:pPr>
      <w:rPr>
        <w:rFonts w:hint="default"/>
      </w:rPr>
    </w:lvl>
    <w:lvl w:ilvl="2" w:tplc="368ADAAC">
      <w:start w:val="1"/>
      <w:numFmt w:val="decimal"/>
      <w:lvlText w:val="%3)"/>
      <w:lvlJc w:val="left"/>
      <w:pPr>
        <w:ind w:left="1906" w:hanging="360"/>
      </w:pPr>
      <w:rPr>
        <w:rFonts w:hint="default"/>
      </w:rPr>
    </w:lvl>
    <w:lvl w:ilvl="3" w:tplc="0415000F" w:tentative="1">
      <w:start w:val="1"/>
      <w:numFmt w:val="decimal"/>
      <w:lvlText w:val="%4."/>
      <w:lvlJc w:val="left"/>
      <w:pPr>
        <w:ind w:left="2446" w:hanging="360"/>
      </w:pPr>
    </w:lvl>
    <w:lvl w:ilvl="4" w:tplc="04150019" w:tentative="1">
      <w:start w:val="1"/>
      <w:numFmt w:val="lowerLetter"/>
      <w:lvlText w:val="%5."/>
      <w:lvlJc w:val="left"/>
      <w:pPr>
        <w:ind w:left="3166" w:hanging="360"/>
      </w:pPr>
    </w:lvl>
    <w:lvl w:ilvl="5" w:tplc="0415001B" w:tentative="1">
      <w:start w:val="1"/>
      <w:numFmt w:val="lowerRoman"/>
      <w:lvlText w:val="%6."/>
      <w:lvlJc w:val="right"/>
      <w:pPr>
        <w:ind w:left="3886" w:hanging="180"/>
      </w:pPr>
    </w:lvl>
    <w:lvl w:ilvl="6" w:tplc="0415000F" w:tentative="1">
      <w:start w:val="1"/>
      <w:numFmt w:val="decimal"/>
      <w:lvlText w:val="%7."/>
      <w:lvlJc w:val="left"/>
      <w:pPr>
        <w:ind w:left="4606" w:hanging="360"/>
      </w:pPr>
    </w:lvl>
    <w:lvl w:ilvl="7" w:tplc="04150019" w:tentative="1">
      <w:start w:val="1"/>
      <w:numFmt w:val="lowerLetter"/>
      <w:lvlText w:val="%8."/>
      <w:lvlJc w:val="left"/>
      <w:pPr>
        <w:ind w:left="5326" w:hanging="360"/>
      </w:pPr>
    </w:lvl>
    <w:lvl w:ilvl="8" w:tplc="0415001B" w:tentative="1">
      <w:start w:val="1"/>
      <w:numFmt w:val="lowerRoman"/>
      <w:lvlText w:val="%9."/>
      <w:lvlJc w:val="right"/>
      <w:pPr>
        <w:ind w:left="6046" w:hanging="180"/>
      </w:pPr>
    </w:lvl>
  </w:abstractNum>
  <w:abstractNum w:abstractNumId="103" w15:restartNumberingAfterBreak="0">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4" w15:restartNumberingAfterBreak="0">
    <w:nsid w:val="7BAF44D5"/>
    <w:multiLevelType w:val="multilevel"/>
    <w:tmpl w:val="24A8A26C"/>
    <w:lvl w:ilvl="0">
      <w:start w:val="1"/>
      <w:numFmt w:val="decimal"/>
      <w:lvlText w:val="%1."/>
      <w:lvlJc w:val="left"/>
      <w:pPr>
        <w:ind w:left="720"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1080" w:hanging="720"/>
      </w:pPr>
      <w:rPr>
        <w:rFonts w:ascii="Calibri" w:hAnsi="Calibri" w:cs="Calibri" w:hint="default"/>
        <w:b/>
        <w:bCs/>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5" w15:restartNumberingAfterBreak="0">
    <w:nsid w:val="7C871E2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6" w15:restartNumberingAfterBreak="0">
    <w:nsid w:val="7E596207"/>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7" w15:restartNumberingAfterBreak="0">
    <w:nsid w:val="7FD31BF8"/>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45"/>
  </w:num>
  <w:num w:numId="2">
    <w:abstractNumId w:val="29"/>
  </w:num>
  <w:num w:numId="3">
    <w:abstractNumId w:val="28"/>
  </w:num>
  <w:num w:numId="4">
    <w:abstractNumId w:val="70"/>
  </w:num>
  <w:num w:numId="5">
    <w:abstractNumId w:val="80"/>
  </w:num>
  <w:num w:numId="6">
    <w:abstractNumId w:val="23"/>
  </w:num>
  <w:num w:numId="7">
    <w:abstractNumId w:val="68"/>
  </w:num>
  <w:num w:numId="8">
    <w:abstractNumId w:val="56"/>
  </w:num>
  <w:num w:numId="9">
    <w:abstractNumId w:val="82"/>
  </w:num>
  <w:num w:numId="10">
    <w:abstractNumId w:val="71"/>
  </w:num>
  <w:num w:numId="11">
    <w:abstractNumId w:val="105"/>
  </w:num>
  <w:num w:numId="12">
    <w:abstractNumId w:val="35"/>
  </w:num>
  <w:num w:numId="13">
    <w:abstractNumId w:val="69"/>
  </w:num>
  <w:num w:numId="14">
    <w:abstractNumId w:val="84"/>
  </w:num>
  <w:num w:numId="15">
    <w:abstractNumId w:val="97"/>
  </w:num>
  <w:num w:numId="16">
    <w:abstractNumId w:val="42"/>
  </w:num>
  <w:num w:numId="17">
    <w:abstractNumId w:val="26"/>
  </w:num>
  <w:num w:numId="18">
    <w:abstractNumId w:val="107"/>
  </w:num>
  <w:num w:numId="19">
    <w:abstractNumId w:val="103"/>
  </w:num>
  <w:num w:numId="20">
    <w:abstractNumId w:val="77"/>
  </w:num>
  <w:num w:numId="21">
    <w:abstractNumId w:val="65"/>
  </w:num>
  <w:num w:numId="22">
    <w:abstractNumId w:val="37"/>
  </w:num>
  <w:num w:numId="23">
    <w:abstractNumId w:val="67"/>
  </w:num>
  <w:num w:numId="24">
    <w:abstractNumId w:val="60"/>
  </w:num>
  <w:num w:numId="25">
    <w:abstractNumId w:val="40"/>
  </w:num>
  <w:num w:numId="26">
    <w:abstractNumId w:val="19"/>
  </w:num>
  <w:num w:numId="27">
    <w:abstractNumId w:val="59"/>
  </w:num>
  <w:num w:numId="28">
    <w:abstractNumId w:val="106"/>
  </w:num>
  <w:num w:numId="29">
    <w:abstractNumId w:val="22"/>
  </w:num>
  <w:num w:numId="30">
    <w:abstractNumId w:val="91"/>
  </w:num>
  <w:num w:numId="31">
    <w:abstractNumId w:val="31"/>
  </w:num>
  <w:num w:numId="32">
    <w:abstractNumId w:val="50"/>
  </w:num>
  <w:num w:numId="33">
    <w:abstractNumId w:val="62"/>
  </w:num>
  <w:num w:numId="34">
    <w:abstractNumId w:val="57"/>
  </w:num>
  <w:num w:numId="35">
    <w:abstractNumId w:val="54"/>
  </w:num>
  <w:num w:numId="36">
    <w:abstractNumId w:val="92"/>
  </w:num>
  <w:num w:numId="37">
    <w:abstractNumId w:val="85"/>
  </w:num>
  <w:num w:numId="38">
    <w:abstractNumId w:val="74"/>
  </w:num>
  <w:num w:numId="39">
    <w:abstractNumId w:val="36"/>
  </w:num>
  <w:num w:numId="40">
    <w:abstractNumId w:val="48"/>
  </w:num>
  <w:num w:numId="41">
    <w:abstractNumId w:val="61"/>
  </w:num>
  <w:num w:numId="42">
    <w:abstractNumId w:val="100"/>
  </w:num>
  <w:num w:numId="43">
    <w:abstractNumId w:val="89"/>
  </w:num>
  <w:num w:numId="44">
    <w:abstractNumId w:val="25"/>
  </w:num>
  <w:num w:numId="45">
    <w:abstractNumId w:val="73"/>
  </w:num>
  <w:num w:numId="46">
    <w:abstractNumId w:val="87"/>
  </w:num>
  <w:num w:numId="47">
    <w:abstractNumId w:val="76"/>
  </w:num>
  <w:num w:numId="48">
    <w:abstractNumId w:val="39"/>
  </w:num>
  <w:num w:numId="49">
    <w:abstractNumId w:val="43"/>
  </w:num>
  <w:num w:numId="50">
    <w:abstractNumId w:val="44"/>
  </w:num>
  <w:num w:numId="51">
    <w:abstractNumId w:val="93"/>
  </w:num>
  <w:num w:numId="52">
    <w:abstractNumId w:val="101"/>
  </w:num>
  <w:num w:numId="53">
    <w:abstractNumId w:val="102"/>
  </w:num>
  <w:num w:numId="54">
    <w:abstractNumId w:val="58"/>
  </w:num>
  <w:num w:numId="55">
    <w:abstractNumId w:val="21"/>
  </w:num>
  <w:num w:numId="56">
    <w:abstractNumId w:val="78"/>
  </w:num>
  <w:num w:numId="57">
    <w:abstractNumId w:val="79"/>
  </w:num>
  <w:num w:numId="58">
    <w:abstractNumId w:val="13"/>
  </w:num>
  <w:num w:numId="59">
    <w:abstractNumId w:val="32"/>
  </w:num>
  <w:num w:numId="60">
    <w:abstractNumId w:val="95"/>
  </w:num>
  <w:num w:numId="61">
    <w:abstractNumId w:val="27"/>
  </w:num>
  <w:num w:numId="62">
    <w:abstractNumId w:val="49"/>
  </w:num>
  <w:num w:numId="6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53"/>
  </w:num>
  <w:num w:numId="65">
    <w:abstractNumId w:val="94"/>
  </w:num>
  <w:num w:numId="66">
    <w:abstractNumId w:val="30"/>
  </w:num>
  <w:num w:numId="67">
    <w:abstractNumId w:val="99"/>
  </w:num>
  <w:num w:numId="68">
    <w:abstractNumId w:val="52"/>
  </w:num>
  <w:num w:numId="69">
    <w:abstractNumId w:val="88"/>
  </w:num>
  <w:num w:numId="70">
    <w:abstractNumId w:val="104"/>
  </w:num>
  <w:num w:numId="71">
    <w:abstractNumId w:val="83"/>
  </w:num>
  <w:num w:numId="72">
    <w:abstractNumId w:val="90"/>
  </w:num>
  <w:num w:numId="73">
    <w:abstractNumId w:val="38"/>
  </w:num>
  <w:num w:numId="74">
    <w:abstractNumId w:val="20"/>
  </w:num>
  <w:num w:numId="75">
    <w:abstractNumId w:val="96"/>
  </w:num>
  <w:num w:numId="76">
    <w:abstractNumId w:val="81"/>
  </w:num>
  <w:num w:numId="77">
    <w:abstractNumId w:val="51"/>
  </w:num>
  <w:num w:numId="78">
    <w:abstractNumId w:val="98"/>
  </w:num>
  <w:num w:numId="79">
    <w:abstractNumId w:val="41"/>
  </w:num>
  <w:num w:numId="80">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34"/>
  </w:num>
  <w:num w:numId="83">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46"/>
  </w:num>
  <w:num w:numId="85">
    <w:abstractNumId w:val="63"/>
  </w:num>
  <w:num w:numId="86">
    <w:abstractNumId w:val="55"/>
  </w:num>
  <w:num w:numId="87">
    <w:abstractNumId w:val="86"/>
  </w:num>
  <w:num w:numId="88">
    <w:abstractNumId w:val="64"/>
  </w:num>
  <w:num w:numId="89">
    <w:abstractNumId w:val="47"/>
  </w:num>
  <w:num w:numId="90">
    <w:abstractNumId w:val="75"/>
  </w:num>
  <w:num w:numId="91">
    <w:abstractNumId w:val="33"/>
  </w:num>
  <w:num w:numId="92">
    <w:abstractNumId w:val="66"/>
  </w:num>
  <w:num w:numId="93">
    <w:abstractNumId w:val="18"/>
  </w:num>
  <w:num w:numId="94">
    <w:abstractNumId w:val="24"/>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NotTrackFormatting/>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490C"/>
    <w:rsid w:val="0000105E"/>
    <w:rsid w:val="000025B6"/>
    <w:rsid w:val="00003830"/>
    <w:rsid w:val="00004C6F"/>
    <w:rsid w:val="000053A9"/>
    <w:rsid w:val="000064EF"/>
    <w:rsid w:val="00006C27"/>
    <w:rsid w:val="00006C44"/>
    <w:rsid w:val="00006CB1"/>
    <w:rsid w:val="00006E33"/>
    <w:rsid w:val="000075D5"/>
    <w:rsid w:val="00007CAD"/>
    <w:rsid w:val="00007F36"/>
    <w:rsid w:val="0001163B"/>
    <w:rsid w:val="00011ACD"/>
    <w:rsid w:val="000124A1"/>
    <w:rsid w:val="00012BB2"/>
    <w:rsid w:val="00012DF4"/>
    <w:rsid w:val="000142F7"/>
    <w:rsid w:val="00014446"/>
    <w:rsid w:val="000147F4"/>
    <w:rsid w:val="00015143"/>
    <w:rsid w:val="000165F5"/>
    <w:rsid w:val="00016CB3"/>
    <w:rsid w:val="00017C1A"/>
    <w:rsid w:val="00017D08"/>
    <w:rsid w:val="00017D4D"/>
    <w:rsid w:val="00017F56"/>
    <w:rsid w:val="00021EC5"/>
    <w:rsid w:val="00023217"/>
    <w:rsid w:val="00023C3A"/>
    <w:rsid w:val="00024B29"/>
    <w:rsid w:val="00024F85"/>
    <w:rsid w:val="00025136"/>
    <w:rsid w:val="00026020"/>
    <w:rsid w:val="0002625F"/>
    <w:rsid w:val="00026336"/>
    <w:rsid w:val="0002761B"/>
    <w:rsid w:val="0003002F"/>
    <w:rsid w:val="000308F4"/>
    <w:rsid w:val="000316DF"/>
    <w:rsid w:val="00031A01"/>
    <w:rsid w:val="00032101"/>
    <w:rsid w:val="00032461"/>
    <w:rsid w:val="000329A4"/>
    <w:rsid w:val="000334B8"/>
    <w:rsid w:val="00033790"/>
    <w:rsid w:val="00034195"/>
    <w:rsid w:val="00034675"/>
    <w:rsid w:val="0003481D"/>
    <w:rsid w:val="00034B14"/>
    <w:rsid w:val="00034BA1"/>
    <w:rsid w:val="00035647"/>
    <w:rsid w:val="00036BD5"/>
    <w:rsid w:val="00036F46"/>
    <w:rsid w:val="00037FF4"/>
    <w:rsid w:val="0004008E"/>
    <w:rsid w:val="0004046C"/>
    <w:rsid w:val="0004058D"/>
    <w:rsid w:val="00040F18"/>
    <w:rsid w:val="00041332"/>
    <w:rsid w:val="00041BCA"/>
    <w:rsid w:val="00041EEC"/>
    <w:rsid w:val="00041F77"/>
    <w:rsid w:val="00042205"/>
    <w:rsid w:val="00042412"/>
    <w:rsid w:val="00042954"/>
    <w:rsid w:val="000430E2"/>
    <w:rsid w:val="0004340E"/>
    <w:rsid w:val="00043617"/>
    <w:rsid w:val="00043E10"/>
    <w:rsid w:val="0004424E"/>
    <w:rsid w:val="000445EB"/>
    <w:rsid w:val="00044DFC"/>
    <w:rsid w:val="00044ED3"/>
    <w:rsid w:val="00045972"/>
    <w:rsid w:val="00047118"/>
    <w:rsid w:val="00047CEE"/>
    <w:rsid w:val="00052092"/>
    <w:rsid w:val="000533EC"/>
    <w:rsid w:val="00053A3D"/>
    <w:rsid w:val="00053B22"/>
    <w:rsid w:val="00053EAE"/>
    <w:rsid w:val="0005496D"/>
    <w:rsid w:val="000551DD"/>
    <w:rsid w:val="00055441"/>
    <w:rsid w:val="000554A9"/>
    <w:rsid w:val="000557CC"/>
    <w:rsid w:val="00055D2E"/>
    <w:rsid w:val="000562B8"/>
    <w:rsid w:val="00056E97"/>
    <w:rsid w:val="00057F0C"/>
    <w:rsid w:val="0006002A"/>
    <w:rsid w:val="0006049C"/>
    <w:rsid w:val="000606CC"/>
    <w:rsid w:val="00060735"/>
    <w:rsid w:val="00060926"/>
    <w:rsid w:val="0006140F"/>
    <w:rsid w:val="0006197B"/>
    <w:rsid w:val="00061B12"/>
    <w:rsid w:val="0006247C"/>
    <w:rsid w:val="00062F91"/>
    <w:rsid w:val="00063D4F"/>
    <w:rsid w:val="0006466A"/>
    <w:rsid w:val="00064C62"/>
    <w:rsid w:val="00066B8D"/>
    <w:rsid w:val="00066BD5"/>
    <w:rsid w:val="000672AA"/>
    <w:rsid w:val="0006785B"/>
    <w:rsid w:val="00067E16"/>
    <w:rsid w:val="00070339"/>
    <w:rsid w:val="00070695"/>
    <w:rsid w:val="00070FB2"/>
    <w:rsid w:val="00071D09"/>
    <w:rsid w:val="00072035"/>
    <w:rsid w:val="000726F3"/>
    <w:rsid w:val="0007288F"/>
    <w:rsid w:val="0007311C"/>
    <w:rsid w:val="00073187"/>
    <w:rsid w:val="000732E1"/>
    <w:rsid w:val="00073F31"/>
    <w:rsid w:val="0007421D"/>
    <w:rsid w:val="0007456A"/>
    <w:rsid w:val="000746F0"/>
    <w:rsid w:val="000747E9"/>
    <w:rsid w:val="00074C0F"/>
    <w:rsid w:val="00075B56"/>
    <w:rsid w:val="00076417"/>
    <w:rsid w:val="00076F49"/>
    <w:rsid w:val="0007704A"/>
    <w:rsid w:val="000773F3"/>
    <w:rsid w:val="0007769F"/>
    <w:rsid w:val="00077B1D"/>
    <w:rsid w:val="00080CB9"/>
    <w:rsid w:val="00081615"/>
    <w:rsid w:val="000816BC"/>
    <w:rsid w:val="000817D7"/>
    <w:rsid w:val="000819BD"/>
    <w:rsid w:val="00081CD9"/>
    <w:rsid w:val="00081FC5"/>
    <w:rsid w:val="000827BD"/>
    <w:rsid w:val="0008374D"/>
    <w:rsid w:val="0008415B"/>
    <w:rsid w:val="00084E7E"/>
    <w:rsid w:val="00085E18"/>
    <w:rsid w:val="00085F05"/>
    <w:rsid w:val="000871C2"/>
    <w:rsid w:val="00090D51"/>
    <w:rsid w:val="0009175B"/>
    <w:rsid w:val="00091D58"/>
    <w:rsid w:val="00092340"/>
    <w:rsid w:val="00092766"/>
    <w:rsid w:val="00092E98"/>
    <w:rsid w:val="00093CC4"/>
    <w:rsid w:val="00093E32"/>
    <w:rsid w:val="00094B7B"/>
    <w:rsid w:val="00094D67"/>
    <w:rsid w:val="00094E90"/>
    <w:rsid w:val="00095756"/>
    <w:rsid w:val="00096442"/>
    <w:rsid w:val="000968A6"/>
    <w:rsid w:val="00096C8D"/>
    <w:rsid w:val="00096DD2"/>
    <w:rsid w:val="0009739B"/>
    <w:rsid w:val="00097980"/>
    <w:rsid w:val="00097AA6"/>
    <w:rsid w:val="00097D24"/>
    <w:rsid w:val="000A00AE"/>
    <w:rsid w:val="000A0BF2"/>
    <w:rsid w:val="000A372A"/>
    <w:rsid w:val="000A3748"/>
    <w:rsid w:val="000A4780"/>
    <w:rsid w:val="000A4E5F"/>
    <w:rsid w:val="000A5BEA"/>
    <w:rsid w:val="000A5D7E"/>
    <w:rsid w:val="000A5F6B"/>
    <w:rsid w:val="000A7378"/>
    <w:rsid w:val="000A7473"/>
    <w:rsid w:val="000A752B"/>
    <w:rsid w:val="000A79AE"/>
    <w:rsid w:val="000B176A"/>
    <w:rsid w:val="000B1DFC"/>
    <w:rsid w:val="000B1F40"/>
    <w:rsid w:val="000B37EF"/>
    <w:rsid w:val="000B46C9"/>
    <w:rsid w:val="000B488D"/>
    <w:rsid w:val="000B504E"/>
    <w:rsid w:val="000B5285"/>
    <w:rsid w:val="000B60FD"/>
    <w:rsid w:val="000B6233"/>
    <w:rsid w:val="000B734A"/>
    <w:rsid w:val="000B7C7A"/>
    <w:rsid w:val="000C07ED"/>
    <w:rsid w:val="000C0A58"/>
    <w:rsid w:val="000C0CB0"/>
    <w:rsid w:val="000C1351"/>
    <w:rsid w:val="000C158C"/>
    <w:rsid w:val="000C1FFB"/>
    <w:rsid w:val="000C3E98"/>
    <w:rsid w:val="000C42CE"/>
    <w:rsid w:val="000C4B38"/>
    <w:rsid w:val="000C5246"/>
    <w:rsid w:val="000C540D"/>
    <w:rsid w:val="000C5645"/>
    <w:rsid w:val="000C7036"/>
    <w:rsid w:val="000C71BF"/>
    <w:rsid w:val="000C7CEA"/>
    <w:rsid w:val="000D0AF9"/>
    <w:rsid w:val="000D0B02"/>
    <w:rsid w:val="000D14AC"/>
    <w:rsid w:val="000D1AE5"/>
    <w:rsid w:val="000D316F"/>
    <w:rsid w:val="000D36F4"/>
    <w:rsid w:val="000D3E9A"/>
    <w:rsid w:val="000D432A"/>
    <w:rsid w:val="000D5482"/>
    <w:rsid w:val="000D55C3"/>
    <w:rsid w:val="000D56BB"/>
    <w:rsid w:val="000D57EC"/>
    <w:rsid w:val="000D5B0F"/>
    <w:rsid w:val="000D5BAF"/>
    <w:rsid w:val="000D5DAC"/>
    <w:rsid w:val="000D6069"/>
    <w:rsid w:val="000D611D"/>
    <w:rsid w:val="000D6BC9"/>
    <w:rsid w:val="000D7D67"/>
    <w:rsid w:val="000E1A8D"/>
    <w:rsid w:val="000E20D9"/>
    <w:rsid w:val="000E250C"/>
    <w:rsid w:val="000E25CB"/>
    <w:rsid w:val="000E26A4"/>
    <w:rsid w:val="000E2BF5"/>
    <w:rsid w:val="000E2C5B"/>
    <w:rsid w:val="000E34A3"/>
    <w:rsid w:val="000E3F91"/>
    <w:rsid w:val="000E44B5"/>
    <w:rsid w:val="000E49AD"/>
    <w:rsid w:val="000E4B7C"/>
    <w:rsid w:val="000E4CBF"/>
    <w:rsid w:val="000E55B2"/>
    <w:rsid w:val="000E570C"/>
    <w:rsid w:val="000E599A"/>
    <w:rsid w:val="000E5BFC"/>
    <w:rsid w:val="000E61F6"/>
    <w:rsid w:val="000E6CCF"/>
    <w:rsid w:val="000E71C2"/>
    <w:rsid w:val="000E739F"/>
    <w:rsid w:val="000E7807"/>
    <w:rsid w:val="000E79E6"/>
    <w:rsid w:val="000E7E06"/>
    <w:rsid w:val="000F08F4"/>
    <w:rsid w:val="000F097C"/>
    <w:rsid w:val="000F163E"/>
    <w:rsid w:val="000F2275"/>
    <w:rsid w:val="000F2CBA"/>
    <w:rsid w:val="000F3105"/>
    <w:rsid w:val="000F3D24"/>
    <w:rsid w:val="000F522D"/>
    <w:rsid w:val="000F52D8"/>
    <w:rsid w:val="000F5586"/>
    <w:rsid w:val="000F55A6"/>
    <w:rsid w:val="000F64FA"/>
    <w:rsid w:val="000F6793"/>
    <w:rsid w:val="000F6FFF"/>
    <w:rsid w:val="000F78ED"/>
    <w:rsid w:val="000F7BAB"/>
    <w:rsid w:val="001000B0"/>
    <w:rsid w:val="001009DD"/>
    <w:rsid w:val="00100FC0"/>
    <w:rsid w:val="00101579"/>
    <w:rsid w:val="00102905"/>
    <w:rsid w:val="00103671"/>
    <w:rsid w:val="00103AFB"/>
    <w:rsid w:val="00103C08"/>
    <w:rsid w:val="001072A4"/>
    <w:rsid w:val="00107826"/>
    <w:rsid w:val="0010791A"/>
    <w:rsid w:val="00107BD6"/>
    <w:rsid w:val="00107EE0"/>
    <w:rsid w:val="00110CA5"/>
    <w:rsid w:val="00110CFD"/>
    <w:rsid w:val="00111F36"/>
    <w:rsid w:val="00111FB6"/>
    <w:rsid w:val="00111FE7"/>
    <w:rsid w:val="00112701"/>
    <w:rsid w:val="00112AB5"/>
    <w:rsid w:val="00113813"/>
    <w:rsid w:val="001138F9"/>
    <w:rsid w:val="0011471E"/>
    <w:rsid w:val="00114F64"/>
    <w:rsid w:val="001152EE"/>
    <w:rsid w:val="00116144"/>
    <w:rsid w:val="0011646D"/>
    <w:rsid w:val="001164ED"/>
    <w:rsid w:val="00116A2C"/>
    <w:rsid w:val="001178F7"/>
    <w:rsid w:val="00117C8D"/>
    <w:rsid w:val="001208E8"/>
    <w:rsid w:val="001209A5"/>
    <w:rsid w:val="001212BD"/>
    <w:rsid w:val="00121546"/>
    <w:rsid w:val="001217F6"/>
    <w:rsid w:val="001218A1"/>
    <w:rsid w:val="00121FF3"/>
    <w:rsid w:val="0012213E"/>
    <w:rsid w:val="001226F5"/>
    <w:rsid w:val="00123142"/>
    <w:rsid w:val="001237CD"/>
    <w:rsid w:val="00123A19"/>
    <w:rsid w:val="00123B09"/>
    <w:rsid w:val="00124B4C"/>
    <w:rsid w:val="00125531"/>
    <w:rsid w:val="0012686C"/>
    <w:rsid w:val="00126F46"/>
    <w:rsid w:val="0012758A"/>
    <w:rsid w:val="00127E3F"/>
    <w:rsid w:val="00130D2F"/>
    <w:rsid w:val="001312D1"/>
    <w:rsid w:val="001313EA"/>
    <w:rsid w:val="00131DB3"/>
    <w:rsid w:val="00131F19"/>
    <w:rsid w:val="001322E9"/>
    <w:rsid w:val="00132354"/>
    <w:rsid w:val="00132E00"/>
    <w:rsid w:val="001338DA"/>
    <w:rsid w:val="00134535"/>
    <w:rsid w:val="00134577"/>
    <w:rsid w:val="00134DF9"/>
    <w:rsid w:val="001361BE"/>
    <w:rsid w:val="00136B0C"/>
    <w:rsid w:val="0013732A"/>
    <w:rsid w:val="001405DA"/>
    <w:rsid w:val="00140692"/>
    <w:rsid w:val="0014081F"/>
    <w:rsid w:val="0014092C"/>
    <w:rsid w:val="00141209"/>
    <w:rsid w:val="001413F6"/>
    <w:rsid w:val="001414FD"/>
    <w:rsid w:val="00142552"/>
    <w:rsid w:val="001436FA"/>
    <w:rsid w:val="0014610D"/>
    <w:rsid w:val="0014698A"/>
    <w:rsid w:val="00146AD3"/>
    <w:rsid w:val="00147143"/>
    <w:rsid w:val="00150715"/>
    <w:rsid w:val="00150A22"/>
    <w:rsid w:val="00150D2D"/>
    <w:rsid w:val="00150FB6"/>
    <w:rsid w:val="0015164E"/>
    <w:rsid w:val="00151B84"/>
    <w:rsid w:val="0015226D"/>
    <w:rsid w:val="00152CFC"/>
    <w:rsid w:val="00153409"/>
    <w:rsid w:val="0015443A"/>
    <w:rsid w:val="0015447C"/>
    <w:rsid w:val="0015457A"/>
    <w:rsid w:val="00154679"/>
    <w:rsid w:val="0015499C"/>
    <w:rsid w:val="001556C3"/>
    <w:rsid w:val="00155A47"/>
    <w:rsid w:val="00155FB7"/>
    <w:rsid w:val="001573D9"/>
    <w:rsid w:val="00157A33"/>
    <w:rsid w:val="00157FB9"/>
    <w:rsid w:val="00160ACD"/>
    <w:rsid w:val="001610FB"/>
    <w:rsid w:val="00161F3E"/>
    <w:rsid w:val="001622AB"/>
    <w:rsid w:val="0016230D"/>
    <w:rsid w:val="00162601"/>
    <w:rsid w:val="001629FB"/>
    <w:rsid w:val="00162B16"/>
    <w:rsid w:val="001634D7"/>
    <w:rsid w:val="00163F8C"/>
    <w:rsid w:val="001641C7"/>
    <w:rsid w:val="001643BC"/>
    <w:rsid w:val="0016519B"/>
    <w:rsid w:val="001651F0"/>
    <w:rsid w:val="00165CD5"/>
    <w:rsid w:val="00165D88"/>
    <w:rsid w:val="00166F9D"/>
    <w:rsid w:val="0017079C"/>
    <w:rsid w:val="001707A4"/>
    <w:rsid w:val="0017094C"/>
    <w:rsid w:val="00171356"/>
    <w:rsid w:val="0017172A"/>
    <w:rsid w:val="001720CE"/>
    <w:rsid w:val="00172774"/>
    <w:rsid w:val="00172C08"/>
    <w:rsid w:val="00173B40"/>
    <w:rsid w:val="00174DCC"/>
    <w:rsid w:val="0017525F"/>
    <w:rsid w:val="00175385"/>
    <w:rsid w:val="00176CF4"/>
    <w:rsid w:val="00177546"/>
    <w:rsid w:val="0018038F"/>
    <w:rsid w:val="001805B6"/>
    <w:rsid w:val="00181938"/>
    <w:rsid w:val="001819F9"/>
    <w:rsid w:val="00182563"/>
    <w:rsid w:val="001825A0"/>
    <w:rsid w:val="00182826"/>
    <w:rsid w:val="00183392"/>
    <w:rsid w:val="001841BA"/>
    <w:rsid w:val="00184844"/>
    <w:rsid w:val="00184C41"/>
    <w:rsid w:val="001854C5"/>
    <w:rsid w:val="001855B3"/>
    <w:rsid w:val="00186D12"/>
    <w:rsid w:val="00187057"/>
    <w:rsid w:val="00187B3D"/>
    <w:rsid w:val="00187C40"/>
    <w:rsid w:val="00187D0A"/>
    <w:rsid w:val="00192771"/>
    <w:rsid w:val="00192C0C"/>
    <w:rsid w:val="00192F98"/>
    <w:rsid w:val="00193EA0"/>
    <w:rsid w:val="0019417E"/>
    <w:rsid w:val="00194CA8"/>
    <w:rsid w:val="001954A7"/>
    <w:rsid w:val="00195546"/>
    <w:rsid w:val="001955D4"/>
    <w:rsid w:val="001A0274"/>
    <w:rsid w:val="001A05D7"/>
    <w:rsid w:val="001A1838"/>
    <w:rsid w:val="001A18D8"/>
    <w:rsid w:val="001A1A6C"/>
    <w:rsid w:val="001A2B80"/>
    <w:rsid w:val="001A32B2"/>
    <w:rsid w:val="001A3A52"/>
    <w:rsid w:val="001A3FB1"/>
    <w:rsid w:val="001A532F"/>
    <w:rsid w:val="001A575E"/>
    <w:rsid w:val="001A6183"/>
    <w:rsid w:val="001A66BD"/>
    <w:rsid w:val="001A6B34"/>
    <w:rsid w:val="001B0813"/>
    <w:rsid w:val="001B0D45"/>
    <w:rsid w:val="001B10EE"/>
    <w:rsid w:val="001B1255"/>
    <w:rsid w:val="001B143D"/>
    <w:rsid w:val="001B1C33"/>
    <w:rsid w:val="001B1E47"/>
    <w:rsid w:val="001B217F"/>
    <w:rsid w:val="001B28EF"/>
    <w:rsid w:val="001B2D1C"/>
    <w:rsid w:val="001B305B"/>
    <w:rsid w:val="001B503C"/>
    <w:rsid w:val="001B5164"/>
    <w:rsid w:val="001B5E7B"/>
    <w:rsid w:val="001B6533"/>
    <w:rsid w:val="001B6582"/>
    <w:rsid w:val="001B6AB8"/>
    <w:rsid w:val="001B6B9C"/>
    <w:rsid w:val="001B7241"/>
    <w:rsid w:val="001B72A9"/>
    <w:rsid w:val="001B7466"/>
    <w:rsid w:val="001B7DA7"/>
    <w:rsid w:val="001C0399"/>
    <w:rsid w:val="001C04D4"/>
    <w:rsid w:val="001C0DAE"/>
    <w:rsid w:val="001C0FBC"/>
    <w:rsid w:val="001C1539"/>
    <w:rsid w:val="001C16CF"/>
    <w:rsid w:val="001C1C05"/>
    <w:rsid w:val="001C2338"/>
    <w:rsid w:val="001C25D0"/>
    <w:rsid w:val="001C3454"/>
    <w:rsid w:val="001C35B6"/>
    <w:rsid w:val="001C39EC"/>
    <w:rsid w:val="001C49B2"/>
    <w:rsid w:val="001C6391"/>
    <w:rsid w:val="001C6DA0"/>
    <w:rsid w:val="001C7C37"/>
    <w:rsid w:val="001C7C3B"/>
    <w:rsid w:val="001C7DAC"/>
    <w:rsid w:val="001C7DC8"/>
    <w:rsid w:val="001D04D8"/>
    <w:rsid w:val="001D0602"/>
    <w:rsid w:val="001D0CC5"/>
    <w:rsid w:val="001D102F"/>
    <w:rsid w:val="001D13C0"/>
    <w:rsid w:val="001D1535"/>
    <w:rsid w:val="001D1536"/>
    <w:rsid w:val="001D1BB2"/>
    <w:rsid w:val="001D1F58"/>
    <w:rsid w:val="001D26A2"/>
    <w:rsid w:val="001D33CC"/>
    <w:rsid w:val="001D3F2F"/>
    <w:rsid w:val="001D41B8"/>
    <w:rsid w:val="001D46A7"/>
    <w:rsid w:val="001D4CF7"/>
    <w:rsid w:val="001D4DE9"/>
    <w:rsid w:val="001D588B"/>
    <w:rsid w:val="001D5D7C"/>
    <w:rsid w:val="001D7641"/>
    <w:rsid w:val="001D7932"/>
    <w:rsid w:val="001D7D6B"/>
    <w:rsid w:val="001E0A86"/>
    <w:rsid w:val="001E0A89"/>
    <w:rsid w:val="001E21D7"/>
    <w:rsid w:val="001E27A4"/>
    <w:rsid w:val="001E2967"/>
    <w:rsid w:val="001E3116"/>
    <w:rsid w:val="001E39E3"/>
    <w:rsid w:val="001E4695"/>
    <w:rsid w:val="001E4E5E"/>
    <w:rsid w:val="001E520E"/>
    <w:rsid w:val="001E5379"/>
    <w:rsid w:val="001E567F"/>
    <w:rsid w:val="001E6817"/>
    <w:rsid w:val="001E6A80"/>
    <w:rsid w:val="001E7C18"/>
    <w:rsid w:val="001E7D9B"/>
    <w:rsid w:val="001F0F11"/>
    <w:rsid w:val="001F0F79"/>
    <w:rsid w:val="001F1185"/>
    <w:rsid w:val="001F2513"/>
    <w:rsid w:val="001F2684"/>
    <w:rsid w:val="001F2F79"/>
    <w:rsid w:val="001F388D"/>
    <w:rsid w:val="001F4276"/>
    <w:rsid w:val="001F4582"/>
    <w:rsid w:val="001F4AD8"/>
    <w:rsid w:val="001F4B2B"/>
    <w:rsid w:val="001F4CE9"/>
    <w:rsid w:val="001F675B"/>
    <w:rsid w:val="001F6B18"/>
    <w:rsid w:val="001F6CA5"/>
    <w:rsid w:val="001F6E63"/>
    <w:rsid w:val="001F7387"/>
    <w:rsid w:val="00200122"/>
    <w:rsid w:val="002009AC"/>
    <w:rsid w:val="002014BD"/>
    <w:rsid w:val="0020190A"/>
    <w:rsid w:val="00201919"/>
    <w:rsid w:val="00201FF1"/>
    <w:rsid w:val="0020252F"/>
    <w:rsid w:val="00202705"/>
    <w:rsid w:val="00202A09"/>
    <w:rsid w:val="00202FE3"/>
    <w:rsid w:val="00203C97"/>
    <w:rsid w:val="00203ECA"/>
    <w:rsid w:val="0020460E"/>
    <w:rsid w:val="00204E65"/>
    <w:rsid w:val="00204F6A"/>
    <w:rsid w:val="00205450"/>
    <w:rsid w:val="002056DA"/>
    <w:rsid w:val="0020574C"/>
    <w:rsid w:val="002063E8"/>
    <w:rsid w:val="002069AB"/>
    <w:rsid w:val="00206CCA"/>
    <w:rsid w:val="00206CDE"/>
    <w:rsid w:val="00206F45"/>
    <w:rsid w:val="00207AC4"/>
    <w:rsid w:val="00207CB9"/>
    <w:rsid w:val="00211BBF"/>
    <w:rsid w:val="00211D29"/>
    <w:rsid w:val="00211D96"/>
    <w:rsid w:val="00211F53"/>
    <w:rsid w:val="00212CBC"/>
    <w:rsid w:val="002130EB"/>
    <w:rsid w:val="002132E2"/>
    <w:rsid w:val="002151AB"/>
    <w:rsid w:val="002151DA"/>
    <w:rsid w:val="00215C1D"/>
    <w:rsid w:val="00215E67"/>
    <w:rsid w:val="00217919"/>
    <w:rsid w:val="00220309"/>
    <w:rsid w:val="002207C2"/>
    <w:rsid w:val="00220D6B"/>
    <w:rsid w:val="002221CD"/>
    <w:rsid w:val="00222699"/>
    <w:rsid w:val="00222ABB"/>
    <w:rsid w:val="00223BC0"/>
    <w:rsid w:val="00224A52"/>
    <w:rsid w:val="00224DA2"/>
    <w:rsid w:val="00224DE2"/>
    <w:rsid w:val="002254E2"/>
    <w:rsid w:val="00225534"/>
    <w:rsid w:val="00226C21"/>
    <w:rsid w:val="00226EE0"/>
    <w:rsid w:val="00226F59"/>
    <w:rsid w:val="00227378"/>
    <w:rsid w:val="00227724"/>
    <w:rsid w:val="00230227"/>
    <w:rsid w:val="0023128A"/>
    <w:rsid w:val="002319E0"/>
    <w:rsid w:val="00232D66"/>
    <w:rsid w:val="00233737"/>
    <w:rsid w:val="002339D5"/>
    <w:rsid w:val="00234366"/>
    <w:rsid w:val="00234D33"/>
    <w:rsid w:val="002355C5"/>
    <w:rsid w:val="0023732D"/>
    <w:rsid w:val="0023767F"/>
    <w:rsid w:val="00240416"/>
    <w:rsid w:val="00240431"/>
    <w:rsid w:val="002404B9"/>
    <w:rsid w:val="0024053B"/>
    <w:rsid w:val="00240F56"/>
    <w:rsid w:val="00241EF5"/>
    <w:rsid w:val="00242C30"/>
    <w:rsid w:val="0024345B"/>
    <w:rsid w:val="00243A3C"/>
    <w:rsid w:val="00244C62"/>
    <w:rsid w:val="002457DE"/>
    <w:rsid w:val="002459F6"/>
    <w:rsid w:val="00246453"/>
    <w:rsid w:val="00246B72"/>
    <w:rsid w:val="00246D67"/>
    <w:rsid w:val="002508D6"/>
    <w:rsid w:val="00250E14"/>
    <w:rsid w:val="002513B1"/>
    <w:rsid w:val="002518A3"/>
    <w:rsid w:val="0025212A"/>
    <w:rsid w:val="002521FE"/>
    <w:rsid w:val="00252899"/>
    <w:rsid w:val="00255128"/>
    <w:rsid w:val="002553B0"/>
    <w:rsid w:val="00255B93"/>
    <w:rsid w:val="00255CC3"/>
    <w:rsid w:val="00255D4C"/>
    <w:rsid w:val="002563EC"/>
    <w:rsid w:val="00256693"/>
    <w:rsid w:val="00260254"/>
    <w:rsid w:val="0026058D"/>
    <w:rsid w:val="00261A86"/>
    <w:rsid w:val="00261E88"/>
    <w:rsid w:val="00262106"/>
    <w:rsid w:val="002625B5"/>
    <w:rsid w:val="0026264E"/>
    <w:rsid w:val="00262780"/>
    <w:rsid w:val="00262F10"/>
    <w:rsid w:val="00263647"/>
    <w:rsid w:val="00263AA7"/>
    <w:rsid w:val="00264060"/>
    <w:rsid w:val="00265F42"/>
    <w:rsid w:val="00266B75"/>
    <w:rsid w:val="00266D61"/>
    <w:rsid w:val="00267C09"/>
    <w:rsid w:val="00267D69"/>
    <w:rsid w:val="0027014F"/>
    <w:rsid w:val="002703E5"/>
    <w:rsid w:val="00270D86"/>
    <w:rsid w:val="00272A6B"/>
    <w:rsid w:val="00272A9E"/>
    <w:rsid w:val="00272F1A"/>
    <w:rsid w:val="00273A52"/>
    <w:rsid w:val="00273C8E"/>
    <w:rsid w:val="0027480A"/>
    <w:rsid w:val="002749CE"/>
    <w:rsid w:val="00274C77"/>
    <w:rsid w:val="00274C7D"/>
    <w:rsid w:val="002757C6"/>
    <w:rsid w:val="00275D57"/>
    <w:rsid w:val="002760B4"/>
    <w:rsid w:val="00276E34"/>
    <w:rsid w:val="00276EE1"/>
    <w:rsid w:val="00277007"/>
    <w:rsid w:val="00280308"/>
    <w:rsid w:val="00280E8F"/>
    <w:rsid w:val="00281272"/>
    <w:rsid w:val="0028150D"/>
    <w:rsid w:val="002827CE"/>
    <w:rsid w:val="00283BEB"/>
    <w:rsid w:val="002842C6"/>
    <w:rsid w:val="00284A43"/>
    <w:rsid w:val="00284F96"/>
    <w:rsid w:val="0028563B"/>
    <w:rsid w:val="00285FBB"/>
    <w:rsid w:val="00286081"/>
    <w:rsid w:val="00286590"/>
    <w:rsid w:val="00287985"/>
    <w:rsid w:val="00287E10"/>
    <w:rsid w:val="00287FA3"/>
    <w:rsid w:val="00290C30"/>
    <w:rsid w:val="00290D31"/>
    <w:rsid w:val="002918D3"/>
    <w:rsid w:val="00291C7E"/>
    <w:rsid w:val="00291C7F"/>
    <w:rsid w:val="00292835"/>
    <w:rsid w:val="00292AB1"/>
    <w:rsid w:val="00292D2F"/>
    <w:rsid w:val="00292E94"/>
    <w:rsid w:val="002930AE"/>
    <w:rsid w:val="00293A81"/>
    <w:rsid w:val="002942FE"/>
    <w:rsid w:val="00294768"/>
    <w:rsid w:val="00296BA6"/>
    <w:rsid w:val="0029733F"/>
    <w:rsid w:val="0029771F"/>
    <w:rsid w:val="002A013C"/>
    <w:rsid w:val="002A0E18"/>
    <w:rsid w:val="002A138D"/>
    <w:rsid w:val="002A1922"/>
    <w:rsid w:val="002A1ECA"/>
    <w:rsid w:val="002A202C"/>
    <w:rsid w:val="002A2452"/>
    <w:rsid w:val="002A24BB"/>
    <w:rsid w:val="002A2828"/>
    <w:rsid w:val="002A2D9E"/>
    <w:rsid w:val="002A3044"/>
    <w:rsid w:val="002A31A0"/>
    <w:rsid w:val="002A32A3"/>
    <w:rsid w:val="002A3BFF"/>
    <w:rsid w:val="002A42B0"/>
    <w:rsid w:val="002A448A"/>
    <w:rsid w:val="002A462C"/>
    <w:rsid w:val="002A48FB"/>
    <w:rsid w:val="002A4AA8"/>
    <w:rsid w:val="002A5C9A"/>
    <w:rsid w:val="002A622F"/>
    <w:rsid w:val="002A63B8"/>
    <w:rsid w:val="002A6773"/>
    <w:rsid w:val="002A6D15"/>
    <w:rsid w:val="002A7BDB"/>
    <w:rsid w:val="002A7DB9"/>
    <w:rsid w:val="002A7DDD"/>
    <w:rsid w:val="002B039C"/>
    <w:rsid w:val="002B0495"/>
    <w:rsid w:val="002B228F"/>
    <w:rsid w:val="002B2306"/>
    <w:rsid w:val="002B24E8"/>
    <w:rsid w:val="002B25B4"/>
    <w:rsid w:val="002B2DBC"/>
    <w:rsid w:val="002B2FA4"/>
    <w:rsid w:val="002B3016"/>
    <w:rsid w:val="002B3055"/>
    <w:rsid w:val="002B397C"/>
    <w:rsid w:val="002B4463"/>
    <w:rsid w:val="002B4A49"/>
    <w:rsid w:val="002B52DE"/>
    <w:rsid w:val="002B554C"/>
    <w:rsid w:val="002B5EAE"/>
    <w:rsid w:val="002B64D8"/>
    <w:rsid w:val="002B657D"/>
    <w:rsid w:val="002B6905"/>
    <w:rsid w:val="002B7373"/>
    <w:rsid w:val="002B7F3B"/>
    <w:rsid w:val="002B7F8D"/>
    <w:rsid w:val="002C03C2"/>
    <w:rsid w:val="002C0908"/>
    <w:rsid w:val="002C0E3E"/>
    <w:rsid w:val="002C1F3E"/>
    <w:rsid w:val="002C2025"/>
    <w:rsid w:val="002C2718"/>
    <w:rsid w:val="002C36E6"/>
    <w:rsid w:val="002C3F40"/>
    <w:rsid w:val="002C4284"/>
    <w:rsid w:val="002C4484"/>
    <w:rsid w:val="002C4AFA"/>
    <w:rsid w:val="002C4B2F"/>
    <w:rsid w:val="002C4BA6"/>
    <w:rsid w:val="002C4BCF"/>
    <w:rsid w:val="002C521E"/>
    <w:rsid w:val="002C5C41"/>
    <w:rsid w:val="002C5C78"/>
    <w:rsid w:val="002D00A9"/>
    <w:rsid w:val="002D05DE"/>
    <w:rsid w:val="002D0663"/>
    <w:rsid w:val="002D093C"/>
    <w:rsid w:val="002D1341"/>
    <w:rsid w:val="002D19DC"/>
    <w:rsid w:val="002D1FFA"/>
    <w:rsid w:val="002D21B4"/>
    <w:rsid w:val="002D2470"/>
    <w:rsid w:val="002D2C0C"/>
    <w:rsid w:val="002D35B6"/>
    <w:rsid w:val="002D409E"/>
    <w:rsid w:val="002D4726"/>
    <w:rsid w:val="002D4B0B"/>
    <w:rsid w:val="002D4CAF"/>
    <w:rsid w:val="002D4D3E"/>
    <w:rsid w:val="002D6836"/>
    <w:rsid w:val="002D6913"/>
    <w:rsid w:val="002D6C62"/>
    <w:rsid w:val="002D6F0E"/>
    <w:rsid w:val="002D7ECE"/>
    <w:rsid w:val="002D7FEE"/>
    <w:rsid w:val="002E0424"/>
    <w:rsid w:val="002E042A"/>
    <w:rsid w:val="002E24C0"/>
    <w:rsid w:val="002E515D"/>
    <w:rsid w:val="002E5222"/>
    <w:rsid w:val="002E620A"/>
    <w:rsid w:val="002E6620"/>
    <w:rsid w:val="002E6AC5"/>
    <w:rsid w:val="002E6B65"/>
    <w:rsid w:val="002E7D34"/>
    <w:rsid w:val="002F0257"/>
    <w:rsid w:val="002F0989"/>
    <w:rsid w:val="002F11F2"/>
    <w:rsid w:val="002F11FE"/>
    <w:rsid w:val="002F2B93"/>
    <w:rsid w:val="002F326B"/>
    <w:rsid w:val="002F3885"/>
    <w:rsid w:val="002F390D"/>
    <w:rsid w:val="002F47E8"/>
    <w:rsid w:val="002F65D2"/>
    <w:rsid w:val="002F69B0"/>
    <w:rsid w:val="002F7F46"/>
    <w:rsid w:val="0030124A"/>
    <w:rsid w:val="00301276"/>
    <w:rsid w:val="003017AF"/>
    <w:rsid w:val="003017F0"/>
    <w:rsid w:val="00301880"/>
    <w:rsid w:val="00302149"/>
    <w:rsid w:val="003032EB"/>
    <w:rsid w:val="0030386E"/>
    <w:rsid w:val="003052CF"/>
    <w:rsid w:val="003057C7"/>
    <w:rsid w:val="00305AD8"/>
    <w:rsid w:val="00306CDA"/>
    <w:rsid w:val="00306F53"/>
    <w:rsid w:val="00306F67"/>
    <w:rsid w:val="0030709A"/>
    <w:rsid w:val="00307A3E"/>
    <w:rsid w:val="00307B4E"/>
    <w:rsid w:val="00310942"/>
    <w:rsid w:val="00310E63"/>
    <w:rsid w:val="00310E8A"/>
    <w:rsid w:val="00311728"/>
    <w:rsid w:val="0031238F"/>
    <w:rsid w:val="003123ED"/>
    <w:rsid w:val="00312BB2"/>
    <w:rsid w:val="0031302D"/>
    <w:rsid w:val="00314075"/>
    <w:rsid w:val="003144F7"/>
    <w:rsid w:val="003146E5"/>
    <w:rsid w:val="00314A4B"/>
    <w:rsid w:val="00314B6F"/>
    <w:rsid w:val="00314D84"/>
    <w:rsid w:val="00315B55"/>
    <w:rsid w:val="00316576"/>
    <w:rsid w:val="003168EF"/>
    <w:rsid w:val="00316C08"/>
    <w:rsid w:val="003177E2"/>
    <w:rsid w:val="00320595"/>
    <w:rsid w:val="00320841"/>
    <w:rsid w:val="00323557"/>
    <w:rsid w:val="003235F6"/>
    <w:rsid w:val="003238EB"/>
    <w:rsid w:val="00323C41"/>
    <w:rsid w:val="0032445E"/>
    <w:rsid w:val="003249D8"/>
    <w:rsid w:val="003249E1"/>
    <w:rsid w:val="00325DAB"/>
    <w:rsid w:val="003263D6"/>
    <w:rsid w:val="0032678C"/>
    <w:rsid w:val="00326D7A"/>
    <w:rsid w:val="00327356"/>
    <w:rsid w:val="003276AE"/>
    <w:rsid w:val="00327C08"/>
    <w:rsid w:val="00327D80"/>
    <w:rsid w:val="00331B77"/>
    <w:rsid w:val="003320A9"/>
    <w:rsid w:val="003329B9"/>
    <w:rsid w:val="00332CCD"/>
    <w:rsid w:val="0033329A"/>
    <w:rsid w:val="00333861"/>
    <w:rsid w:val="00334224"/>
    <w:rsid w:val="00334345"/>
    <w:rsid w:val="003347BC"/>
    <w:rsid w:val="00334FBF"/>
    <w:rsid w:val="003350C4"/>
    <w:rsid w:val="0033527E"/>
    <w:rsid w:val="00335301"/>
    <w:rsid w:val="00335D42"/>
    <w:rsid w:val="00336DA3"/>
    <w:rsid w:val="00337C2C"/>
    <w:rsid w:val="00337FBE"/>
    <w:rsid w:val="00340A9A"/>
    <w:rsid w:val="00341910"/>
    <w:rsid w:val="00341ADD"/>
    <w:rsid w:val="003426D1"/>
    <w:rsid w:val="00343E31"/>
    <w:rsid w:val="00343E9C"/>
    <w:rsid w:val="00344719"/>
    <w:rsid w:val="003452AE"/>
    <w:rsid w:val="00346548"/>
    <w:rsid w:val="00346908"/>
    <w:rsid w:val="00346FBF"/>
    <w:rsid w:val="003478F1"/>
    <w:rsid w:val="003479C3"/>
    <w:rsid w:val="00347B23"/>
    <w:rsid w:val="003500CB"/>
    <w:rsid w:val="00350F7A"/>
    <w:rsid w:val="00351640"/>
    <w:rsid w:val="00351B34"/>
    <w:rsid w:val="003520F5"/>
    <w:rsid w:val="00352A3C"/>
    <w:rsid w:val="00352AA4"/>
    <w:rsid w:val="00352D39"/>
    <w:rsid w:val="00353B1C"/>
    <w:rsid w:val="003542F3"/>
    <w:rsid w:val="00355E23"/>
    <w:rsid w:val="00356B3A"/>
    <w:rsid w:val="00357C18"/>
    <w:rsid w:val="00357E15"/>
    <w:rsid w:val="00360242"/>
    <w:rsid w:val="003605D1"/>
    <w:rsid w:val="00360D04"/>
    <w:rsid w:val="00360D8E"/>
    <w:rsid w:val="00361328"/>
    <w:rsid w:val="00361541"/>
    <w:rsid w:val="00361F44"/>
    <w:rsid w:val="0036230A"/>
    <w:rsid w:val="00362332"/>
    <w:rsid w:val="00362936"/>
    <w:rsid w:val="00362CC3"/>
    <w:rsid w:val="0036387E"/>
    <w:rsid w:val="003639C1"/>
    <w:rsid w:val="00365390"/>
    <w:rsid w:val="003653B0"/>
    <w:rsid w:val="003656C5"/>
    <w:rsid w:val="00366C16"/>
    <w:rsid w:val="003672AB"/>
    <w:rsid w:val="00370920"/>
    <w:rsid w:val="00371239"/>
    <w:rsid w:val="00372378"/>
    <w:rsid w:val="0037256C"/>
    <w:rsid w:val="003725A0"/>
    <w:rsid w:val="003728C1"/>
    <w:rsid w:val="0037290A"/>
    <w:rsid w:val="00372B19"/>
    <w:rsid w:val="00372B99"/>
    <w:rsid w:val="00372BBF"/>
    <w:rsid w:val="003737F6"/>
    <w:rsid w:val="00374482"/>
    <w:rsid w:val="0037466E"/>
    <w:rsid w:val="00375285"/>
    <w:rsid w:val="003752C4"/>
    <w:rsid w:val="00375C5C"/>
    <w:rsid w:val="003764B6"/>
    <w:rsid w:val="003765F4"/>
    <w:rsid w:val="003776D6"/>
    <w:rsid w:val="003804A0"/>
    <w:rsid w:val="00380BC3"/>
    <w:rsid w:val="003819CE"/>
    <w:rsid w:val="00381A8C"/>
    <w:rsid w:val="00383BBF"/>
    <w:rsid w:val="003843C9"/>
    <w:rsid w:val="00384C3E"/>
    <w:rsid w:val="00387650"/>
    <w:rsid w:val="00387F76"/>
    <w:rsid w:val="00390523"/>
    <w:rsid w:val="00391A18"/>
    <w:rsid w:val="00391FB2"/>
    <w:rsid w:val="00392068"/>
    <w:rsid w:val="003929E1"/>
    <w:rsid w:val="0039322F"/>
    <w:rsid w:val="003939B1"/>
    <w:rsid w:val="00393B51"/>
    <w:rsid w:val="00394355"/>
    <w:rsid w:val="00394542"/>
    <w:rsid w:val="00394954"/>
    <w:rsid w:val="003950EA"/>
    <w:rsid w:val="00395148"/>
    <w:rsid w:val="00395305"/>
    <w:rsid w:val="0039553C"/>
    <w:rsid w:val="00395955"/>
    <w:rsid w:val="00396345"/>
    <w:rsid w:val="00396360"/>
    <w:rsid w:val="003963DE"/>
    <w:rsid w:val="003967BB"/>
    <w:rsid w:val="00396C82"/>
    <w:rsid w:val="00397857"/>
    <w:rsid w:val="00397B9C"/>
    <w:rsid w:val="003A0426"/>
    <w:rsid w:val="003A0931"/>
    <w:rsid w:val="003A1AF6"/>
    <w:rsid w:val="003A2173"/>
    <w:rsid w:val="003A3071"/>
    <w:rsid w:val="003A3082"/>
    <w:rsid w:val="003A316A"/>
    <w:rsid w:val="003A4187"/>
    <w:rsid w:val="003A5DC4"/>
    <w:rsid w:val="003A68DB"/>
    <w:rsid w:val="003A6934"/>
    <w:rsid w:val="003A6D35"/>
    <w:rsid w:val="003A773B"/>
    <w:rsid w:val="003A777F"/>
    <w:rsid w:val="003A7888"/>
    <w:rsid w:val="003B0167"/>
    <w:rsid w:val="003B0285"/>
    <w:rsid w:val="003B03B2"/>
    <w:rsid w:val="003B0920"/>
    <w:rsid w:val="003B0C2B"/>
    <w:rsid w:val="003B0E86"/>
    <w:rsid w:val="003B1CA0"/>
    <w:rsid w:val="003B2334"/>
    <w:rsid w:val="003B2904"/>
    <w:rsid w:val="003B43C3"/>
    <w:rsid w:val="003B4863"/>
    <w:rsid w:val="003B531B"/>
    <w:rsid w:val="003B53F1"/>
    <w:rsid w:val="003B5C65"/>
    <w:rsid w:val="003B68C1"/>
    <w:rsid w:val="003B68D8"/>
    <w:rsid w:val="003B784D"/>
    <w:rsid w:val="003C052E"/>
    <w:rsid w:val="003C057A"/>
    <w:rsid w:val="003C08D8"/>
    <w:rsid w:val="003C1137"/>
    <w:rsid w:val="003C146C"/>
    <w:rsid w:val="003C173C"/>
    <w:rsid w:val="003C23D9"/>
    <w:rsid w:val="003C253E"/>
    <w:rsid w:val="003C26B2"/>
    <w:rsid w:val="003C2BA7"/>
    <w:rsid w:val="003C2BF8"/>
    <w:rsid w:val="003C2CE9"/>
    <w:rsid w:val="003C30E6"/>
    <w:rsid w:val="003C3635"/>
    <w:rsid w:val="003C40AD"/>
    <w:rsid w:val="003C44A7"/>
    <w:rsid w:val="003C4A92"/>
    <w:rsid w:val="003C538A"/>
    <w:rsid w:val="003C5CC8"/>
    <w:rsid w:val="003C5E44"/>
    <w:rsid w:val="003C6B93"/>
    <w:rsid w:val="003C6E62"/>
    <w:rsid w:val="003D06C6"/>
    <w:rsid w:val="003D0A5C"/>
    <w:rsid w:val="003D295B"/>
    <w:rsid w:val="003D2C4A"/>
    <w:rsid w:val="003D33A2"/>
    <w:rsid w:val="003D34B4"/>
    <w:rsid w:val="003D42F8"/>
    <w:rsid w:val="003D47FC"/>
    <w:rsid w:val="003D4EFB"/>
    <w:rsid w:val="003D53A3"/>
    <w:rsid w:val="003D585F"/>
    <w:rsid w:val="003D5AE8"/>
    <w:rsid w:val="003D6705"/>
    <w:rsid w:val="003D728F"/>
    <w:rsid w:val="003D737D"/>
    <w:rsid w:val="003D7E5C"/>
    <w:rsid w:val="003E01E9"/>
    <w:rsid w:val="003E0327"/>
    <w:rsid w:val="003E091F"/>
    <w:rsid w:val="003E0F1C"/>
    <w:rsid w:val="003E1D2A"/>
    <w:rsid w:val="003E254A"/>
    <w:rsid w:val="003E3632"/>
    <w:rsid w:val="003E3889"/>
    <w:rsid w:val="003E3F6D"/>
    <w:rsid w:val="003E417A"/>
    <w:rsid w:val="003E52D8"/>
    <w:rsid w:val="003E6227"/>
    <w:rsid w:val="003E690C"/>
    <w:rsid w:val="003E6ED9"/>
    <w:rsid w:val="003E7006"/>
    <w:rsid w:val="003E71A7"/>
    <w:rsid w:val="003E74B4"/>
    <w:rsid w:val="003E7FFD"/>
    <w:rsid w:val="003F0DD1"/>
    <w:rsid w:val="003F1312"/>
    <w:rsid w:val="003F15C2"/>
    <w:rsid w:val="003F19A3"/>
    <w:rsid w:val="003F1F2C"/>
    <w:rsid w:val="003F21D8"/>
    <w:rsid w:val="003F29E1"/>
    <w:rsid w:val="003F3577"/>
    <w:rsid w:val="003F4147"/>
    <w:rsid w:val="003F42C7"/>
    <w:rsid w:val="003F4B28"/>
    <w:rsid w:val="003F4D16"/>
    <w:rsid w:val="003F638E"/>
    <w:rsid w:val="004002ED"/>
    <w:rsid w:val="0040062F"/>
    <w:rsid w:val="00402387"/>
    <w:rsid w:val="00402913"/>
    <w:rsid w:val="004051F8"/>
    <w:rsid w:val="004055E8"/>
    <w:rsid w:val="004056F8"/>
    <w:rsid w:val="004057E4"/>
    <w:rsid w:val="004058A2"/>
    <w:rsid w:val="00406557"/>
    <w:rsid w:val="00406993"/>
    <w:rsid w:val="00406F88"/>
    <w:rsid w:val="004072E7"/>
    <w:rsid w:val="00407990"/>
    <w:rsid w:val="0041020A"/>
    <w:rsid w:val="00410590"/>
    <w:rsid w:val="00410AC5"/>
    <w:rsid w:val="00410B7B"/>
    <w:rsid w:val="00410DDF"/>
    <w:rsid w:val="00411B53"/>
    <w:rsid w:val="00413D07"/>
    <w:rsid w:val="00413DFD"/>
    <w:rsid w:val="0041405D"/>
    <w:rsid w:val="004140B2"/>
    <w:rsid w:val="0041461A"/>
    <w:rsid w:val="004149B4"/>
    <w:rsid w:val="00414F38"/>
    <w:rsid w:val="00414F64"/>
    <w:rsid w:val="0041577F"/>
    <w:rsid w:val="00415E04"/>
    <w:rsid w:val="00415E75"/>
    <w:rsid w:val="00415EE2"/>
    <w:rsid w:val="0041606C"/>
    <w:rsid w:val="0041675A"/>
    <w:rsid w:val="00416DEB"/>
    <w:rsid w:val="00417B74"/>
    <w:rsid w:val="0042175A"/>
    <w:rsid w:val="00422503"/>
    <w:rsid w:val="004233A2"/>
    <w:rsid w:val="0042472F"/>
    <w:rsid w:val="00424FC1"/>
    <w:rsid w:val="00424FDA"/>
    <w:rsid w:val="00425086"/>
    <w:rsid w:val="00425275"/>
    <w:rsid w:val="00425C7B"/>
    <w:rsid w:val="00426438"/>
    <w:rsid w:val="00426C15"/>
    <w:rsid w:val="0042791E"/>
    <w:rsid w:val="00427AAA"/>
    <w:rsid w:val="00427BD7"/>
    <w:rsid w:val="00430327"/>
    <w:rsid w:val="004310D4"/>
    <w:rsid w:val="00431619"/>
    <w:rsid w:val="00431E46"/>
    <w:rsid w:val="00432151"/>
    <w:rsid w:val="0043220B"/>
    <w:rsid w:val="0043262E"/>
    <w:rsid w:val="00432C86"/>
    <w:rsid w:val="00433254"/>
    <w:rsid w:val="004332FB"/>
    <w:rsid w:val="00433B93"/>
    <w:rsid w:val="00433C14"/>
    <w:rsid w:val="00433F96"/>
    <w:rsid w:val="004354F0"/>
    <w:rsid w:val="00435688"/>
    <w:rsid w:val="004356E4"/>
    <w:rsid w:val="004365AD"/>
    <w:rsid w:val="00436ED6"/>
    <w:rsid w:val="00440896"/>
    <w:rsid w:val="00440B90"/>
    <w:rsid w:val="0044161E"/>
    <w:rsid w:val="0044172E"/>
    <w:rsid w:val="00442724"/>
    <w:rsid w:val="0044282F"/>
    <w:rsid w:val="00442F0A"/>
    <w:rsid w:val="00443112"/>
    <w:rsid w:val="004432A6"/>
    <w:rsid w:val="004433BC"/>
    <w:rsid w:val="00443770"/>
    <w:rsid w:val="0044392A"/>
    <w:rsid w:val="00444C18"/>
    <w:rsid w:val="004450E0"/>
    <w:rsid w:val="0044531F"/>
    <w:rsid w:val="00446349"/>
    <w:rsid w:val="00446A67"/>
    <w:rsid w:val="00447057"/>
    <w:rsid w:val="00447621"/>
    <w:rsid w:val="00447B76"/>
    <w:rsid w:val="00447EF9"/>
    <w:rsid w:val="004504E5"/>
    <w:rsid w:val="00451412"/>
    <w:rsid w:val="00452307"/>
    <w:rsid w:val="00452309"/>
    <w:rsid w:val="00452A4B"/>
    <w:rsid w:val="00454FE9"/>
    <w:rsid w:val="0045593E"/>
    <w:rsid w:val="00455EF4"/>
    <w:rsid w:val="00456354"/>
    <w:rsid w:val="00460099"/>
    <w:rsid w:val="0046020E"/>
    <w:rsid w:val="00460255"/>
    <w:rsid w:val="0046035E"/>
    <w:rsid w:val="004611C0"/>
    <w:rsid w:val="00461407"/>
    <w:rsid w:val="004616A0"/>
    <w:rsid w:val="00461A11"/>
    <w:rsid w:val="0046279A"/>
    <w:rsid w:val="00462BFE"/>
    <w:rsid w:val="004630A0"/>
    <w:rsid w:val="0046412C"/>
    <w:rsid w:val="00464D7B"/>
    <w:rsid w:val="00464E9D"/>
    <w:rsid w:val="00464EE9"/>
    <w:rsid w:val="00465DE4"/>
    <w:rsid w:val="00465E60"/>
    <w:rsid w:val="00465F6C"/>
    <w:rsid w:val="00466811"/>
    <w:rsid w:val="00467424"/>
    <w:rsid w:val="00467F9E"/>
    <w:rsid w:val="00470603"/>
    <w:rsid w:val="00470A9A"/>
    <w:rsid w:val="00470C91"/>
    <w:rsid w:val="004715D1"/>
    <w:rsid w:val="00471C3E"/>
    <w:rsid w:val="004725D2"/>
    <w:rsid w:val="004734A3"/>
    <w:rsid w:val="00473753"/>
    <w:rsid w:val="00473FAC"/>
    <w:rsid w:val="00475167"/>
    <w:rsid w:val="0047575E"/>
    <w:rsid w:val="00475C24"/>
    <w:rsid w:val="00475CC0"/>
    <w:rsid w:val="0047623E"/>
    <w:rsid w:val="00476B05"/>
    <w:rsid w:val="00476C75"/>
    <w:rsid w:val="00476EF2"/>
    <w:rsid w:val="00476F35"/>
    <w:rsid w:val="00477BC5"/>
    <w:rsid w:val="00477CE5"/>
    <w:rsid w:val="00477D31"/>
    <w:rsid w:val="00477F5C"/>
    <w:rsid w:val="00480136"/>
    <w:rsid w:val="0048025C"/>
    <w:rsid w:val="0048159B"/>
    <w:rsid w:val="00481BE5"/>
    <w:rsid w:val="004828F9"/>
    <w:rsid w:val="00482A93"/>
    <w:rsid w:val="00482CF8"/>
    <w:rsid w:val="004832AD"/>
    <w:rsid w:val="00483B0E"/>
    <w:rsid w:val="00483B53"/>
    <w:rsid w:val="00484807"/>
    <w:rsid w:val="00485094"/>
    <w:rsid w:val="00485395"/>
    <w:rsid w:val="00485906"/>
    <w:rsid w:val="00485AFA"/>
    <w:rsid w:val="00485B61"/>
    <w:rsid w:val="00485B90"/>
    <w:rsid w:val="004871B3"/>
    <w:rsid w:val="00487339"/>
    <w:rsid w:val="004873BA"/>
    <w:rsid w:val="004874D2"/>
    <w:rsid w:val="00487A72"/>
    <w:rsid w:val="00487FE2"/>
    <w:rsid w:val="00490303"/>
    <w:rsid w:val="0049050E"/>
    <w:rsid w:val="00490A49"/>
    <w:rsid w:val="0049147C"/>
    <w:rsid w:val="00491588"/>
    <w:rsid w:val="00491F93"/>
    <w:rsid w:val="004925DB"/>
    <w:rsid w:val="004932F2"/>
    <w:rsid w:val="00493BAB"/>
    <w:rsid w:val="00494299"/>
    <w:rsid w:val="00495129"/>
    <w:rsid w:val="004954B6"/>
    <w:rsid w:val="00495AB1"/>
    <w:rsid w:val="004964B4"/>
    <w:rsid w:val="00496965"/>
    <w:rsid w:val="00497DB2"/>
    <w:rsid w:val="004A15C7"/>
    <w:rsid w:val="004A1656"/>
    <w:rsid w:val="004A31AC"/>
    <w:rsid w:val="004A3291"/>
    <w:rsid w:val="004A40DE"/>
    <w:rsid w:val="004A5D98"/>
    <w:rsid w:val="004A659C"/>
    <w:rsid w:val="004A70C1"/>
    <w:rsid w:val="004A758E"/>
    <w:rsid w:val="004B04BC"/>
    <w:rsid w:val="004B09C3"/>
    <w:rsid w:val="004B0FCF"/>
    <w:rsid w:val="004B11B9"/>
    <w:rsid w:val="004B1426"/>
    <w:rsid w:val="004B1BA6"/>
    <w:rsid w:val="004B22E7"/>
    <w:rsid w:val="004B2766"/>
    <w:rsid w:val="004B306D"/>
    <w:rsid w:val="004B34FC"/>
    <w:rsid w:val="004B41D3"/>
    <w:rsid w:val="004B4338"/>
    <w:rsid w:val="004B44D0"/>
    <w:rsid w:val="004B7679"/>
    <w:rsid w:val="004C1DD8"/>
    <w:rsid w:val="004C2887"/>
    <w:rsid w:val="004C2E41"/>
    <w:rsid w:val="004C2FAD"/>
    <w:rsid w:val="004C31FA"/>
    <w:rsid w:val="004C3C1D"/>
    <w:rsid w:val="004C4298"/>
    <w:rsid w:val="004C48EE"/>
    <w:rsid w:val="004C496E"/>
    <w:rsid w:val="004C4BCC"/>
    <w:rsid w:val="004C5147"/>
    <w:rsid w:val="004C609D"/>
    <w:rsid w:val="004C6201"/>
    <w:rsid w:val="004D017C"/>
    <w:rsid w:val="004D035A"/>
    <w:rsid w:val="004D0CEB"/>
    <w:rsid w:val="004D17B8"/>
    <w:rsid w:val="004D1E89"/>
    <w:rsid w:val="004D1ED8"/>
    <w:rsid w:val="004D2406"/>
    <w:rsid w:val="004D2775"/>
    <w:rsid w:val="004D4433"/>
    <w:rsid w:val="004D50D1"/>
    <w:rsid w:val="004D5F6B"/>
    <w:rsid w:val="004D626D"/>
    <w:rsid w:val="004D6397"/>
    <w:rsid w:val="004D66EB"/>
    <w:rsid w:val="004D6D44"/>
    <w:rsid w:val="004D6DF2"/>
    <w:rsid w:val="004D726A"/>
    <w:rsid w:val="004E1505"/>
    <w:rsid w:val="004E15AE"/>
    <w:rsid w:val="004E28A0"/>
    <w:rsid w:val="004E28E0"/>
    <w:rsid w:val="004E2B3A"/>
    <w:rsid w:val="004E50B7"/>
    <w:rsid w:val="004E58BF"/>
    <w:rsid w:val="004E738A"/>
    <w:rsid w:val="004F0078"/>
    <w:rsid w:val="004F0C5A"/>
    <w:rsid w:val="004F1AC7"/>
    <w:rsid w:val="004F1D39"/>
    <w:rsid w:val="004F24D1"/>
    <w:rsid w:val="004F3360"/>
    <w:rsid w:val="004F369B"/>
    <w:rsid w:val="004F3D03"/>
    <w:rsid w:val="004F3FCF"/>
    <w:rsid w:val="004F5660"/>
    <w:rsid w:val="004F57F1"/>
    <w:rsid w:val="004F5CA7"/>
    <w:rsid w:val="004F665A"/>
    <w:rsid w:val="004F67D0"/>
    <w:rsid w:val="004F6F1D"/>
    <w:rsid w:val="004F730B"/>
    <w:rsid w:val="004F7612"/>
    <w:rsid w:val="004F77C2"/>
    <w:rsid w:val="00500250"/>
    <w:rsid w:val="005004EA"/>
    <w:rsid w:val="005007DC"/>
    <w:rsid w:val="00500E32"/>
    <w:rsid w:val="005018FC"/>
    <w:rsid w:val="00501AE3"/>
    <w:rsid w:val="00501B47"/>
    <w:rsid w:val="00502704"/>
    <w:rsid w:val="00503518"/>
    <w:rsid w:val="005039B9"/>
    <w:rsid w:val="00503E96"/>
    <w:rsid w:val="00504076"/>
    <w:rsid w:val="00505352"/>
    <w:rsid w:val="00506151"/>
    <w:rsid w:val="00506461"/>
    <w:rsid w:val="00507D11"/>
    <w:rsid w:val="005123E2"/>
    <w:rsid w:val="00512B48"/>
    <w:rsid w:val="00512BAB"/>
    <w:rsid w:val="00513DA5"/>
    <w:rsid w:val="005147BA"/>
    <w:rsid w:val="00514DD9"/>
    <w:rsid w:val="005157CD"/>
    <w:rsid w:val="00515954"/>
    <w:rsid w:val="00516586"/>
    <w:rsid w:val="00516A15"/>
    <w:rsid w:val="00516BE6"/>
    <w:rsid w:val="00516F79"/>
    <w:rsid w:val="00516F89"/>
    <w:rsid w:val="005179F0"/>
    <w:rsid w:val="00517B83"/>
    <w:rsid w:val="005208CF"/>
    <w:rsid w:val="0052090C"/>
    <w:rsid w:val="00520F4A"/>
    <w:rsid w:val="0052183F"/>
    <w:rsid w:val="005220A3"/>
    <w:rsid w:val="00522E74"/>
    <w:rsid w:val="00522FA3"/>
    <w:rsid w:val="00523054"/>
    <w:rsid w:val="00523123"/>
    <w:rsid w:val="00524543"/>
    <w:rsid w:val="00524685"/>
    <w:rsid w:val="00524950"/>
    <w:rsid w:val="00524E57"/>
    <w:rsid w:val="00524F0C"/>
    <w:rsid w:val="0052502B"/>
    <w:rsid w:val="005256CB"/>
    <w:rsid w:val="00525F50"/>
    <w:rsid w:val="00526C3E"/>
    <w:rsid w:val="005273E2"/>
    <w:rsid w:val="00527416"/>
    <w:rsid w:val="00527EC9"/>
    <w:rsid w:val="0053011A"/>
    <w:rsid w:val="00530E6D"/>
    <w:rsid w:val="0053164B"/>
    <w:rsid w:val="00531DC7"/>
    <w:rsid w:val="00532A9F"/>
    <w:rsid w:val="00533364"/>
    <w:rsid w:val="0053355C"/>
    <w:rsid w:val="00533D7B"/>
    <w:rsid w:val="00534803"/>
    <w:rsid w:val="00534A50"/>
    <w:rsid w:val="00535771"/>
    <w:rsid w:val="00536157"/>
    <w:rsid w:val="0053635B"/>
    <w:rsid w:val="0053697F"/>
    <w:rsid w:val="0054173B"/>
    <w:rsid w:val="0054181E"/>
    <w:rsid w:val="0054197D"/>
    <w:rsid w:val="00542021"/>
    <w:rsid w:val="005420A2"/>
    <w:rsid w:val="00542CC1"/>
    <w:rsid w:val="00542DD9"/>
    <w:rsid w:val="00542EFF"/>
    <w:rsid w:val="00542FA0"/>
    <w:rsid w:val="0054305C"/>
    <w:rsid w:val="0054377D"/>
    <w:rsid w:val="005437DF"/>
    <w:rsid w:val="00544536"/>
    <w:rsid w:val="00544EDA"/>
    <w:rsid w:val="005451E0"/>
    <w:rsid w:val="00545241"/>
    <w:rsid w:val="0054525A"/>
    <w:rsid w:val="00546012"/>
    <w:rsid w:val="00546319"/>
    <w:rsid w:val="00547F0A"/>
    <w:rsid w:val="005500F8"/>
    <w:rsid w:val="00550289"/>
    <w:rsid w:val="00550ADD"/>
    <w:rsid w:val="00552162"/>
    <w:rsid w:val="00553106"/>
    <w:rsid w:val="00553434"/>
    <w:rsid w:val="00553DA7"/>
    <w:rsid w:val="00554008"/>
    <w:rsid w:val="00554347"/>
    <w:rsid w:val="005559CF"/>
    <w:rsid w:val="00555DDB"/>
    <w:rsid w:val="005567BA"/>
    <w:rsid w:val="00557217"/>
    <w:rsid w:val="005573C1"/>
    <w:rsid w:val="00557A11"/>
    <w:rsid w:val="00557ADF"/>
    <w:rsid w:val="00557D50"/>
    <w:rsid w:val="005601BA"/>
    <w:rsid w:val="00560469"/>
    <w:rsid w:val="00560E94"/>
    <w:rsid w:val="005610E0"/>
    <w:rsid w:val="005615E0"/>
    <w:rsid w:val="00561782"/>
    <w:rsid w:val="00561D4E"/>
    <w:rsid w:val="00562D2E"/>
    <w:rsid w:val="00562DDD"/>
    <w:rsid w:val="00562EA9"/>
    <w:rsid w:val="00563D5A"/>
    <w:rsid w:val="00564029"/>
    <w:rsid w:val="005643C5"/>
    <w:rsid w:val="00564535"/>
    <w:rsid w:val="0056459E"/>
    <w:rsid w:val="005649F5"/>
    <w:rsid w:val="00564BFD"/>
    <w:rsid w:val="005659C2"/>
    <w:rsid w:val="00565D02"/>
    <w:rsid w:val="005660BA"/>
    <w:rsid w:val="005661AF"/>
    <w:rsid w:val="0056629D"/>
    <w:rsid w:val="00566940"/>
    <w:rsid w:val="005679BF"/>
    <w:rsid w:val="0057089E"/>
    <w:rsid w:val="00570B42"/>
    <w:rsid w:val="00570E42"/>
    <w:rsid w:val="00570F71"/>
    <w:rsid w:val="0057159C"/>
    <w:rsid w:val="00571B0B"/>
    <w:rsid w:val="00572004"/>
    <w:rsid w:val="0057380B"/>
    <w:rsid w:val="005742ED"/>
    <w:rsid w:val="0057469C"/>
    <w:rsid w:val="00574AC7"/>
    <w:rsid w:val="00574C8C"/>
    <w:rsid w:val="00576CB2"/>
    <w:rsid w:val="0057779D"/>
    <w:rsid w:val="0057798A"/>
    <w:rsid w:val="00577CC0"/>
    <w:rsid w:val="00577E8F"/>
    <w:rsid w:val="00577EE4"/>
    <w:rsid w:val="00577FAD"/>
    <w:rsid w:val="00580197"/>
    <w:rsid w:val="005812E8"/>
    <w:rsid w:val="00581442"/>
    <w:rsid w:val="00582DB6"/>
    <w:rsid w:val="005831F9"/>
    <w:rsid w:val="0058332F"/>
    <w:rsid w:val="005833DF"/>
    <w:rsid w:val="005839C1"/>
    <w:rsid w:val="00583DA9"/>
    <w:rsid w:val="00584153"/>
    <w:rsid w:val="0058424D"/>
    <w:rsid w:val="00584B94"/>
    <w:rsid w:val="005850C3"/>
    <w:rsid w:val="00585286"/>
    <w:rsid w:val="00585DEB"/>
    <w:rsid w:val="00586057"/>
    <w:rsid w:val="0058610C"/>
    <w:rsid w:val="005864B0"/>
    <w:rsid w:val="005864B7"/>
    <w:rsid w:val="00586588"/>
    <w:rsid w:val="0058671E"/>
    <w:rsid w:val="00587C3A"/>
    <w:rsid w:val="00587E6A"/>
    <w:rsid w:val="00590E36"/>
    <w:rsid w:val="00591762"/>
    <w:rsid w:val="00592771"/>
    <w:rsid w:val="00592BC0"/>
    <w:rsid w:val="005934C7"/>
    <w:rsid w:val="005935C8"/>
    <w:rsid w:val="00594942"/>
    <w:rsid w:val="00594B8F"/>
    <w:rsid w:val="0059542C"/>
    <w:rsid w:val="005955A5"/>
    <w:rsid w:val="00595CB7"/>
    <w:rsid w:val="00595EBF"/>
    <w:rsid w:val="00596006"/>
    <w:rsid w:val="005A02A8"/>
    <w:rsid w:val="005A0B9D"/>
    <w:rsid w:val="005A0CDB"/>
    <w:rsid w:val="005A19AD"/>
    <w:rsid w:val="005A1D82"/>
    <w:rsid w:val="005A22E1"/>
    <w:rsid w:val="005A2406"/>
    <w:rsid w:val="005A37BE"/>
    <w:rsid w:val="005A4817"/>
    <w:rsid w:val="005A4BAF"/>
    <w:rsid w:val="005A54ED"/>
    <w:rsid w:val="005A568B"/>
    <w:rsid w:val="005A61BB"/>
    <w:rsid w:val="005A6FD2"/>
    <w:rsid w:val="005A71D4"/>
    <w:rsid w:val="005A7D0B"/>
    <w:rsid w:val="005A7D3C"/>
    <w:rsid w:val="005B05ED"/>
    <w:rsid w:val="005B1052"/>
    <w:rsid w:val="005B1BB7"/>
    <w:rsid w:val="005B20E3"/>
    <w:rsid w:val="005B2724"/>
    <w:rsid w:val="005B2AAD"/>
    <w:rsid w:val="005B2B98"/>
    <w:rsid w:val="005B3081"/>
    <w:rsid w:val="005B3641"/>
    <w:rsid w:val="005B3D1B"/>
    <w:rsid w:val="005B4849"/>
    <w:rsid w:val="005B4898"/>
    <w:rsid w:val="005B49F3"/>
    <w:rsid w:val="005B4DFC"/>
    <w:rsid w:val="005B4EAE"/>
    <w:rsid w:val="005B52D8"/>
    <w:rsid w:val="005B59A8"/>
    <w:rsid w:val="005B59AC"/>
    <w:rsid w:val="005B65E7"/>
    <w:rsid w:val="005B69D9"/>
    <w:rsid w:val="005B6E50"/>
    <w:rsid w:val="005B7E62"/>
    <w:rsid w:val="005C0342"/>
    <w:rsid w:val="005C0A2C"/>
    <w:rsid w:val="005C12C7"/>
    <w:rsid w:val="005C1E59"/>
    <w:rsid w:val="005C1FA5"/>
    <w:rsid w:val="005C2270"/>
    <w:rsid w:val="005C2373"/>
    <w:rsid w:val="005C24D9"/>
    <w:rsid w:val="005C28A2"/>
    <w:rsid w:val="005C2C07"/>
    <w:rsid w:val="005C2EBB"/>
    <w:rsid w:val="005C3A51"/>
    <w:rsid w:val="005C3AE2"/>
    <w:rsid w:val="005C4054"/>
    <w:rsid w:val="005C46B4"/>
    <w:rsid w:val="005C47C6"/>
    <w:rsid w:val="005C57A4"/>
    <w:rsid w:val="005C57B3"/>
    <w:rsid w:val="005C5803"/>
    <w:rsid w:val="005C58CA"/>
    <w:rsid w:val="005C66D2"/>
    <w:rsid w:val="005C7B20"/>
    <w:rsid w:val="005C7F29"/>
    <w:rsid w:val="005D01CA"/>
    <w:rsid w:val="005D0208"/>
    <w:rsid w:val="005D0B96"/>
    <w:rsid w:val="005D0E43"/>
    <w:rsid w:val="005D1DED"/>
    <w:rsid w:val="005D1FB2"/>
    <w:rsid w:val="005D23CB"/>
    <w:rsid w:val="005D2936"/>
    <w:rsid w:val="005D4450"/>
    <w:rsid w:val="005D52F6"/>
    <w:rsid w:val="005D59AB"/>
    <w:rsid w:val="005D6E09"/>
    <w:rsid w:val="005D7728"/>
    <w:rsid w:val="005E0503"/>
    <w:rsid w:val="005E0EA2"/>
    <w:rsid w:val="005E10D7"/>
    <w:rsid w:val="005E1E1E"/>
    <w:rsid w:val="005E27DC"/>
    <w:rsid w:val="005E2888"/>
    <w:rsid w:val="005E2AA1"/>
    <w:rsid w:val="005E2EFA"/>
    <w:rsid w:val="005E35B7"/>
    <w:rsid w:val="005E3781"/>
    <w:rsid w:val="005E3B74"/>
    <w:rsid w:val="005E3C56"/>
    <w:rsid w:val="005E4082"/>
    <w:rsid w:val="005E431F"/>
    <w:rsid w:val="005E5FBD"/>
    <w:rsid w:val="005E649A"/>
    <w:rsid w:val="005E6588"/>
    <w:rsid w:val="005E6C18"/>
    <w:rsid w:val="005E6FBF"/>
    <w:rsid w:val="005E719B"/>
    <w:rsid w:val="005E7643"/>
    <w:rsid w:val="005F00DF"/>
    <w:rsid w:val="005F01B8"/>
    <w:rsid w:val="005F0516"/>
    <w:rsid w:val="005F0720"/>
    <w:rsid w:val="005F0825"/>
    <w:rsid w:val="005F0835"/>
    <w:rsid w:val="005F0ED8"/>
    <w:rsid w:val="005F22CD"/>
    <w:rsid w:val="005F23F1"/>
    <w:rsid w:val="005F2B2A"/>
    <w:rsid w:val="005F316C"/>
    <w:rsid w:val="005F3399"/>
    <w:rsid w:val="005F3434"/>
    <w:rsid w:val="005F35CF"/>
    <w:rsid w:val="005F4346"/>
    <w:rsid w:val="005F45A2"/>
    <w:rsid w:val="005F4654"/>
    <w:rsid w:val="005F4E17"/>
    <w:rsid w:val="005F5D73"/>
    <w:rsid w:val="005F6A1D"/>
    <w:rsid w:val="005F6A7D"/>
    <w:rsid w:val="005F6AC8"/>
    <w:rsid w:val="005F6D6D"/>
    <w:rsid w:val="005F7144"/>
    <w:rsid w:val="005F7571"/>
    <w:rsid w:val="005F7A90"/>
    <w:rsid w:val="00600D37"/>
    <w:rsid w:val="00600D7C"/>
    <w:rsid w:val="00601B6A"/>
    <w:rsid w:val="00601B89"/>
    <w:rsid w:val="00602343"/>
    <w:rsid w:val="00602406"/>
    <w:rsid w:val="00602477"/>
    <w:rsid w:val="00603792"/>
    <w:rsid w:val="00603E1F"/>
    <w:rsid w:val="0060430B"/>
    <w:rsid w:val="00604B37"/>
    <w:rsid w:val="00604C91"/>
    <w:rsid w:val="00604F1D"/>
    <w:rsid w:val="006055CE"/>
    <w:rsid w:val="00605D76"/>
    <w:rsid w:val="00605EA6"/>
    <w:rsid w:val="00606033"/>
    <w:rsid w:val="006061B8"/>
    <w:rsid w:val="006072D9"/>
    <w:rsid w:val="006073D7"/>
    <w:rsid w:val="00607681"/>
    <w:rsid w:val="00610139"/>
    <w:rsid w:val="00610EC0"/>
    <w:rsid w:val="006120FE"/>
    <w:rsid w:val="00612E71"/>
    <w:rsid w:val="00614934"/>
    <w:rsid w:val="006149C8"/>
    <w:rsid w:val="006158F6"/>
    <w:rsid w:val="00615955"/>
    <w:rsid w:val="00615F27"/>
    <w:rsid w:val="00616345"/>
    <w:rsid w:val="00620289"/>
    <w:rsid w:val="0062276D"/>
    <w:rsid w:val="006228B5"/>
    <w:rsid w:val="0062356A"/>
    <w:rsid w:val="00623BD1"/>
    <w:rsid w:val="00624D52"/>
    <w:rsid w:val="006252A6"/>
    <w:rsid w:val="00625330"/>
    <w:rsid w:val="006255EF"/>
    <w:rsid w:val="006263A3"/>
    <w:rsid w:val="00626434"/>
    <w:rsid w:val="00626711"/>
    <w:rsid w:val="0062697D"/>
    <w:rsid w:val="00626CB9"/>
    <w:rsid w:val="006304AD"/>
    <w:rsid w:val="00632744"/>
    <w:rsid w:val="0063275A"/>
    <w:rsid w:val="006328A6"/>
    <w:rsid w:val="00632B7C"/>
    <w:rsid w:val="006332BA"/>
    <w:rsid w:val="00633B54"/>
    <w:rsid w:val="00633CA4"/>
    <w:rsid w:val="00634A99"/>
    <w:rsid w:val="00636375"/>
    <w:rsid w:val="0063652C"/>
    <w:rsid w:val="006366E0"/>
    <w:rsid w:val="0063670A"/>
    <w:rsid w:val="0063679C"/>
    <w:rsid w:val="00636809"/>
    <w:rsid w:val="00636975"/>
    <w:rsid w:val="00636E27"/>
    <w:rsid w:val="00637062"/>
    <w:rsid w:val="00640072"/>
    <w:rsid w:val="0064127E"/>
    <w:rsid w:val="006412CE"/>
    <w:rsid w:val="006428C9"/>
    <w:rsid w:val="00643699"/>
    <w:rsid w:val="00643B80"/>
    <w:rsid w:val="00643D12"/>
    <w:rsid w:val="00643D73"/>
    <w:rsid w:val="0064444B"/>
    <w:rsid w:val="00644491"/>
    <w:rsid w:val="006447CF"/>
    <w:rsid w:val="00645411"/>
    <w:rsid w:val="00646047"/>
    <w:rsid w:val="006460DE"/>
    <w:rsid w:val="0064638B"/>
    <w:rsid w:val="006474D6"/>
    <w:rsid w:val="0064772E"/>
    <w:rsid w:val="00647938"/>
    <w:rsid w:val="00647FB7"/>
    <w:rsid w:val="0065041C"/>
    <w:rsid w:val="00650887"/>
    <w:rsid w:val="00650A1B"/>
    <w:rsid w:val="00650A6B"/>
    <w:rsid w:val="0065104F"/>
    <w:rsid w:val="0065164D"/>
    <w:rsid w:val="006516D8"/>
    <w:rsid w:val="00652159"/>
    <w:rsid w:val="00652F54"/>
    <w:rsid w:val="0065487D"/>
    <w:rsid w:val="006548D5"/>
    <w:rsid w:val="0065597C"/>
    <w:rsid w:val="00655FC0"/>
    <w:rsid w:val="00656235"/>
    <w:rsid w:val="0065702A"/>
    <w:rsid w:val="006570F6"/>
    <w:rsid w:val="00657353"/>
    <w:rsid w:val="006577C9"/>
    <w:rsid w:val="00657DA4"/>
    <w:rsid w:val="0066088D"/>
    <w:rsid w:val="006622FD"/>
    <w:rsid w:val="00663E96"/>
    <w:rsid w:val="00664F18"/>
    <w:rsid w:val="006651E5"/>
    <w:rsid w:val="006654ED"/>
    <w:rsid w:val="00667644"/>
    <w:rsid w:val="00667D5A"/>
    <w:rsid w:val="00670737"/>
    <w:rsid w:val="006707BE"/>
    <w:rsid w:val="00670D67"/>
    <w:rsid w:val="00671276"/>
    <w:rsid w:val="00671E54"/>
    <w:rsid w:val="0067331E"/>
    <w:rsid w:val="0067388D"/>
    <w:rsid w:val="00673974"/>
    <w:rsid w:val="00673A43"/>
    <w:rsid w:val="00674EF5"/>
    <w:rsid w:val="00675CA5"/>
    <w:rsid w:val="00676116"/>
    <w:rsid w:val="0067638F"/>
    <w:rsid w:val="0067740F"/>
    <w:rsid w:val="0067766B"/>
    <w:rsid w:val="006808A5"/>
    <w:rsid w:val="006813F4"/>
    <w:rsid w:val="00681775"/>
    <w:rsid w:val="00681BCF"/>
    <w:rsid w:val="00681C1D"/>
    <w:rsid w:val="00681C72"/>
    <w:rsid w:val="0068270B"/>
    <w:rsid w:val="00682E60"/>
    <w:rsid w:val="00683230"/>
    <w:rsid w:val="00683DBD"/>
    <w:rsid w:val="006844E5"/>
    <w:rsid w:val="006844F5"/>
    <w:rsid w:val="00684543"/>
    <w:rsid w:val="00684DE8"/>
    <w:rsid w:val="006857E3"/>
    <w:rsid w:val="00686137"/>
    <w:rsid w:val="006868B0"/>
    <w:rsid w:val="00686B32"/>
    <w:rsid w:val="00687352"/>
    <w:rsid w:val="00687436"/>
    <w:rsid w:val="006900EA"/>
    <w:rsid w:val="00690799"/>
    <w:rsid w:val="00691247"/>
    <w:rsid w:val="00691387"/>
    <w:rsid w:val="00691FDB"/>
    <w:rsid w:val="00692B8F"/>
    <w:rsid w:val="00693CC5"/>
    <w:rsid w:val="00694392"/>
    <w:rsid w:val="006946FD"/>
    <w:rsid w:val="006951D7"/>
    <w:rsid w:val="006952F6"/>
    <w:rsid w:val="006967B5"/>
    <w:rsid w:val="00697698"/>
    <w:rsid w:val="00697DC2"/>
    <w:rsid w:val="00697EFA"/>
    <w:rsid w:val="00697FA3"/>
    <w:rsid w:val="006A0426"/>
    <w:rsid w:val="006A0757"/>
    <w:rsid w:val="006A0924"/>
    <w:rsid w:val="006A0C52"/>
    <w:rsid w:val="006A1066"/>
    <w:rsid w:val="006A119B"/>
    <w:rsid w:val="006A15C4"/>
    <w:rsid w:val="006A1EB1"/>
    <w:rsid w:val="006A2BC4"/>
    <w:rsid w:val="006A4416"/>
    <w:rsid w:val="006A4804"/>
    <w:rsid w:val="006A541F"/>
    <w:rsid w:val="006A5A4A"/>
    <w:rsid w:val="006A7ECE"/>
    <w:rsid w:val="006B005D"/>
    <w:rsid w:val="006B08BA"/>
    <w:rsid w:val="006B1C5C"/>
    <w:rsid w:val="006B1E6B"/>
    <w:rsid w:val="006B1F8D"/>
    <w:rsid w:val="006B2396"/>
    <w:rsid w:val="006B2D0F"/>
    <w:rsid w:val="006B40D7"/>
    <w:rsid w:val="006B4789"/>
    <w:rsid w:val="006B4E88"/>
    <w:rsid w:val="006B5181"/>
    <w:rsid w:val="006B58F6"/>
    <w:rsid w:val="006B64E7"/>
    <w:rsid w:val="006B6B11"/>
    <w:rsid w:val="006B71AF"/>
    <w:rsid w:val="006B71F7"/>
    <w:rsid w:val="006C08F2"/>
    <w:rsid w:val="006C0BC7"/>
    <w:rsid w:val="006C1F46"/>
    <w:rsid w:val="006C2DA0"/>
    <w:rsid w:val="006C3530"/>
    <w:rsid w:val="006C475B"/>
    <w:rsid w:val="006C653C"/>
    <w:rsid w:val="006C6740"/>
    <w:rsid w:val="006C6ECB"/>
    <w:rsid w:val="006D0268"/>
    <w:rsid w:val="006D219E"/>
    <w:rsid w:val="006D316E"/>
    <w:rsid w:val="006D3BD7"/>
    <w:rsid w:val="006D4CA8"/>
    <w:rsid w:val="006D4F9E"/>
    <w:rsid w:val="006D52B2"/>
    <w:rsid w:val="006D691C"/>
    <w:rsid w:val="006D6BB0"/>
    <w:rsid w:val="006E1FCE"/>
    <w:rsid w:val="006E2142"/>
    <w:rsid w:val="006E2B52"/>
    <w:rsid w:val="006E2DC3"/>
    <w:rsid w:val="006E2E2B"/>
    <w:rsid w:val="006E3216"/>
    <w:rsid w:val="006E36F5"/>
    <w:rsid w:val="006E3FAA"/>
    <w:rsid w:val="006E433D"/>
    <w:rsid w:val="006E4568"/>
    <w:rsid w:val="006E4C8C"/>
    <w:rsid w:val="006E56D5"/>
    <w:rsid w:val="006E5989"/>
    <w:rsid w:val="006E695D"/>
    <w:rsid w:val="006E6E6E"/>
    <w:rsid w:val="006F00F4"/>
    <w:rsid w:val="006F08AD"/>
    <w:rsid w:val="006F269F"/>
    <w:rsid w:val="006F26D9"/>
    <w:rsid w:val="006F2C4F"/>
    <w:rsid w:val="006F3AF8"/>
    <w:rsid w:val="006F420B"/>
    <w:rsid w:val="006F4577"/>
    <w:rsid w:val="006F4F77"/>
    <w:rsid w:val="006F656E"/>
    <w:rsid w:val="006F6D55"/>
    <w:rsid w:val="006F6EE4"/>
    <w:rsid w:val="006F76BC"/>
    <w:rsid w:val="006F7AC5"/>
    <w:rsid w:val="006F7DF4"/>
    <w:rsid w:val="00700138"/>
    <w:rsid w:val="00700AEC"/>
    <w:rsid w:val="00701DEB"/>
    <w:rsid w:val="00703426"/>
    <w:rsid w:val="007046C8"/>
    <w:rsid w:val="007051FE"/>
    <w:rsid w:val="00705D12"/>
    <w:rsid w:val="007076BA"/>
    <w:rsid w:val="007110B9"/>
    <w:rsid w:val="0071114B"/>
    <w:rsid w:val="00712579"/>
    <w:rsid w:val="00712EA1"/>
    <w:rsid w:val="00713596"/>
    <w:rsid w:val="00714071"/>
    <w:rsid w:val="00714D6A"/>
    <w:rsid w:val="00715314"/>
    <w:rsid w:val="00715504"/>
    <w:rsid w:val="00715938"/>
    <w:rsid w:val="0071617A"/>
    <w:rsid w:val="00716857"/>
    <w:rsid w:val="007168B1"/>
    <w:rsid w:val="0072050D"/>
    <w:rsid w:val="0072228A"/>
    <w:rsid w:val="00723350"/>
    <w:rsid w:val="0072393D"/>
    <w:rsid w:val="00723A44"/>
    <w:rsid w:val="00723C03"/>
    <w:rsid w:val="0072534F"/>
    <w:rsid w:val="007256FB"/>
    <w:rsid w:val="00725E4A"/>
    <w:rsid w:val="00725E68"/>
    <w:rsid w:val="007263AA"/>
    <w:rsid w:val="007273DF"/>
    <w:rsid w:val="007279E1"/>
    <w:rsid w:val="00730055"/>
    <w:rsid w:val="00730861"/>
    <w:rsid w:val="00730E5A"/>
    <w:rsid w:val="007316DE"/>
    <w:rsid w:val="007316F6"/>
    <w:rsid w:val="00733C22"/>
    <w:rsid w:val="0073492A"/>
    <w:rsid w:val="00734AC6"/>
    <w:rsid w:val="00734ECD"/>
    <w:rsid w:val="00736B34"/>
    <w:rsid w:val="00737137"/>
    <w:rsid w:val="00737C21"/>
    <w:rsid w:val="00740028"/>
    <w:rsid w:val="007404C0"/>
    <w:rsid w:val="007413A7"/>
    <w:rsid w:val="00741AF6"/>
    <w:rsid w:val="00741D68"/>
    <w:rsid w:val="007420C6"/>
    <w:rsid w:val="00742620"/>
    <w:rsid w:val="007426C2"/>
    <w:rsid w:val="0074383D"/>
    <w:rsid w:val="00743C04"/>
    <w:rsid w:val="00744986"/>
    <w:rsid w:val="0074511E"/>
    <w:rsid w:val="0074542A"/>
    <w:rsid w:val="00745987"/>
    <w:rsid w:val="00745DD0"/>
    <w:rsid w:val="00746D64"/>
    <w:rsid w:val="00750718"/>
    <w:rsid w:val="007513AD"/>
    <w:rsid w:val="0075143A"/>
    <w:rsid w:val="00751924"/>
    <w:rsid w:val="007520EE"/>
    <w:rsid w:val="007521A0"/>
    <w:rsid w:val="0075263B"/>
    <w:rsid w:val="00752F3E"/>
    <w:rsid w:val="0075326D"/>
    <w:rsid w:val="00754470"/>
    <w:rsid w:val="00754751"/>
    <w:rsid w:val="0075490E"/>
    <w:rsid w:val="00755387"/>
    <w:rsid w:val="007562EA"/>
    <w:rsid w:val="00756646"/>
    <w:rsid w:val="00756910"/>
    <w:rsid w:val="007578FF"/>
    <w:rsid w:val="00760018"/>
    <w:rsid w:val="00760105"/>
    <w:rsid w:val="00760BC9"/>
    <w:rsid w:val="00761588"/>
    <w:rsid w:val="00761CF5"/>
    <w:rsid w:val="00762127"/>
    <w:rsid w:val="00762173"/>
    <w:rsid w:val="00762BD5"/>
    <w:rsid w:val="00762D56"/>
    <w:rsid w:val="00762F88"/>
    <w:rsid w:val="007632E9"/>
    <w:rsid w:val="0076467E"/>
    <w:rsid w:val="0076475C"/>
    <w:rsid w:val="00765C52"/>
    <w:rsid w:val="0076792C"/>
    <w:rsid w:val="00771A32"/>
    <w:rsid w:val="00771C91"/>
    <w:rsid w:val="00771EFE"/>
    <w:rsid w:val="00772A70"/>
    <w:rsid w:val="00773354"/>
    <w:rsid w:val="00774460"/>
    <w:rsid w:val="00774D38"/>
    <w:rsid w:val="00775154"/>
    <w:rsid w:val="00775840"/>
    <w:rsid w:val="0077630B"/>
    <w:rsid w:val="0077659E"/>
    <w:rsid w:val="00776A5C"/>
    <w:rsid w:val="00776CF7"/>
    <w:rsid w:val="00776EA0"/>
    <w:rsid w:val="007774FA"/>
    <w:rsid w:val="00780241"/>
    <w:rsid w:val="007809FE"/>
    <w:rsid w:val="00780F9F"/>
    <w:rsid w:val="00781391"/>
    <w:rsid w:val="00784731"/>
    <w:rsid w:val="00784C3E"/>
    <w:rsid w:val="0078575C"/>
    <w:rsid w:val="00785960"/>
    <w:rsid w:val="00785A2D"/>
    <w:rsid w:val="0078602F"/>
    <w:rsid w:val="00790C4D"/>
    <w:rsid w:val="007913B1"/>
    <w:rsid w:val="0079184C"/>
    <w:rsid w:val="0079187E"/>
    <w:rsid w:val="00792206"/>
    <w:rsid w:val="00792B83"/>
    <w:rsid w:val="00794306"/>
    <w:rsid w:val="007946AF"/>
    <w:rsid w:val="00794B49"/>
    <w:rsid w:val="007953D6"/>
    <w:rsid w:val="00795802"/>
    <w:rsid w:val="007972AF"/>
    <w:rsid w:val="00797AAD"/>
    <w:rsid w:val="00797CCB"/>
    <w:rsid w:val="00797DB3"/>
    <w:rsid w:val="007A1E6F"/>
    <w:rsid w:val="007A2A2F"/>
    <w:rsid w:val="007A2C15"/>
    <w:rsid w:val="007A2C56"/>
    <w:rsid w:val="007A2DB3"/>
    <w:rsid w:val="007A3296"/>
    <w:rsid w:val="007A3D76"/>
    <w:rsid w:val="007A50E5"/>
    <w:rsid w:val="007A5504"/>
    <w:rsid w:val="007A55A1"/>
    <w:rsid w:val="007A590E"/>
    <w:rsid w:val="007A5928"/>
    <w:rsid w:val="007A6490"/>
    <w:rsid w:val="007A6B15"/>
    <w:rsid w:val="007A6B8A"/>
    <w:rsid w:val="007A6D07"/>
    <w:rsid w:val="007A6F41"/>
    <w:rsid w:val="007B1772"/>
    <w:rsid w:val="007B1B10"/>
    <w:rsid w:val="007B1B6F"/>
    <w:rsid w:val="007B2162"/>
    <w:rsid w:val="007B2461"/>
    <w:rsid w:val="007B279A"/>
    <w:rsid w:val="007B2891"/>
    <w:rsid w:val="007B30EB"/>
    <w:rsid w:val="007B3CE5"/>
    <w:rsid w:val="007B3F63"/>
    <w:rsid w:val="007B4B3B"/>
    <w:rsid w:val="007B6148"/>
    <w:rsid w:val="007B679A"/>
    <w:rsid w:val="007B745C"/>
    <w:rsid w:val="007B7691"/>
    <w:rsid w:val="007C18FD"/>
    <w:rsid w:val="007C1C54"/>
    <w:rsid w:val="007C1EE6"/>
    <w:rsid w:val="007C27AA"/>
    <w:rsid w:val="007C2A22"/>
    <w:rsid w:val="007C2BD7"/>
    <w:rsid w:val="007C3966"/>
    <w:rsid w:val="007C3A93"/>
    <w:rsid w:val="007C3D3A"/>
    <w:rsid w:val="007C40F5"/>
    <w:rsid w:val="007C4779"/>
    <w:rsid w:val="007C49A6"/>
    <w:rsid w:val="007C4B85"/>
    <w:rsid w:val="007C4D1B"/>
    <w:rsid w:val="007C553E"/>
    <w:rsid w:val="007C5865"/>
    <w:rsid w:val="007C6308"/>
    <w:rsid w:val="007C688B"/>
    <w:rsid w:val="007C711A"/>
    <w:rsid w:val="007C75F4"/>
    <w:rsid w:val="007C78A2"/>
    <w:rsid w:val="007C7A44"/>
    <w:rsid w:val="007D13B8"/>
    <w:rsid w:val="007D2231"/>
    <w:rsid w:val="007D22EB"/>
    <w:rsid w:val="007D2753"/>
    <w:rsid w:val="007D2D2F"/>
    <w:rsid w:val="007D3E80"/>
    <w:rsid w:val="007D48A9"/>
    <w:rsid w:val="007D49C0"/>
    <w:rsid w:val="007D4F92"/>
    <w:rsid w:val="007D569F"/>
    <w:rsid w:val="007D5E7A"/>
    <w:rsid w:val="007D60A0"/>
    <w:rsid w:val="007D61EF"/>
    <w:rsid w:val="007D676A"/>
    <w:rsid w:val="007D6E2F"/>
    <w:rsid w:val="007D6F07"/>
    <w:rsid w:val="007D760C"/>
    <w:rsid w:val="007D7740"/>
    <w:rsid w:val="007E224E"/>
    <w:rsid w:val="007E2EFA"/>
    <w:rsid w:val="007E3231"/>
    <w:rsid w:val="007E3C85"/>
    <w:rsid w:val="007E3CF3"/>
    <w:rsid w:val="007E437B"/>
    <w:rsid w:val="007E4518"/>
    <w:rsid w:val="007E56B8"/>
    <w:rsid w:val="007E5E52"/>
    <w:rsid w:val="007E6234"/>
    <w:rsid w:val="007E7395"/>
    <w:rsid w:val="007E79F9"/>
    <w:rsid w:val="007E7EA4"/>
    <w:rsid w:val="007F0AC0"/>
    <w:rsid w:val="007F134F"/>
    <w:rsid w:val="007F1380"/>
    <w:rsid w:val="007F1B8E"/>
    <w:rsid w:val="007F1F1E"/>
    <w:rsid w:val="007F20B5"/>
    <w:rsid w:val="007F283F"/>
    <w:rsid w:val="007F42FA"/>
    <w:rsid w:val="007F4B34"/>
    <w:rsid w:val="007F50DE"/>
    <w:rsid w:val="007F54BA"/>
    <w:rsid w:val="007F64A0"/>
    <w:rsid w:val="007F781C"/>
    <w:rsid w:val="00800F31"/>
    <w:rsid w:val="00801D11"/>
    <w:rsid w:val="00801EC0"/>
    <w:rsid w:val="00802769"/>
    <w:rsid w:val="008029DE"/>
    <w:rsid w:val="008038A4"/>
    <w:rsid w:val="00803997"/>
    <w:rsid w:val="00803D39"/>
    <w:rsid w:val="00804CDD"/>
    <w:rsid w:val="00805276"/>
    <w:rsid w:val="00805612"/>
    <w:rsid w:val="0080565D"/>
    <w:rsid w:val="008058BC"/>
    <w:rsid w:val="008064CA"/>
    <w:rsid w:val="008075BD"/>
    <w:rsid w:val="00810D0B"/>
    <w:rsid w:val="00811F08"/>
    <w:rsid w:val="00812013"/>
    <w:rsid w:val="00812397"/>
    <w:rsid w:val="008124A9"/>
    <w:rsid w:val="0081354D"/>
    <w:rsid w:val="00813596"/>
    <w:rsid w:val="00813DAC"/>
    <w:rsid w:val="00813DF0"/>
    <w:rsid w:val="00814103"/>
    <w:rsid w:val="00814221"/>
    <w:rsid w:val="00814442"/>
    <w:rsid w:val="008148FE"/>
    <w:rsid w:val="0081498D"/>
    <w:rsid w:val="00814BD3"/>
    <w:rsid w:val="00814DC7"/>
    <w:rsid w:val="00815988"/>
    <w:rsid w:val="00815D67"/>
    <w:rsid w:val="0081767C"/>
    <w:rsid w:val="00817A9A"/>
    <w:rsid w:val="00820341"/>
    <w:rsid w:val="00820BDC"/>
    <w:rsid w:val="00820C4A"/>
    <w:rsid w:val="00821714"/>
    <w:rsid w:val="00821BEA"/>
    <w:rsid w:val="00822BAF"/>
    <w:rsid w:val="00822C65"/>
    <w:rsid w:val="00822FEA"/>
    <w:rsid w:val="0082338C"/>
    <w:rsid w:val="0082486F"/>
    <w:rsid w:val="00830E3C"/>
    <w:rsid w:val="00831671"/>
    <w:rsid w:val="0083183F"/>
    <w:rsid w:val="00831C7D"/>
    <w:rsid w:val="00831DDC"/>
    <w:rsid w:val="008323CF"/>
    <w:rsid w:val="0083306D"/>
    <w:rsid w:val="00833677"/>
    <w:rsid w:val="00833B72"/>
    <w:rsid w:val="0083487F"/>
    <w:rsid w:val="00834C23"/>
    <w:rsid w:val="00834F69"/>
    <w:rsid w:val="00835DCD"/>
    <w:rsid w:val="008363B6"/>
    <w:rsid w:val="00836624"/>
    <w:rsid w:val="008370B1"/>
    <w:rsid w:val="008373EC"/>
    <w:rsid w:val="00837EC7"/>
    <w:rsid w:val="00837F50"/>
    <w:rsid w:val="00840865"/>
    <w:rsid w:val="008416E1"/>
    <w:rsid w:val="00841F78"/>
    <w:rsid w:val="00842164"/>
    <w:rsid w:val="00844464"/>
    <w:rsid w:val="0084452B"/>
    <w:rsid w:val="00844535"/>
    <w:rsid w:val="00845FCA"/>
    <w:rsid w:val="00847828"/>
    <w:rsid w:val="00847BC3"/>
    <w:rsid w:val="0085030D"/>
    <w:rsid w:val="0085051D"/>
    <w:rsid w:val="00851669"/>
    <w:rsid w:val="008527ED"/>
    <w:rsid w:val="00853C1D"/>
    <w:rsid w:val="00853D52"/>
    <w:rsid w:val="00853E1B"/>
    <w:rsid w:val="00854624"/>
    <w:rsid w:val="008549A3"/>
    <w:rsid w:val="0085542F"/>
    <w:rsid w:val="008555BE"/>
    <w:rsid w:val="008555C2"/>
    <w:rsid w:val="00855AEC"/>
    <w:rsid w:val="00855D87"/>
    <w:rsid w:val="00855DC5"/>
    <w:rsid w:val="00856AF3"/>
    <w:rsid w:val="00856BF9"/>
    <w:rsid w:val="00856F8D"/>
    <w:rsid w:val="008572B8"/>
    <w:rsid w:val="0086097F"/>
    <w:rsid w:val="00860C2F"/>
    <w:rsid w:val="0086141D"/>
    <w:rsid w:val="0086197A"/>
    <w:rsid w:val="008622E5"/>
    <w:rsid w:val="008627CC"/>
    <w:rsid w:val="00862FB8"/>
    <w:rsid w:val="0086338C"/>
    <w:rsid w:val="00863CED"/>
    <w:rsid w:val="008646CE"/>
    <w:rsid w:val="008646F5"/>
    <w:rsid w:val="008648A3"/>
    <w:rsid w:val="00864D9F"/>
    <w:rsid w:val="00865861"/>
    <w:rsid w:val="00867398"/>
    <w:rsid w:val="00867522"/>
    <w:rsid w:val="008702AB"/>
    <w:rsid w:val="008704BF"/>
    <w:rsid w:val="00870E40"/>
    <w:rsid w:val="0087110D"/>
    <w:rsid w:val="00871215"/>
    <w:rsid w:val="00871F2F"/>
    <w:rsid w:val="00872119"/>
    <w:rsid w:val="00872982"/>
    <w:rsid w:val="00872E63"/>
    <w:rsid w:val="00872EED"/>
    <w:rsid w:val="00874104"/>
    <w:rsid w:val="00874C76"/>
    <w:rsid w:val="00874FB0"/>
    <w:rsid w:val="008752C0"/>
    <w:rsid w:val="0087531B"/>
    <w:rsid w:val="008757D2"/>
    <w:rsid w:val="00875E7C"/>
    <w:rsid w:val="00876FBD"/>
    <w:rsid w:val="00877071"/>
    <w:rsid w:val="008772EE"/>
    <w:rsid w:val="00877707"/>
    <w:rsid w:val="0087773B"/>
    <w:rsid w:val="00877ED2"/>
    <w:rsid w:val="00880E89"/>
    <w:rsid w:val="00880FE6"/>
    <w:rsid w:val="00881152"/>
    <w:rsid w:val="00882DF9"/>
    <w:rsid w:val="00882E80"/>
    <w:rsid w:val="00883897"/>
    <w:rsid w:val="00883B41"/>
    <w:rsid w:val="0088424C"/>
    <w:rsid w:val="008846BF"/>
    <w:rsid w:val="00884811"/>
    <w:rsid w:val="00885677"/>
    <w:rsid w:val="0088568C"/>
    <w:rsid w:val="00885828"/>
    <w:rsid w:val="00885EE0"/>
    <w:rsid w:val="00887006"/>
    <w:rsid w:val="00887F47"/>
    <w:rsid w:val="00890239"/>
    <w:rsid w:val="00890ECC"/>
    <w:rsid w:val="00891702"/>
    <w:rsid w:val="008938DA"/>
    <w:rsid w:val="00894FE5"/>
    <w:rsid w:val="0089559B"/>
    <w:rsid w:val="008973D7"/>
    <w:rsid w:val="00897714"/>
    <w:rsid w:val="00897C8A"/>
    <w:rsid w:val="00897E8E"/>
    <w:rsid w:val="008A0445"/>
    <w:rsid w:val="008A08CB"/>
    <w:rsid w:val="008A0D6B"/>
    <w:rsid w:val="008A0FA2"/>
    <w:rsid w:val="008A1F46"/>
    <w:rsid w:val="008A49B7"/>
    <w:rsid w:val="008A69BE"/>
    <w:rsid w:val="008A6CE9"/>
    <w:rsid w:val="008A75F6"/>
    <w:rsid w:val="008A786D"/>
    <w:rsid w:val="008A7C6D"/>
    <w:rsid w:val="008B03F9"/>
    <w:rsid w:val="008B0471"/>
    <w:rsid w:val="008B09C9"/>
    <w:rsid w:val="008B1436"/>
    <w:rsid w:val="008B1645"/>
    <w:rsid w:val="008B19A5"/>
    <w:rsid w:val="008B2E1B"/>
    <w:rsid w:val="008B3EB1"/>
    <w:rsid w:val="008B3EB9"/>
    <w:rsid w:val="008B543E"/>
    <w:rsid w:val="008B5B2D"/>
    <w:rsid w:val="008B6375"/>
    <w:rsid w:val="008B6377"/>
    <w:rsid w:val="008B6852"/>
    <w:rsid w:val="008B6F89"/>
    <w:rsid w:val="008B7D8E"/>
    <w:rsid w:val="008C06EC"/>
    <w:rsid w:val="008C1AD1"/>
    <w:rsid w:val="008C2577"/>
    <w:rsid w:val="008C31CD"/>
    <w:rsid w:val="008C4AE7"/>
    <w:rsid w:val="008C5BCF"/>
    <w:rsid w:val="008C608A"/>
    <w:rsid w:val="008C62E8"/>
    <w:rsid w:val="008C6C34"/>
    <w:rsid w:val="008D059A"/>
    <w:rsid w:val="008D0841"/>
    <w:rsid w:val="008D193B"/>
    <w:rsid w:val="008D1EA5"/>
    <w:rsid w:val="008D23D6"/>
    <w:rsid w:val="008D2715"/>
    <w:rsid w:val="008D4976"/>
    <w:rsid w:val="008D4FFD"/>
    <w:rsid w:val="008D5B7C"/>
    <w:rsid w:val="008D6931"/>
    <w:rsid w:val="008D72CE"/>
    <w:rsid w:val="008E0AA3"/>
    <w:rsid w:val="008E117D"/>
    <w:rsid w:val="008E1458"/>
    <w:rsid w:val="008E1745"/>
    <w:rsid w:val="008E19C3"/>
    <w:rsid w:val="008E1ADD"/>
    <w:rsid w:val="008E2F82"/>
    <w:rsid w:val="008E334D"/>
    <w:rsid w:val="008E3810"/>
    <w:rsid w:val="008E4F4B"/>
    <w:rsid w:val="008E512F"/>
    <w:rsid w:val="008E67AE"/>
    <w:rsid w:val="008E6E38"/>
    <w:rsid w:val="008E71A4"/>
    <w:rsid w:val="008E7E43"/>
    <w:rsid w:val="008F086C"/>
    <w:rsid w:val="008F0A1D"/>
    <w:rsid w:val="008F0BE6"/>
    <w:rsid w:val="008F11E9"/>
    <w:rsid w:val="008F14E9"/>
    <w:rsid w:val="008F20CF"/>
    <w:rsid w:val="008F2583"/>
    <w:rsid w:val="008F2E24"/>
    <w:rsid w:val="008F35EF"/>
    <w:rsid w:val="008F3B41"/>
    <w:rsid w:val="008F43FD"/>
    <w:rsid w:val="008F4708"/>
    <w:rsid w:val="008F4DB8"/>
    <w:rsid w:val="008F506B"/>
    <w:rsid w:val="008F5D11"/>
    <w:rsid w:val="008F5DAF"/>
    <w:rsid w:val="008F714A"/>
    <w:rsid w:val="008F714E"/>
    <w:rsid w:val="008F7367"/>
    <w:rsid w:val="008F76C9"/>
    <w:rsid w:val="008F7F67"/>
    <w:rsid w:val="00900013"/>
    <w:rsid w:val="0090015E"/>
    <w:rsid w:val="00900546"/>
    <w:rsid w:val="00901C7F"/>
    <w:rsid w:val="00902386"/>
    <w:rsid w:val="00903298"/>
    <w:rsid w:val="00903B3F"/>
    <w:rsid w:val="00903CED"/>
    <w:rsid w:val="00904318"/>
    <w:rsid w:val="0090443B"/>
    <w:rsid w:val="0090481E"/>
    <w:rsid w:val="00904C54"/>
    <w:rsid w:val="00904CF2"/>
    <w:rsid w:val="0090554A"/>
    <w:rsid w:val="00905D65"/>
    <w:rsid w:val="00906A12"/>
    <w:rsid w:val="00907106"/>
    <w:rsid w:val="009072A6"/>
    <w:rsid w:val="0090762F"/>
    <w:rsid w:val="00907BB3"/>
    <w:rsid w:val="00907CDF"/>
    <w:rsid w:val="0091123B"/>
    <w:rsid w:val="00911665"/>
    <w:rsid w:val="00913B80"/>
    <w:rsid w:val="00914259"/>
    <w:rsid w:val="00914F87"/>
    <w:rsid w:val="009152F3"/>
    <w:rsid w:val="0091561F"/>
    <w:rsid w:val="0091667D"/>
    <w:rsid w:val="00916AE7"/>
    <w:rsid w:val="0092060E"/>
    <w:rsid w:val="0092068A"/>
    <w:rsid w:val="009217B6"/>
    <w:rsid w:val="00921F5F"/>
    <w:rsid w:val="009230BB"/>
    <w:rsid w:val="009236E1"/>
    <w:rsid w:val="009245AC"/>
    <w:rsid w:val="00925747"/>
    <w:rsid w:val="00925E8A"/>
    <w:rsid w:val="00926460"/>
    <w:rsid w:val="00926B60"/>
    <w:rsid w:val="009271D3"/>
    <w:rsid w:val="009274BE"/>
    <w:rsid w:val="0092757C"/>
    <w:rsid w:val="00927EBA"/>
    <w:rsid w:val="00930441"/>
    <w:rsid w:val="009314CE"/>
    <w:rsid w:val="0093283B"/>
    <w:rsid w:val="00932C3F"/>
    <w:rsid w:val="00932C85"/>
    <w:rsid w:val="0093364C"/>
    <w:rsid w:val="0093371B"/>
    <w:rsid w:val="009346E4"/>
    <w:rsid w:val="009349B2"/>
    <w:rsid w:val="009355CC"/>
    <w:rsid w:val="0093646B"/>
    <w:rsid w:val="0093678A"/>
    <w:rsid w:val="00936A0D"/>
    <w:rsid w:val="00936E36"/>
    <w:rsid w:val="0093709A"/>
    <w:rsid w:val="009379EB"/>
    <w:rsid w:val="009401D3"/>
    <w:rsid w:val="00940621"/>
    <w:rsid w:val="00940EFC"/>
    <w:rsid w:val="00941024"/>
    <w:rsid w:val="009419DF"/>
    <w:rsid w:val="00941AD7"/>
    <w:rsid w:val="00941CA2"/>
    <w:rsid w:val="00941D70"/>
    <w:rsid w:val="00941E56"/>
    <w:rsid w:val="009424CD"/>
    <w:rsid w:val="00942A8B"/>
    <w:rsid w:val="00943437"/>
    <w:rsid w:val="00943FBA"/>
    <w:rsid w:val="00945782"/>
    <w:rsid w:val="00945A40"/>
    <w:rsid w:val="00945C41"/>
    <w:rsid w:val="00946162"/>
    <w:rsid w:val="00946B4F"/>
    <w:rsid w:val="00947225"/>
    <w:rsid w:val="009475A5"/>
    <w:rsid w:val="009477E0"/>
    <w:rsid w:val="009504EB"/>
    <w:rsid w:val="00950538"/>
    <w:rsid w:val="009507A7"/>
    <w:rsid w:val="00950F0A"/>
    <w:rsid w:val="00951093"/>
    <w:rsid w:val="0095133A"/>
    <w:rsid w:val="0095197C"/>
    <w:rsid w:val="009532B2"/>
    <w:rsid w:val="00953D36"/>
    <w:rsid w:val="00953EE5"/>
    <w:rsid w:val="0095433F"/>
    <w:rsid w:val="0095447C"/>
    <w:rsid w:val="00954716"/>
    <w:rsid w:val="00954E5B"/>
    <w:rsid w:val="00955367"/>
    <w:rsid w:val="009553B2"/>
    <w:rsid w:val="00955C4D"/>
    <w:rsid w:val="009560C2"/>
    <w:rsid w:val="009561D7"/>
    <w:rsid w:val="0095629D"/>
    <w:rsid w:val="009563F6"/>
    <w:rsid w:val="009568B3"/>
    <w:rsid w:val="00956A1B"/>
    <w:rsid w:val="00957135"/>
    <w:rsid w:val="009571CB"/>
    <w:rsid w:val="00957342"/>
    <w:rsid w:val="00957E86"/>
    <w:rsid w:val="00960120"/>
    <w:rsid w:val="00960791"/>
    <w:rsid w:val="00961063"/>
    <w:rsid w:val="009613BB"/>
    <w:rsid w:val="00961743"/>
    <w:rsid w:val="00961E05"/>
    <w:rsid w:val="009627B3"/>
    <w:rsid w:val="009628C6"/>
    <w:rsid w:val="00962F41"/>
    <w:rsid w:val="00962F92"/>
    <w:rsid w:val="00962FA9"/>
    <w:rsid w:val="00963182"/>
    <w:rsid w:val="0096353E"/>
    <w:rsid w:val="009637CB"/>
    <w:rsid w:val="00963FDE"/>
    <w:rsid w:val="009645BB"/>
    <w:rsid w:val="009648DD"/>
    <w:rsid w:val="009649DF"/>
    <w:rsid w:val="00964A92"/>
    <w:rsid w:val="00964AEC"/>
    <w:rsid w:val="009652D4"/>
    <w:rsid w:val="00967D92"/>
    <w:rsid w:val="00970787"/>
    <w:rsid w:val="00970A79"/>
    <w:rsid w:val="00970AD2"/>
    <w:rsid w:val="00971019"/>
    <w:rsid w:val="009717EA"/>
    <w:rsid w:val="00972D7F"/>
    <w:rsid w:val="0097425B"/>
    <w:rsid w:val="00974617"/>
    <w:rsid w:val="00975246"/>
    <w:rsid w:val="00975967"/>
    <w:rsid w:val="00976486"/>
    <w:rsid w:val="00976CD0"/>
    <w:rsid w:val="00977051"/>
    <w:rsid w:val="00980163"/>
    <w:rsid w:val="009801E7"/>
    <w:rsid w:val="009820AC"/>
    <w:rsid w:val="00982CE5"/>
    <w:rsid w:val="00983672"/>
    <w:rsid w:val="009836C4"/>
    <w:rsid w:val="009836D4"/>
    <w:rsid w:val="00983CCF"/>
    <w:rsid w:val="009841E8"/>
    <w:rsid w:val="00984C52"/>
    <w:rsid w:val="00984E54"/>
    <w:rsid w:val="00984EDE"/>
    <w:rsid w:val="00985980"/>
    <w:rsid w:val="009859A5"/>
    <w:rsid w:val="00985D13"/>
    <w:rsid w:val="009865E2"/>
    <w:rsid w:val="009866B8"/>
    <w:rsid w:val="00986BAF"/>
    <w:rsid w:val="00987EA0"/>
    <w:rsid w:val="00987F4B"/>
    <w:rsid w:val="00990457"/>
    <w:rsid w:val="009911DB"/>
    <w:rsid w:val="009920A7"/>
    <w:rsid w:val="00992725"/>
    <w:rsid w:val="00992AF5"/>
    <w:rsid w:val="00993A69"/>
    <w:rsid w:val="00994EB2"/>
    <w:rsid w:val="00994F92"/>
    <w:rsid w:val="00995601"/>
    <w:rsid w:val="00995747"/>
    <w:rsid w:val="0099577E"/>
    <w:rsid w:val="00995907"/>
    <w:rsid w:val="009961BA"/>
    <w:rsid w:val="00996A8F"/>
    <w:rsid w:val="009A05A7"/>
    <w:rsid w:val="009A0807"/>
    <w:rsid w:val="009A0809"/>
    <w:rsid w:val="009A08FD"/>
    <w:rsid w:val="009A090B"/>
    <w:rsid w:val="009A1A97"/>
    <w:rsid w:val="009A1D7F"/>
    <w:rsid w:val="009A3855"/>
    <w:rsid w:val="009A3B15"/>
    <w:rsid w:val="009A3BDE"/>
    <w:rsid w:val="009A3F36"/>
    <w:rsid w:val="009A54F5"/>
    <w:rsid w:val="009A5B9C"/>
    <w:rsid w:val="009A5FEE"/>
    <w:rsid w:val="009A6039"/>
    <w:rsid w:val="009A69C3"/>
    <w:rsid w:val="009B15AB"/>
    <w:rsid w:val="009B1998"/>
    <w:rsid w:val="009B1EE6"/>
    <w:rsid w:val="009B252E"/>
    <w:rsid w:val="009B3135"/>
    <w:rsid w:val="009B3E67"/>
    <w:rsid w:val="009B4052"/>
    <w:rsid w:val="009B4237"/>
    <w:rsid w:val="009B5437"/>
    <w:rsid w:val="009B5841"/>
    <w:rsid w:val="009B5857"/>
    <w:rsid w:val="009B617D"/>
    <w:rsid w:val="009B67C3"/>
    <w:rsid w:val="009B6A94"/>
    <w:rsid w:val="009B71A7"/>
    <w:rsid w:val="009B7B98"/>
    <w:rsid w:val="009C0577"/>
    <w:rsid w:val="009C0DD4"/>
    <w:rsid w:val="009C196A"/>
    <w:rsid w:val="009C1AB0"/>
    <w:rsid w:val="009C2266"/>
    <w:rsid w:val="009C2956"/>
    <w:rsid w:val="009C2D98"/>
    <w:rsid w:val="009C3451"/>
    <w:rsid w:val="009C3E7F"/>
    <w:rsid w:val="009C43C5"/>
    <w:rsid w:val="009C4977"/>
    <w:rsid w:val="009C4B17"/>
    <w:rsid w:val="009C52F7"/>
    <w:rsid w:val="009C6A92"/>
    <w:rsid w:val="009C6C16"/>
    <w:rsid w:val="009C72A2"/>
    <w:rsid w:val="009C775A"/>
    <w:rsid w:val="009C7CCD"/>
    <w:rsid w:val="009C7EC5"/>
    <w:rsid w:val="009D01D1"/>
    <w:rsid w:val="009D08AD"/>
    <w:rsid w:val="009D0956"/>
    <w:rsid w:val="009D0E28"/>
    <w:rsid w:val="009D0F0E"/>
    <w:rsid w:val="009D0FBF"/>
    <w:rsid w:val="009D1519"/>
    <w:rsid w:val="009D2ABD"/>
    <w:rsid w:val="009D3418"/>
    <w:rsid w:val="009D35D5"/>
    <w:rsid w:val="009D3F46"/>
    <w:rsid w:val="009D3FF6"/>
    <w:rsid w:val="009D46D0"/>
    <w:rsid w:val="009D490C"/>
    <w:rsid w:val="009D5364"/>
    <w:rsid w:val="009D5402"/>
    <w:rsid w:val="009D5504"/>
    <w:rsid w:val="009D5746"/>
    <w:rsid w:val="009D5758"/>
    <w:rsid w:val="009D5970"/>
    <w:rsid w:val="009D6198"/>
    <w:rsid w:val="009D6713"/>
    <w:rsid w:val="009D67E3"/>
    <w:rsid w:val="009D6831"/>
    <w:rsid w:val="009E067F"/>
    <w:rsid w:val="009E149F"/>
    <w:rsid w:val="009E198E"/>
    <w:rsid w:val="009E1D6A"/>
    <w:rsid w:val="009E31A5"/>
    <w:rsid w:val="009E381F"/>
    <w:rsid w:val="009E3896"/>
    <w:rsid w:val="009E3D02"/>
    <w:rsid w:val="009E41BD"/>
    <w:rsid w:val="009E5A7E"/>
    <w:rsid w:val="009E6189"/>
    <w:rsid w:val="009E71F7"/>
    <w:rsid w:val="009E7EAD"/>
    <w:rsid w:val="009F0170"/>
    <w:rsid w:val="009F0665"/>
    <w:rsid w:val="009F0687"/>
    <w:rsid w:val="009F06D4"/>
    <w:rsid w:val="009F12BF"/>
    <w:rsid w:val="009F1F99"/>
    <w:rsid w:val="009F31F7"/>
    <w:rsid w:val="009F3243"/>
    <w:rsid w:val="009F347C"/>
    <w:rsid w:val="009F36D8"/>
    <w:rsid w:val="009F3B81"/>
    <w:rsid w:val="009F47B0"/>
    <w:rsid w:val="009F4E20"/>
    <w:rsid w:val="009F564B"/>
    <w:rsid w:val="009F588C"/>
    <w:rsid w:val="009F6039"/>
    <w:rsid w:val="009F63A3"/>
    <w:rsid w:val="009F76D3"/>
    <w:rsid w:val="00A002AA"/>
    <w:rsid w:val="00A01468"/>
    <w:rsid w:val="00A0146C"/>
    <w:rsid w:val="00A0155F"/>
    <w:rsid w:val="00A01700"/>
    <w:rsid w:val="00A01F68"/>
    <w:rsid w:val="00A035A3"/>
    <w:rsid w:val="00A035C0"/>
    <w:rsid w:val="00A03831"/>
    <w:rsid w:val="00A03AA3"/>
    <w:rsid w:val="00A04D59"/>
    <w:rsid w:val="00A051DB"/>
    <w:rsid w:val="00A05F59"/>
    <w:rsid w:val="00A06939"/>
    <w:rsid w:val="00A06EA0"/>
    <w:rsid w:val="00A072D7"/>
    <w:rsid w:val="00A07933"/>
    <w:rsid w:val="00A07D39"/>
    <w:rsid w:val="00A110E2"/>
    <w:rsid w:val="00A11255"/>
    <w:rsid w:val="00A117D6"/>
    <w:rsid w:val="00A11D17"/>
    <w:rsid w:val="00A133C3"/>
    <w:rsid w:val="00A145CD"/>
    <w:rsid w:val="00A14678"/>
    <w:rsid w:val="00A1505A"/>
    <w:rsid w:val="00A1586D"/>
    <w:rsid w:val="00A16631"/>
    <w:rsid w:val="00A16CAC"/>
    <w:rsid w:val="00A174FC"/>
    <w:rsid w:val="00A17780"/>
    <w:rsid w:val="00A1796E"/>
    <w:rsid w:val="00A17F91"/>
    <w:rsid w:val="00A20987"/>
    <w:rsid w:val="00A20D01"/>
    <w:rsid w:val="00A211C3"/>
    <w:rsid w:val="00A21C96"/>
    <w:rsid w:val="00A225DB"/>
    <w:rsid w:val="00A22E4B"/>
    <w:rsid w:val="00A2305C"/>
    <w:rsid w:val="00A23A0A"/>
    <w:rsid w:val="00A23C57"/>
    <w:rsid w:val="00A248F8"/>
    <w:rsid w:val="00A25452"/>
    <w:rsid w:val="00A258F3"/>
    <w:rsid w:val="00A25B1F"/>
    <w:rsid w:val="00A26950"/>
    <w:rsid w:val="00A26AA0"/>
    <w:rsid w:val="00A26C1D"/>
    <w:rsid w:val="00A27272"/>
    <w:rsid w:val="00A27480"/>
    <w:rsid w:val="00A27BE2"/>
    <w:rsid w:val="00A3021B"/>
    <w:rsid w:val="00A3040B"/>
    <w:rsid w:val="00A30B5F"/>
    <w:rsid w:val="00A319B5"/>
    <w:rsid w:val="00A31B7D"/>
    <w:rsid w:val="00A320C9"/>
    <w:rsid w:val="00A32C5D"/>
    <w:rsid w:val="00A32D24"/>
    <w:rsid w:val="00A3349B"/>
    <w:rsid w:val="00A3350B"/>
    <w:rsid w:val="00A33C95"/>
    <w:rsid w:val="00A33DAE"/>
    <w:rsid w:val="00A34E0A"/>
    <w:rsid w:val="00A3518A"/>
    <w:rsid w:val="00A3540D"/>
    <w:rsid w:val="00A3547D"/>
    <w:rsid w:val="00A35E24"/>
    <w:rsid w:val="00A37195"/>
    <w:rsid w:val="00A40CBB"/>
    <w:rsid w:val="00A42419"/>
    <w:rsid w:val="00A42456"/>
    <w:rsid w:val="00A43653"/>
    <w:rsid w:val="00A447FB"/>
    <w:rsid w:val="00A45E0A"/>
    <w:rsid w:val="00A462C1"/>
    <w:rsid w:val="00A47296"/>
    <w:rsid w:val="00A472F6"/>
    <w:rsid w:val="00A473DB"/>
    <w:rsid w:val="00A47E16"/>
    <w:rsid w:val="00A47E7B"/>
    <w:rsid w:val="00A47FCA"/>
    <w:rsid w:val="00A505D4"/>
    <w:rsid w:val="00A507DA"/>
    <w:rsid w:val="00A50BAB"/>
    <w:rsid w:val="00A51921"/>
    <w:rsid w:val="00A51B34"/>
    <w:rsid w:val="00A53AA2"/>
    <w:rsid w:val="00A53CB8"/>
    <w:rsid w:val="00A5450C"/>
    <w:rsid w:val="00A54AC9"/>
    <w:rsid w:val="00A5512B"/>
    <w:rsid w:val="00A55504"/>
    <w:rsid w:val="00A5571B"/>
    <w:rsid w:val="00A55E91"/>
    <w:rsid w:val="00A564E5"/>
    <w:rsid w:val="00A56DE4"/>
    <w:rsid w:val="00A60874"/>
    <w:rsid w:val="00A60A78"/>
    <w:rsid w:val="00A60F4B"/>
    <w:rsid w:val="00A61ECA"/>
    <w:rsid w:val="00A62780"/>
    <w:rsid w:val="00A62F9E"/>
    <w:rsid w:val="00A633EC"/>
    <w:rsid w:val="00A63C61"/>
    <w:rsid w:val="00A63D1D"/>
    <w:rsid w:val="00A6416F"/>
    <w:rsid w:val="00A6498C"/>
    <w:rsid w:val="00A65C80"/>
    <w:rsid w:val="00A662D5"/>
    <w:rsid w:val="00A70022"/>
    <w:rsid w:val="00A71293"/>
    <w:rsid w:val="00A715C8"/>
    <w:rsid w:val="00A727EF"/>
    <w:rsid w:val="00A7284A"/>
    <w:rsid w:val="00A731A7"/>
    <w:rsid w:val="00A73446"/>
    <w:rsid w:val="00A74711"/>
    <w:rsid w:val="00A748E0"/>
    <w:rsid w:val="00A76182"/>
    <w:rsid w:val="00A76278"/>
    <w:rsid w:val="00A76970"/>
    <w:rsid w:val="00A76BA3"/>
    <w:rsid w:val="00A76E8A"/>
    <w:rsid w:val="00A77021"/>
    <w:rsid w:val="00A7708B"/>
    <w:rsid w:val="00A770DE"/>
    <w:rsid w:val="00A77D82"/>
    <w:rsid w:val="00A77F73"/>
    <w:rsid w:val="00A80082"/>
    <w:rsid w:val="00A8086F"/>
    <w:rsid w:val="00A82D94"/>
    <w:rsid w:val="00A83761"/>
    <w:rsid w:val="00A8435D"/>
    <w:rsid w:val="00A84408"/>
    <w:rsid w:val="00A848FA"/>
    <w:rsid w:val="00A84D80"/>
    <w:rsid w:val="00A85343"/>
    <w:rsid w:val="00A8542E"/>
    <w:rsid w:val="00A85B6F"/>
    <w:rsid w:val="00A85EAB"/>
    <w:rsid w:val="00A85F50"/>
    <w:rsid w:val="00A8669D"/>
    <w:rsid w:val="00A8705C"/>
    <w:rsid w:val="00A87FAB"/>
    <w:rsid w:val="00A917D4"/>
    <w:rsid w:val="00A91A43"/>
    <w:rsid w:val="00A91B86"/>
    <w:rsid w:val="00A91D5E"/>
    <w:rsid w:val="00A91FD0"/>
    <w:rsid w:val="00A922FC"/>
    <w:rsid w:val="00A925CF"/>
    <w:rsid w:val="00A926EA"/>
    <w:rsid w:val="00A92A33"/>
    <w:rsid w:val="00A93344"/>
    <w:rsid w:val="00A9377E"/>
    <w:rsid w:val="00A93F0D"/>
    <w:rsid w:val="00A943C7"/>
    <w:rsid w:val="00A94953"/>
    <w:rsid w:val="00A94A11"/>
    <w:rsid w:val="00A94F69"/>
    <w:rsid w:val="00A95A6A"/>
    <w:rsid w:val="00A973A9"/>
    <w:rsid w:val="00A97FCB"/>
    <w:rsid w:val="00AA0799"/>
    <w:rsid w:val="00AA161E"/>
    <w:rsid w:val="00AA209D"/>
    <w:rsid w:val="00AA30B2"/>
    <w:rsid w:val="00AA3CA4"/>
    <w:rsid w:val="00AA4768"/>
    <w:rsid w:val="00AA484A"/>
    <w:rsid w:val="00AA4B6B"/>
    <w:rsid w:val="00AA5546"/>
    <w:rsid w:val="00AA69FC"/>
    <w:rsid w:val="00AA7312"/>
    <w:rsid w:val="00AA7981"/>
    <w:rsid w:val="00AB1007"/>
    <w:rsid w:val="00AB13EA"/>
    <w:rsid w:val="00AB1C18"/>
    <w:rsid w:val="00AB218F"/>
    <w:rsid w:val="00AB2F33"/>
    <w:rsid w:val="00AB2FFB"/>
    <w:rsid w:val="00AB32E4"/>
    <w:rsid w:val="00AB3E73"/>
    <w:rsid w:val="00AB41DF"/>
    <w:rsid w:val="00AB42F6"/>
    <w:rsid w:val="00AB473E"/>
    <w:rsid w:val="00AB496B"/>
    <w:rsid w:val="00AB4DC1"/>
    <w:rsid w:val="00AB5171"/>
    <w:rsid w:val="00AB66DF"/>
    <w:rsid w:val="00AB6B59"/>
    <w:rsid w:val="00AB7134"/>
    <w:rsid w:val="00AB7B59"/>
    <w:rsid w:val="00AB7D5B"/>
    <w:rsid w:val="00AC0508"/>
    <w:rsid w:val="00AC0F9D"/>
    <w:rsid w:val="00AC2045"/>
    <w:rsid w:val="00AC6E67"/>
    <w:rsid w:val="00AC6F72"/>
    <w:rsid w:val="00AD0535"/>
    <w:rsid w:val="00AD05E3"/>
    <w:rsid w:val="00AD164E"/>
    <w:rsid w:val="00AD18CE"/>
    <w:rsid w:val="00AD1BFB"/>
    <w:rsid w:val="00AD22FB"/>
    <w:rsid w:val="00AD272B"/>
    <w:rsid w:val="00AD272C"/>
    <w:rsid w:val="00AD2CC5"/>
    <w:rsid w:val="00AD3254"/>
    <w:rsid w:val="00AD3356"/>
    <w:rsid w:val="00AD4515"/>
    <w:rsid w:val="00AD4A48"/>
    <w:rsid w:val="00AD4E4F"/>
    <w:rsid w:val="00AD5E66"/>
    <w:rsid w:val="00AD6494"/>
    <w:rsid w:val="00AD65BD"/>
    <w:rsid w:val="00AD6A32"/>
    <w:rsid w:val="00AE2F50"/>
    <w:rsid w:val="00AE3A92"/>
    <w:rsid w:val="00AE4BC8"/>
    <w:rsid w:val="00AE509D"/>
    <w:rsid w:val="00AE53AC"/>
    <w:rsid w:val="00AE53F6"/>
    <w:rsid w:val="00AE5945"/>
    <w:rsid w:val="00AE5F3E"/>
    <w:rsid w:val="00AE7247"/>
    <w:rsid w:val="00AE7255"/>
    <w:rsid w:val="00AE7C14"/>
    <w:rsid w:val="00AE7CF0"/>
    <w:rsid w:val="00AF0E44"/>
    <w:rsid w:val="00AF1494"/>
    <w:rsid w:val="00AF170D"/>
    <w:rsid w:val="00AF1DF4"/>
    <w:rsid w:val="00AF2092"/>
    <w:rsid w:val="00AF2FCA"/>
    <w:rsid w:val="00AF3837"/>
    <w:rsid w:val="00AF44BE"/>
    <w:rsid w:val="00AF4A06"/>
    <w:rsid w:val="00AF5C45"/>
    <w:rsid w:val="00AF5DDB"/>
    <w:rsid w:val="00AF6E6C"/>
    <w:rsid w:val="00AF776A"/>
    <w:rsid w:val="00B002B7"/>
    <w:rsid w:val="00B00327"/>
    <w:rsid w:val="00B008B1"/>
    <w:rsid w:val="00B00DC1"/>
    <w:rsid w:val="00B01668"/>
    <w:rsid w:val="00B018C2"/>
    <w:rsid w:val="00B01A12"/>
    <w:rsid w:val="00B01A9D"/>
    <w:rsid w:val="00B01C4E"/>
    <w:rsid w:val="00B01FE7"/>
    <w:rsid w:val="00B02FD3"/>
    <w:rsid w:val="00B034BB"/>
    <w:rsid w:val="00B03865"/>
    <w:rsid w:val="00B0416E"/>
    <w:rsid w:val="00B04252"/>
    <w:rsid w:val="00B04437"/>
    <w:rsid w:val="00B05C7D"/>
    <w:rsid w:val="00B05D07"/>
    <w:rsid w:val="00B068DC"/>
    <w:rsid w:val="00B06F0F"/>
    <w:rsid w:val="00B070C8"/>
    <w:rsid w:val="00B07180"/>
    <w:rsid w:val="00B07E6E"/>
    <w:rsid w:val="00B10137"/>
    <w:rsid w:val="00B10B84"/>
    <w:rsid w:val="00B10F25"/>
    <w:rsid w:val="00B11C6D"/>
    <w:rsid w:val="00B1307B"/>
    <w:rsid w:val="00B13B6E"/>
    <w:rsid w:val="00B1485B"/>
    <w:rsid w:val="00B16169"/>
    <w:rsid w:val="00B164BB"/>
    <w:rsid w:val="00B16985"/>
    <w:rsid w:val="00B171D1"/>
    <w:rsid w:val="00B178F1"/>
    <w:rsid w:val="00B2092F"/>
    <w:rsid w:val="00B2096D"/>
    <w:rsid w:val="00B20F4B"/>
    <w:rsid w:val="00B213E1"/>
    <w:rsid w:val="00B2164A"/>
    <w:rsid w:val="00B22983"/>
    <w:rsid w:val="00B2300A"/>
    <w:rsid w:val="00B2505B"/>
    <w:rsid w:val="00B2582E"/>
    <w:rsid w:val="00B260CD"/>
    <w:rsid w:val="00B263AD"/>
    <w:rsid w:val="00B263F5"/>
    <w:rsid w:val="00B27768"/>
    <w:rsid w:val="00B27DF4"/>
    <w:rsid w:val="00B30843"/>
    <w:rsid w:val="00B30884"/>
    <w:rsid w:val="00B33FBF"/>
    <w:rsid w:val="00B3430D"/>
    <w:rsid w:val="00B350A9"/>
    <w:rsid w:val="00B3536F"/>
    <w:rsid w:val="00B354DD"/>
    <w:rsid w:val="00B3591D"/>
    <w:rsid w:val="00B35CD0"/>
    <w:rsid w:val="00B35FFE"/>
    <w:rsid w:val="00B3663D"/>
    <w:rsid w:val="00B3698D"/>
    <w:rsid w:val="00B36A83"/>
    <w:rsid w:val="00B370EC"/>
    <w:rsid w:val="00B37300"/>
    <w:rsid w:val="00B4022D"/>
    <w:rsid w:val="00B402E1"/>
    <w:rsid w:val="00B4052E"/>
    <w:rsid w:val="00B40B98"/>
    <w:rsid w:val="00B41063"/>
    <w:rsid w:val="00B4184B"/>
    <w:rsid w:val="00B41F9D"/>
    <w:rsid w:val="00B42A73"/>
    <w:rsid w:val="00B42C8B"/>
    <w:rsid w:val="00B43CA2"/>
    <w:rsid w:val="00B44AE8"/>
    <w:rsid w:val="00B4772A"/>
    <w:rsid w:val="00B47CFE"/>
    <w:rsid w:val="00B47EE2"/>
    <w:rsid w:val="00B503A8"/>
    <w:rsid w:val="00B506AF"/>
    <w:rsid w:val="00B50724"/>
    <w:rsid w:val="00B511EC"/>
    <w:rsid w:val="00B512F3"/>
    <w:rsid w:val="00B5205B"/>
    <w:rsid w:val="00B526B2"/>
    <w:rsid w:val="00B52776"/>
    <w:rsid w:val="00B52BBD"/>
    <w:rsid w:val="00B5404E"/>
    <w:rsid w:val="00B54872"/>
    <w:rsid w:val="00B548C3"/>
    <w:rsid w:val="00B54B88"/>
    <w:rsid w:val="00B55025"/>
    <w:rsid w:val="00B55911"/>
    <w:rsid w:val="00B55999"/>
    <w:rsid w:val="00B574ED"/>
    <w:rsid w:val="00B605D5"/>
    <w:rsid w:val="00B609F2"/>
    <w:rsid w:val="00B60A47"/>
    <w:rsid w:val="00B61DC4"/>
    <w:rsid w:val="00B62C1C"/>
    <w:rsid w:val="00B633A2"/>
    <w:rsid w:val="00B6380B"/>
    <w:rsid w:val="00B63BCA"/>
    <w:rsid w:val="00B63F73"/>
    <w:rsid w:val="00B63F7C"/>
    <w:rsid w:val="00B64BCF"/>
    <w:rsid w:val="00B66A7C"/>
    <w:rsid w:val="00B66D8A"/>
    <w:rsid w:val="00B670E5"/>
    <w:rsid w:val="00B6778E"/>
    <w:rsid w:val="00B6794C"/>
    <w:rsid w:val="00B70662"/>
    <w:rsid w:val="00B71B2B"/>
    <w:rsid w:val="00B72380"/>
    <w:rsid w:val="00B7247B"/>
    <w:rsid w:val="00B732B9"/>
    <w:rsid w:val="00B73854"/>
    <w:rsid w:val="00B742E6"/>
    <w:rsid w:val="00B745A7"/>
    <w:rsid w:val="00B747D1"/>
    <w:rsid w:val="00B74850"/>
    <w:rsid w:val="00B75B5A"/>
    <w:rsid w:val="00B75FF0"/>
    <w:rsid w:val="00B80188"/>
    <w:rsid w:val="00B814AD"/>
    <w:rsid w:val="00B817FD"/>
    <w:rsid w:val="00B81E25"/>
    <w:rsid w:val="00B81EC3"/>
    <w:rsid w:val="00B825C1"/>
    <w:rsid w:val="00B83FAB"/>
    <w:rsid w:val="00B8418E"/>
    <w:rsid w:val="00B8435F"/>
    <w:rsid w:val="00B843DA"/>
    <w:rsid w:val="00B85907"/>
    <w:rsid w:val="00B85923"/>
    <w:rsid w:val="00B85F0B"/>
    <w:rsid w:val="00B86084"/>
    <w:rsid w:val="00B86174"/>
    <w:rsid w:val="00B865D7"/>
    <w:rsid w:val="00B86C41"/>
    <w:rsid w:val="00B8726F"/>
    <w:rsid w:val="00B905E5"/>
    <w:rsid w:val="00B909FC"/>
    <w:rsid w:val="00B911E4"/>
    <w:rsid w:val="00B91368"/>
    <w:rsid w:val="00B94993"/>
    <w:rsid w:val="00B95FAF"/>
    <w:rsid w:val="00B963CB"/>
    <w:rsid w:val="00B96C76"/>
    <w:rsid w:val="00B972CC"/>
    <w:rsid w:val="00BA07DF"/>
    <w:rsid w:val="00BA0A90"/>
    <w:rsid w:val="00BA10ED"/>
    <w:rsid w:val="00BA1819"/>
    <w:rsid w:val="00BA1BBF"/>
    <w:rsid w:val="00BA2401"/>
    <w:rsid w:val="00BA3288"/>
    <w:rsid w:val="00BA3332"/>
    <w:rsid w:val="00BA3573"/>
    <w:rsid w:val="00BA37F0"/>
    <w:rsid w:val="00BA46A7"/>
    <w:rsid w:val="00BA5004"/>
    <w:rsid w:val="00BA51A6"/>
    <w:rsid w:val="00BA5302"/>
    <w:rsid w:val="00BA5443"/>
    <w:rsid w:val="00BA5734"/>
    <w:rsid w:val="00BA63A7"/>
    <w:rsid w:val="00BA6E5C"/>
    <w:rsid w:val="00BA767E"/>
    <w:rsid w:val="00BA78FA"/>
    <w:rsid w:val="00BB07C6"/>
    <w:rsid w:val="00BB127F"/>
    <w:rsid w:val="00BB14BE"/>
    <w:rsid w:val="00BB1A22"/>
    <w:rsid w:val="00BB3230"/>
    <w:rsid w:val="00BB3279"/>
    <w:rsid w:val="00BB368A"/>
    <w:rsid w:val="00BB3C9B"/>
    <w:rsid w:val="00BB5189"/>
    <w:rsid w:val="00BB525A"/>
    <w:rsid w:val="00BB5289"/>
    <w:rsid w:val="00BB5CF1"/>
    <w:rsid w:val="00BB62BA"/>
    <w:rsid w:val="00BB7330"/>
    <w:rsid w:val="00BB7677"/>
    <w:rsid w:val="00BC041D"/>
    <w:rsid w:val="00BC0546"/>
    <w:rsid w:val="00BC0C14"/>
    <w:rsid w:val="00BC340C"/>
    <w:rsid w:val="00BC349A"/>
    <w:rsid w:val="00BC34F0"/>
    <w:rsid w:val="00BC3C3E"/>
    <w:rsid w:val="00BC51DE"/>
    <w:rsid w:val="00BC53FE"/>
    <w:rsid w:val="00BC5A74"/>
    <w:rsid w:val="00BC6B3F"/>
    <w:rsid w:val="00BD0C3D"/>
    <w:rsid w:val="00BD0EE3"/>
    <w:rsid w:val="00BD11DA"/>
    <w:rsid w:val="00BD28A7"/>
    <w:rsid w:val="00BD2D4B"/>
    <w:rsid w:val="00BD311E"/>
    <w:rsid w:val="00BD3C97"/>
    <w:rsid w:val="00BD44EB"/>
    <w:rsid w:val="00BD47C0"/>
    <w:rsid w:val="00BD4CF9"/>
    <w:rsid w:val="00BD4D67"/>
    <w:rsid w:val="00BD5F2C"/>
    <w:rsid w:val="00BD6D50"/>
    <w:rsid w:val="00BD70AF"/>
    <w:rsid w:val="00BD79DB"/>
    <w:rsid w:val="00BE043E"/>
    <w:rsid w:val="00BE0F25"/>
    <w:rsid w:val="00BE11B9"/>
    <w:rsid w:val="00BE17B5"/>
    <w:rsid w:val="00BE17C6"/>
    <w:rsid w:val="00BE191B"/>
    <w:rsid w:val="00BE232D"/>
    <w:rsid w:val="00BE23EB"/>
    <w:rsid w:val="00BE2A81"/>
    <w:rsid w:val="00BE3000"/>
    <w:rsid w:val="00BE388A"/>
    <w:rsid w:val="00BE3A28"/>
    <w:rsid w:val="00BE4E5D"/>
    <w:rsid w:val="00BE4E9B"/>
    <w:rsid w:val="00BE59E1"/>
    <w:rsid w:val="00BE5AE7"/>
    <w:rsid w:val="00BE5E0C"/>
    <w:rsid w:val="00BE62B5"/>
    <w:rsid w:val="00BE6883"/>
    <w:rsid w:val="00BE7F49"/>
    <w:rsid w:val="00BF0C5B"/>
    <w:rsid w:val="00BF1B8C"/>
    <w:rsid w:val="00BF1F7C"/>
    <w:rsid w:val="00BF2094"/>
    <w:rsid w:val="00BF2344"/>
    <w:rsid w:val="00BF2FF4"/>
    <w:rsid w:val="00BF302C"/>
    <w:rsid w:val="00BF3B52"/>
    <w:rsid w:val="00BF4BB4"/>
    <w:rsid w:val="00BF4D34"/>
    <w:rsid w:val="00BF4E07"/>
    <w:rsid w:val="00BF515E"/>
    <w:rsid w:val="00BF588F"/>
    <w:rsid w:val="00BF5CC3"/>
    <w:rsid w:val="00BF5E73"/>
    <w:rsid w:val="00BF6F46"/>
    <w:rsid w:val="00BF7986"/>
    <w:rsid w:val="00C00042"/>
    <w:rsid w:val="00C01471"/>
    <w:rsid w:val="00C01510"/>
    <w:rsid w:val="00C022D9"/>
    <w:rsid w:val="00C04708"/>
    <w:rsid w:val="00C04A82"/>
    <w:rsid w:val="00C04E34"/>
    <w:rsid w:val="00C050B8"/>
    <w:rsid w:val="00C06731"/>
    <w:rsid w:val="00C06E3C"/>
    <w:rsid w:val="00C075CD"/>
    <w:rsid w:val="00C07B67"/>
    <w:rsid w:val="00C10459"/>
    <w:rsid w:val="00C10AAB"/>
    <w:rsid w:val="00C1160C"/>
    <w:rsid w:val="00C11A8F"/>
    <w:rsid w:val="00C1246B"/>
    <w:rsid w:val="00C12B35"/>
    <w:rsid w:val="00C12ED1"/>
    <w:rsid w:val="00C14C08"/>
    <w:rsid w:val="00C14F0D"/>
    <w:rsid w:val="00C15D02"/>
    <w:rsid w:val="00C15DCC"/>
    <w:rsid w:val="00C1616B"/>
    <w:rsid w:val="00C169C8"/>
    <w:rsid w:val="00C177AA"/>
    <w:rsid w:val="00C203EA"/>
    <w:rsid w:val="00C2053E"/>
    <w:rsid w:val="00C2112A"/>
    <w:rsid w:val="00C229C7"/>
    <w:rsid w:val="00C23236"/>
    <w:rsid w:val="00C235DE"/>
    <w:rsid w:val="00C244AD"/>
    <w:rsid w:val="00C2477E"/>
    <w:rsid w:val="00C2583A"/>
    <w:rsid w:val="00C27FF0"/>
    <w:rsid w:val="00C3041F"/>
    <w:rsid w:val="00C32162"/>
    <w:rsid w:val="00C323BA"/>
    <w:rsid w:val="00C328A4"/>
    <w:rsid w:val="00C32C73"/>
    <w:rsid w:val="00C32D62"/>
    <w:rsid w:val="00C32F60"/>
    <w:rsid w:val="00C32F96"/>
    <w:rsid w:val="00C337AF"/>
    <w:rsid w:val="00C3410E"/>
    <w:rsid w:val="00C359A8"/>
    <w:rsid w:val="00C35D81"/>
    <w:rsid w:val="00C35FEC"/>
    <w:rsid w:val="00C3673D"/>
    <w:rsid w:val="00C37D10"/>
    <w:rsid w:val="00C37E9A"/>
    <w:rsid w:val="00C37F9B"/>
    <w:rsid w:val="00C40CC7"/>
    <w:rsid w:val="00C41EB8"/>
    <w:rsid w:val="00C41FB8"/>
    <w:rsid w:val="00C42610"/>
    <w:rsid w:val="00C42763"/>
    <w:rsid w:val="00C42BB8"/>
    <w:rsid w:val="00C4300B"/>
    <w:rsid w:val="00C43084"/>
    <w:rsid w:val="00C437EF"/>
    <w:rsid w:val="00C44835"/>
    <w:rsid w:val="00C44921"/>
    <w:rsid w:val="00C44ADD"/>
    <w:rsid w:val="00C461D6"/>
    <w:rsid w:val="00C46F4F"/>
    <w:rsid w:val="00C46FA0"/>
    <w:rsid w:val="00C47054"/>
    <w:rsid w:val="00C473CB"/>
    <w:rsid w:val="00C5152A"/>
    <w:rsid w:val="00C5193D"/>
    <w:rsid w:val="00C51BAE"/>
    <w:rsid w:val="00C51BE2"/>
    <w:rsid w:val="00C51EAF"/>
    <w:rsid w:val="00C5232D"/>
    <w:rsid w:val="00C5271F"/>
    <w:rsid w:val="00C527FC"/>
    <w:rsid w:val="00C539C0"/>
    <w:rsid w:val="00C54B1C"/>
    <w:rsid w:val="00C54C4F"/>
    <w:rsid w:val="00C54F72"/>
    <w:rsid w:val="00C55000"/>
    <w:rsid w:val="00C55737"/>
    <w:rsid w:val="00C56019"/>
    <w:rsid w:val="00C5670E"/>
    <w:rsid w:val="00C5692A"/>
    <w:rsid w:val="00C56D6D"/>
    <w:rsid w:val="00C56EBD"/>
    <w:rsid w:val="00C5708F"/>
    <w:rsid w:val="00C602A7"/>
    <w:rsid w:val="00C606A4"/>
    <w:rsid w:val="00C60856"/>
    <w:rsid w:val="00C6093F"/>
    <w:rsid w:val="00C612D5"/>
    <w:rsid w:val="00C616A7"/>
    <w:rsid w:val="00C61C47"/>
    <w:rsid w:val="00C632E7"/>
    <w:rsid w:val="00C63859"/>
    <w:rsid w:val="00C63C77"/>
    <w:rsid w:val="00C64A03"/>
    <w:rsid w:val="00C6656B"/>
    <w:rsid w:val="00C66AC8"/>
    <w:rsid w:val="00C66BEA"/>
    <w:rsid w:val="00C66F3A"/>
    <w:rsid w:val="00C67B0C"/>
    <w:rsid w:val="00C67DEB"/>
    <w:rsid w:val="00C70598"/>
    <w:rsid w:val="00C7085B"/>
    <w:rsid w:val="00C70CA3"/>
    <w:rsid w:val="00C70F6C"/>
    <w:rsid w:val="00C7118C"/>
    <w:rsid w:val="00C71F0C"/>
    <w:rsid w:val="00C726E1"/>
    <w:rsid w:val="00C728DB"/>
    <w:rsid w:val="00C72E88"/>
    <w:rsid w:val="00C73846"/>
    <w:rsid w:val="00C73938"/>
    <w:rsid w:val="00C743EC"/>
    <w:rsid w:val="00C74528"/>
    <w:rsid w:val="00C74536"/>
    <w:rsid w:val="00C74ADB"/>
    <w:rsid w:val="00C75A73"/>
    <w:rsid w:val="00C75E1D"/>
    <w:rsid w:val="00C763BB"/>
    <w:rsid w:val="00C76B32"/>
    <w:rsid w:val="00C76C72"/>
    <w:rsid w:val="00C7720B"/>
    <w:rsid w:val="00C7759B"/>
    <w:rsid w:val="00C77B6A"/>
    <w:rsid w:val="00C77EC2"/>
    <w:rsid w:val="00C80281"/>
    <w:rsid w:val="00C80483"/>
    <w:rsid w:val="00C8087B"/>
    <w:rsid w:val="00C8241F"/>
    <w:rsid w:val="00C825D1"/>
    <w:rsid w:val="00C83F57"/>
    <w:rsid w:val="00C8503B"/>
    <w:rsid w:val="00C86590"/>
    <w:rsid w:val="00C865D0"/>
    <w:rsid w:val="00C869DE"/>
    <w:rsid w:val="00C876A6"/>
    <w:rsid w:val="00C90690"/>
    <w:rsid w:val="00C9168C"/>
    <w:rsid w:val="00C9425D"/>
    <w:rsid w:val="00C9472E"/>
    <w:rsid w:val="00C95500"/>
    <w:rsid w:val="00C9657E"/>
    <w:rsid w:val="00C96601"/>
    <w:rsid w:val="00C96B25"/>
    <w:rsid w:val="00C96B4A"/>
    <w:rsid w:val="00C96CE6"/>
    <w:rsid w:val="00C96D17"/>
    <w:rsid w:val="00C979FA"/>
    <w:rsid w:val="00C97F35"/>
    <w:rsid w:val="00CA0E23"/>
    <w:rsid w:val="00CA1F83"/>
    <w:rsid w:val="00CA2145"/>
    <w:rsid w:val="00CA2A45"/>
    <w:rsid w:val="00CA2E1F"/>
    <w:rsid w:val="00CA2FD9"/>
    <w:rsid w:val="00CA3223"/>
    <w:rsid w:val="00CA358C"/>
    <w:rsid w:val="00CA3EFC"/>
    <w:rsid w:val="00CA47F5"/>
    <w:rsid w:val="00CA4898"/>
    <w:rsid w:val="00CA496E"/>
    <w:rsid w:val="00CA4C0D"/>
    <w:rsid w:val="00CA4E90"/>
    <w:rsid w:val="00CA5135"/>
    <w:rsid w:val="00CA58B1"/>
    <w:rsid w:val="00CA6372"/>
    <w:rsid w:val="00CA68B0"/>
    <w:rsid w:val="00CA6C81"/>
    <w:rsid w:val="00CA6E3A"/>
    <w:rsid w:val="00CA70F2"/>
    <w:rsid w:val="00CA7562"/>
    <w:rsid w:val="00CA7992"/>
    <w:rsid w:val="00CA7F3F"/>
    <w:rsid w:val="00CB078A"/>
    <w:rsid w:val="00CB08EB"/>
    <w:rsid w:val="00CB1382"/>
    <w:rsid w:val="00CB2AB8"/>
    <w:rsid w:val="00CB2F5C"/>
    <w:rsid w:val="00CB42D5"/>
    <w:rsid w:val="00CB456A"/>
    <w:rsid w:val="00CB4603"/>
    <w:rsid w:val="00CB4D71"/>
    <w:rsid w:val="00CB5085"/>
    <w:rsid w:val="00CB5700"/>
    <w:rsid w:val="00CB5C2C"/>
    <w:rsid w:val="00CB6202"/>
    <w:rsid w:val="00CB6EE4"/>
    <w:rsid w:val="00CB7D64"/>
    <w:rsid w:val="00CB7D6D"/>
    <w:rsid w:val="00CB7DA8"/>
    <w:rsid w:val="00CC01E1"/>
    <w:rsid w:val="00CC0244"/>
    <w:rsid w:val="00CC057F"/>
    <w:rsid w:val="00CC0695"/>
    <w:rsid w:val="00CC081D"/>
    <w:rsid w:val="00CC1F06"/>
    <w:rsid w:val="00CC227D"/>
    <w:rsid w:val="00CC25FD"/>
    <w:rsid w:val="00CC2819"/>
    <w:rsid w:val="00CC2ED8"/>
    <w:rsid w:val="00CC30FA"/>
    <w:rsid w:val="00CC37B6"/>
    <w:rsid w:val="00CC485B"/>
    <w:rsid w:val="00CC53B6"/>
    <w:rsid w:val="00CC5B73"/>
    <w:rsid w:val="00CC6773"/>
    <w:rsid w:val="00CC7D0D"/>
    <w:rsid w:val="00CC7FC8"/>
    <w:rsid w:val="00CD037A"/>
    <w:rsid w:val="00CD0912"/>
    <w:rsid w:val="00CD0A8D"/>
    <w:rsid w:val="00CD120A"/>
    <w:rsid w:val="00CD14BB"/>
    <w:rsid w:val="00CD19C6"/>
    <w:rsid w:val="00CD1D43"/>
    <w:rsid w:val="00CD2062"/>
    <w:rsid w:val="00CD2096"/>
    <w:rsid w:val="00CD2494"/>
    <w:rsid w:val="00CD2953"/>
    <w:rsid w:val="00CD2A5B"/>
    <w:rsid w:val="00CD2FD7"/>
    <w:rsid w:val="00CD3AF4"/>
    <w:rsid w:val="00CD51EC"/>
    <w:rsid w:val="00CD54EE"/>
    <w:rsid w:val="00CD60E2"/>
    <w:rsid w:val="00CD62DF"/>
    <w:rsid w:val="00CD67AD"/>
    <w:rsid w:val="00CD7DAB"/>
    <w:rsid w:val="00CD7DE5"/>
    <w:rsid w:val="00CD7FC6"/>
    <w:rsid w:val="00CE0345"/>
    <w:rsid w:val="00CE0700"/>
    <w:rsid w:val="00CE0C18"/>
    <w:rsid w:val="00CE0CF4"/>
    <w:rsid w:val="00CE11D7"/>
    <w:rsid w:val="00CE16AF"/>
    <w:rsid w:val="00CE175D"/>
    <w:rsid w:val="00CE19E6"/>
    <w:rsid w:val="00CE1B3B"/>
    <w:rsid w:val="00CE341A"/>
    <w:rsid w:val="00CE3516"/>
    <w:rsid w:val="00CE35A1"/>
    <w:rsid w:val="00CE3BCA"/>
    <w:rsid w:val="00CE46CF"/>
    <w:rsid w:val="00CE4D86"/>
    <w:rsid w:val="00CE4E01"/>
    <w:rsid w:val="00CE591B"/>
    <w:rsid w:val="00CE6096"/>
    <w:rsid w:val="00CE63F3"/>
    <w:rsid w:val="00CE66BD"/>
    <w:rsid w:val="00CE7D29"/>
    <w:rsid w:val="00CE7DE2"/>
    <w:rsid w:val="00CF0517"/>
    <w:rsid w:val="00CF0C05"/>
    <w:rsid w:val="00CF0CE6"/>
    <w:rsid w:val="00CF1673"/>
    <w:rsid w:val="00CF1C1F"/>
    <w:rsid w:val="00CF1C2B"/>
    <w:rsid w:val="00CF2011"/>
    <w:rsid w:val="00CF24AE"/>
    <w:rsid w:val="00CF4E23"/>
    <w:rsid w:val="00CF5FCA"/>
    <w:rsid w:val="00CF6074"/>
    <w:rsid w:val="00CF60C7"/>
    <w:rsid w:val="00CF7035"/>
    <w:rsid w:val="00CF7F32"/>
    <w:rsid w:val="00D00F97"/>
    <w:rsid w:val="00D012DE"/>
    <w:rsid w:val="00D01661"/>
    <w:rsid w:val="00D018CB"/>
    <w:rsid w:val="00D02C43"/>
    <w:rsid w:val="00D02FBA"/>
    <w:rsid w:val="00D0310D"/>
    <w:rsid w:val="00D0380F"/>
    <w:rsid w:val="00D03E9D"/>
    <w:rsid w:val="00D0513B"/>
    <w:rsid w:val="00D05302"/>
    <w:rsid w:val="00D054B9"/>
    <w:rsid w:val="00D0584D"/>
    <w:rsid w:val="00D067A3"/>
    <w:rsid w:val="00D06F38"/>
    <w:rsid w:val="00D07138"/>
    <w:rsid w:val="00D076D6"/>
    <w:rsid w:val="00D077DC"/>
    <w:rsid w:val="00D078CF"/>
    <w:rsid w:val="00D0797F"/>
    <w:rsid w:val="00D07A97"/>
    <w:rsid w:val="00D07FB6"/>
    <w:rsid w:val="00D10244"/>
    <w:rsid w:val="00D10D58"/>
    <w:rsid w:val="00D11195"/>
    <w:rsid w:val="00D11546"/>
    <w:rsid w:val="00D11876"/>
    <w:rsid w:val="00D11AD0"/>
    <w:rsid w:val="00D12A5C"/>
    <w:rsid w:val="00D12DE9"/>
    <w:rsid w:val="00D13029"/>
    <w:rsid w:val="00D135EA"/>
    <w:rsid w:val="00D139F8"/>
    <w:rsid w:val="00D147C9"/>
    <w:rsid w:val="00D14CA8"/>
    <w:rsid w:val="00D154C4"/>
    <w:rsid w:val="00D1687E"/>
    <w:rsid w:val="00D16A98"/>
    <w:rsid w:val="00D16CFA"/>
    <w:rsid w:val="00D176CE"/>
    <w:rsid w:val="00D178A5"/>
    <w:rsid w:val="00D202D1"/>
    <w:rsid w:val="00D20629"/>
    <w:rsid w:val="00D2092F"/>
    <w:rsid w:val="00D20996"/>
    <w:rsid w:val="00D219D6"/>
    <w:rsid w:val="00D219F7"/>
    <w:rsid w:val="00D227D9"/>
    <w:rsid w:val="00D2316C"/>
    <w:rsid w:val="00D23498"/>
    <w:rsid w:val="00D246FD"/>
    <w:rsid w:val="00D24A05"/>
    <w:rsid w:val="00D24DD6"/>
    <w:rsid w:val="00D25AF6"/>
    <w:rsid w:val="00D2723B"/>
    <w:rsid w:val="00D27583"/>
    <w:rsid w:val="00D278C2"/>
    <w:rsid w:val="00D27EF3"/>
    <w:rsid w:val="00D30553"/>
    <w:rsid w:val="00D30B7A"/>
    <w:rsid w:val="00D3115C"/>
    <w:rsid w:val="00D31506"/>
    <w:rsid w:val="00D31DAF"/>
    <w:rsid w:val="00D32020"/>
    <w:rsid w:val="00D33B1E"/>
    <w:rsid w:val="00D33CFD"/>
    <w:rsid w:val="00D3418E"/>
    <w:rsid w:val="00D341B7"/>
    <w:rsid w:val="00D35C0E"/>
    <w:rsid w:val="00D35DCA"/>
    <w:rsid w:val="00D35EF3"/>
    <w:rsid w:val="00D373B3"/>
    <w:rsid w:val="00D37AFE"/>
    <w:rsid w:val="00D407FD"/>
    <w:rsid w:val="00D40B84"/>
    <w:rsid w:val="00D41825"/>
    <w:rsid w:val="00D4347D"/>
    <w:rsid w:val="00D44259"/>
    <w:rsid w:val="00D44708"/>
    <w:rsid w:val="00D44CB0"/>
    <w:rsid w:val="00D45452"/>
    <w:rsid w:val="00D4555E"/>
    <w:rsid w:val="00D46357"/>
    <w:rsid w:val="00D465D4"/>
    <w:rsid w:val="00D46645"/>
    <w:rsid w:val="00D46AA2"/>
    <w:rsid w:val="00D46BF2"/>
    <w:rsid w:val="00D47302"/>
    <w:rsid w:val="00D4774F"/>
    <w:rsid w:val="00D47B58"/>
    <w:rsid w:val="00D503C8"/>
    <w:rsid w:val="00D50884"/>
    <w:rsid w:val="00D51FC3"/>
    <w:rsid w:val="00D52A67"/>
    <w:rsid w:val="00D52F8A"/>
    <w:rsid w:val="00D538F4"/>
    <w:rsid w:val="00D539A1"/>
    <w:rsid w:val="00D53CD3"/>
    <w:rsid w:val="00D53CFF"/>
    <w:rsid w:val="00D53D15"/>
    <w:rsid w:val="00D54396"/>
    <w:rsid w:val="00D54915"/>
    <w:rsid w:val="00D5530F"/>
    <w:rsid w:val="00D55391"/>
    <w:rsid w:val="00D55620"/>
    <w:rsid w:val="00D55717"/>
    <w:rsid w:val="00D55867"/>
    <w:rsid w:val="00D56BBD"/>
    <w:rsid w:val="00D56DD3"/>
    <w:rsid w:val="00D5711B"/>
    <w:rsid w:val="00D57200"/>
    <w:rsid w:val="00D578E1"/>
    <w:rsid w:val="00D579D1"/>
    <w:rsid w:val="00D57D10"/>
    <w:rsid w:val="00D617A1"/>
    <w:rsid w:val="00D6293C"/>
    <w:rsid w:val="00D62D82"/>
    <w:rsid w:val="00D636C8"/>
    <w:rsid w:val="00D63DFA"/>
    <w:rsid w:val="00D63F29"/>
    <w:rsid w:val="00D643DC"/>
    <w:rsid w:val="00D64814"/>
    <w:rsid w:val="00D6491D"/>
    <w:rsid w:val="00D64AD5"/>
    <w:rsid w:val="00D64E8F"/>
    <w:rsid w:val="00D6616E"/>
    <w:rsid w:val="00D66427"/>
    <w:rsid w:val="00D670FF"/>
    <w:rsid w:val="00D67413"/>
    <w:rsid w:val="00D67658"/>
    <w:rsid w:val="00D70054"/>
    <w:rsid w:val="00D70A36"/>
    <w:rsid w:val="00D70FAD"/>
    <w:rsid w:val="00D71BC1"/>
    <w:rsid w:val="00D72161"/>
    <w:rsid w:val="00D72244"/>
    <w:rsid w:val="00D72384"/>
    <w:rsid w:val="00D72B7C"/>
    <w:rsid w:val="00D73052"/>
    <w:rsid w:val="00D737F2"/>
    <w:rsid w:val="00D73F24"/>
    <w:rsid w:val="00D742F8"/>
    <w:rsid w:val="00D750E2"/>
    <w:rsid w:val="00D7522A"/>
    <w:rsid w:val="00D752DA"/>
    <w:rsid w:val="00D7542E"/>
    <w:rsid w:val="00D756DE"/>
    <w:rsid w:val="00D757C6"/>
    <w:rsid w:val="00D75819"/>
    <w:rsid w:val="00D7618F"/>
    <w:rsid w:val="00D76203"/>
    <w:rsid w:val="00D77C24"/>
    <w:rsid w:val="00D8065C"/>
    <w:rsid w:val="00D80A5E"/>
    <w:rsid w:val="00D813B3"/>
    <w:rsid w:val="00D814DE"/>
    <w:rsid w:val="00D82FF1"/>
    <w:rsid w:val="00D835A5"/>
    <w:rsid w:val="00D849BA"/>
    <w:rsid w:val="00D84A54"/>
    <w:rsid w:val="00D84FA8"/>
    <w:rsid w:val="00D8538C"/>
    <w:rsid w:val="00D8538E"/>
    <w:rsid w:val="00D85494"/>
    <w:rsid w:val="00D861D8"/>
    <w:rsid w:val="00D8661E"/>
    <w:rsid w:val="00D86620"/>
    <w:rsid w:val="00D868DE"/>
    <w:rsid w:val="00D86CD6"/>
    <w:rsid w:val="00D870CA"/>
    <w:rsid w:val="00D87D13"/>
    <w:rsid w:val="00D90546"/>
    <w:rsid w:val="00D9071C"/>
    <w:rsid w:val="00D914AE"/>
    <w:rsid w:val="00D91935"/>
    <w:rsid w:val="00D91C00"/>
    <w:rsid w:val="00D91C5E"/>
    <w:rsid w:val="00D91EE2"/>
    <w:rsid w:val="00D92459"/>
    <w:rsid w:val="00D928CB"/>
    <w:rsid w:val="00D92AAA"/>
    <w:rsid w:val="00D942FB"/>
    <w:rsid w:val="00D951C9"/>
    <w:rsid w:val="00D959B0"/>
    <w:rsid w:val="00D95E86"/>
    <w:rsid w:val="00DA00D1"/>
    <w:rsid w:val="00DA2268"/>
    <w:rsid w:val="00DA268E"/>
    <w:rsid w:val="00DA2CE9"/>
    <w:rsid w:val="00DA3A3F"/>
    <w:rsid w:val="00DA4325"/>
    <w:rsid w:val="00DA4E9A"/>
    <w:rsid w:val="00DA569A"/>
    <w:rsid w:val="00DA5774"/>
    <w:rsid w:val="00DA582A"/>
    <w:rsid w:val="00DA5F99"/>
    <w:rsid w:val="00DA6C85"/>
    <w:rsid w:val="00DA77D0"/>
    <w:rsid w:val="00DB0CFE"/>
    <w:rsid w:val="00DB0E26"/>
    <w:rsid w:val="00DB1137"/>
    <w:rsid w:val="00DB1C82"/>
    <w:rsid w:val="00DB3147"/>
    <w:rsid w:val="00DB38CA"/>
    <w:rsid w:val="00DB4441"/>
    <w:rsid w:val="00DB485F"/>
    <w:rsid w:val="00DB4AA0"/>
    <w:rsid w:val="00DB4C7B"/>
    <w:rsid w:val="00DB4FE1"/>
    <w:rsid w:val="00DB51DE"/>
    <w:rsid w:val="00DB5803"/>
    <w:rsid w:val="00DB6507"/>
    <w:rsid w:val="00DB74BA"/>
    <w:rsid w:val="00DB762C"/>
    <w:rsid w:val="00DB7CC5"/>
    <w:rsid w:val="00DB7D5E"/>
    <w:rsid w:val="00DB7FDF"/>
    <w:rsid w:val="00DC21B7"/>
    <w:rsid w:val="00DC2D9B"/>
    <w:rsid w:val="00DC322E"/>
    <w:rsid w:val="00DC3856"/>
    <w:rsid w:val="00DC4122"/>
    <w:rsid w:val="00DC44FB"/>
    <w:rsid w:val="00DC45AE"/>
    <w:rsid w:val="00DC4EEE"/>
    <w:rsid w:val="00DC53A4"/>
    <w:rsid w:val="00DC5615"/>
    <w:rsid w:val="00DC5B56"/>
    <w:rsid w:val="00DC5C88"/>
    <w:rsid w:val="00DC6302"/>
    <w:rsid w:val="00DC69FE"/>
    <w:rsid w:val="00DC6A20"/>
    <w:rsid w:val="00DC726F"/>
    <w:rsid w:val="00DC781C"/>
    <w:rsid w:val="00DC7F33"/>
    <w:rsid w:val="00DD1146"/>
    <w:rsid w:val="00DD13AB"/>
    <w:rsid w:val="00DD2521"/>
    <w:rsid w:val="00DD38A6"/>
    <w:rsid w:val="00DD3B31"/>
    <w:rsid w:val="00DD4498"/>
    <w:rsid w:val="00DD5E89"/>
    <w:rsid w:val="00DD6D79"/>
    <w:rsid w:val="00DD756A"/>
    <w:rsid w:val="00DE0CD4"/>
    <w:rsid w:val="00DE1B82"/>
    <w:rsid w:val="00DE291E"/>
    <w:rsid w:val="00DE2DB7"/>
    <w:rsid w:val="00DE305B"/>
    <w:rsid w:val="00DE3AD1"/>
    <w:rsid w:val="00DE3E84"/>
    <w:rsid w:val="00DE42BA"/>
    <w:rsid w:val="00DE48EA"/>
    <w:rsid w:val="00DE57C3"/>
    <w:rsid w:val="00DE5813"/>
    <w:rsid w:val="00DE5C3F"/>
    <w:rsid w:val="00DE6058"/>
    <w:rsid w:val="00DE63F2"/>
    <w:rsid w:val="00DE6686"/>
    <w:rsid w:val="00DE6AD6"/>
    <w:rsid w:val="00DE6C4D"/>
    <w:rsid w:val="00DE78A5"/>
    <w:rsid w:val="00DF07CC"/>
    <w:rsid w:val="00DF0900"/>
    <w:rsid w:val="00DF131D"/>
    <w:rsid w:val="00DF2624"/>
    <w:rsid w:val="00DF380A"/>
    <w:rsid w:val="00DF3D74"/>
    <w:rsid w:val="00DF4555"/>
    <w:rsid w:val="00DF48A2"/>
    <w:rsid w:val="00DF55FF"/>
    <w:rsid w:val="00DF5617"/>
    <w:rsid w:val="00DF6237"/>
    <w:rsid w:val="00DF6388"/>
    <w:rsid w:val="00DF6FE3"/>
    <w:rsid w:val="00DF74BD"/>
    <w:rsid w:val="00DF7A0A"/>
    <w:rsid w:val="00DF7C05"/>
    <w:rsid w:val="00DF7E52"/>
    <w:rsid w:val="00E006FD"/>
    <w:rsid w:val="00E00A33"/>
    <w:rsid w:val="00E00D26"/>
    <w:rsid w:val="00E01870"/>
    <w:rsid w:val="00E02A68"/>
    <w:rsid w:val="00E0344F"/>
    <w:rsid w:val="00E04402"/>
    <w:rsid w:val="00E04AB1"/>
    <w:rsid w:val="00E04C7F"/>
    <w:rsid w:val="00E04CEB"/>
    <w:rsid w:val="00E04ED1"/>
    <w:rsid w:val="00E0580C"/>
    <w:rsid w:val="00E05B7D"/>
    <w:rsid w:val="00E06D09"/>
    <w:rsid w:val="00E07028"/>
    <w:rsid w:val="00E07329"/>
    <w:rsid w:val="00E07887"/>
    <w:rsid w:val="00E07AD2"/>
    <w:rsid w:val="00E07EF0"/>
    <w:rsid w:val="00E10284"/>
    <w:rsid w:val="00E10568"/>
    <w:rsid w:val="00E1196B"/>
    <w:rsid w:val="00E12EC4"/>
    <w:rsid w:val="00E13740"/>
    <w:rsid w:val="00E1471B"/>
    <w:rsid w:val="00E148AE"/>
    <w:rsid w:val="00E14A34"/>
    <w:rsid w:val="00E14CE4"/>
    <w:rsid w:val="00E14F5A"/>
    <w:rsid w:val="00E15F97"/>
    <w:rsid w:val="00E15FBA"/>
    <w:rsid w:val="00E16397"/>
    <w:rsid w:val="00E16F6D"/>
    <w:rsid w:val="00E1709D"/>
    <w:rsid w:val="00E17547"/>
    <w:rsid w:val="00E178E6"/>
    <w:rsid w:val="00E17CF2"/>
    <w:rsid w:val="00E20021"/>
    <w:rsid w:val="00E229FB"/>
    <w:rsid w:val="00E22AEE"/>
    <w:rsid w:val="00E233C0"/>
    <w:rsid w:val="00E24625"/>
    <w:rsid w:val="00E24745"/>
    <w:rsid w:val="00E253A7"/>
    <w:rsid w:val="00E25B7A"/>
    <w:rsid w:val="00E26BD8"/>
    <w:rsid w:val="00E26C2A"/>
    <w:rsid w:val="00E26CED"/>
    <w:rsid w:val="00E2706A"/>
    <w:rsid w:val="00E2795B"/>
    <w:rsid w:val="00E3007D"/>
    <w:rsid w:val="00E302E4"/>
    <w:rsid w:val="00E305B3"/>
    <w:rsid w:val="00E30621"/>
    <w:rsid w:val="00E336F5"/>
    <w:rsid w:val="00E337C2"/>
    <w:rsid w:val="00E339A5"/>
    <w:rsid w:val="00E357D0"/>
    <w:rsid w:val="00E362DC"/>
    <w:rsid w:val="00E36EED"/>
    <w:rsid w:val="00E3740F"/>
    <w:rsid w:val="00E3767F"/>
    <w:rsid w:val="00E415B2"/>
    <w:rsid w:val="00E4263A"/>
    <w:rsid w:val="00E43247"/>
    <w:rsid w:val="00E43AE5"/>
    <w:rsid w:val="00E43C21"/>
    <w:rsid w:val="00E4438B"/>
    <w:rsid w:val="00E444ED"/>
    <w:rsid w:val="00E45562"/>
    <w:rsid w:val="00E45DA9"/>
    <w:rsid w:val="00E467AA"/>
    <w:rsid w:val="00E4731C"/>
    <w:rsid w:val="00E478F8"/>
    <w:rsid w:val="00E47F2A"/>
    <w:rsid w:val="00E5122A"/>
    <w:rsid w:val="00E51C1B"/>
    <w:rsid w:val="00E52102"/>
    <w:rsid w:val="00E52895"/>
    <w:rsid w:val="00E5290B"/>
    <w:rsid w:val="00E53E1C"/>
    <w:rsid w:val="00E543F1"/>
    <w:rsid w:val="00E554C2"/>
    <w:rsid w:val="00E55929"/>
    <w:rsid w:val="00E56715"/>
    <w:rsid w:val="00E56B6C"/>
    <w:rsid w:val="00E56D1A"/>
    <w:rsid w:val="00E5701E"/>
    <w:rsid w:val="00E57427"/>
    <w:rsid w:val="00E57484"/>
    <w:rsid w:val="00E57C8B"/>
    <w:rsid w:val="00E619DC"/>
    <w:rsid w:val="00E61D2D"/>
    <w:rsid w:val="00E6281C"/>
    <w:rsid w:val="00E6289A"/>
    <w:rsid w:val="00E62F16"/>
    <w:rsid w:val="00E642E1"/>
    <w:rsid w:val="00E64CEE"/>
    <w:rsid w:val="00E6588B"/>
    <w:rsid w:val="00E66026"/>
    <w:rsid w:val="00E662BE"/>
    <w:rsid w:val="00E6751E"/>
    <w:rsid w:val="00E67F18"/>
    <w:rsid w:val="00E705BA"/>
    <w:rsid w:val="00E70958"/>
    <w:rsid w:val="00E713EC"/>
    <w:rsid w:val="00E73039"/>
    <w:rsid w:val="00E73C9F"/>
    <w:rsid w:val="00E7435F"/>
    <w:rsid w:val="00E7441F"/>
    <w:rsid w:val="00E74B5D"/>
    <w:rsid w:val="00E74C2A"/>
    <w:rsid w:val="00E75302"/>
    <w:rsid w:val="00E75787"/>
    <w:rsid w:val="00E758DC"/>
    <w:rsid w:val="00E75BF5"/>
    <w:rsid w:val="00E76582"/>
    <w:rsid w:val="00E76934"/>
    <w:rsid w:val="00E77873"/>
    <w:rsid w:val="00E77E03"/>
    <w:rsid w:val="00E81612"/>
    <w:rsid w:val="00E821EB"/>
    <w:rsid w:val="00E82EF5"/>
    <w:rsid w:val="00E84A59"/>
    <w:rsid w:val="00E85904"/>
    <w:rsid w:val="00E86F24"/>
    <w:rsid w:val="00E87384"/>
    <w:rsid w:val="00E87C2D"/>
    <w:rsid w:val="00E909DE"/>
    <w:rsid w:val="00E90A34"/>
    <w:rsid w:val="00E91935"/>
    <w:rsid w:val="00E933E6"/>
    <w:rsid w:val="00E93D84"/>
    <w:rsid w:val="00E9411F"/>
    <w:rsid w:val="00E9696C"/>
    <w:rsid w:val="00E96DE7"/>
    <w:rsid w:val="00E9734F"/>
    <w:rsid w:val="00E97F95"/>
    <w:rsid w:val="00EA0315"/>
    <w:rsid w:val="00EA0B11"/>
    <w:rsid w:val="00EA1962"/>
    <w:rsid w:val="00EA1A61"/>
    <w:rsid w:val="00EA1DFD"/>
    <w:rsid w:val="00EA24BE"/>
    <w:rsid w:val="00EA2E81"/>
    <w:rsid w:val="00EA2F46"/>
    <w:rsid w:val="00EA3989"/>
    <w:rsid w:val="00EA3AD1"/>
    <w:rsid w:val="00EA3B75"/>
    <w:rsid w:val="00EA484C"/>
    <w:rsid w:val="00EA4AD1"/>
    <w:rsid w:val="00EA4AEC"/>
    <w:rsid w:val="00EA4D65"/>
    <w:rsid w:val="00EA52B0"/>
    <w:rsid w:val="00EA764B"/>
    <w:rsid w:val="00EB0577"/>
    <w:rsid w:val="00EB0FED"/>
    <w:rsid w:val="00EB1257"/>
    <w:rsid w:val="00EB186E"/>
    <w:rsid w:val="00EB1949"/>
    <w:rsid w:val="00EB1BFA"/>
    <w:rsid w:val="00EB2A22"/>
    <w:rsid w:val="00EB2EDA"/>
    <w:rsid w:val="00EB3305"/>
    <w:rsid w:val="00EB3AA5"/>
    <w:rsid w:val="00EB4071"/>
    <w:rsid w:val="00EB57AD"/>
    <w:rsid w:val="00EB69BE"/>
    <w:rsid w:val="00EB7F6C"/>
    <w:rsid w:val="00EC02ED"/>
    <w:rsid w:val="00EC0D0D"/>
    <w:rsid w:val="00EC0EF4"/>
    <w:rsid w:val="00EC23F9"/>
    <w:rsid w:val="00EC365A"/>
    <w:rsid w:val="00EC3AAA"/>
    <w:rsid w:val="00EC3E45"/>
    <w:rsid w:val="00EC47BF"/>
    <w:rsid w:val="00EC4CC4"/>
    <w:rsid w:val="00EC4D25"/>
    <w:rsid w:val="00EC62AA"/>
    <w:rsid w:val="00EC7563"/>
    <w:rsid w:val="00EC7A6F"/>
    <w:rsid w:val="00ED0CEC"/>
    <w:rsid w:val="00ED0E14"/>
    <w:rsid w:val="00ED10AC"/>
    <w:rsid w:val="00ED1B44"/>
    <w:rsid w:val="00ED1FEC"/>
    <w:rsid w:val="00ED210E"/>
    <w:rsid w:val="00ED2A20"/>
    <w:rsid w:val="00ED3282"/>
    <w:rsid w:val="00ED3DD5"/>
    <w:rsid w:val="00ED4709"/>
    <w:rsid w:val="00ED596C"/>
    <w:rsid w:val="00ED5E30"/>
    <w:rsid w:val="00ED5F61"/>
    <w:rsid w:val="00ED643C"/>
    <w:rsid w:val="00ED696E"/>
    <w:rsid w:val="00ED7DEA"/>
    <w:rsid w:val="00EE0010"/>
    <w:rsid w:val="00EE1382"/>
    <w:rsid w:val="00EE14E7"/>
    <w:rsid w:val="00EE1DD8"/>
    <w:rsid w:val="00EE2118"/>
    <w:rsid w:val="00EE2227"/>
    <w:rsid w:val="00EE2879"/>
    <w:rsid w:val="00EE2F8E"/>
    <w:rsid w:val="00EE357B"/>
    <w:rsid w:val="00EE4F26"/>
    <w:rsid w:val="00EE561D"/>
    <w:rsid w:val="00EE5842"/>
    <w:rsid w:val="00EE58BF"/>
    <w:rsid w:val="00EE596F"/>
    <w:rsid w:val="00EE598D"/>
    <w:rsid w:val="00EE5DF1"/>
    <w:rsid w:val="00EE64EF"/>
    <w:rsid w:val="00EE6630"/>
    <w:rsid w:val="00EE72D5"/>
    <w:rsid w:val="00EE7866"/>
    <w:rsid w:val="00EF01C6"/>
    <w:rsid w:val="00EF02CA"/>
    <w:rsid w:val="00EF0313"/>
    <w:rsid w:val="00EF03F8"/>
    <w:rsid w:val="00EF0466"/>
    <w:rsid w:val="00EF116D"/>
    <w:rsid w:val="00EF1C5B"/>
    <w:rsid w:val="00EF202B"/>
    <w:rsid w:val="00EF2B0F"/>
    <w:rsid w:val="00EF3048"/>
    <w:rsid w:val="00EF3C56"/>
    <w:rsid w:val="00EF3D8F"/>
    <w:rsid w:val="00EF4045"/>
    <w:rsid w:val="00EF448F"/>
    <w:rsid w:val="00EF4702"/>
    <w:rsid w:val="00EF54A8"/>
    <w:rsid w:val="00EF59C7"/>
    <w:rsid w:val="00EF6970"/>
    <w:rsid w:val="00EF69BB"/>
    <w:rsid w:val="00F003F6"/>
    <w:rsid w:val="00F00692"/>
    <w:rsid w:val="00F00A79"/>
    <w:rsid w:val="00F016B5"/>
    <w:rsid w:val="00F01B59"/>
    <w:rsid w:val="00F01FA5"/>
    <w:rsid w:val="00F03693"/>
    <w:rsid w:val="00F03873"/>
    <w:rsid w:val="00F03D7B"/>
    <w:rsid w:val="00F04938"/>
    <w:rsid w:val="00F052FB"/>
    <w:rsid w:val="00F059FB"/>
    <w:rsid w:val="00F05D70"/>
    <w:rsid w:val="00F07146"/>
    <w:rsid w:val="00F079F5"/>
    <w:rsid w:val="00F07A20"/>
    <w:rsid w:val="00F07A80"/>
    <w:rsid w:val="00F07B02"/>
    <w:rsid w:val="00F07B68"/>
    <w:rsid w:val="00F10B4B"/>
    <w:rsid w:val="00F10E41"/>
    <w:rsid w:val="00F10E9E"/>
    <w:rsid w:val="00F1245D"/>
    <w:rsid w:val="00F128BD"/>
    <w:rsid w:val="00F132F8"/>
    <w:rsid w:val="00F13A50"/>
    <w:rsid w:val="00F145B9"/>
    <w:rsid w:val="00F146FB"/>
    <w:rsid w:val="00F14875"/>
    <w:rsid w:val="00F15B27"/>
    <w:rsid w:val="00F16231"/>
    <w:rsid w:val="00F17E33"/>
    <w:rsid w:val="00F17E44"/>
    <w:rsid w:val="00F20079"/>
    <w:rsid w:val="00F2096D"/>
    <w:rsid w:val="00F21643"/>
    <w:rsid w:val="00F21B4A"/>
    <w:rsid w:val="00F21FEA"/>
    <w:rsid w:val="00F2242E"/>
    <w:rsid w:val="00F227DF"/>
    <w:rsid w:val="00F22AC5"/>
    <w:rsid w:val="00F23425"/>
    <w:rsid w:val="00F2436D"/>
    <w:rsid w:val="00F24670"/>
    <w:rsid w:val="00F24FEE"/>
    <w:rsid w:val="00F253E9"/>
    <w:rsid w:val="00F26018"/>
    <w:rsid w:val="00F27B45"/>
    <w:rsid w:val="00F27CB4"/>
    <w:rsid w:val="00F30F83"/>
    <w:rsid w:val="00F316ED"/>
    <w:rsid w:val="00F3180D"/>
    <w:rsid w:val="00F32152"/>
    <w:rsid w:val="00F3226A"/>
    <w:rsid w:val="00F32C99"/>
    <w:rsid w:val="00F3374E"/>
    <w:rsid w:val="00F33962"/>
    <w:rsid w:val="00F34E1F"/>
    <w:rsid w:val="00F35BE1"/>
    <w:rsid w:val="00F35D06"/>
    <w:rsid w:val="00F35FE7"/>
    <w:rsid w:val="00F36C3E"/>
    <w:rsid w:val="00F36D4F"/>
    <w:rsid w:val="00F36EBB"/>
    <w:rsid w:val="00F3754D"/>
    <w:rsid w:val="00F4011F"/>
    <w:rsid w:val="00F403DB"/>
    <w:rsid w:val="00F40B20"/>
    <w:rsid w:val="00F412E2"/>
    <w:rsid w:val="00F41471"/>
    <w:rsid w:val="00F422A0"/>
    <w:rsid w:val="00F42FD6"/>
    <w:rsid w:val="00F430BA"/>
    <w:rsid w:val="00F431E7"/>
    <w:rsid w:val="00F4411E"/>
    <w:rsid w:val="00F445FA"/>
    <w:rsid w:val="00F449B2"/>
    <w:rsid w:val="00F44DAE"/>
    <w:rsid w:val="00F46A2E"/>
    <w:rsid w:val="00F46CC8"/>
    <w:rsid w:val="00F4721A"/>
    <w:rsid w:val="00F474BE"/>
    <w:rsid w:val="00F47E59"/>
    <w:rsid w:val="00F51CCB"/>
    <w:rsid w:val="00F532F7"/>
    <w:rsid w:val="00F53734"/>
    <w:rsid w:val="00F53AA3"/>
    <w:rsid w:val="00F5402D"/>
    <w:rsid w:val="00F54F4C"/>
    <w:rsid w:val="00F5520F"/>
    <w:rsid w:val="00F5614D"/>
    <w:rsid w:val="00F56F06"/>
    <w:rsid w:val="00F56FF8"/>
    <w:rsid w:val="00F57429"/>
    <w:rsid w:val="00F57F09"/>
    <w:rsid w:val="00F6056F"/>
    <w:rsid w:val="00F60876"/>
    <w:rsid w:val="00F60DB7"/>
    <w:rsid w:val="00F60F61"/>
    <w:rsid w:val="00F61FDE"/>
    <w:rsid w:val="00F641CF"/>
    <w:rsid w:val="00F64A74"/>
    <w:rsid w:val="00F64E27"/>
    <w:rsid w:val="00F66392"/>
    <w:rsid w:val="00F6698F"/>
    <w:rsid w:val="00F66B90"/>
    <w:rsid w:val="00F66FE1"/>
    <w:rsid w:val="00F70509"/>
    <w:rsid w:val="00F70530"/>
    <w:rsid w:val="00F71D21"/>
    <w:rsid w:val="00F72144"/>
    <w:rsid w:val="00F7235A"/>
    <w:rsid w:val="00F74350"/>
    <w:rsid w:val="00F74A86"/>
    <w:rsid w:val="00F758DF"/>
    <w:rsid w:val="00F76054"/>
    <w:rsid w:val="00F761BF"/>
    <w:rsid w:val="00F764DC"/>
    <w:rsid w:val="00F76940"/>
    <w:rsid w:val="00F76F2A"/>
    <w:rsid w:val="00F775D9"/>
    <w:rsid w:val="00F77C7A"/>
    <w:rsid w:val="00F809BE"/>
    <w:rsid w:val="00F80F5F"/>
    <w:rsid w:val="00F8181C"/>
    <w:rsid w:val="00F8186C"/>
    <w:rsid w:val="00F833B0"/>
    <w:rsid w:val="00F83F27"/>
    <w:rsid w:val="00F84297"/>
    <w:rsid w:val="00F8662C"/>
    <w:rsid w:val="00F866EC"/>
    <w:rsid w:val="00F86CC6"/>
    <w:rsid w:val="00F86DEB"/>
    <w:rsid w:val="00F87D61"/>
    <w:rsid w:val="00F90205"/>
    <w:rsid w:val="00F9110C"/>
    <w:rsid w:val="00F91140"/>
    <w:rsid w:val="00F92818"/>
    <w:rsid w:val="00F928A6"/>
    <w:rsid w:val="00F92C14"/>
    <w:rsid w:val="00F92C56"/>
    <w:rsid w:val="00F952EB"/>
    <w:rsid w:val="00F95DDD"/>
    <w:rsid w:val="00F97BE5"/>
    <w:rsid w:val="00F97CC0"/>
    <w:rsid w:val="00F97DF3"/>
    <w:rsid w:val="00FA0C9A"/>
    <w:rsid w:val="00FA0CF0"/>
    <w:rsid w:val="00FA1ECD"/>
    <w:rsid w:val="00FA2061"/>
    <w:rsid w:val="00FA2F1A"/>
    <w:rsid w:val="00FA3084"/>
    <w:rsid w:val="00FA3DE4"/>
    <w:rsid w:val="00FA4160"/>
    <w:rsid w:val="00FA59C8"/>
    <w:rsid w:val="00FA5E65"/>
    <w:rsid w:val="00FA60D9"/>
    <w:rsid w:val="00FA619C"/>
    <w:rsid w:val="00FA640B"/>
    <w:rsid w:val="00FA6836"/>
    <w:rsid w:val="00FA6B8D"/>
    <w:rsid w:val="00FA753A"/>
    <w:rsid w:val="00FA7B8C"/>
    <w:rsid w:val="00FA7DC3"/>
    <w:rsid w:val="00FB0388"/>
    <w:rsid w:val="00FB086F"/>
    <w:rsid w:val="00FB30E0"/>
    <w:rsid w:val="00FB37CF"/>
    <w:rsid w:val="00FB3F02"/>
    <w:rsid w:val="00FB431C"/>
    <w:rsid w:val="00FB5098"/>
    <w:rsid w:val="00FB5426"/>
    <w:rsid w:val="00FB548F"/>
    <w:rsid w:val="00FB566B"/>
    <w:rsid w:val="00FB5A7D"/>
    <w:rsid w:val="00FB6055"/>
    <w:rsid w:val="00FB66D1"/>
    <w:rsid w:val="00FB6A30"/>
    <w:rsid w:val="00FB6A7E"/>
    <w:rsid w:val="00FB7885"/>
    <w:rsid w:val="00FB78A5"/>
    <w:rsid w:val="00FB7AA6"/>
    <w:rsid w:val="00FB7AEB"/>
    <w:rsid w:val="00FB7B88"/>
    <w:rsid w:val="00FB7F00"/>
    <w:rsid w:val="00FC08D0"/>
    <w:rsid w:val="00FC107B"/>
    <w:rsid w:val="00FC1E02"/>
    <w:rsid w:val="00FC29E1"/>
    <w:rsid w:val="00FC333B"/>
    <w:rsid w:val="00FC35C7"/>
    <w:rsid w:val="00FC4C6C"/>
    <w:rsid w:val="00FC4CA8"/>
    <w:rsid w:val="00FC5324"/>
    <w:rsid w:val="00FC5F85"/>
    <w:rsid w:val="00FC68D2"/>
    <w:rsid w:val="00FD044D"/>
    <w:rsid w:val="00FD1510"/>
    <w:rsid w:val="00FD1B79"/>
    <w:rsid w:val="00FD1CBC"/>
    <w:rsid w:val="00FD1ECD"/>
    <w:rsid w:val="00FD2C37"/>
    <w:rsid w:val="00FD2D7F"/>
    <w:rsid w:val="00FD34A4"/>
    <w:rsid w:val="00FD48B6"/>
    <w:rsid w:val="00FD4C8E"/>
    <w:rsid w:val="00FD5CB1"/>
    <w:rsid w:val="00FD5E1E"/>
    <w:rsid w:val="00FD62D7"/>
    <w:rsid w:val="00FD7026"/>
    <w:rsid w:val="00FD7050"/>
    <w:rsid w:val="00FD7CCD"/>
    <w:rsid w:val="00FE0866"/>
    <w:rsid w:val="00FE25FE"/>
    <w:rsid w:val="00FE3A17"/>
    <w:rsid w:val="00FE6136"/>
    <w:rsid w:val="00FE6459"/>
    <w:rsid w:val="00FE6858"/>
    <w:rsid w:val="00FE6963"/>
    <w:rsid w:val="00FE6C99"/>
    <w:rsid w:val="00FE7493"/>
    <w:rsid w:val="00FE74E2"/>
    <w:rsid w:val="00FE79FA"/>
    <w:rsid w:val="00FF0197"/>
    <w:rsid w:val="00FF0426"/>
    <w:rsid w:val="00FF04CA"/>
    <w:rsid w:val="00FF0AC1"/>
    <w:rsid w:val="00FF0DDD"/>
    <w:rsid w:val="00FF0F6D"/>
    <w:rsid w:val="00FF1289"/>
    <w:rsid w:val="00FF1F41"/>
    <w:rsid w:val="00FF2345"/>
    <w:rsid w:val="00FF2E42"/>
    <w:rsid w:val="00FF3A2F"/>
    <w:rsid w:val="00FF42AB"/>
    <w:rsid w:val="00FF5D7C"/>
    <w:rsid w:val="00FF5E01"/>
    <w:rsid w:val="00FF5EE5"/>
    <w:rsid w:val="00FF6305"/>
    <w:rsid w:val="00FF681E"/>
    <w:rsid w:val="00FF6C0B"/>
    <w:rsid w:val="00FF79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01D4737"/>
  <w15:docId w15:val="{FE92606F-EED2-4E44-A4D3-213690BB1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D4709"/>
    <w:rPr>
      <w:rFonts w:eastAsiaTheme="minorHAnsi" w:cs="Calibri"/>
      <w:sz w:val="22"/>
      <w:szCs w:val="22"/>
      <w:lang w:eastAsia="en-US"/>
    </w:rPr>
  </w:style>
  <w:style w:type="paragraph" w:styleId="Nagwek1">
    <w:name w:val="heading 1"/>
    <w:basedOn w:val="Normalny"/>
    <w:next w:val="Normalny"/>
    <w:link w:val="Nagwek1Znak"/>
    <w:qFormat/>
    <w:rsid w:val="009D490C"/>
    <w:pPr>
      <w:keepNext/>
      <w:tabs>
        <w:tab w:val="left" w:pos="540"/>
      </w:tabs>
      <w:ind w:left="540"/>
      <w:jc w:val="both"/>
      <w:outlineLvl w:val="0"/>
    </w:pPr>
    <w:rPr>
      <w:rFonts w:ascii="Times New Roman" w:eastAsia="Times New Roman" w:hAnsi="Times New Roman" w:cs="Times New Roman"/>
      <w:b/>
      <w:bCs/>
      <w:sz w:val="24"/>
      <w:szCs w:val="24"/>
    </w:rPr>
  </w:style>
  <w:style w:type="paragraph" w:styleId="Nagwek2">
    <w:name w:val="heading 2"/>
    <w:basedOn w:val="Normalny"/>
    <w:next w:val="Normalny"/>
    <w:link w:val="Nagwek2Znak"/>
    <w:qFormat/>
    <w:rsid w:val="009D490C"/>
    <w:pPr>
      <w:keepNext/>
      <w:numPr>
        <w:ilvl w:val="1"/>
        <w:numId w:val="1"/>
      </w:numPr>
      <w:tabs>
        <w:tab w:val="left" w:pos="180"/>
      </w:tabs>
      <w:spacing w:after="120" w:line="360" w:lineRule="auto"/>
      <w:jc w:val="both"/>
      <w:outlineLvl w:val="1"/>
    </w:pPr>
    <w:rPr>
      <w:rFonts w:ascii="Arial" w:eastAsia="Times New Roman" w:hAnsi="Arial" w:cs="Times New Roman"/>
      <w:b/>
      <w:bCs/>
    </w:rPr>
  </w:style>
  <w:style w:type="paragraph" w:styleId="Nagwek3">
    <w:name w:val="heading 3"/>
    <w:basedOn w:val="Normalny"/>
    <w:next w:val="Normalny"/>
    <w:link w:val="Nagwek3Znak"/>
    <w:qFormat/>
    <w:rsid w:val="009D490C"/>
    <w:pPr>
      <w:keepNext/>
      <w:spacing w:before="240" w:after="60"/>
      <w:outlineLvl w:val="2"/>
    </w:pPr>
    <w:rPr>
      <w:rFonts w:ascii="Arial" w:eastAsia="Times New Roman" w:hAnsi="Arial" w:cs="Times New Roman"/>
      <w:b/>
      <w:bCs/>
      <w:sz w:val="26"/>
      <w:szCs w:val="26"/>
    </w:rPr>
  </w:style>
  <w:style w:type="paragraph" w:styleId="Nagwek4">
    <w:name w:val="heading 4"/>
    <w:basedOn w:val="Normalny"/>
    <w:next w:val="Normalny"/>
    <w:link w:val="Nagwek4Znak"/>
    <w:qFormat/>
    <w:rsid w:val="009D490C"/>
    <w:pPr>
      <w:keepNext/>
      <w:spacing w:line="360" w:lineRule="auto"/>
      <w:jc w:val="center"/>
      <w:outlineLvl w:val="3"/>
    </w:pPr>
    <w:rPr>
      <w:rFonts w:ascii="Arial" w:eastAsia="Times New Roman" w:hAnsi="Arial" w:cs="Times New Roman"/>
      <w:b/>
      <w:bCs/>
      <w:sz w:val="24"/>
    </w:rPr>
  </w:style>
  <w:style w:type="paragraph" w:styleId="Nagwek5">
    <w:name w:val="heading 5"/>
    <w:basedOn w:val="Normalny"/>
    <w:next w:val="Normalny"/>
    <w:link w:val="Nagwek5Znak"/>
    <w:qFormat/>
    <w:rsid w:val="009D490C"/>
    <w:pPr>
      <w:spacing w:before="240" w:after="60"/>
      <w:outlineLvl w:val="4"/>
    </w:pPr>
    <w:rPr>
      <w:rFonts w:ascii="Times New Roman" w:eastAsia="Times New Roman" w:hAnsi="Times New Roman" w:cs="Times New Roman"/>
      <w:b/>
      <w:bCs/>
      <w:i/>
      <w:iCs/>
      <w:sz w:val="26"/>
      <w:szCs w:val="26"/>
    </w:rPr>
  </w:style>
  <w:style w:type="paragraph" w:styleId="Nagwek6">
    <w:name w:val="heading 6"/>
    <w:basedOn w:val="Normalny"/>
    <w:next w:val="Normalny"/>
    <w:link w:val="Nagwek6Znak"/>
    <w:qFormat/>
    <w:rsid w:val="009D490C"/>
    <w:pPr>
      <w:numPr>
        <w:ilvl w:val="5"/>
        <w:numId w:val="1"/>
      </w:numPr>
      <w:spacing w:before="240" w:after="60"/>
      <w:outlineLvl w:val="5"/>
    </w:pPr>
    <w:rPr>
      <w:rFonts w:ascii="Times New Roman" w:eastAsia="Times New Roman" w:hAnsi="Times New Roman" w:cs="Times New Roman"/>
      <w:b/>
      <w:bCs/>
    </w:rPr>
  </w:style>
  <w:style w:type="paragraph" w:styleId="Nagwek7">
    <w:name w:val="heading 7"/>
    <w:basedOn w:val="Normalny"/>
    <w:next w:val="Normalny"/>
    <w:link w:val="Nagwek7Znak"/>
    <w:qFormat/>
    <w:rsid w:val="009D490C"/>
    <w:pPr>
      <w:keepNext/>
      <w:spacing w:after="120"/>
      <w:outlineLvl w:val="6"/>
    </w:pPr>
    <w:rPr>
      <w:rFonts w:ascii="Times New Roman" w:eastAsia="Times New Roman" w:hAnsi="Times New Roman" w:cs="Times New Roman"/>
      <w:b/>
      <w:bCs/>
      <w:sz w:val="28"/>
      <w:szCs w:val="24"/>
    </w:rPr>
  </w:style>
  <w:style w:type="paragraph" w:styleId="Nagwek8">
    <w:name w:val="heading 8"/>
    <w:basedOn w:val="Normalny"/>
    <w:next w:val="Normalny"/>
    <w:link w:val="Nagwek8Znak"/>
    <w:qFormat/>
    <w:rsid w:val="009D490C"/>
    <w:pPr>
      <w:spacing w:before="240" w:after="60"/>
      <w:outlineLvl w:val="7"/>
    </w:pPr>
    <w:rPr>
      <w:rFonts w:ascii="Times New Roman" w:eastAsia="Times New Roman" w:hAnsi="Times New Roman" w:cs="Times New Roman"/>
      <w:i/>
      <w:iCs/>
      <w:sz w:val="24"/>
      <w:szCs w:val="24"/>
    </w:rPr>
  </w:style>
  <w:style w:type="paragraph" w:styleId="Nagwek9">
    <w:name w:val="heading 9"/>
    <w:basedOn w:val="Normalny"/>
    <w:next w:val="Normalny"/>
    <w:link w:val="Nagwek9Znak"/>
    <w:qFormat/>
    <w:rsid w:val="009D490C"/>
    <w:pPr>
      <w:spacing w:before="240" w:after="60"/>
      <w:outlineLvl w:val="8"/>
    </w:pPr>
    <w:rPr>
      <w:rFonts w:ascii="Arial" w:eastAsia="Times New Roman" w:hAnsi="Arial"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D490C"/>
    <w:rPr>
      <w:rFonts w:ascii="Times New Roman" w:eastAsia="Times New Roman" w:hAnsi="Times New Roman"/>
      <w:b/>
      <w:bCs/>
      <w:sz w:val="24"/>
      <w:szCs w:val="24"/>
    </w:rPr>
  </w:style>
  <w:style w:type="character" w:customStyle="1" w:styleId="Nagwek2Znak">
    <w:name w:val="Nagłówek 2 Znak"/>
    <w:link w:val="Nagwek2"/>
    <w:rsid w:val="009D490C"/>
    <w:rPr>
      <w:rFonts w:ascii="Arial" w:eastAsia="Times New Roman" w:hAnsi="Arial"/>
      <w:b/>
      <w:bCs/>
      <w:sz w:val="22"/>
      <w:szCs w:val="22"/>
      <w:lang w:eastAsia="en-US"/>
    </w:rPr>
  </w:style>
  <w:style w:type="character" w:customStyle="1" w:styleId="Nagwek3Znak">
    <w:name w:val="Nagłówek 3 Znak"/>
    <w:link w:val="Nagwek3"/>
    <w:rsid w:val="009D490C"/>
    <w:rPr>
      <w:rFonts w:ascii="Arial" w:eastAsia="Times New Roman" w:hAnsi="Arial" w:cs="Arial"/>
      <w:b/>
      <w:bCs/>
      <w:sz w:val="26"/>
      <w:szCs w:val="26"/>
    </w:rPr>
  </w:style>
  <w:style w:type="character" w:customStyle="1" w:styleId="Nagwek4Znak">
    <w:name w:val="Nagłówek 4 Znak"/>
    <w:link w:val="Nagwek4"/>
    <w:rsid w:val="009D490C"/>
    <w:rPr>
      <w:rFonts w:ascii="Arial" w:eastAsia="Times New Roman" w:hAnsi="Arial" w:cs="Arial"/>
      <w:b/>
      <w:bCs/>
      <w:sz w:val="24"/>
      <w:szCs w:val="22"/>
    </w:rPr>
  </w:style>
  <w:style w:type="character" w:customStyle="1" w:styleId="Nagwek5Znak">
    <w:name w:val="Nagłówek 5 Znak"/>
    <w:link w:val="Nagwek5"/>
    <w:rsid w:val="009D490C"/>
    <w:rPr>
      <w:rFonts w:ascii="Times New Roman" w:eastAsia="Times New Roman" w:hAnsi="Times New Roman"/>
      <w:b/>
      <w:bCs/>
      <w:i/>
      <w:iCs/>
      <w:sz w:val="26"/>
      <w:szCs w:val="26"/>
    </w:rPr>
  </w:style>
  <w:style w:type="character" w:customStyle="1" w:styleId="Nagwek6Znak">
    <w:name w:val="Nagłówek 6 Znak"/>
    <w:link w:val="Nagwek6"/>
    <w:rsid w:val="009D490C"/>
    <w:rPr>
      <w:rFonts w:ascii="Times New Roman" w:eastAsia="Times New Roman" w:hAnsi="Times New Roman"/>
      <w:b/>
      <w:bCs/>
      <w:sz w:val="22"/>
      <w:szCs w:val="22"/>
      <w:lang w:eastAsia="en-US"/>
    </w:rPr>
  </w:style>
  <w:style w:type="character" w:customStyle="1" w:styleId="Nagwek7Znak">
    <w:name w:val="Nagłówek 7 Znak"/>
    <w:link w:val="Nagwek7"/>
    <w:rsid w:val="009D490C"/>
    <w:rPr>
      <w:rFonts w:ascii="Times New Roman" w:eastAsia="Times New Roman" w:hAnsi="Times New Roman"/>
      <w:b/>
      <w:bCs/>
      <w:sz w:val="28"/>
      <w:szCs w:val="24"/>
    </w:rPr>
  </w:style>
  <w:style w:type="character" w:customStyle="1" w:styleId="Nagwek8Znak">
    <w:name w:val="Nagłówek 8 Znak"/>
    <w:link w:val="Nagwek8"/>
    <w:rsid w:val="009D490C"/>
    <w:rPr>
      <w:rFonts w:ascii="Times New Roman" w:eastAsia="Times New Roman" w:hAnsi="Times New Roman"/>
      <w:i/>
      <w:iCs/>
      <w:sz w:val="24"/>
      <w:szCs w:val="24"/>
    </w:rPr>
  </w:style>
  <w:style w:type="character" w:customStyle="1" w:styleId="Nagwek9Znak">
    <w:name w:val="Nagłówek 9 Znak"/>
    <w:link w:val="Nagwek9"/>
    <w:rsid w:val="009D490C"/>
    <w:rPr>
      <w:rFonts w:ascii="Arial" w:eastAsia="Times New Roman" w:hAnsi="Arial" w:cs="Arial"/>
      <w:sz w:val="22"/>
      <w:szCs w:val="22"/>
    </w:rPr>
  </w:style>
  <w:style w:type="paragraph" w:styleId="Stopka">
    <w:name w:val="footer"/>
    <w:basedOn w:val="Normalny"/>
    <w:link w:val="StopkaZnak"/>
    <w:uiPriority w:val="99"/>
    <w:rsid w:val="009D490C"/>
    <w:pPr>
      <w:tabs>
        <w:tab w:val="center" w:pos="4536"/>
        <w:tab w:val="right" w:pos="9072"/>
      </w:tabs>
    </w:pPr>
    <w:rPr>
      <w:rFonts w:ascii="Times New Roman" w:eastAsia="Times New Roman" w:hAnsi="Times New Roman" w:cs="Times New Roman"/>
      <w:sz w:val="24"/>
      <w:szCs w:val="24"/>
    </w:rPr>
  </w:style>
  <w:style w:type="character" w:customStyle="1" w:styleId="StopkaZnak">
    <w:name w:val="Stopka Znak"/>
    <w:link w:val="Stopka"/>
    <w:uiPriority w:val="99"/>
    <w:rsid w:val="009D490C"/>
    <w:rPr>
      <w:rFonts w:ascii="Times New Roman" w:eastAsia="Times New Roman" w:hAnsi="Times New Roman"/>
      <w:sz w:val="24"/>
      <w:szCs w:val="24"/>
    </w:rPr>
  </w:style>
  <w:style w:type="character" w:styleId="Numerstrony">
    <w:name w:val="page number"/>
    <w:rsid w:val="009D490C"/>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Przypis"/>
    <w:basedOn w:val="Normalny"/>
    <w:link w:val="TekstprzypisudolnegoZnak"/>
    <w:rsid w:val="009D490C"/>
    <w:rPr>
      <w:rFonts w:ascii="Times New Roman" w:eastAsia="Times New Roman" w:hAnsi="Times New Roman" w:cs="Times New Roman"/>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Przypis Znak"/>
    <w:link w:val="Tekstprzypisudolnego"/>
    <w:rsid w:val="009D490C"/>
    <w:rPr>
      <w:rFonts w:ascii="Times New Roman" w:eastAsia="Times New Roman" w:hAnsi="Times New Roman"/>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9D490C"/>
    <w:rPr>
      <w:vertAlign w:val="superscript"/>
    </w:rPr>
  </w:style>
  <w:style w:type="paragraph" w:styleId="Tekstprzypisukocowego">
    <w:name w:val="endnote text"/>
    <w:basedOn w:val="Normalny"/>
    <w:link w:val="TekstprzypisukocowegoZnak"/>
    <w:uiPriority w:val="99"/>
    <w:semiHidden/>
    <w:rsid w:val="009D490C"/>
    <w:rPr>
      <w:rFonts w:ascii="Times New Roman" w:eastAsia="Times New Roman" w:hAnsi="Times New Roman" w:cs="Times New Roman"/>
      <w:sz w:val="20"/>
      <w:szCs w:val="20"/>
    </w:rPr>
  </w:style>
  <w:style w:type="character" w:customStyle="1" w:styleId="TekstprzypisukocowegoZnak">
    <w:name w:val="Tekst przypisu końcowego Znak"/>
    <w:link w:val="Tekstprzypisukocowego"/>
    <w:uiPriority w:val="99"/>
    <w:semiHidden/>
    <w:rsid w:val="009D490C"/>
    <w:rPr>
      <w:rFonts w:ascii="Times New Roman" w:eastAsia="Times New Roman" w:hAnsi="Times New Roman"/>
    </w:rPr>
  </w:style>
  <w:style w:type="paragraph" w:styleId="Tekstkomentarza">
    <w:name w:val="annotation text"/>
    <w:basedOn w:val="Normalny"/>
    <w:link w:val="TekstkomentarzaZnak"/>
    <w:semiHidden/>
    <w:rsid w:val="009D490C"/>
    <w:rPr>
      <w:rFonts w:ascii="Times New Roman" w:eastAsia="Times New Roman" w:hAnsi="Times New Roman" w:cs="Times New Roman"/>
      <w:sz w:val="20"/>
      <w:szCs w:val="20"/>
    </w:rPr>
  </w:style>
  <w:style w:type="character" w:customStyle="1" w:styleId="TekstkomentarzaZnak">
    <w:name w:val="Tekst komentarza Znak"/>
    <w:link w:val="Tekstkomentarza"/>
    <w:semiHidden/>
    <w:rsid w:val="009D490C"/>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rsid w:val="009D490C"/>
    <w:rPr>
      <w:b/>
      <w:bCs/>
    </w:rPr>
  </w:style>
  <w:style w:type="character" w:customStyle="1" w:styleId="TematkomentarzaZnak">
    <w:name w:val="Temat komentarza Znak"/>
    <w:link w:val="Tematkomentarza"/>
    <w:uiPriority w:val="99"/>
    <w:semiHidden/>
    <w:rsid w:val="009D490C"/>
    <w:rPr>
      <w:rFonts w:ascii="Times New Roman" w:eastAsia="Times New Roman" w:hAnsi="Times New Roman"/>
      <w:b/>
      <w:bCs/>
    </w:rPr>
  </w:style>
  <w:style w:type="paragraph" w:styleId="Tekstdymka">
    <w:name w:val="Balloon Text"/>
    <w:basedOn w:val="Normalny"/>
    <w:link w:val="TekstdymkaZnak"/>
    <w:semiHidden/>
    <w:rsid w:val="009D490C"/>
    <w:rPr>
      <w:rFonts w:ascii="Tahoma" w:eastAsia="Times New Roman" w:hAnsi="Tahoma" w:cs="Times New Roman"/>
      <w:sz w:val="16"/>
      <w:szCs w:val="16"/>
    </w:rPr>
  </w:style>
  <w:style w:type="character" w:customStyle="1" w:styleId="TekstdymkaZnak">
    <w:name w:val="Tekst dymka Znak"/>
    <w:link w:val="Tekstdymka"/>
    <w:semiHidden/>
    <w:rsid w:val="009D490C"/>
    <w:rPr>
      <w:rFonts w:ascii="Tahoma" w:eastAsia="Times New Roman" w:hAnsi="Tahoma" w:cs="Tahoma"/>
      <w:sz w:val="16"/>
      <w:szCs w:val="16"/>
    </w:rPr>
  </w:style>
  <w:style w:type="paragraph" w:styleId="Tekstpodstawowy">
    <w:name w:val="Body Text"/>
    <w:basedOn w:val="Normalny"/>
    <w:link w:val="TekstpodstawowyZnak"/>
    <w:rsid w:val="009D490C"/>
    <w:pPr>
      <w:tabs>
        <w:tab w:val="left" w:pos="900"/>
      </w:tabs>
      <w:jc w:val="both"/>
    </w:pPr>
    <w:rPr>
      <w:rFonts w:ascii="Times New Roman" w:eastAsia="Times New Roman" w:hAnsi="Times New Roman" w:cs="Times New Roman"/>
      <w:sz w:val="24"/>
      <w:szCs w:val="24"/>
    </w:rPr>
  </w:style>
  <w:style w:type="character" w:customStyle="1" w:styleId="TekstpodstawowyZnak">
    <w:name w:val="Tekst podstawowy Znak"/>
    <w:link w:val="Tekstpodstawowy"/>
    <w:rsid w:val="009D490C"/>
    <w:rPr>
      <w:rFonts w:ascii="Times New Roman" w:eastAsia="Times New Roman" w:hAnsi="Times New Roman"/>
      <w:sz w:val="24"/>
      <w:szCs w:val="24"/>
    </w:rPr>
  </w:style>
  <w:style w:type="paragraph" w:styleId="Tekstpodstawowy2">
    <w:name w:val="Body Text 2"/>
    <w:basedOn w:val="Normalny"/>
    <w:link w:val="Tekstpodstawowy2Znak"/>
    <w:rsid w:val="009D490C"/>
    <w:pPr>
      <w:spacing w:line="360" w:lineRule="auto"/>
      <w:jc w:val="both"/>
    </w:pPr>
    <w:rPr>
      <w:rFonts w:ascii="Arial" w:eastAsia="Times New Roman" w:hAnsi="Arial" w:cs="Times New Roman"/>
      <w:szCs w:val="24"/>
    </w:rPr>
  </w:style>
  <w:style w:type="character" w:customStyle="1" w:styleId="Tekstpodstawowy2Znak">
    <w:name w:val="Tekst podstawowy 2 Znak"/>
    <w:link w:val="Tekstpodstawowy2"/>
    <w:rsid w:val="009D490C"/>
    <w:rPr>
      <w:rFonts w:ascii="Arial" w:eastAsia="Times New Roman" w:hAnsi="Arial" w:cs="Arial"/>
      <w:sz w:val="22"/>
      <w:szCs w:val="24"/>
    </w:rPr>
  </w:style>
  <w:style w:type="paragraph" w:styleId="Tekstpodstawowywcity">
    <w:name w:val="Body Text Indent"/>
    <w:basedOn w:val="Normalny"/>
    <w:link w:val="TekstpodstawowywcityZnak"/>
    <w:rsid w:val="009D490C"/>
    <w:pPr>
      <w:tabs>
        <w:tab w:val="left" w:pos="180"/>
        <w:tab w:val="left" w:pos="540"/>
      </w:tabs>
      <w:spacing w:after="120" w:line="360" w:lineRule="auto"/>
      <w:ind w:left="540" w:hanging="180"/>
      <w:jc w:val="both"/>
    </w:pPr>
    <w:rPr>
      <w:rFonts w:ascii="Arial" w:eastAsia="Times New Roman" w:hAnsi="Arial" w:cs="Times New Roman"/>
    </w:rPr>
  </w:style>
  <w:style w:type="character" w:customStyle="1" w:styleId="TekstpodstawowywcityZnak">
    <w:name w:val="Tekst podstawowy wcięty Znak"/>
    <w:link w:val="Tekstpodstawowywcity"/>
    <w:rsid w:val="009D490C"/>
    <w:rPr>
      <w:rFonts w:ascii="Arial" w:eastAsia="Times New Roman" w:hAnsi="Arial" w:cs="Arial"/>
      <w:sz w:val="22"/>
      <w:szCs w:val="22"/>
    </w:rPr>
  </w:style>
  <w:style w:type="paragraph" w:styleId="Tekstpodstawowywcity3">
    <w:name w:val="Body Text Indent 3"/>
    <w:basedOn w:val="Normalny"/>
    <w:link w:val="Tekstpodstawowywcity3Znak"/>
    <w:rsid w:val="009D490C"/>
    <w:pPr>
      <w:spacing w:after="120"/>
      <w:ind w:left="283"/>
    </w:pPr>
    <w:rPr>
      <w:rFonts w:ascii="Times New Roman" w:eastAsia="Times New Roman" w:hAnsi="Times New Roman" w:cs="Times New Roman"/>
      <w:sz w:val="16"/>
      <w:szCs w:val="16"/>
    </w:rPr>
  </w:style>
  <w:style w:type="character" w:customStyle="1" w:styleId="Tekstpodstawowywcity3Znak">
    <w:name w:val="Tekst podstawowy wcięty 3 Znak"/>
    <w:link w:val="Tekstpodstawowywcity3"/>
    <w:rsid w:val="009D490C"/>
    <w:rPr>
      <w:rFonts w:ascii="Times New Roman" w:eastAsia="Times New Roman" w:hAnsi="Times New Roman"/>
      <w:sz w:val="16"/>
      <w:szCs w:val="16"/>
    </w:rPr>
  </w:style>
  <w:style w:type="paragraph" w:styleId="Tekstpodstawowywcity2">
    <w:name w:val="Body Text Indent 2"/>
    <w:basedOn w:val="Normalny"/>
    <w:link w:val="Tekstpodstawowywcity2Znak"/>
    <w:rsid w:val="009D490C"/>
    <w:pPr>
      <w:spacing w:after="120" w:line="480" w:lineRule="auto"/>
      <w:ind w:left="283"/>
    </w:pPr>
    <w:rPr>
      <w:rFonts w:ascii="Times New Roman" w:eastAsia="Times New Roman" w:hAnsi="Times New Roman" w:cs="Times New Roman"/>
      <w:sz w:val="24"/>
      <w:szCs w:val="24"/>
    </w:rPr>
  </w:style>
  <w:style w:type="character" w:customStyle="1" w:styleId="Tekstpodstawowywcity2Znak">
    <w:name w:val="Tekst podstawowy wcięty 2 Znak"/>
    <w:link w:val="Tekstpodstawowywcity2"/>
    <w:rsid w:val="009D490C"/>
    <w:rPr>
      <w:rFonts w:ascii="Times New Roman" w:eastAsia="Times New Roman" w:hAnsi="Times New Roman"/>
      <w:sz w:val="24"/>
      <w:szCs w:val="24"/>
    </w:rPr>
  </w:style>
  <w:style w:type="paragraph" w:customStyle="1" w:styleId="BodyText22">
    <w:name w:val="Body Text 22"/>
    <w:basedOn w:val="Normalny"/>
    <w:rsid w:val="009D490C"/>
    <w:pPr>
      <w:overflowPunct w:val="0"/>
      <w:autoSpaceDE w:val="0"/>
      <w:autoSpaceDN w:val="0"/>
      <w:adjustRightInd w:val="0"/>
      <w:jc w:val="both"/>
      <w:textAlignment w:val="baseline"/>
    </w:pPr>
    <w:rPr>
      <w:rFonts w:ascii="Times New Roman" w:eastAsia="Times New Roman" w:hAnsi="Times New Roman" w:cs="Times New Roman"/>
      <w:sz w:val="24"/>
      <w:szCs w:val="20"/>
      <w:lang w:eastAsia="pl-PL"/>
    </w:rPr>
  </w:style>
  <w:style w:type="character" w:customStyle="1" w:styleId="eltit1">
    <w:name w:val="eltit1"/>
    <w:rsid w:val="009D490C"/>
    <w:rPr>
      <w:rFonts w:ascii="Verdana" w:hAnsi="Verdana" w:hint="default"/>
      <w:color w:val="333366"/>
      <w:sz w:val="20"/>
      <w:szCs w:val="20"/>
    </w:rPr>
  </w:style>
  <w:style w:type="paragraph" w:styleId="Tekstpodstawowy3">
    <w:name w:val="Body Text 3"/>
    <w:basedOn w:val="Normalny"/>
    <w:link w:val="Tekstpodstawowy3Znak"/>
    <w:rsid w:val="009D490C"/>
    <w:pPr>
      <w:tabs>
        <w:tab w:val="left" w:pos="180"/>
      </w:tabs>
      <w:spacing w:after="120"/>
      <w:jc w:val="both"/>
    </w:pPr>
    <w:rPr>
      <w:rFonts w:ascii="Times New Roman" w:eastAsia="Times New Roman" w:hAnsi="Times New Roman" w:cs="Times New Roman"/>
      <w:b/>
      <w:bCs/>
      <w:sz w:val="28"/>
      <w:szCs w:val="24"/>
    </w:rPr>
  </w:style>
  <w:style w:type="character" w:customStyle="1" w:styleId="Tekstpodstawowy3Znak">
    <w:name w:val="Tekst podstawowy 3 Znak"/>
    <w:link w:val="Tekstpodstawowy3"/>
    <w:rsid w:val="009D490C"/>
    <w:rPr>
      <w:rFonts w:ascii="Times New Roman" w:eastAsia="Times New Roman" w:hAnsi="Times New Roman"/>
      <w:b/>
      <w:bCs/>
      <w:sz w:val="28"/>
      <w:szCs w:val="24"/>
    </w:rPr>
  </w:style>
  <w:style w:type="paragraph" w:styleId="Zwykytekst">
    <w:name w:val="Plain Text"/>
    <w:basedOn w:val="Normalny"/>
    <w:link w:val="ZwykytekstZnak"/>
    <w:rsid w:val="009D490C"/>
    <w:rPr>
      <w:rFonts w:ascii="Courier New" w:eastAsia="Times New Roman" w:hAnsi="Courier New" w:cs="Times New Roman"/>
      <w:sz w:val="20"/>
      <w:szCs w:val="20"/>
    </w:rPr>
  </w:style>
  <w:style w:type="character" w:customStyle="1" w:styleId="ZwykytekstZnak">
    <w:name w:val="Zwykły tekst Znak"/>
    <w:link w:val="Zwykytekst"/>
    <w:rsid w:val="009D490C"/>
    <w:rPr>
      <w:rFonts w:ascii="Courier New" w:eastAsia="Times New Roman" w:hAnsi="Courier New" w:cs="Courier New"/>
    </w:rPr>
  </w:style>
  <w:style w:type="paragraph" w:customStyle="1" w:styleId="font6">
    <w:name w:val="font6"/>
    <w:basedOn w:val="Normalny"/>
    <w:rsid w:val="009D490C"/>
    <w:pPr>
      <w:spacing w:before="100" w:after="100"/>
    </w:pPr>
    <w:rPr>
      <w:rFonts w:ascii="Times New Roman" w:eastAsia="Arial Unicode MS" w:hAnsi="Times New Roman" w:cs="Times New Roman"/>
      <w:sz w:val="20"/>
      <w:szCs w:val="20"/>
      <w:lang w:eastAsia="pl-PL"/>
    </w:rPr>
  </w:style>
  <w:style w:type="paragraph" w:customStyle="1" w:styleId="BodyText31">
    <w:name w:val="Body Text 31"/>
    <w:basedOn w:val="Normalny"/>
    <w:rsid w:val="009D490C"/>
    <w:pPr>
      <w:overflowPunct w:val="0"/>
      <w:autoSpaceDE w:val="0"/>
      <w:autoSpaceDN w:val="0"/>
      <w:adjustRightInd w:val="0"/>
      <w:jc w:val="both"/>
      <w:textAlignment w:val="baseline"/>
    </w:pPr>
    <w:rPr>
      <w:rFonts w:ascii="Times New Roman" w:eastAsia="Times New Roman" w:hAnsi="Times New Roman" w:cs="Times New Roman"/>
      <w:sz w:val="20"/>
      <w:szCs w:val="20"/>
      <w:lang w:eastAsia="pl-PL"/>
    </w:rPr>
  </w:style>
  <w:style w:type="paragraph" w:styleId="Tytu">
    <w:name w:val="Title"/>
    <w:basedOn w:val="Normalny"/>
    <w:link w:val="TytuZnak"/>
    <w:qFormat/>
    <w:rsid w:val="009D490C"/>
    <w:pPr>
      <w:jc w:val="center"/>
    </w:pPr>
    <w:rPr>
      <w:rFonts w:ascii="Times New Roman" w:eastAsia="Times New Roman" w:hAnsi="Times New Roman" w:cs="Times New Roman"/>
      <w:b/>
      <w:sz w:val="28"/>
      <w:szCs w:val="20"/>
    </w:rPr>
  </w:style>
  <w:style w:type="character" w:customStyle="1" w:styleId="TytuZnak">
    <w:name w:val="Tytuł Znak"/>
    <w:link w:val="Tytu"/>
    <w:rsid w:val="009D490C"/>
    <w:rPr>
      <w:rFonts w:ascii="Times New Roman" w:eastAsia="Times New Roman" w:hAnsi="Times New Roman"/>
      <w:b/>
      <w:sz w:val="28"/>
    </w:rPr>
  </w:style>
  <w:style w:type="character" w:styleId="UyteHipercze">
    <w:name w:val="FollowedHyperlink"/>
    <w:rsid w:val="009D490C"/>
    <w:rPr>
      <w:color w:val="800080"/>
      <w:u w:val="single"/>
    </w:rPr>
  </w:style>
  <w:style w:type="paragraph" w:styleId="Nagwek">
    <w:name w:val="header"/>
    <w:basedOn w:val="Normalny"/>
    <w:link w:val="NagwekZnak"/>
    <w:rsid w:val="009D490C"/>
    <w:pPr>
      <w:tabs>
        <w:tab w:val="center" w:pos="4536"/>
        <w:tab w:val="right" w:pos="9072"/>
      </w:tabs>
    </w:pPr>
    <w:rPr>
      <w:rFonts w:ascii="Times New Roman" w:eastAsia="Times New Roman" w:hAnsi="Times New Roman" w:cs="Times New Roman"/>
      <w:sz w:val="24"/>
      <w:szCs w:val="24"/>
    </w:rPr>
  </w:style>
  <w:style w:type="character" w:customStyle="1" w:styleId="NagwekZnak">
    <w:name w:val="Nagłówek Znak"/>
    <w:link w:val="Nagwek"/>
    <w:uiPriority w:val="99"/>
    <w:rsid w:val="009D490C"/>
    <w:rPr>
      <w:rFonts w:ascii="Times New Roman" w:eastAsia="Times New Roman" w:hAnsi="Times New Roman"/>
      <w:sz w:val="24"/>
      <w:szCs w:val="24"/>
    </w:rPr>
  </w:style>
  <w:style w:type="paragraph" w:customStyle="1" w:styleId="BodyText21">
    <w:name w:val="Body Text 21"/>
    <w:basedOn w:val="Normalny"/>
    <w:rsid w:val="009D490C"/>
    <w:pPr>
      <w:jc w:val="both"/>
    </w:pPr>
    <w:rPr>
      <w:rFonts w:ascii="Times New Roman" w:eastAsia="Times New Roman" w:hAnsi="Times New Roman" w:cs="Times New Roman"/>
      <w:snapToGrid w:val="0"/>
      <w:sz w:val="24"/>
      <w:szCs w:val="20"/>
      <w:lang w:eastAsia="pl-PL"/>
    </w:rPr>
  </w:style>
  <w:style w:type="paragraph" w:styleId="NormalnyWeb">
    <w:name w:val="Normal (Web)"/>
    <w:basedOn w:val="Normalny"/>
    <w:rsid w:val="009D490C"/>
    <w:pPr>
      <w:spacing w:before="100" w:beforeAutospacing="1" w:after="100" w:afterAutospacing="1"/>
    </w:pPr>
    <w:rPr>
      <w:rFonts w:ascii="Times New Roman" w:eastAsia="Times New Roman" w:hAnsi="Times New Roman" w:cs="Times New Roman"/>
      <w:sz w:val="24"/>
      <w:szCs w:val="24"/>
      <w:lang w:eastAsia="pl-PL"/>
    </w:rPr>
  </w:style>
  <w:style w:type="paragraph" w:styleId="Podtytu">
    <w:name w:val="Subtitle"/>
    <w:basedOn w:val="Normalny"/>
    <w:link w:val="PodtytuZnak"/>
    <w:qFormat/>
    <w:rsid w:val="009D490C"/>
    <w:pPr>
      <w:tabs>
        <w:tab w:val="num" w:pos="1080"/>
      </w:tabs>
      <w:autoSpaceDE w:val="0"/>
      <w:autoSpaceDN w:val="0"/>
      <w:spacing w:line="360" w:lineRule="auto"/>
      <w:ind w:left="1080" w:hanging="720"/>
      <w:jc w:val="center"/>
    </w:pPr>
    <w:rPr>
      <w:rFonts w:ascii="Tahoma" w:eastAsia="Times New Roman" w:hAnsi="Tahoma" w:cs="Times New Roman"/>
      <w:b/>
      <w:bCs/>
    </w:rPr>
  </w:style>
  <w:style w:type="character" w:customStyle="1" w:styleId="PodtytuZnak">
    <w:name w:val="Podtytuł Znak"/>
    <w:link w:val="Podtytu"/>
    <w:rsid w:val="009D490C"/>
    <w:rPr>
      <w:rFonts w:ascii="Tahoma" w:eastAsia="Times New Roman" w:hAnsi="Tahoma" w:cs="Tahoma"/>
      <w:b/>
      <w:bCs/>
      <w:sz w:val="22"/>
      <w:szCs w:val="22"/>
    </w:rPr>
  </w:style>
  <w:style w:type="paragraph" w:customStyle="1" w:styleId="xl33">
    <w:name w:val="xl33"/>
    <w:basedOn w:val="Normalny"/>
    <w:rsid w:val="009D490C"/>
    <w:pPr>
      <w:autoSpaceDE w:val="0"/>
      <w:autoSpaceDN w:val="0"/>
      <w:spacing w:before="100" w:after="100"/>
      <w:jc w:val="center"/>
    </w:pPr>
    <w:rPr>
      <w:rFonts w:ascii="Times New Roman" w:eastAsia="Times New Roman" w:hAnsi="Times New Roman" w:cs="Times New Roman"/>
      <w:sz w:val="20"/>
      <w:szCs w:val="24"/>
      <w:lang w:eastAsia="pl-PL"/>
    </w:rPr>
  </w:style>
  <w:style w:type="paragraph" w:customStyle="1" w:styleId="Pisma">
    <w:name w:val="Pisma"/>
    <w:basedOn w:val="Normalny"/>
    <w:rsid w:val="009D490C"/>
    <w:pPr>
      <w:autoSpaceDE w:val="0"/>
      <w:autoSpaceDN w:val="0"/>
      <w:jc w:val="both"/>
    </w:pPr>
    <w:rPr>
      <w:rFonts w:ascii="Times New Roman" w:eastAsia="Times New Roman" w:hAnsi="Times New Roman" w:cs="Times New Roman"/>
      <w:sz w:val="20"/>
      <w:szCs w:val="24"/>
      <w:lang w:eastAsia="pl-PL"/>
    </w:rPr>
  </w:style>
  <w:style w:type="paragraph" w:styleId="Spistreci1">
    <w:name w:val="toc 1"/>
    <w:basedOn w:val="Normalny"/>
    <w:next w:val="Normalny"/>
    <w:autoRedefine/>
    <w:uiPriority w:val="39"/>
    <w:rsid w:val="009D490C"/>
    <w:pPr>
      <w:spacing w:before="120" w:after="120"/>
    </w:pPr>
    <w:rPr>
      <w:rFonts w:ascii="Times New Roman" w:eastAsia="Times New Roman" w:hAnsi="Times New Roman" w:cs="Times New Roman"/>
      <w:b/>
      <w:bCs/>
      <w:caps/>
      <w:sz w:val="20"/>
      <w:szCs w:val="20"/>
      <w:lang w:eastAsia="pl-PL"/>
    </w:rPr>
  </w:style>
  <w:style w:type="paragraph" w:styleId="Spistreci2">
    <w:name w:val="toc 2"/>
    <w:basedOn w:val="Normalny"/>
    <w:next w:val="Normalny"/>
    <w:autoRedefine/>
    <w:uiPriority w:val="39"/>
    <w:rsid w:val="009D490C"/>
    <w:pPr>
      <w:ind w:left="240"/>
    </w:pPr>
    <w:rPr>
      <w:rFonts w:ascii="Times New Roman" w:eastAsia="Times New Roman" w:hAnsi="Times New Roman" w:cs="Times New Roman"/>
      <w:smallCaps/>
      <w:sz w:val="20"/>
      <w:szCs w:val="20"/>
      <w:lang w:eastAsia="pl-PL"/>
    </w:rPr>
  </w:style>
  <w:style w:type="paragraph" w:styleId="Spistreci3">
    <w:name w:val="toc 3"/>
    <w:basedOn w:val="Normalny"/>
    <w:next w:val="Normalny"/>
    <w:autoRedefine/>
    <w:uiPriority w:val="39"/>
    <w:rsid w:val="009D490C"/>
    <w:pPr>
      <w:tabs>
        <w:tab w:val="right" w:leader="dot" w:pos="9062"/>
      </w:tabs>
      <w:ind w:left="480"/>
    </w:pPr>
    <w:rPr>
      <w:rFonts w:ascii="Times New Roman" w:eastAsia="Times New Roman" w:hAnsi="Times New Roman" w:cs="Times New Roman"/>
      <w:i/>
      <w:iCs/>
      <w:noProof/>
      <w:sz w:val="20"/>
      <w:szCs w:val="20"/>
      <w:lang w:eastAsia="pl-PL"/>
    </w:rPr>
  </w:style>
  <w:style w:type="paragraph" w:styleId="Spistreci4">
    <w:name w:val="toc 4"/>
    <w:basedOn w:val="Normalny"/>
    <w:next w:val="Normalny"/>
    <w:autoRedefine/>
    <w:uiPriority w:val="39"/>
    <w:rsid w:val="009D490C"/>
    <w:pPr>
      <w:tabs>
        <w:tab w:val="right" w:leader="dot" w:pos="9062"/>
      </w:tabs>
      <w:ind w:left="720"/>
    </w:pPr>
    <w:rPr>
      <w:rFonts w:ascii="Times New Roman" w:eastAsia="Times New Roman" w:hAnsi="Times New Roman" w:cs="Times New Roman"/>
      <w:noProof/>
      <w:sz w:val="18"/>
      <w:szCs w:val="18"/>
      <w:lang w:eastAsia="pl-PL"/>
    </w:rPr>
  </w:style>
  <w:style w:type="paragraph" w:styleId="Spistreci5">
    <w:name w:val="toc 5"/>
    <w:basedOn w:val="Normalny"/>
    <w:next w:val="Normalny"/>
    <w:autoRedefine/>
    <w:uiPriority w:val="39"/>
    <w:rsid w:val="009D490C"/>
    <w:pPr>
      <w:ind w:left="960"/>
    </w:pPr>
    <w:rPr>
      <w:rFonts w:ascii="Times New Roman" w:eastAsia="Times New Roman" w:hAnsi="Times New Roman" w:cs="Times New Roman"/>
      <w:sz w:val="18"/>
      <w:szCs w:val="18"/>
      <w:lang w:eastAsia="pl-PL"/>
    </w:rPr>
  </w:style>
  <w:style w:type="paragraph" w:styleId="Spistreci6">
    <w:name w:val="toc 6"/>
    <w:basedOn w:val="Normalny"/>
    <w:next w:val="Normalny"/>
    <w:autoRedefine/>
    <w:uiPriority w:val="39"/>
    <w:rsid w:val="009D490C"/>
    <w:pPr>
      <w:ind w:left="1200"/>
    </w:pPr>
    <w:rPr>
      <w:rFonts w:ascii="Times New Roman" w:eastAsia="Times New Roman" w:hAnsi="Times New Roman" w:cs="Times New Roman"/>
      <w:sz w:val="18"/>
      <w:szCs w:val="18"/>
      <w:lang w:eastAsia="pl-PL"/>
    </w:rPr>
  </w:style>
  <w:style w:type="paragraph" w:styleId="Spistreci7">
    <w:name w:val="toc 7"/>
    <w:basedOn w:val="Normalny"/>
    <w:next w:val="Normalny"/>
    <w:autoRedefine/>
    <w:uiPriority w:val="39"/>
    <w:rsid w:val="009D490C"/>
    <w:pPr>
      <w:ind w:left="1440"/>
    </w:pPr>
    <w:rPr>
      <w:rFonts w:ascii="Times New Roman" w:eastAsia="Times New Roman" w:hAnsi="Times New Roman" w:cs="Times New Roman"/>
      <w:sz w:val="18"/>
      <w:szCs w:val="18"/>
      <w:lang w:eastAsia="pl-PL"/>
    </w:rPr>
  </w:style>
  <w:style w:type="paragraph" w:styleId="Spistreci8">
    <w:name w:val="toc 8"/>
    <w:basedOn w:val="Normalny"/>
    <w:next w:val="Normalny"/>
    <w:autoRedefine/>
    <w:uiPriority w:val="39"/>
    <w:rsid w:val="009D490C"/>
    <w:pPr>
      <w:ind w:left="1680"/>
    </w:pPr>
    <w:rPr>
      <w:rFonts w:ascii="Times New Roman" w:eastAsia="Times New Roman" w:hAnsi="Times New Roman" w:cs="Times New Roman"/>
      <w:sz w:val="18"/>
      <w:szCs w:val="18"/>
      <w:lang w:eastAsia="pl-PL"/>
    </w:rPr>
  </w:style>
  <w:style w:type="paragraph" w:styleId="Spistreci9">
    <w:name w:val="toc 9"/>
    <w:basedOn w:val="Normalny"/>
    <w:next w:val="Normalny"/>
    <w:autoRedefine/>
    <w:uiPriority w:val="39"/>
    <w:rsid w:val="009D490C"/>
    <w:pPr>
      <w:ind w:left="1920"/>
    </w:pPr>
    <w:rPr>
      <w:rFonts w:ascii="Times New Roman" w:eastAsia="Times New Roman" w:hAnsi="Times New Roman" w:cs="Times New Roman"/>
      <w:sz w:val="18"/>
      <w:szCs w:val="18"/>
      <w:lang w:eastAsia="pl-PL"/>
    </w:rPr>
  </w:style>
  <w:style w:type="character" w:styleId="Hipercze">
    <w:name w:val="Hyperlink"/>
    <w:uiPriority w:val="99"/>
    <w:rsid w:val="009D490C"/>
    <w:rPr>
      <w:color w:val="0000FF"/>
      <w:u w:val="single"/>
    </w:rPr>
  </w:style>
  <w:style w:type="paragraph" w:customStyle="1" w:styleId="Tytuowa1">
    <w:name w:val="Tytułowa 1"/>
    <w:basedOn w:val="Tytu"/>
    <w:rsid w:val="009D490C"/>
    <w:pPr>
      <w:spacing w:before="240" w:after="60" w:line="360" w:lineRule="auto"/>
      <w:outlineLvl w:val="0"/>
    </w:pPr>
    <w:rPr>
      <w:rFonts w:ascii="Arial" w:hAnsi="Arial" w:cs="Arial"/>
      <w:bCs/>
      <w:kern w:val="28"/>
      <w:sz w:val="32"/>
      <w:szCs w:val="32"/>
    </w:rPr>
  </w:style>
  <w:style w:type="paragraph" w:styleId="Lista">
    <w:name w:val="List"/>
    <w:basedOn w:val="Normalny"/>
    <w:rsid w:val="009D490C"/>
    <w:pPr>
      <w:ind w:left="283" w:hanging="283"/>
    </w:pPr>
    <w:rPr>
      <w:rFonts w:ascii="Times New Roman" w:eastAsia="Times New Roman" w:hAnsi="Times New Roman" w:cs="Times New Roman"/>
      <w:sz w:val="24"/>
      <w:szCs w:val="24"/>
      <w:lang w:eastAsia="pl-PL"/>
    </w:rPr>
  </w:style>
  <w:style w:type="paragraph" w:styleId="Lista2">
    <w:name w:val="List 2"/>
    <w:basedOn w:val="Normalny"/>
    <w:rsid w:val="009D490C"/>
    <w:pPr>
      <w:ind w:left="566" w:hanging="283"/>
    </w:pPr>
    <w:rPr>
      <w:rFonts w:ascii="Times New Roman" w:eastAsia="Times New Roman" w:hAnsi="Times New Roman" w:cs="Times New Roman"/>
      <w:sz w:val="24"/>
      <w:szCs w:val="24"/>
      <w:lang w:eastAsia="pl-PL"/>
    </w:rPr>
  </w:style>
  <w:style w:type="paragraph" w:styleId="Lista3">
    <w:name w:val="List 3"/>
    <w:basedOn w:val="Normalny"/>
    <w:rsid w:val="009D490C"/>
    <w:pPr>
      <w:ind w:left="849" w:hanging="283"/>
    </w:pPr>
    <w:rPr>
      <w:rFonts w:ascii="Times New Roman" w:eastAsia="Times New Roman" w:hAnsi="Times New Roman" w:cs="Times New Roman"/>
      <w:sz w:val="24"/>
      <w:szCs w:val="24"/>
      <w:lang w:eastAsia="pl-PL"/>
    </w:rPr>
  </w:style>
  <w:style w:type="paragraph" w:styleId="Listapunktowana">
    <w:name w:val="List Bullet"/>
    <w:basedOn w:val="Normalny"/>
    <w:rsid w:val="009D490C"/>
    <w:pPr>
      <w:tabs>
        <w:tab w:val="num" w:pos="360"/>
      </w:tabs>
      <w:ind w:left="360" w:hanging="360"/>
    </w:pPr>
    <w:rPr>
      <w:rFonts w:ascii="Times New Roman" w:eastAsia="Times New Roman" w:hAnsi="Times New Roman" w:cs="Times New Roman"/>
      <w:sz w:val="24"/>
      <w:szCs w:val="24"/>
      <w:lang w:eastAsia="pl-PL"/>
    </w:rPr>
  </w:style>
  <w:style w:type="paragraph" w:styleId="Listapunktowana2">
    <w:name w:val="List Bullet 2"/>
    <w:basedOn w:val="Normalny"/>
    <w:rsid w:val="009D490C"/>
    <w:pPr>
      <w:tabs>
        <w:tab w:val="num" w:pos="643"/>
      </w:tabs>
      <w:ind w:left="643" w:hanging="360"/>
    </w:pPr>
    <w:rPr>
      <w:rFonts w:ascii="Times New Roman" w:eastAsia="Times New Roman" w:hAnsi="Times New Roman" w:cs="Times New Roman"/>
      <w:sz w:val="24"/>
      <w:szCs w:val="24"/>
      <w:lang w:eastAsia="pl-PL"/>
    </w:rPr>
  </w:style>
  <w:style w:type="paragraph" w:styleId="Listapunktowana3">
    <w:name w:val="List Bullet 3"/>
    <w:basedOn w:val="Normalny"/>
    <w:rsid w:val="009D490C"/>
    <w:pPr>
      <w:tabs>
        <w:tab w:val="num" w:pos="926"/>
      </w:tabs>
      <w:ind w:left="926" w:hanging="360"/>
    </w:pPr>
    <w:rPr>
      <w:rFonts w:ascii="Times New Roman" w:eastAsia="Times New Roman" w:hAnsi="Times New Roman" w:cs="Times New Roman"/>
      <w:sz w:val="24"/>
      <w:szCs w:val="24"/>
      <w:lang w:eastAsia="pl-PL"/>
    </w:rPr>
  </w:style>
  <w:style w:type="paragraph" w:styleId="Tekstpodstawowyzwciciem">
    <w:name w:val="Body Text First Indent"/>
    <w:basedOn w:val="Tekstpodstawowy"/>
    <w:link w:val="TekstpodstawowyzwciciemZnak"/>
    <w:rsid w:val="009D490C"/>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rsid w:val="009D490C"/>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9D490C"/>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link w:val="Tekstpodstawowyzwciciem2"/>
    <w:rsid w:val="009D490C"/>
    <w:rPr>
      <w:rFonts w:ascii="Times New Roman" w:eastAsia="Times New Roman" w:hAnsi="Times New Roman" w:cs="Arial"/>
      <w:sz w:val="24"/>
      <w:szCs w:val="24"/>
    </w:rPr>
  </w:style>
  <w:style w:type="character" w:styleId="Odwoaniedokomentarza">
    <w:name w:val="annotation reference"/>
    <w:uiPriority w:val="99"/>
    <w:rsid w:val="009D490C"/>
    <w:rPr>
      <w:sz w:val="16"/>
      <w:szCs w:val="16"/>
    </w:rPr>
  </w:style>
  <w:style w:type="paragraph" w:customStyle="1" w:styleId="xl151">
    <w:name w:val="xl151"/>
    <w:basedOn w:val="Normalny"/>
    <w:rsid w:val="009D490C"/>
    <w:pPr>
      <w:autoSpaceDE w:val="0"/>
      <w:autoSpaceDN w:val="0"/>
      <w:spacing w:before="100" w:after="100"/>
    </w:pPr>
    <w:rPr>
      <w:rFonts w:ascii="Times New Roman" w:eastAsia="Times New Roman" w:hAnsi="Times New Roman" w:cs="Times New Roman"/>
      <w:b/>
      <w:bCs/>
      <w:sz w:val="20"/>
      <w:szCs w:val="24"/>
      <w:lang w:eastAsia="pl-PL"/>
    </w:rPr>
  </w:style>
  <w:style w:type="paragraph" w:customStyle="1" w:styleId="Text">
    <w:name w:val="Text"/>
    <w:basedOn w:val="Normalny"/>
    <w:rsid w:val="009D490C"/>
    <w:pPr>
      <w:suppressAutoHyphens/>
      <w:spacing w:after="240"/>
      <w:ind w:firstLine="1440"/>
    </w:pPr>
    <w:rPr>
      <w:rFonts w:ascii="Times New Roman" w:eastAsia="Times New Roman" w:hAnsi="Times New Roman" w:cs="Times New Roman"/>
      <w:sz w:val="24"/>
      <w:szCs w:val="20"/>
      <w:lang w:val="en-US" w:eastAsia="ar-SA"/>
    </w:rPr>
  </w:style>
  <w:style w:type="table" w:styleId="Tabela-Siatka">
    <w:name w:val="Table Grid"/>
    <w:basedOn w:val="Standardowy"/>
    <w:rsid w:val="009D4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basedOn w:val="Normalny"/>
    <w:rsid w:val="009D490C"/>
    <w:pPr>
      <w:overflowPunct w:val="0"/>
      <w:autoSpaceDE w:val="0"/>
      <w:autoSpaceDN w:val="0"/>
      <w:spacing w:before="60" w:after="60"/>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9D490C"/>
    <w:pPr>
      <w:overflowPunct w:val="0"/>
      <w:autoSpaceDE w:val="0"/>
      <w:autoSpaceDN w:val="0"/>
      <w:spacing w:before="60" w:after="60"/>
      <w:ind w:left="851" w:hanging="295"/>
      <w:jc w:val="both"/>
    </w:pPr>
    <w:rPr>
      <w:rFonts w:ascii="Times New Roman" w:eastAsia="Times New Roman" w:hAnsi="Times New Roman" w:cs="Times New Roman"/>
      <w:sz w:val="24"/>
      <w:szCs w:val="24"/>
      <w:lang w:eastAsia="pl-PL"/>
    </w:rPr>
  </w:style>
  <w:style w:type="character" w:styleId="Odwoanieprzypisukocowego">
    <w:name w:val="endnote reference"/>
    <w:semiHidden/>
    <w:rsid w:val="009D490C"/>
    <w:rPr>
      <w:vertAlign w:val="superscript"/>
    </w:rPr>
  </w:style>
  <w:style w:type="paragraph" w:customStyle="1" w:styleId="tekst">
    <w:name w:val="tekst"/>
    <w:basedOn w:val="Normalny"/>
    <w:rsid w:val="009D490C"/>
    <w:pPr>
      <w:suppressLineNumbers/>
      <w:overflowPunct w:val="0"/>
      <w:autoSpaceDE w:val="0"/>
      <w:autoSpaceDN w:val="0"/>
      <w:adjustRightInd w:val="0"/>
      <w:spacing w:before="60" w:after="60"/>
      <w:jc w:val="both"/>
      <w:textAlignment w:val="baseline"/>
    </w:pPr>
    <w:rPr>
      <w:rFonts w:ascii="Times New Roman" w:eastAsia="Times New Roman" w:hAnsi="Times New Roman" w:cs="Times New Roman"/>
      <w:sz w:val="24"/>
      <w:szCs w:val="20"/>
      <w:lang w:eastAsia="pl-PL"/>
    </w:rPr>
  </w:style>
  <w:style w:type="character" w:customStyle="1" w:styleId="h11">
    <w:name w:val="h11"/>
    <w:rsid w:val="009D490C"/>
    <w:rPr>
      <w:rFonts w:ascii="Verdana" w:hAnsi="Verdana" w:hint="default"/>
      <w:b/>
      <w:bCs/>
      <w:i w:val="0"/>
      <w:iCs w:val="0"/>
      <w:sz w:val="23"/>
      <w:szCs w:val="23"/>
    </w:rPr>
  </w:style>
  <w:style w:type="paragraph" w:customStyle="1" w:styleId="ZnakZnakZnakZnak">
    <w:name w:val="Znak Znak Znak Znak"/>
    <w:basedOn w:val="Normalny"/>
    <w:rsid w:val="009D490C"/>
    <w:rPr>
      <w:rFonts w:ascii="Times New Roman" w:eastAsia="Times New Roman" w:hAnsi="Times New Roman" w:cs="Times New Roman"/>
      <w:sz w:val="20"/>
      <w:szCs w:val="20"/>
      <w:lang w:eastAsia="pl-PL"/>
    </w:rPr>
  </w:style>
  <w:style w:type="character" w:styleId="Pogrubienie">
    <w:name w:val="Strong"/>
    <w:uiPriority w:val="22"/>
    <w:qFormat/>
    <w:rsid w:val="009D490C"/>
    <w:rPr>
      <w:b/>
      <w:bCs/>
    </w:rPr>
  </w:style>
  <w:style w:type="character" w:customStyle="1" w:styleId="Teksttreci2">
    <w:name w:val="Tekst treści (2)_"/>
    <w:link w:val="Teksttreci20"/>
    <w:rsid w:val="009D490C"/>
    <w:rPr>
      <w:b/>
      <w:bCs/>
      <w:sz w:val="22"/>
      <w:szCs w:val="22"/>
      <w:shd w:val="clear" w:color="auto" w:fill="FFFFFF"/>
    </w:rPr>
  </w:style>
  <w:style w:type="paragraph" w:customStyle="1" w:styleId="Teksttreci20">
    <w:name w:val="Tekst treści (2)"/>
    <w:basedOn w:val="Normalny"/>
    <w:link w:val="Teksttreci2"/>
    <w:rsid w:val="009D490C"/>
    <w:pPr>
      <w:widowControl w:val="0"/>
      <w:shd w:val="clear" w:color="auto" w:fill="FFFFFF"/>
      <w:spacing w:line="624" w:lineRule="exact"/>
      <w:jc w:val="center"/>
    </w:pPr>
    <w:rPr>
      <w:rFonts w:eastAsia="Calibri" w:cs="Times New Roman"/>
      <w:b/>
      <w:bCs/>
    </w:rPr>
  </w:style>
  <w:style w:type="paragraph" w:styleId="Poprawka">
    <w:name w:val="Revision"/>
    <w:hidden/>
    <w:uiPriority w:val="99"/>
    <w:semiHidden/>
    <w:rsid w:val="009D490C"/>
    <w:rPr>
      <w:rFonts w:ascii="Times New Roman" w:eastAsia="Times New Roman" w:hAnsi="Times New Roman"/>
      <w:sz w:val="24"/>
      <w:szCs w:val="24"/>
    </w:rPr>
  </w:style>
  <w:style w:type="paragraph" w:customStyle="1" w:styleId="ZnakZnak">
    <w:name w:val="Znak Znak"/>
    <w:basedOn w:val="Normalny"/>
    <w:rsid w:val="009D490C"/>
    <w:pPr>
      <w:spacing w:line="360" w:lineRule="auto"/>
      <w:jc w:val="both"/>
    </w:pPr>
    <w:rPr>
      <w:rFonts w:ascii="Verdana" w:eastAsia="Times New Roman" w:hAnsi="Verdana" w:cs="Times New Roman"/>
      <w:sz w:val="20"/>
      <w:szCs w:val="20"/>
      <w:lang w:eastAsia="pl-PL"/>
    </w:rPr>
  </w:style>
  <w:style w:type="character" w:customStyle="1" w:styleId="Teksttreci">
    <w:name w:val="Tekst treści_"/>
    <w:rsid w:val="009D490C"/>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D490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aliases w:val="Numerowanie,List Paragraph,Kolorowa lista — akcent 11,Akapit z listą BS"/>
    <w:basedOn w:val="Normalny"/>
    <w:link w:val="AkapitzlistZnak"/>
    <w:uiPriority w:val="34"/>
    <w:qFormat/>
    <w:rsid w:val="009D490C"/>
    <w:pPr>
      <w:ind w:left="708"/>
    </w:pPr>
    <w:rPr>
      <w:rFonts w:ascii="Times New Roman" w:eastAsia="Times New Roman" w:hAnsi="Times New Roman" w:cs="Times New Roman"/>
      <w:sz w:val="24"/>
      <w:szCs w:val="24"/>
    </w:rPr>
  </w:style>
  <w:style w:type="paragraph" w:customStyle="1" w:styleId="CM1">
    <w:name w:val="CM1"/>
    <w:basedOn w:val="Normalny"/>
    <w:next w:val="Normalny"/>
    <w:uiPriority w:val="99"/>
    <w:rsid w:val="0042175A"/>
    <w:pPr>
      <w:autoSpaceDE w:val="0"/>
      <w:autoSpaceDN w:val="0"/>
      <w:adjustRightInd w:val="0"/>
    </w:pPr>
    <w:rPr>
      <w:rFonts w:ascii="EUAlbertina" w:eastAsia="Calibri" w:hAnsi="EUAlbertina" w:cs="Times New Roman"/>
      <w:sz w:val="24"/>
      <w:szCs w:val="24"/>
      <w:lang w:eastAsia="pl-PL"/>
    </w:rPr>
  </w:style>
  <w:style w:type="paragraph" w:customStyle="1" w:styleId="CM3">
    <w:name w:val="CM3"/>
    <w:basedOn w:val="Normalny"/>
    <w:next w:val="Normalny"/>
    <w:uiPriority w:val="99"/>
    <w:rsid w:val="0042175A"/>
    <w:pPr>
      <w:autoSpaceDE w:val="0"/>
      <w:autoSpaceDN w:val="0"/>
      <w:adjustRightInd w:val="0"/>
    </w:pPr>
    <w:rPr>
      <w:rFonts w:ascii="EUAlbertina" w:eastAsia="Calibri" w:hAnsi="EUAlbertina" w:cs="Times New Roman"/>
      <w:sz w:val="24"/>
      <w:szCs w:val="24"/>
      <w:lang w:eastAsia="pl-PL"/>
    </w:rPr>
  </w:style>
  <w:style w:type="paragraph" w:customStyle="1" w:styleId="Default">
    <w:name w:val="Default"/>
    <w:rsid w:val="00900013"/>
    <w:pPr>
      <w:autoSpaceDE w:val="0"/>
      <w:autoSpaceDN w:val="0"/>
      <w:adjustRightInd w:val="0"/>
    </w:pPr>
    <w:rPr>
      <w:rFonts w:ascii="Arial" w:hAnsi="Arial" w:cs="Arial"/>
      <w:color w:val="000000"/>
      <w:sz w:val="24"/>
      <w:szCs w:val="24"/>
    </w:rPr>
  </w:style>
  <w:style w:type="paragraph" w:customStyle="1" w:styleId="CMSHeadL7">
    <w:name w:val="CMS Head L7"/>
    <w:basedOn w:val="Normalny"/>
    <w:rsid w:val="00CD1D43"/>
    <w:pPr>
      <w:numPr>
        <w:ilvl w:val="6"/>
        <w:numId w:val="30"/>
      </w:numPr>
      <w:spacing w:after="240"/>
      <w:outlineLvl w:val="6"/>
    </w:pPr>
    <w:rPr>
      <w:rFonts w:ascii="Times New Roman" w:eastAsia="Times New Roman" w:hAnsi="Times New Roman" w:cs="Times New Roman"/>
      <w:szCs w:val="24"/>
      <w:lang w:val="en-GB"/>
    </w:rPr>
  </w:style>
  <w:style w:type="paragraph" w:customStyle="1" w:styleId="StylWera3">
    <w:name w:val="Styl Wera3"/>
    <w:basedOn w:val="Normalny"/>
    <w:link w:val="StylWera3Znak"/>
    <w:qFormat/>
    <w:rsid w:val="00DE63F2"/>
    <w:pPr>
      <w:spacing w:before="120" w:after="100" w:afterAutospacing="1" w:line="360" w:lineRule="auto"/>
      <w:ind w:left="1560"/>
      <w:jc w:val="both"/>
    </w:pPr>
    <w:rPr>
      <w:rFonts w:ascii="Arial" w:eastAsia="Times New Roman" w:hAnsi="Arial" w:cs="Arial"/>
      <w:lang w:eastAsia="pl-PL"/>
    </w:rPr>
  </w:style>
  <w:style w:type="character" w:customStyle="1" w:styleId="StylWera3Znak">
    <w:name w:val="Styl Wera3 Znak"/>
    <w:basedOn w:val="Domylnaczcionkaakapitu"/>
    <w:link w:val="StylWera3"/>
    <w:rsid w:val="00DE63F2"/>
    <w:rPr>
      <w:rFonts w:ascii="Arial" w:eastAsia="Times New Roman" w:hAnsi="Arial" w:cs="Arial"/>
      <w:sz w:val="22"/>
      <w:szCs w:val="22"/>
    </w:rPr>
  </w:style>
  <w:style w:type="paragraph" w:customStyle="1" w:styleId="ListParagraph1">
    <w:name w:val="List Paragraph1"/>
    <w:basedOn w:val="Normalny"/>
    <w:rsid w:val="00335301"/>
    <w:pPr>
      <w:ind w:left="708"/>
    </w:pPr>
    <w:rPr>
      <w:rFonts w:ascii="Times New Roman" w:eastAsia="Calibri" w:hAnsi="Times New Roman" w:cs="Times New Roman"/>
      <w:sz w:val="24"/>
      <w:szCs w:val="24"/>
      <w:lang w:eastAsia="pl-PL"/>
    </w:rPr>
  </w:style>
  <w:style w:type="character" w:customStyle="1" w:styleId="AkapitzlistZnak">
    <w:name w:val="Akapit z listą Znak"/>
    <w:aliases w:val="Numerowanie Znak,List Paragraph Znak,Kolorowa lista — akcent 11 Znak,Akapit z listą BS Znak"/>
    <w:link w:val="Akapitzlist"/>
    <w:uiPriority w:val="34"/>
    <w:qFormat/>
    <w:locked/>
    <w:rsid w:val="00761CF5"/>
    <w:rPr>
      <w:rFonts w:ascii="Times New Roman" w:eastAsia="Times New Roman" w:hAnsi="Times New Roman"/>
      <w:sz w:val="24"/>
      <w:szCs w:val="24"/>
    </w:rPr>
  </w:style>
  <w:style w:type="character" w:customStyle="1" w:styleId="st">
    <w:name w:val="st"/>
    <w:basedOn w:val="Domylnaczcionkaakapitu"/>
    <w:rsid w:val="00B002B7"/>
  </w:style>
  <w:style w:type="character" w:styleId="Uwydatnienie">
    <w:name w:val="Emphasis"/>
    <w:basedOn w:val="Domylnaczcionkaakapitu"/>
    <w:uiPriority w:val="20"/>
    <w:qFormat/>
    <w:rsid w:val="00B002B7"/>
    <w:rPr>
      <w:i/>
      <w:iCs/>
    </w:rPr>
  </w:style>
  <w:style w:type="character" w:customStyle="1" w:styleId="Znakiprzypiswdolnych">
    <w:name w:val="Znaki przypisów dolnych"/>
    <w:rsid w:val="0041461A"/>
    <w:rPr>
      <w:vertAlign w:val="superscript"/>
    </w:rPr>
  </w:style>
  <w:style w:type="character" w:customStyle="1" w:styleId="WW8Num3z0">
    <w:name w:val="WW8Num3z0"/>
    <w:rsid w:val="00DC6A20"/>
    <w:rPr>
      <w:rFonts w:cs="Calibri" w:hint="default"/>
    </w:rPr>
  </w:style>
  <w:style w:type="character" w:customStyle="1" w:styleId="TekstkomentarzaZnak1">
    <w:name w:val="Tekst komentarza Znak1"/>
    <w:uiPriority w:val="99"/>
    <w:semiHidden/>
    <w:rsid w:val="00745DD0"/>
    <w:rPr>
      <w:rFonts w:ascii="Calibri" w:eastAsia="Calibri" w:hAnsi="Calibri"/>
      <w:lang w:eastAsia="ar-SA"/>
    </w:rPr>
  </w:style>
  <w:style w:type="paragraph" w:styleId="Bezodstpw">
    <w:name w:val="No Spacing"/>
    <w:uiPriority w:val="1"/>
    <w:qFormat/>
    <w:rsid w:val="008E1ADD"/>
    <w:rPr>
      <w:rFonts w:asciiTheme="minorHAnsi" w:eastAsiaTheme="minorHAnsi" w:hAnsiTheme="minorHAnsi" w:cstheme="minorBidi"/>
      <w:sz w:val="22"/>
      <w:szCs w:val="22"/>
      <w:lang w:eastAsia="en-US"/>
    </w:rPr>
  </w:style>
  <w:style w:type="character" w:customStyle="1" w:styleId="Nierozpoznanawzmianka1">
    <w:name w:val="Nierozpoznana wzmianka1"/>
    <w:basedOn w:val="Domylnaczcionkaakapitu"/>
    <w:uiPriority w:val="99"/>
    <w:semiHidden/>
    <w:unhideWhenUsed/>
    <w:rsid w:val="000E26A4"/>
    <w:rPr>
      <w:color w:val="605E5C"/>
      <w:shd w:val="clear" w:color="auto" w:fill="E1DFDD"/>
    </w:rPr>
  </w:style>
  <w:style w:type="character" w:customStyle="1" w:styleId="Nierozpoznanawzmianka2">
    <w:name w:val="Nierozpoznana wzmianka2"/>
    <w:basedOn w:val="Domylnaczcionkaakapitu"/>
    <w:uiPriority w:val="99"/>
    <w:semiHidden/>
    <w:unhideWhenUsed/>
    <w:rsid w:val="00060735"/>
    <w:rPr>
      <w:color w:val="605E5C"/>
      <w:shd w:val="clear" w:color="auto" w:fill="E1DFDD"/>
    </w:rPr>
  </w:style>
  <w:style w:type="character" w:customStyle="1" w:styleId="Nierozpoznanawzmianka3">
    <w:name w:val="Nierozpoznana wzmianka3"/>
    <w:basedOn w:val="Domylnaczcionkaakapitu"/>
    <w:uiPriority w:val="99"/>
    <w:semiHidden/>
    <w:unhideWhenUsed/>
    <w:rsid w:val="00070695"/>
    <w:rPr>
      <w:color w:val="605E5C"/>
      <w:shd w:val="clear" w:color="auto" w:fill="E1DFDD"/>
    </w:rPr>
  </w:style>
  <w:style w:type="character" w:customStyle="1" w:styleId="Nierozpoznanawzmianka4">
    <w:name w:val="Nierozpoznana wzmianka4"/>
    <w:basedOn w:val="Domylnaczcionkaakapitu"/>
    <w:uiPriority w:val="99"/>
    <w:semiHidden/>
    <w:unhideWhenUsed/>
    <w:rsid w:val="00B512F3"/>
    <w:rPr>
      <w:color w:val="605E5C"/>
      <w:shd w:val="clear" w:color="auto" w:fill="E1DFDD"/>
    </w:rPr>
  </w:style>
  <w:style w:type="character" w:customStyle="1" w:styleId="Nierozpoznanawzmianka41">
    <w:name w:val="Nierozpoznana wzmianka41"/>
    <w:basedOn w:val="Domylnaczcionkaakapitu"/>
    <w:uiPriority w:val="99"/>
    <w:semiHidden/>
    <w:unhideWhenUsed/>
    <w:rsid w:val="00AF4A06"/>
    <w:rPr>
      <w:color w:val="605E5C"/>
      <w:shd w:val="clear" w:color="auto" w:fill="E1DFDD"/>
    </w:rPr>
  </w:style>
  <w:style w:type="table" w:customStyle="1" w:styleId="Tabela-Siatka1">
    <w:name w:val="Tabela - Siatka1"/>
    <w:basedOn w:val="Standardowy"/>
    <w:next w:val="Tabela-Siatka"/>
    <w:uiPriority w:val="39"/>
    <w:rsid w:val="00211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j-doc-ti">
    <w:name w:val="oj-doc-ti"/>
    <w:basedOn w:val="Normalny"/>
    <w:rsid w:val="00694392"/>
    <w:pPr>
      <w:spacing w:before="100" w:beforeAutospacing="1" w:after="100" w:afterAutospacing="1"/>
    </w:pPr>
    <w:rPr>
      <w:rFonts w:ascii="Times New Roman" w:eastAsia="Times New Roman" w:hAnsi="Times New Roman" w:cs="Times New Roman"/>
      <w:sz w:val="24"/>
      <w:szCs w:val="24"/>
      <w:lang w:eastAsia="pl-PL"/>
    </w:rPr>
  </w:style>
  <w:style w:type="character" w:customStyle="1" w:styleId="Nierozpoznanawzmianka5">
    <w:name w:val="Nierozpoznana wzmianka5"/>
    <w:basedOn w:val="Domylnaczcionkaakapitu"/>
    <w:uiPriority w:val="99"/>
    <w:semiHidden/>
    <w:unhideWhenUsed/>
    <w:rsid w:val="003D4EFB"/>
    <w:rPr>
      <w:color w:val="605E5C"/>
      <w:shd w:val="clear" w:color="auto" w:fill="E1DFDD"/>
    </w:rPr>
  </w:style>
  <w:style w:type="character" w:styleId="Nierozpoznanawzmianka">
    <w:name w:val="Unresolved Mention"/>
    <w:basedOn w:val="Domylnaczcionkaakapitu"/>
    <w:uiPriority w:val="99"/>
    <w:semiHidden/>
    <w:unhideWhenUsed/>
    <w:rsid w:val="00E229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859228">
      <w:bodyDiv w:val="1"/>
      <w:marLeft w:val="0"/>
      <w:marRight w:val="0"/>
      <w:marTop w:val="0"/>
      <w:marBottom w:val="0"/>
      <w:divBdr>
        <w:top w:val="none" w:sz="0" w:space="0" w:color="auto"/>
        <w:left w:val="none" w:sz="0" w:space="0" w:color="auto"/>
        <w:bottom w:val="none" w:sz="0" w:space="0" w:color="auto"/>
        <w:right w:val="none" w:sz="0" w:space="0" w:color="auto"/>
      </w:divBdr>
    </w:div>
    <w:div w:id="162356377">
      <w:bodyDiv w:val="1"/>
      <w:marLeft w:val="0"/>
      <w:marRight w:val="0"/>
      <w:marTop w:val="0"/>
      <w:marBottom w:val="0"/>
      <w:divBdr>
        <w:top w:val="none" w:sz="0" w:space="0" w:color="auto"/>
        <w:left w:val="none" w:sz="0" w:space="0" w:color="auto"/>
        <w:bottom w:val="none" w:sz="0" w:space="0" w:color="auto"/>
        <w:right w:val="none" w:sz="0" w:space="0" w:color="auto"/>
      </w:divBdr>
    </w:div>
    <w:div w:id="200673370">
      <w:bodyDiv w:val="1"/>
      <w:marLeft w:val="0"/>
      <w:marRight w:val="0"/>
      <w:marTop w:val="0"/>
      <w:marBottom w:val="0"/>
      <w:divBdr>
        <w:top w:val="none" w:sz="0" w:space="0" w:color="auto"/>
        <w:left w:val="none" w:sz="0" w:space="0" w:color="auto"/>
        <w:bottom w:val="none" w:sz="0" w:space="0" w:color="auto"/>
        <w:right w:val="none" w:sz="0" w:space="0" w:color="auto"/>
      </w:divBdr>
      <w:divsChild>
        <w:div w:id="772752162">
          <w:marLeft w:val="0"/>
          <w:marRight w:val="0"/>
          <w:marTop w:val="0"/>
          <w:marBottom w:val="0"/>
          <w:divBdr>
            <w:top w:val="none" w:sz="0" w:space="0" w:color="auto"/>
            <w:left w:val="none" w:sz="0" w:space="0" w:color="auto"/>
            <w:bottom w:val="none" w:sz="0" w:space="0" w:color="auto"/>
            <w:right w:val="none" w:sz="0" w:space="0" w:color="auto"/>
          </w:divBdr>
          <w:divsChild>
            <w:div w:id="1756241019">
              <w:marLeft w:val="0"/>
              <w:marRight w:val="0"/>
              <w:marTop w:val="0"/>
              <w:marBottom w:val="0"/>
              <w:divBdr>
                <w:top w:val="none" w:sz="0" w:space="0" w:color="auto"/>
                <w:left w:val="none" w:sz="0" w:space="0" w:color="auto"/>
                <w:bottom w:val="none" w:sz="0" w:space="0" w:color="auto"/>
                <w:right w:val="none" w:sz="0" w:space="0" w:color="auto"/>
              </w:divBdr>
            </w:div>
            <w:div w:id="2049407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562395">
      <w:bodyDiv w:val="1"/>
      <w:marLeft w:val="0"/>
      <w:marRight w:val="0"/>
      <w:marTop w:val="0"/>
      <w:marBottom w:val="0"/>
      <w:divBdr>
        <w:top w:val="none" w:sz="0" w:space="0" w:color="auto"/>
        <w:left w:val="none" w:sz="0" w:space="0" w:color="auto"/>
        <w:bottom w:val="none" w:sz="0" w:space="0" w:color="auto"/>
        <w:right w:val="none" w:sz="0" w:space="0" w:color="auto"/>
      </w:divBdr>
    </w:div>
    <w:div w:id="268780407">
      <w:bodyDiv w:val="1"/>
      <w:marLeft w:val="0"/>
      <w:marRight w:val="0"/>
      <w:marTop w:val="0"/>
      <w:marBottom w:val="0"/>
      <w:divBdr>
        <w:top w:val="none" w:sz="0" w:space="0" w:color="auto"/>
        <w:left w:val="none" w:sz="0" w:space="0" w:color="auto"/>
        <w:bottom w:val="none" w:sz="0" w:space="0" w:color="auto"/>
        <w:right w:val="none" w:sz="0" w:space="0" w:color="auto"/>
      </w:divBdr>
    </w:div>
    <w:div w:id="381901687">
      <w:bodyDiv w:val="1"/>
      <w:marLeft w:val="0"/>
      <w:marRight w:val="0"/>
      <w:marTop w:val="0"/>
      <w:marBottom w:val="0"/>
      <w:divBdr>
        <w:top w:val="none" w:sz="0" w:space="0" w:color="auto"/>
        <w:left w:val="none" w:sz="0" w:space="0" w:color="auto"/>
        <w:bottom w:val="none" w:sz="0" w:space="0" w:color="auto"/>
        <w:right w:val="none" w:sz="0" w:space="0" w:color="auto"/>
      </w:divBdr>
    </w:div>
    <w:div w:id="419372457">
      <w:bodyDiv w:val="1"/>
      <w:marLeft w:val="0"/>
      <w:marRight w:val="0"/>
      <w:marTop w:val="0"/>
      <w:marBottom w:val="0"/>
      <w:divBdr>
        <w:top w:val="none" w:sz="0" w:space="0" w:color="auto"/>
        <w:left w:val="none" w:sz="0" w:space="0" w:color="auto"/>
        <w:bottom w:val="none" w:sz="0" w:space="0" w:color="auto"/>
        <w:right w:val="none" w:sz="0" w:space="0" w:color="auto"/>
      </w:divBdr>
    </w:div>
    <w:div w:id="469053833">
      <w:bodyDiv w:val="1"/>
      <w:marLeft w:val="0"/>
      <w:marRight w:val="0"/>
      <w:marTop w:val="0"/>
      <w:marBottom w:val="0"/>
      <w:divBdr>
        <w:top w:val="none" w:sz="0" w:space="0" w:color="auto"/>
        <w:left w:val="none" w:sz="0" w:space="0" w:color="auto"/>
        <w:bottom w:val="none" w:sz="0" w:space="0" w:color="auto"/>
        <w:right w:val="none" w:sz="0" w:space="0" w:color="auto"/>
      </w:divBdr>
    </w:div>
    <w:div w:id="523251122">
      <w:bodyDiv w:val="1"/>
      <w:marLeft w:val="0"/>
      <w:marRight w:val="0"/>
      <w:marTop w:val="0"/>
      <w:marBottom w:val="0"/>
      <w:divBdr>
        <w:top w:val="none" w:sz="0" w:space="0" w:color="auto"/>
        <w:left w:val="none" w:sz="0" w:space="0" w:color="auto"/>
        <w:bottom w:val="none" w:sz="0" w:space="0" w:color="auto"/>
        <w:right w:val="none" w:sz="0" w:space="0" w:color="auto"/>
      </w:divBdr>
    </w:div>
    <w:div w:id="545028134">
      <w:bodyDiv w:val="1"/>
      <w:marLeft w:val="0"/>
      <w:marRight w:val="0"/>
      <w:marTop w:val="0"/>
      <w:marBottom w:val="0"/>
      <w:divBdr>
        <w:top w:val="none" w:sz="0" w:space="0" w:color="auto"/>
        <w:left w:val="none" w:sz="0" w:space="0" w:color="auto"/>
        <w:bottom w:val="none" w:sz="0" w:space="0" w:color="auto"/>
        <w:right w:val="none" w:sz="0" w:space="0" w:color="auto"/>
      </w:divBdr>
    </w:div>
    <w:div w:id="662319016">
      <w:bodyDiv w:val="1"/>
      <w:marLeft w:val="0"/>
      <w:marRight w:val="0"/>
      <w:marTop w:val="0"/>
      <w:marBottom w:val="0"/>
      <w:divBdr>
        <w:top w:val="none" w:sz="0" w:space="0" w:color="auto"/>
        <w:left w:val="none" w:sz="0" w:space="0" w:color="auto"/>
        <w:bottom w:val="none" w:sz="0" w:space="0" w:color="auto"/>
        <w:right w:val="none" w:sz="0" w:space="0" w:color="auto"/>
      </w:divBdr>
    </w:div>
    <w:div w:id="701713557">
      <w:bodyDiv w:val="1"/>
      <w:marLeft w:val="0"/>
      <w:marRight w:val="0"/>
      <w:marTop w:val="0"/>
      <w:marBottom w:val="0"/>
      <w:divBdr>
        <w:top w:val="none" w:sz="0" w:space="0" w:color="auto"/>
        <w:left w:val="none" w:sz="0" w:space="0" w:color="auto"/>
        <w:bottom w:val="none" w:sz="0" w:space="0" w:color="auto"/>
        <w:right w:val="none" w:sz="0" w:space="0" w:color="auto"/>
      </w:divBdr>
    </w:div>
    <w:div w:id="718170888">
      <w:bodyDiv w:val="1"/>
      <w:marLeft w:val="0"/>
      <w:marRight w:val="0"/>
      <w:marTop w:val="0"/>
      <w:marBottom w:val="0"/>
      <w:divBdr>
        <w:top w:val="none" w:sz="0" w:space="0" w:color="auto"/>
        <w:left w:val="none" w:sz="0" w:space="0" w:color="auto"/>
        <w:bottom w:val="none" w:sz="0" w:space="0" w:color="auto"/>
        <w:right w:val="none" w:sz="0" w:space="0" w:color="auto"/>
      </w:divBdr>
    </w:div>
    <w:div w:id="753477314">
      <w:bodyDiv w:val="1"/>
      <w:marLeft w:val="0"/>
      <w:marRight w:val="0"/>
      <w:marTop w:val="0"/>
      <w:marBottom w:val="0"/>
      <w:divBdr>
        <w:top w:val="none" w:sz="0" w:space="0" w:color="auto"/>
        <w:left w:val="none" w:sz="0" w:space="0" w:color="auto"/>
        <w:bottom w:val="none" w:sz="0" w:space="0" w:color="auto"/>
        <w:right w:val="none" w:sz="0" w:space="0" w:color="auto"/>
      </w:divBdr>
    </w:div>
    <w:div w:id="758527925">
      <w:bodyDiv w:val="1"/>
      <w:marLeft w:val="0"/>
      <w:marRight w:val="0"/>
      <w:marTop w:val="0"/>
      <w:marBottom w:val="0"/>
      <w:divBdr>
        <w:top w:val="none" w:sz="0" w:space="0" w:color="auto"/>
        <w:left w:val="none" w:sz="0" w:space="0" w:color="auto"/>
        <w:bottom w:val="none" w:sz="0" w:space="0" w:color="auto"/>
        <w:right w:val="none" w:sz="0" w:space="0" w:color="auto"/>
      </w:divBdr>
    </w:div>
    <w:div w:id="803961376">
      <w:bodyDiv w:val="1"/>
      <w:marLeft w:val="0"/>
      <w:marRight w:val="0"/>
      <w:marTop w:val="0"/>
      <w:marBottom w:val="0"/>
      <w:divBdr>
        <w:top w:val="none" w:sz="0" w:space="0" w:color="auto"/>
        <w:left w:val="none" w:sz="0" w:space="0" w:color="auto"/>
        <w:bottom w:val="none" w:sz="0" w:space="0" w:color="auto"/>
        <w:right w:val="none" w:sz="0" w:space="0" w:color="auto"/>
      </w:divBdr>
      <w:divsChild>
        <w:div w:id="37710674">
          <w:marLeft w:val="0"/>
          <w:marRight w:val="0"/>
          <w:marTop w:val="0"/>
          <w:marBottom w:val="0"/>
          <w:divBdr>
            <w:top w:val="none" w:sz="0" w:space="0" w:color="auto"/>
            <w:left w:val="none" w:sz="0" w:space="0" w:color="auto"/>
            <w:bottom w:val="none" w:sz="0" w:space="0" w:color="auto"/>
            <w:right w:val="none" w:sz="0" w:space="0" w:color="auto"/>
          </w:divBdr>
        </w:div>
        <w:div w:id="42145410">
          <w:marLeft w:val="0"/>
          <w:marRight w:val="0"/>
          <w:marTop w:val="0"/>
          <w:marBottom w:val="0"/>
          <w:divBdr>
            <w:top w:val="none" w:sz="0" w:space="0" w:color="auto"/>
            <w:left w:val="none" w:sz="0" w:space="0" w:color="auto"/>
            <w:bottom w:val="none" w:sz="0" w:space="0" w:color="auto"/>
            <w:right w:val="none" w:sz="0" w:space="0" w:color="auto"/>
          </w:divBdr>
        </w:div>
        <w:div w:id="57363409">
          <w:marLeft w:val="0"/>
          <w:marRight w:val="0"/>
          <w:marTop w:val="0"/>
          <w:marBottom w:val="0"/>
          <w:divBdr>
            <w:top w:val="none" w:sz="0" w:space="0" w:color="auto"/>
            <w:left w:val="none" w:sz="0" w:space="0" w:color="auto"/>
            <w:bottom w:val="none" w:sz="0" w:space="0" w:color="auto"/>
            <w:right w:val="none" w:sz="0" w:space="0" w:color="auto"/>
          </w:divBdr>
        </w:div>
        <w:div w:id="168953244">
          <w:marLeft w:val="0"/>
          <w:marRight w:val="0"/>
          <w:marTop w:val="0"/>
          <w:marBottom w:val="0"/>
          <w:divBdr>
            <w:top w:val="none" w:sz="0" w:space="0" w:color="auto"/>
            <w:left w:val="none" w:sz="0" w:space="0" w:color="auto"/>
            <w:bottom w:val="none" w:sz="0" w:space="0" w:color="auto"/>
            <w:right w:val="none" w:sz="0" w:space="0" w:color="auto"/>
          </w:divBdr>
        </w:div>
        <w:div w:id="272053917">
          <w:marLeft w:val="0"/>
          <w:marRight w:val="0"/>
          <w:marTop w:val="0"/>
          <w:marBottom w:val="0"/>
          <w:divBdr>
            <w:top w:val="none" w:sz="0" w:space="0" w:color="auto"/>
            <w:left w:val="none" w:sz="0" w:space="0" w:color="auto"/>
            <w:bottom w:val="none" w:sz="0" w:space="0" w:color="auto"/>
            <w:right w:val="none" w:sz="0" w:space="0" w:color="auto"/>
          </w:divBdr>
        </w:div>
        <w:div w:id="773013505">
          <w:marLeft w:val="0"/>
          <w:marRight w:val="0"/>
          <w:marTop w:val="0"/>
          <w:marBottom w:val="0"/>
          <w:divBdr>
            <w:top w:val="none" w:sz="0" w:space="0" w:color="auto"/>
            <w:left w:val="none" w:sz="0" w:space="0" w:color="auto"/>
            <w:bottom w:val="none" w:sz="0" w:space="0" w:color="auto"/>
            <w:right w:val="none" w:sz="0" w:space="0" w:color="auto"/>
          </w:divBdr>
        </w:div>
        <w:div w:id="779300555">
          <w:marLeft w:val="0"/>
          <w:marRight w:val="0"/>
          <w:marTop w:val="0"/>
          <w:marBottom w:val="0"/>
          <w:divBdr>
            <w:top w:val="none" w:sz="0" w:space="0" w:color="auto"/>
            <w:left w:val="none" w:sz="0" w:space="0" w:color="auto"/>
            <w:bottom w:val="none" w:sz="0" w:space="0" w:color="auto"/>
            <w:right w:val="none" w:sz="0" w:space="0" w:color="auto"/>
          </w:divBdr>
        </w:div>
        <w:div w:id="833299391">
          <w:marLeft w:val="0"/>
          <w:marRight w:val="0"/>
          <w:marTop w:val="0"/>
          <w:marBottom w:val="0"/>
          <w:divBdr>
            <w:top w:val="none" w:sz="0" w:space="0" w:color="auto"/>
            <w:left w:val="none" w:sz="0" w:space="0" w:color="auto"/>
            <w:bottom w:val="none" w:sz="0" w:space="0" w:color="auto"/>
            <w:right w:val="none" w:sz="0" w:space="0" w:color="auto"/>
          </w:divBdr>
        </w:div>
        <w:div w:id="862940767">
          <w:marLeft w:val="0"/>
          <w:marRight w:val="0"/>
          <w:marTop w:val="0"/>
          <w:marBottom w:val="0"/>
          <w:divBdr>
            <w:top w:val="none" w:sz="0" w:space="0" w:color="auto"/>
            <w:left w:val="none" w:sz="0" w:space="0" w:color="auto"/>
            <w:bottom w:val="none" w:sz="0" w:space="0" w:color="auto"/>
            <w:right w:val="none" w:sz="0" w:space="0" w:color="auto"/>
          </w:divBdr>
        </w:div>
        <w:div w:id="916524163">
          <w:marLeft w:val="0"/>
          <w:marRight w:val="0"/>
          <w:marTop w:val="0"/>
          <w:marBottom w:val="0"/>
          <w:divBdr>
            <w:top w:val="none" w:sz="0" w:space="0" w:color="auto"/>
            <w:left w:val="none" w:sz="0" w:space="0" w:color="auto"/>
            <w:bottom w:val="none" w:sz="0" w:space="0" w:color="auto"/>
            <w:right w:val="none" w:sz="0" w:space="0" w:color="auto"/>
          </w:divBdr>
        </w:div>
        <w:div w:id="970941515">
          <w:marLeft w:val="0"/>
          <w:marRight w:val="0"/>
          <w:marTop w:val="0"/>
          <w:marBottom w:val="0"/>
          <w:divBdr>
            <w:top w:val="none" w:sz="0" w:space="0" w:color="auto"/>
            <w:left w:val="none" w:sz="0" w:space="0" w:color="auto"/>
            <w:bottom w:val="none" w:sz="0" w:space="0" w:color="auto"/>
            <w:right w:val="none" w:sz="0" w:space="0" w:color="auto"/>
          </w:divBdr>
        </w:div>
        <w:div w:id="978999175">
          <w:marLeft w:val="0"/>
          <w:marRight w:val="0"/>
          <w:marTop w:val="0"/>
          <w:marBottom w:val="0"/>
          <w:divBdr>
            <w:top w:val="none" w:sz="0" w:space="0" w:color="auto"/>
            <w:left w:val="none" w:sz="0" w:space="0" w:color="auto"/>
            <w:bottom w:val="none" w:sz="0" w:space="0" w:color="auto"/>
            <w:right w:val="none" w:sz="0" w:space="0" w:color="auto"/>
          </w:divBdr>
        </w:div>
        <w:div w:id="1048068812">
          <w:marLeft w:val="0"/>
          <w:marRight w:val="0"/>
          <w:marTop w:val="0"/>
          <w:marBottom w:val="0"/>
          <w:divBdr>
            <w:top w:val="none" w:sz="0" w:space="0" w:color="auto"/>
            <w:left w:val="none" w:sz="0" w:space="0" w:color="auto"/>
            <w:bottom w:val="none" w:sz="0" w:space="0" w:color="auto"/>
            <w:right w:val="none" w:sz="0" w:space="0" w:color="auto"/>
          </w:divBdr>
        </w:div>
        <w:div w:id="1058241848">
          <w:marLeft w:val="0"/>
          <w:marRight w:val="0"/>
          <w:marTop w:val="0"/>
          <w:marBottom w:val="0"/>
          <w:divBdr>
            <w:top w:val="none" w:sz="0" w:space="0" w:color="auto"/>
            <w:left w:val="none" w:sz="0" w:space="0" w:color="auto"/>
            <w:bottom w:val="none" w:sz="0" w:space="0" w:color="auto"/>
            <w:right w:val="none" w:sz="0" w:space="0" w:color="auto"/>
          </w:divBdr>
        </w:div>
        <w:div w:id="1082025707">
          <w:marLeft w:val="0"/>
          <w:marRight w:val="0"/>
          <w:marTop w:val="0"/>
          <w:marBottom w:val="0"/>
          <w:divBdr>
            <w:top w:val="none" w:sz="0" w:space="0" w:color="auto"/>
            <w:left w:val="none" w:sz="0" w:space="0" w:color="auto"/>
            <w:bottom w:val="none" w:sz="0" w:space="0" w:color="auto"/>
            <w:right w:val="none" w:sz="0" w:space="0" w:color="auto"/>
          </w:divBdr>
        </w:div>
        <w:div w:id="1276324621">
          <w:marLeft w:val="0"/>
          <w:marRight w:val="0"/>
          <w:marTop w:val="0"/>
          <w:marBottom w:val="0"/>
          <w:divBdr>
            <w:top w:val="none" w:sz="0" w:space="0" w:color="auto"/>
            <w:left w:val="none" w:sz="0" w:space="0" w:color="auto"/>
            <w:bottom w:val="none" w:sz="0" w:space="0" w:color="auto"/>
            <w:right w:val="none" w:sz="0" w:space="0" w:color="auto"/>
          </w:divBdr>
        </w:div>
        <w:div w:id="1291938461">
          <w:marLeft w:val="0"/>
          <w:marRight w:val="0"/>
          <w:marTop w:val="0"/>
          <w:marBottom w:val="0"/>
          <w:divBdr>
            <w:top w:val="none" w:sz="0" w:space="0" w:color="auto"/>
            <w:left w:val="none" w:sz="0" w:space="0" w:color="auto"/>
            <w:bottom w:val="none" w:sz="0" w:space="0" w:color="auto"/>
            <w:right w:val="none" w:sz="0" w:space="0" w:color="auto"/>
          </w:divBdr>
        </w:div>
        <w:div w:id="1418137587">
          <w:marLeft w:val="0"/>
          <w:marRight w:val="0"/>
          <w:marTop w:val="0"/>
          <w:marBottom w:val="0"/>
          <w:divBdr>
            <w:top w:val="none" w:sz="0" w:space="0" w:color="auto"/>
            <w:left w:val="none" w:sz="0" w:space="0" w:color="auto"/>
            <w:bottom w:val="none" w:sz="0" w:space="0" w:color="auto"/>
            <w:right w:val="none" w:sz="0" w:space="0" w:color="auto"/>
          </w:divBdr>
        </w:div>
        <w:div w:id="1426415943">
          <w:marLeft w:val="0"/>
          <w:marRight w:val="0"/>
          <w:marTop w:val="0"/>
          <w:marBottom w:val="0"/>
          <w:divBdr>
            <w:top w:val="none" w:sz="0" w:space="0" w:color="auto"/>
            <w:left w:val="none" w:sz="0" w:space="0" w:color="auto"/>
            <w:bottom w:val="none" w:sz="0" w:space="0" w:color="auto"/>
            <w:right w:val="none" w:sz="0" w:space="0" w:color="auto"/>
          </w:divBdr>
        </w:div>
        <w:div w:id="1447969035">
          <w:marLeft w:val="0"/>
          <w:marRight w:val="0"/>
          <w:marTop w:val="0"/>
          <w:marBottom w:val="0"/>
          <w:divBdr>
            <w:top w:val="none" w:sz="0" w:space="0" w:color="auto"/>
            <w:left w:val="none" w:sz="0" w:space="0" w:color="auto"/>
            <w:bottom w:val="none" w:sz="0" w:space="0" w:color="auto"/>
            <w:right w:val="none" w:sz="0" w:space="0" w:color="auto"/>
          </w:divBdr>
        </w:div>
        <w:div w:id="1635938950">
          <w:marLeft w:val="0"/>
          <w:marRight w:val="0"/>
          <w:marTop w:val="0"/>
          <w:marBottom w:val="0"/>
          <w:divBdr>
            <w:top w:val="none" w:sz="0" w:space="0" w:color="auto"/>
            <w:left w:val="none" w:sz="0" w:space="0" w:color="auto"/>
            <w:bottom w:val="none" w:sz="0" w:space="0" w:color="auto"/>
            <w:right w:val="none" w:sz="0" w:space="0" w:color="auto"/>
          </w:divBdr>
        </w:div>
        <w:div w:id="1649243981">
          <w:marLeft w:val="0"/>
          <w:marRight w:val="0"/>
          <w:marTop w:val="0"/>
          <w:marBottom w:val="0"/>
          <w:divBdr>
            <w:top w:val="none" w:sz="0" w:space="0" w:color="auto"/>
            <w:left w:val="none" w:sz="0" w:space="0" w:color="auto"/>
            <w:bottom w:val="none" w:sz="0" w:space="0" w:color="auto"/>
            <w:right w:val="none" w:sz="0" w:space="0" w:color="auto"/>
          </w:divBdr>
        </w:div>
        <w:div w:id="1707828194">
          <w:marLeft w:val="0"/>
          <w:marRight w:val="0"/>
          <w:marTop w:val="0"/>
          <w:marBottom w:val="0"/>
          <w:divBdr>
            <w:top w:val="none" w:sz="0" w:space="0" w:color="auto"/>
            <w:left w:val="none" w:sz="0" w:space="0" w:color="auto"/>
            <w:bottom w:val="none" w:sz="0" w:space="0" w:color="auto"/>
            <w:right w:val="none" w:sz="0" w:space="0" w:color="auto"/>
          </w:divBdr>
        </w:div>
        <w:div w:id="1735280137">
          <w:marLeft w:val="0"/>
          <w:marRight w:val="0"/>
          <w:marTop w:val="0"/>
          <w:marBottom w:val="0"/>
          <w:divBdr>
            <w:top w:val="none" w:sz="0" w:space="0" w:color="auto"/>
            <w:left w:val="none" w:sz="0" w:space="0" w:color="auto"/>
            <w:bottom w:val="none" w:sz="0" w:space="0" w:color="auto"/>
            <w:right w:val="none" w:sz="0" w:space="0" w:color="auto"/>
          </w:divBdr>
        </w:div>
        <w:div w:id="1737699263">
          <w:marLeft w:val="0"/>
          <w:marRight w:val="0"/>
          <w:marTop w:val="0"/>
          <w:marBottom w:val="0"/>
          <w:divBdr>
            <w:top w:val="none" w:sz="0" w:space="0" w:color="auto"/>
            <w:left w:val="none" w:sz="0" w:space="0" w:color="auto"/>
            <w:bottom w:val="none" w:sz="0" w:space="0" w:color="auto"/>
            <w:right w:val="none" w:sz="0" w:space="0" w:color="auto"/>
          </w:divBdr>
        </w:div>
        <w:div w:id="1803037679">
          <w:marLeft w:val="0"/>
          <w:marRight w:val="0"/>
          <w:marTop w:val="0"/>
          <w:marBottom w:val="0"/>
          <w:divBdr>
            <w:top w:val="none" w:sz="0" w:space="0" w:color="auto"/>
            <w:left w:val="none" w:sz="0" w:space="0" w:color="auto"/>
            <w:bottom w:val="none" w:sz="0" w:space="0" w:color="auto"/>
            <w:right w:val="none" w:sz="0" w:space="0" w:color="auto"/>
          </w:divBdr>
        </w:div>
        <w:div w:id="1867669358">
          <w:marLeft w:val="0"/>
          <w:marRight w:val="0"/>
          <w:marTop w:val="0"/>
          <w:marBottom w:val="0"/>
          <w:divBdr>
            <w:top w:val="none" w:sz="0" w:space="0" w:color="auto"/>
            <w:left w:val="none" w:sz="0" w:space="0" w:color="auto"/>
            <w:bottom w:val="none" w:sz="0" w:space="0" w:color="auto"/>
            <w:right w:val="none" w:sz="0" w:space="0" w:color="auto"/>
          </w:divBdr>
        </w:div>
        <w:div w:id="1883129840">
          <w:marLeft w:val="0"/>
          <w:marRight w:val="0"/>
          <w:marTop w:val="0"/>
          <w:marBottom w:val="0"/>
          <w:divBdr>
            <w:top w:val="none" w:sz="0" w:space="0" w:color="auto"/>
            <w:left w:val="none" w:sz="0" w:space="0" w:color="auto"/>
            <w:bottom w:val="none" w:sz="0" w:space="0" w:color="auto"/>
            <w:right w:val="none" w:sz="0" w:space="0" w:color="auto"/>
          </w:divBdr>
        </w:div>
        <w:div w:id="1922792756">
          <w:marLeft w:val="0"/>
          <w:marRight w:val="0"/>
          <w:marTop w:val="0"/>
          <w:marBottom w:val="0"/>
          <w:divBdr>
            <w:top w:val="none" w:sz="0" w:space="0" w:color="auto"/>
            <w:left w:val="none" w:sz="0" w:space="0" w:color="auto"/>
            <w:bottom w:val="none" w:sz="0" w:space="0" w:color="auto"/>
            <w:right w:val="none" w:sz="0" w:space="0" w:color="auto"/>
          </w:divBdr>
        </w:div>
        <w:div w:id="1947273405">
          <w:marLeft w:val="0"/>
          <w:marRight w:val="0"/>
          <w:marTop w:val="0"/>
          <w:marBottom w:val="0"/>
          <w:divBdr>
            <w:top w:val="none" w:sz="0" w:space="0" w:color="auto"/>
            <w:left w:val="none" w:sz="0" w:space="0" w:color="auto"/>
            <w:bottom w:val="none" w:sz="0" w:space="0" w:color="auto"/>
            <w:right w:val="none" w:sz="0" w:space="0" w:color="auto"/>
          </w:divBdr>
        </w:div>
        <w:div w:id="2003392507">
          <w:marLeft w:val="0"/>
          <w:marRight w:val="0"/>
          <w:marTop w:val="0"/>
          <w:marBottom w:val="0"/>
          <w:divBdr>
            <w:top w:val="none" w:sz="0" w:space="0" w:color="auto"/>
            <w:left w:val="none" w:sz="0" w:space="0" w:color="auto"/>
            <w:bottom w:val="none" w:sz="0" w:space="0" w:color="auto"/>
            <w:right w:val="none" w:sz="0" w:space="0" w:color="auto"/>
          </w:divBdr>
        </w:div>
        <w:div w:id="2104833676">
          <w:marLeft w:val="0"/>
          <w:marRight w:val="0"/>
          <w:marTop w:val="0"/>
          <w:marBottom w:val="0"/>
          <w:divBdr>
            <w:top w:val="none" w:sz="0" w:space="0" w:color="auto"/>
            <w:left w:val="none" w:sz="0" w:space="0" w:color="auto"/>
            <w:bottom w:val="none" w:sz="0" w:space="0" w:color="auto"/>
            <w:right w:val="none" w:sz="0" w:space="0" w:color="auto"/>
          </w:divBdr>
        </w:div>
      </w:divsChild>
    </w:div>
    <w:div w:id="805045120">
      <w:bodyDiv w:val="1"/>
      <w:marLeft w:val="0"/>
      <w:marRight w:val="0"/>
      <w:marTop w:val="0"/>
      <w:marBottom w:val="0"/>
      <w:divBdr>
        <w:top w:val="none" w:sz="0" w:space="0" w:color="auto"/>
        <w:left w:val="none" w:sz="0" w:space="0" w:color="auto"/>
        <w:bottom w:val="none" w:sz="0" w:space="0" w:color="auto"/>
        <w:right w:val="none" w:sz="0" w:space="0" w:color="auto"/>
      </w:divBdr>
    </w:div>
    <w:div w:id="807357270">
      <w:bodyDiv w:val="1"/>
      <w:marLeft w:val="0"/>
      <w:marRight w:val="0"/>
      <w:marTop w:val="0"/>
      <w:marBottom w:val="0"/>
      <w:divBdr>
        <w:top w:val="none" w:sz="0" w:space="0" w:color="auto"/>
        <w:left w:val="none" w:sz="0" w:space="0" w:color="auto"/>
        <w:bottom w:val="none" w:sz="0" w:space="0" w:color="auto"/>
        <w:right w:val="none" w:sz="0" w:space="0" w:color="auto"/>
      </w:divBdr>
      <w:divsChild>
        <w:div w:id="296493283">
          <w:marLeft w:val="450"/>
          <w:marRight w:val="0"/>
          <w:marTop w:val="0"/>
          <w:marBottom w:val="0"/>
          <w:divBdr>
            <w:top w:val="none" w:sz="0" w:space="0" w:color="auto"/>
            <w:left w:val="none" w:sz="0" w:space="0" w:color="auto"/>
            <w:bottom w:val="none" w:sz="0" w:space="0" w:color="auto"/>
            <w:right w:val="none" w:sz="0" w:space="0" w:color="auto"/>
          </w:divBdr>
        </w:div>
        <w:div w:id="739908610">
          <w:marLeft w:val="0"/>
          <w:marRight w:val="0"/>
          <w:marTop w:val="0"/>
          <w:marBottom w:val="0"/>
          <w:divBdr>
            <w:top w:val="none" w:sz="0" w:space="0" w:color="auto"/>
            <w:left w:val="none" w:sz="0" w:space="0" w:color="auto"/>
            <w:bottom w:val="none" w:sz="0" w:space="0" w:color="auto"/>
            <w:right w:val="none" w:sz="0" w:space="0" w:color="auto"/>
          </w:divBdr>
        </w:div>
      </w:divsChild>
    </w:div>
    <w:div w:id="856621702">
      <w:bodyDiv w:val="1"/>
      <w:marLeft w:val="0"/>
      <w:marRight w:val="0"/>
      <w:marTop w:val="0"/>
      <w:marBottom w:val="0"/>
      <w:divBdr>
        <w:top w:val="none" w:sz="0" w:space="0" w:color="auto"/>
        <w:left w:val="none" w:sz="0" w:space="0" w:color="auto"/>
        <w:bottom w:val="none" w:sz="0" w:space="0" w:color="auto"/>
        <w:right w:val="none" w:sz="0" w:space="0" w:color="auto"/>
      </w:divBdr>
    </w:div>
    <w:div w:id="1097943023">
      <w:bodyDiv w:val="1"/>
      <w:marLeft w:val="0"/>
      <w:marRight w:val="0"/>
      <w:marTop w:val="0"/>
      <w:marBottom w:val="0"/>
      <w:divBdr>
        <w:top w:val="none" w:sz="0" w:space="0" w:color="auto"/>
        <w:left w:val="none" w:sz="0" w:space="0" w:color="auto"/>
        <w:bottom w:val="none" w:sz="0" w:space="0" w:color="auto"/>
        <w:right w:val="none" w:sz="0" w:space="0" w:color="auto"/>
      </w:divBdr>
    </w:div>
    <w:div w:id="1116144086">
      <w:bodyDiv w:val="1"/>
      <w:marLeft w:val="0"/>
      <w:marRight w:val="0"/>
      <w:marTop w:val="0"/>
      <w:marBottom w:val="0"/>
      <w:divBdr>
        <w:top w:val="none" w:sz="0" w:space="0" w:color="auto"/>
        <w:left w:val="none" w:sz="0" w:space="0" w:color="auto"/>
        <w:bottom w:val="none" w:sz="0" w:space="0" w:color="auto"/>
        <w:right w:val="none" w:sz="0" w:space="0" w:color="auto"/>
      </w:divBdr>
    </w:div>
    <w:div w:id="1235048686">
      <w:bodyDiv w:val="1"/>
      <w:marLeft w:val="0"/>
      <w:marRight w:val="0"/>
      <w:marTop w:val="0"/>
      <w:marBottom w:val="0"/>
      <w:divBdr>
        <w:top w:val="none" w:sz="0" w:space="0" w:color="auto"/>
        <w:left w:val="none" w:sz="0" w:space="0" w:color="auto"/>
        <w:bottom w:val="none" w:sz="0" w:space="0" w:color="auto"/>
        <w:right w:val="none" w:sz="0" w:space="0" w:color="auto"/>
      </w:divBdr>
      <w:divsChild>
        <w:div w:id="80301059">
          <w:marLeft w:val="0"/>
          <w:marRight w:val="0"/>
          <w:marTop w:val="0"/>
          <w:marBottom w:val="0"/>
          <w:divBdr>
            <w:top w:val="none" w:sz="0" w:space="0" w:color="auto"/>
            <w:left w:val="none" w:sz="0" w:space="0" w:color="auto"/>
            <w:bottom w:val="none" w:sz="0" w:space="0" w:color="auto"/>
            <w:right w:val="none" w:sz="0" w:space="0" w:color="auto"/>
          </w:divBdr>
        </w:div>
        <w:div w:id="187060204">
          <w:marLeft w:val="0"/>
          <w:marRight w:val="0"/>
          <w:marTop w:val="0"/>
          <w:marBottom w:val="0"/>
          <w:divBdr>
            <w:top w:val="none" w:sz="0" w:space="0" w:color="auto"/>
            <w:left w:val="none" w:sz="0" w:space="0" w:color="auto"/>
            <w:bottom w:val="none" w:sz="0" w:space="0" w:color="auto"/>
            <w:right w:val="none" w:sz="0" w:space="0" w:color="auto"/>
          </w:divBdr>
        </w:div>
        <w:div w:id="223688610">
          <w:marLeft w:val="0"/>
          <w:marRight w:val="0"/>
          <w:marTop w:val="0"/>
          <w:marBottom w:val="0"/>
          <w:divBdr>
            <w:top w:val="none" w:sz="0" w:space="0" w:color="auto"/>
            <w:left w:val="none" w:sz="0" w:space="0" w:color="auto"/>
            <w:bottom w:val="none" w:sz="0" w:space="0" w:color="auto"/>
            <w:right w:val="none" w:sz="0" w:space="0" w:color="auto"/>
          </w:divBdr>
        </w:div>
        <w:div w:id="317535081">
          <w:marLeft w:val="0"/>
          <w:marRight w:val="0"/>
          <w:marTop w:val="0"/>
          <w:marBottom w:val="0"/>
          <w:divBdr>
            <w:top w:val="none" w:sz="0" w:space="0" w:color="auto"/>
            <w:left w:val="none" w:sz="0" w:space="0" w:color="auto"/>
            <w:bottom w:val="none" w:sz="0" w:space="0" w:color="auto"/>
            <w:right w:val="none" w:sz="0" w:space="0" w:color="auto"/>
          </w:divBdr>
        </w:div>
        <w:div w:id="320621537">
          <w:marLeft w:val="0"/>
          <w:marRight w:val="0"/>
          <w:marTop w:val="0"/>
          <w:marBottom w:val="0"/>
          <w:divBdr>
            <w:top w:val="none" w:sz="0" w:space="0" w:color="auto"/>
            <w:left w:val="none" w:sz="0" w:space="0" w:color="auto"/>
            <w:bottom w:val="none" w:sz="0" w:space="0" w:color="auto"/>
            <w:right w:val="none" w:sz="0" w:space="0" w:color="auto"/>
          </w:divBdr>
        </w:div>
        <w:div w:id="341519632">
          <w:marLeft w:val="0"/>
          <w:marRight w:val="0"/>
          <w:marTop w:val="0"/>
          <w:marBottom w:val="0"/>
          <w:divBdr>
            <w:top w:val="none" w:sz="0" w:space="0" w:color="auto"/>
            <w:left w:val="none" w:sz="0" w:space="0" w:color="auto"/>
            <w:bottom w:val="none" w:sz="0" w:space="0" w:color="auto"/>
            <w:right w:val="none" w:sz="0" w:space="0" w:color="auto"/>
          </w:divBdr>
        </w:div>
        <w:div w:id="354231226">
          <w:marLeft w:val="0"/>
          <w:marRight w:val="0"/>
          <w:marTop w:val="0"/>
          <w:marBottom w:val="0"/>
          <w:divBdr>
            <w:top w:val="none" w:sz="0" w:space="0" w:color="auto"/>
            <w:left w:val="none" w:sz="0" w:space="0" w:color="auto"/>
            <w:bottom w:val="none" w:sz="0" w:space="0" w:color="auto"/>
            <w:right w:val="none" w:sz="0" w:space="0" w:color="auto"/>
          </w:divBdr>
        </w:div>
        <w:div w:id="471483208">
          <w:marLeft w:val="0"/>
          <w:marRight w:val="0"/>
          <w:marTop w:val="0"/>
          <w:marBottom w:val="0"/>
          <w:divBdr>
            <w:top w:val="none" w:sz="0" w:space="0" w:color="auto"/>
            <w:left w:val="none" w:sz="0" w:space="0" w:color="auto"/>
            <w:bottom w:val="none" w:sz="0" w:space="0" w:color="auto"/>
            <w:right w:val="none" w:sz="0" w:space="0" w:color="auto"/>
          </w:divBdr>
        </w:div>
        <w:div w:id="501433372">
          <w:marLeft w:val="0"/>
          <w:marRight w:val="0"/>
          <w:marTop w:val="0"/>
          <w:marBottom w:val="0"/>
          <w:divBdr>
            <w:top w:val="none" w:sz="0" w:space="0" w:color="auto"/>
            <w:left w:val="none" w:sz="0" w:space="0" w:color="auto"/>
            <w:bottom w:val="none" w:sz="0" w:space="0" w:color="auto"/>
            <w:right w:val="none" w:sz="0" w:space="0" w:color="auto"/>
          </w:divBdr>
        </w:div>
        <w:div w:id="631792067">
          <w:marLeft w:val="0"/>
          <w:marRight w:val="0"/>
          <w:marTop w:val="0"/>
          <w:marBottom w:val="0"/>
          <w:divBdr>
            <w:top w:val="none" w:sz="0" w:space="0" w:color="auto"/>
            <w:left w:val="none" w:sz="0" w:space="0" w:color="auto"/>
            <w:bottom w:val="none" w:sz="0" w:space="0" w:color="auto"/>
            <w:right w:val="none" w:sz="0" w:space="0" w:color="auto"/>
          </w:divBdr>
        </w:div>
        <w:div w:id="733890093">
          <w:marLeft w:val="0"/>
          <w:marRight w:val="0"/>
          <w:marTop w:val="0"/>
          <w:marBottom w:val="0"/>
          <w:divBdr>
            <w:top w:val="none" w:sz="0" w:space="0" w:color="auto"/>
            <w:left w:val="none" w:sz="0" w:space="0" w:color="auto"/>
            <w:bottom w:val="none" w:sz="0" w:space="0" w:color="auto"/>
            <w:right w:val="none" w:sz="0" w:space="0" w:color="auto"/>
          </w:divBdr>
        </w:div>
        <w:div w:id="746154923">
          <w:marLeft w:val="0"/>
          <w:marRight w:val="0"/>
          <w:marTop w:val="0"/>
          <w:marBottom w:val="0"/>
          <w:divBdr>
            <w:top w:val="none" w:sz="0" w:space="0" w:color="auto"/>
            <w:left w:val="none" w:sz="0" w:space="0" w:color="auto"/>
            <w:bottom w:val="none" w:sz="0" w:space="0" w:color="auto"/>
            <w:right w:val="none" w:sz="0" w:space="0" w:color="auto"/>
          </w:divBdr>
        </w:div>
        <w:div w:id="785809340">
          <w:marLeft w:val="0"/>
          <w:marRight w:val="0"/>
          <w:marTop w:val="0"/>
          <w:marBottom w:val="0"/>
          <w:divBdr>
            <w:top w:val="none" w:sz="0" w:space="0" w:color="auto"/>
            <w:left w:val="none" w:sz="0" w:space="0" w:color="auto"/>
            <w:bottom w:val="none" w:sz="0" w:space="0" w:color="auto"/>
            <w:right w:val="none" w:sz="0" w:space="0" w:color="auto"/>
          </w:divBdr>
        </w:div>
        <w:div w:id="796096593">
          <w:marLeft w:val="0"/>
          <w:marRight w:val="0"/>
          <w:marTop w:val="0"/>
          <w:marBottom w:val="0"/>
          <w:divBdr>
            <w:top w:val="none" w:sz="0" w:space="0" w:color="auto"/>
            <w:left w:val="none" w:sz="0" w:space="0" w:color="auto"/>
            <w:bottom w:val="none" w:sz="0" w:space="0" w:color="auto"/>
            <w:right w:val="none" w:sz="0" w:space="0" w:color="auto"/>
          </w:divBdr>
        </w:div>
        <w:div w:id="829442177">
          <w:marLeft w:val="0"/>
          <w:marRight w:val="0"/>
          <w:marTop w:val="0"/>
          <w:marBottom w:val="0"/>
          <w:divBdr>
            <w:top w:val="none" w:sz="0" w:space="0" w:color="auto"/>
            <w:left w:val="none" w:sz="0" w:space="0" w:color="auto"/>
            <w:bottom w:val="none" w:sz="0" w:space="0" w:color="auto"/>
            <w:right w:val="none" w:sz="0" w:space="0" w:color="auto"/>
          </w:divBdr>
        </w:div>
        <w:div w:id="878861981">
          <w:marLeft w:val="0"/>
          <w:marRight w:val="0"/>
          <w:marTop w:val="0"/>
          <w:marBottom w:val="0"/>
          <w:divBdr>
            <w:top w:val="none" w:sz="0" w:space="0" w:color="auto"/>
            <w:left w:val="none" w:sz="0" w:space="0" w:color="auto"/>
            <w:bottom w:val="none" w:sz="0" w:space="0" w:color="auto"/>
            <w:right w:val="none" w:sz="0" w:space="0" w:color="auto"/>
          </w:divBdr>
        </w:div>
        <w:div w:id="901789217">
          <w:marLeft w:val="0"/>
          <w:marRight w:val="0"/>
          <w:marTop w:val="0"/>
          <w:marBottom w:val="0"/>
          <w:divBdr>
            <w:top w:val="none" w:sz="0" w:space="0" w:color="auto"/>
            <w:left w:val="none" w:sz="0" w:space="0" w:color="auto"/>
            <w:bottom w:val="none" w:sz="0" w:space="0" w:color="auto"/>
            <w:right w:val="none" w:sz="0" w:space="0" w:color="auto"/>
          </w:divBdr>
        </w:div>
        <w:div w:id="961302693">
          <w:marLeft w:val="0"/>
          <w:marRight w:val="0"/>
          <w:marTop w:val="0"/>
          <w:marBottom w:val="0"/>
          <w:divBdr>
            <w:top w:val="none" w:sz="0" w:space="0" w:color="auto"/>
            <w:left w:val="none" w:sz="0" w:space="0" w:color="auto"/>
            <w:bottom w:val="none" w:sz="0" w:space="0" w:color="auto"/>
            <w:right w:val="none" w:sz="0" w:space="0" w:color="auto"/>
          </w:divBdr>
        </w:div>
        <w:div w:id="981664422">
          <w:marLeft w:val="0"/>
          <w:marRight w:val="0"/>
          <w:marTop w:val="0"/>
          <w:marBottom w:val="0"/>
          <w:divBdr>
            <w:top w:val="none" w:sz="0" w:space="0" w:color="auto"/>
            <w:left w:val="none" w:sz="0" w:space="0" w:color="auto"/>
            <w:bottom w:val="none" w:sz="0" w:space="0" w:color="auto"/>
            <w:right w:val="none" w:sz="0" w:space="0" w:color="auto"/>
          </w:divBdr>
        </w:div>
        <w:div w:id="1084381329">
          <w:marLeft w:val="0"/>
          <w:marRight w:val="0"/>
          <w:marTop w:val="0"/>
          <w:marBottom w:val="0"/>
          <w:divBdr>
            <w:top w:val="none" w:sz="0" w:space="0" w:color="auto"/>
            <w:left w:val="none" w:sz="0" w:space="0" w:color="auto"/>
            <w:bottom w:val="none" w:sz="0" w:space="0" w:color="auto"/>
            <w:right w:val="none" w:sz="0" w:space="0" w:color="auto"/>
          </w:divBdr>
        </w:div>
        <w:div w:id="1098134599">
          <w:marLeft w:val="0"/>
          <w:marRight w:val="0"/>
          <w:marTop w:val="0"/>
          <w:marBottom w:val="0"/>
          <w:divBdr>
            <w:top w:val="none" w:sz="0" w:space="0" w:color="auto"/>
            <w:left w:val="none" w:sz="0" w:space="0" w:color="auto"/>
            <w:bottom w:val="none" w:sz="0" w:space="0" w:color="auto"/>
            <w:right w:val="none" w:sz="0" w:space="0" w:color="auto"/>
          </w:divBdr>
        </w:div>
        <w:div w:id="1145972281">
          <w:marLeft w:val="0"/>
          <w:marRight w:val="0"/>
          <w:marTop w:val="0"/>
          <w:marBottom w:val="0"/>
          <w:divBdr>
            <w:top w:val="none" w:sz="0" w:space="0" w:color="auto"/>
            <w:left w:val="none" w:sz="0" w:space="0" w:color="auto"/>
            <w:bottom w:val="none" w:sz="0" w:space="0" w:color="auto"/>
            <w:right w:val="none" w:sz="0" w:space="0" w:color="auto"/>
          </w:divBdr>
        </w:div>
        <w:div w:id="1351224887">
          <w:marLeft w:val="0"/>
          <w:marRight w:val="0"/>
          <w:marTop w:val="0"/>
          <w:marBottom w:val="0"/>
          <w:divBdr>
            <w:top w:val="none" w:sz="0" w:space="0" w:color="auto"/>
            <w:left w:val="none" w:sz="0" w:space="0" w:color="auto"/>
            <w:bottom w:val="none" w:sz="0" w:space="0" w:color="auto"/>
            <w:right w:val="none" w:sz="0" w:space="0" w:color="auto"/>
          </w:divBdr>
        </w:div>
        <w:div w:id="1484158411">
          <w:marLeft w:val="0"/>
          <w:marRight w:val="0"/>
          <w:marTop w:val="0"/>
          <w:marBottom w:val="0"/>
          <w:divBdr>
            <w:top w:val="none" w:sz="0" w:space="0" w:color="auto"/>
            <w:left w:val="none" w:sz="0" w:space="0" w:color="auto"/>
            <w:bottom w:val="none" w:sz="0" w:space="0" w:color="auto"/>
            <w:right w:val="none" w:sz="0" w:space="0" w:color="auto"/>
          </w:divBdr>
        </w:div>
        <w:div w:id="1514682266">
          <w:marLeft w:val="0"/>
          <w:marRight w:val="0"/>
          <w:marTop w:val="0"/>
          <w:marBottom w:val="0"/>
          <w:divBdr>
            <w:top w:val="none" w:sz="0" w:space="0" w:color="auto"/>
            <w:left w:val="none" w:sz="0" w:space="0" w:color="auto"/>
            <w:bottom w:val="none" w:sz="0" w:space="0" w:color="auto"/>
            <w:right w:val="none" w:sz="0" w:space="0" w:color="auto"/>
          </w:divBdr>
        </w:div>
        <w:div w:id="1518696790">
          <w:marLeft w:val="0"/>
          <w:marRight w:val="0"/>
          <w:marTop w:val="0"/>
          <w:marBottom w:val="0"/>
          <w:divBdr>
            <w:top w:val="none" w:sz="0" w:space="0" w:color="auto"/>
            <w:left w:val="none" w:sz="0" w:space="0" w:color="auto"/>
            <w:bottom w:val="none" w:sz="0" w:space="0" w:color="auto"/>
            <w:right w:val="none" w:sz="0" w:space="0" w:color="auto"/>
          </w:divBdr>
        </w:div>
        <w:div w:id="1519344264">
          <w:marLeft w:val="0"/>
          <w:marRight w:val="0"/>
          <w:marTop w:val="0"/>
          <w:marBottom w:val="0"/>
          <w:divBdr>
            <w:top w:val="none" w:sz="0" w:space="0" w:color="auto"/>
            <w:left w:val="none" w:sz="0" w:space="0" w:color="auto"/>
            <w:bottom w:val="none" w:sz="0" w:space="0" w:color="auto"/>
            <w:right w:val="none" w:sz="0" w:space="0" w:color="auto"/>
          </w:divBdr>
        </w:div>
        <w:div w:id="1538617060">
          <w:marLeft w:val="0"/>
          <w:marRight w:val="0"/>
          <w:marTop w:val="0"/>
          <w:marBottom w:val="0"/>
          <w:divBdr>
            <w:top w:val="none" w:sz="0" w:space="0" w:color="auto"/>
            <w:left w:val="none" w:sz="0" w:space="0" w:color="auto"/>
            <w:bottom w:val="none" w:sz="0" w:space="0" w:color="auto"/>
            <w:right w:val="none" w:sz="0" w:space="0" w:color="auto"/>
          </w:divBdr>
        </w:div>
        <w:div w:id="1542327672">
          <w:marLeft w:val="0"/>
          <w:marRight w:val="0"/>
          <w:marTop w:val="0"/>
          <w:marBottom w:val="0"/>
          <w:divBdr>
            <w:top w:val="none" w:sz="0" w:space="0" w:color="auto"/>
            <w:left w:val="none" w:sz="0" w:space="0" w:color="auto"/>
            <w:bottom w:val="none" w:sz="0" w:space="0" w:color="auto"/>
            <w:right w:val="none" w:sz="0" w:space="0" w:color="auto"/>
          </w:divBdr>
        </w:div>
        <w:div w:id="1557860871">
          <w:marLeft w:val="0"/>
          <w:marRight w:val="0"/>
          <w:marTop w:val="0"/>
          <w:marBottom w:val="0"/>
          <w:divBdr>
            <w:top w:val="none" w:sz="0" w:space="0" w:color="auto"/>
            <w:left w:val="none" w:sz="0" w:space="0" w:color="auto"/>
            <w:bottom w:val="none" w:sz="0" w:space="0" w:color="auto"/>
            <w:right w:val="none" w:sz="0" w:space="0" w:color="auto"/>
          </w:divBdr>
        </w:div>
        <w:div w:id="1685285333">
          <w:marLeft w:val="0"/>
          <w:marRight w:val="0"/>
          <w:marTop w:val="0"/>
          <w:marBottom w:val="0"/>
          <w:divBdr>
            <w:top w:val="none" w:sz="0" w:space="0" w:color="auto"/>
            <w:left w:val="none" w:sz="0" w:space="0" w:color="auto"/>
            <w:bottom w:val="none" w:sz="0" w:space="0" w:color="auto"/>
            <w:right w:val="none" w:sz="0" w:space="0" w:color="auto"/>
          </w:divBdr>
        </w:div>
        <w:div w:id="1828665630">
          <w:marLeft w:val="0"/>
          <w:marRight w:val="0"/>
          <w:marTop w:val="0"/>
          <w:marBottom w:val="0"/>
          <w:divBdr>
            <w:top w:val="none" w:sz="0" w:space="0" w:color="auto"/>
            <w:left w:val="none" w:sz="0" w:space="0" w:color="auto"/>
            <w:bottom w:val="none" w:sz="0" w:space="0" w:color="auto"/>
            <w:right w:val="none" w:sz="0" w:space="0" w:color="auto"/>
          </w:divBdr>
        </w:div>
        <w:div w:id="2018530522">
          <w:marLeft w:val="0"/>
          <w:marRight w:val="0"/>
          <w:marTop w:val="0"/>
          <w:marBottom w:val="0"/>
          <w:divBdr>
            <w:top w:val="none" w:sz="0" w:space="0" w:color="auto"/>
            <w:left w:val="none" w:sz="0" w:space="0" w:color="auto"/>
            <w:bottom w:val="none" w:sz="0" w:space="0" w:color="auto"/>
            <w:right w:val="none" w:sz="0" w:space="0" w:color="auto"/>
          </w:divBdr>
        </w:div>
        <w:div w:id="2023510903">
          <w:marLeft w:val="0"/>
          <w:marRight w:val="0"/>
          <w:marTop w:val="0"/>
          <w:marBottom w:val="0"/>
          <w:divBdr>
            <w:top w:val="none" w:sz="0" w:space="0" w:color="auto"/>
            <w:left w:val="none" w:sz="0" w:space="0" w:color="auto"/>
            <w:bottom w:val="none" w:sz="0" w:space="0" w:color="auto"/>
            <w:right w:val="none" w:sz="0" w:space="0" w:color="auto"/>
          </w:divBdr>
        </w:div>
        <w:div w:id="2105564145">
          <w:marLeft w:val="0"/>
          <w:marRight w:val="0"/>
          <w:marTop w:val="0"/>
          <w:marBottom w:val="0"/>
          <w:divBdr>
            <w:top w:val="none" w:sz="0" w:space="0" w:color="auto"/>
            <w:left w:val="none" w:sz="0" w:space="0" w:color="auto"/>
            <w:bottom w:val="none" w:sz="0" w:space="0" w:color="auto"/>
            <w:right w:val="none" w:sz="0" w:space="0" w:color="auto"/>
          </w:divBdr>
        </w:div>
      </w:divsChild>
    </w:div>
    <w:div w:id="1485898178">
      <w:bodyDiv w:val="1"/>
      <w:marLeft w:val="0"/>
      <w:marRight w:val="0"/>
      <w:marTop w:val="0"/>
      <w:marBottom w:val="0"/>
      <w:divBdr>
        <w:top w:val="none" w:sz="0" w:space="0" w:color="auto"/>
        <w:left w:val="none" w:sz="0" w:space="0" w:color="auto"/>
        <w:bottom w:val="none" w:sz="0" w:space="0" w:color="auto"/>
        <w:right w:val="none" w:sz="0" w:space="0" w:color="auto"/>
      </w:divBdr>
    </w:div>
    <w:div w:id="1602104435">
      <w:bodyDiv w:val="1"/>
      <w:marLeft w:val="0"/>
      <w:marRight w:val="0"/>
      <w:marTop w:val="0"/>
      <w:marBottom w:val="0"/>
      <w:divBdr>
        <w:top w:val="none" w:sz="0" w:space="0" w:color="auto"/>
        <w:left w:val="none" w:sz="0" w:space="0" w:color="auto"/>
        <w:bottom w:val="none" w:sz="0" w:space="0" w:color="auto"/>
        <w:right w:val="none" w:sz="0" w:space="0" w:color="auto"/>
      </w:divBdr>
    </w:div>
    <w:div w:id="1616786607">
      <w:bodyDiv w:val="1"/>
      <w:marLeft w:val="0"/>
      <w:marRight w:val="0"/>
      <w:marTop w:val="0"/>
      <w:marBottom w:val="0"/>
      <w:divBdr>
        <w:top w:val="none" w:sz="0" w:space="0" w:color="auto"/>
        <w:left w:val="none" w:sz="0" w:space="0" w:color="auto"/>
        <w:bottom w:val="none" w:sz="0" w:space="0" w:color="auto"/>
        <w:right w:val="none" w:sz="0" w:space="0" w:color="auto"/>
      </w:divBdr>
    </w:div>
    <w:div w:id="1624191479">
      <w:bodyDiv w:val="1"/>
      <w:marLeft w:val="0"/>
      <w:marRight w:val="0"/>
      <w:marTop w:val="0"/>
      <w:marBottom w:val="0"/>
      <w:divBdr>
        <w:top w:val="none" w:sz="0" w:space="0" w:color="auto"/>
        <w:left w:val="none" w:sz="0" w:space="0" w:color="auto"/>
        <w:bottom w:val="none" w:sz="0" w:space="0" w:color="auto"/>
        <w:right w:val="none" w:sz="0" w:space="0" w:color="auto"/>
      </w:divBdr>
    </w:div>
    <w:div w:id="1709255757">
      <w:bodyDiv w:val="1"/>
      <w:marLeft w:val="0"/>
      <w:marRight w:val="0"/>
      <w:marTop w:val="0"/>
      <w:marBottom w:val="0"/>
      <w:divBdr>
        <w:top w:val="none" w:sz="0" w:space="0" w:color="auto"/>
        <w:left w:val="none" w:sz="0" w:space="0" w:color="auto"/>
        <w:bottom w:val="none" w:sz="0" w:space="0" w:color="auto"/>
        <w:right w:val="none" w:sz="0" w:space="0" w:color="auto"/>
      </w:divBdr>
    </w:div>
    <w:div w:id="1729305490">
      <w:bodyDiv w:val="1"/>
      <w:marLeft w:val="0"/>
      <w:marRight w:val="0"/>
      <w:marTop w:val="0"/>
      <w:marBottom w:val="0"/>
      <w:divBdr>
        <w:top w:val="none" w:sz="0" w:space="0" w:color="auto"/>
        <w:left w:val="none" w:sz="0" w:space="0" w:color="auto"/>
        <w:bottom w:val="none" w:sz="0" w:space="0" w:color="auto"/>
        <w:right w:val="none" w:sz="0" w:space="0" w:color="auto"/>
      </w:divBdr>
    </w:div>
    <w:div w:id="1787701381">
      <w:bodyDiv w:val="1"/>
      <w:marLeft w:val="0"/>
      <w:marRight w:val="0"/>
      <w:marTop w:val="0"/>
      <w:marBottom w:val="0"/>
      <w:divBdr>
        <w:top w:val="none" w:sz="0" w:space="0" w:color="auto"/>
        <w:left w:val="none" w:sz="0" w:space="0" w:color="auto"/>
        <w:bottom w:val="none" w:sz="0" w:space="0" w:color="auto"/>
        <w:right w:val="none" w:sz="0" w:space="0" w:color="auto"/>
      </w:divBdr>
    </w:div>
    <w:div w:id="1825124508">
      <w:bodyDiv w:val="1"/>
      <w:marLeft w:val="0"/>
      <w:marRight w:val="0"/>
      <w:marTop w:val="0"/>
      <w:marBottom w:val="0"/>
      <w:divBdr>
        <w:top w:val="none" w:sz="0" w:space="0" w:color="auto"/>
        <w:left w:val="none" w:sz="0" w:space="0" w:color="auto"/>
        <w:bottom w:val="none" w:sz="0" w:space="0" w:color="auto"/>
        <w:right w:val="none" w:sz="0" w:space="0" w:color="auto"/>
      </w:divBdr>
    </w:div>
    <w:div w:id="1831406513">
      <w:bodyDiv w:val="1"/>
      <w:marLeft w:val="0"/>
      <w:marRight w:val="0"/>
      <w:marTop w:val="0"/>
      <w:marBottom w:val="0"/>
      <w:divBdr>
        <w:top w:val="none" w:sz="0" w:space="0" w:color="auto"/>
        <w:left w:val="none" w:sz="0" w:space="0" w:color="auto"/>
        <w:bottom w:val="none" w:sz="0" w:space="0" w:color="auto"/>
        <w:right w:val="none" w:sz="0" w:space="0" w:color="auto"/>
      </w:divBdr>
    </w:div>
    <w:div w:id="1927226557">
      <w:bodyDiv w:val="1"/>
      <w:marLeft w:val="0"/>
      <w:marRight w:val="0"/>
      <w:marTop w:val="0"/>
      <w:marBottom w:val="0"/>
      <w:divBdr>
        <w:top w:val="none" w:sz="0" w:space="0" w:color="auto"/>
        <w:left w:val="none" w:sz="0" w:space="0" w:color="auto"/>
        <w:bottom w:val="none" w:sz="0" w:space="0" w:color="auto"/>
        <w:right w:val="none" w:sz="0" w:space="0" w:color="auto"/>
      </w:divBdr>
    </w:div>
    <w:div w:id="1975912859">
      <w:bodyDiv w:val="1"/>
      <w:marLeft w:val="0"/>
      <w:marRight w:val="0"/>
      <w:marTop w:val="0"/>
      <w:marBottom w:val="0"/>
      <w:divBdr>
        <w:top w:val="none" w:sz="0" w:space="0" w:color="auto"/>
        <w:left w:val="none" w:sz="0" w:space="0" w:color="auto"/>
        <w:bottom w:val="none" w:sz="0" w:space="0" w:color="auto"/>
        <w:right w:val="none" w:sz="0" w:space="0" w:color="auto"/>
      </w:divBdr>
    </w:div>
    <w:div w:id="2009477647">
      <w:bodyDiv w:val="1"/>
      <w:marLeft w:val="0"/>
      <w:marRight w:val="0"/>
      <w:marTop w:val="0"/>
      <w:marBottom w:val="0"/>
      <w:divBdr>
        <w:top w:val="none" w:sz="0" w:space="0" w:color="auto"/>
        <w:left w:val="none" w:sz="0" w:space="0" w:color="auto"/>
        <w:bottom w:val="none" w:sz="0" w:space="0" w:color="auto"/>
        <w:right w:val="none" w:sz="0" w:space="0" w:color="auto"/>
      </w:divBdr>
    </w:div>
    <w:div w:id="2060082742">
      <w:bodyDiv w:val="1"/>
      <w:marLeft w:val="0"/>
      <w:marRight w:val="0"/>
      <w:marTop w:val="0"/>
      <w:marBottom w:val="0"/>
      <w:divBdr>
        <w:top w:val="none" w:sz="0" w:space="0" w:color="auto"/>
        <w:left w:val="none" w:sz="0" w:space="0" w:color="auto"/>
        <w:bottom w:val="none" w:sz="0" w:space="0" w:color="auto"/>
        <w:right w:val="none" w:sz="0" w:space="0" w:color="auto"/>
      </w:divBdr>
    </w:div>
    <w:div w:id="2098019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image" Target="media/image2.png"/><Relationship Id="rId26" Type="http://schemas.openxmlformats.org/officeDocument/2006/relationships/image" Target="media/image8.png"/><Relationship Id="rId3" Type="http://schemas.openxmlformats.org/officeDocument/2006/relationships/styles" Target="styles.xml"/><Relationship Id="rId21" Type="http://schemas.openxmlformats.org/officeDocument/2006/relationships/hyperlink" Target="http://www.mapadotacji.gov.pl" TargetMode="External"/><Relationship Id="rId34"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image" Target="media/image7.png"/><Relationship Id="rId33"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image" Target="media/image4.png"/><Relationship Id="rId29" Type="http://schemas.openxmlformats.org/officeDocument/2006/relationships/hyperlink" Target="https://www.funduszeeuropejskie.gov.pl/strony/o-funduszach/fundusze-2021-2027/prawo-i-dokumenty/zasady-komunikacji-f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www.mapadotacji.gov.pl" TargetMode="External"/><Relationship Id="rId32" Type="http://schemas.openxmlformats.org/officeDocument/2006/relationships/hyperlink" Target="http://www.sl.gofin.pl/ustawa-z-dnia-29091994-r-o-rachunkowosci,i1n5pnz03,1.html" TargetMode="Externa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image" Target="media/image6.png"/><Relationship Id="rId28" Type="http://schemas.openxmlformats.org/officeDocument/2006/relationships/image" Target="media/image10.jpeg"/><Relationship Id="rId36"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image" Target="media/image3.png"/><Relationship Id="rId31"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mailto:promocjaFE@wzp.pl" TargetMode="External"/><Relationship Id="rId14" Type="http://schemas.openxmlformats.org/officeDocument/2006/relationships/header" Target="header3.xml"/><Relationship Id="rId22" Type="http://schemas.openxmlformats.org/officeDocument/2006/relationships/image" Target="media/image5.png"/><Relationship Id="rId27" Type="http://schemas.openxmlformats.org/officeDocument/2006/relationships/image" Target="media/image9.png"/><Relationship Id="rId30" Type="http://schemas.openxmlformats.org/officeDocument/2006/relationships/hyperlink" Target="https://funduszeue.wzp.pl/poradniki_lista/zasady-komunikacji/" TargetMode="External"/><Relationship Id="rId35" Type="http://schemas.openxmlformats.org/officeDocument/2006/relationships/fontTable" Target="fontTable.xml"/><Relationship Id="rId8" Type="http://schemas.openxmlformats.org/officeDocument/2006/relationships/hyperlink" Target="https://www.funduszeeuropejskie.gov.pl/strony/o-funduszach/fundusze-na-lata-2021-2027/prawo-i-dokumenty/wytyczne/projekt-wytycznych-dotyczacych-zasad-rownosciowych-w-funduszach-unijnych-na-lata-2021-202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328183-DB82-42C3-9BCD-4E2A14261C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63</Pages>
  <Words>22591</Words>
  <Characters>135546</Characters>
  <Application>Microsoft Office Word</Application>
  <DocSecurity>0</DocSecurity>
  <Lines>1129</Lines>
  <Paragraphs>315</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157822</CharactersWithSpaces>
  <SharedDoc>false</SharedDoc>
  <HLinks>
    <vt:vector size="90" baseType="variant">
      <vt:variant>
        <vt:i4>7077888</vt:i4>
      </vt:variant>
      <vt:variant>
        <vt:i4>24</vt:i4>
      </vt:variant>
      <vt:variant>
        <vt:i4>0</vt:i4>
      </vt:variant>
      <vt:variant>
        <vt:i4>5</vt:i4>
      </vt:variant>
      <vt:variant>
        <vt:lpwstr>http://www.sl.gofin.pl/ustawa-z-dnia-29091994-r-o-rachunkowosci,i1n5pnz03,1.html</vt:lpwstr>
      </vt:variant>
      <vt:variant>
        <vt:lpwstr>_blank</vt:lpwstr>
      </vt:variant>
      <vt:variant>
        <vt:i4>262226</vt:i4>
      </vt:variant>
      <vt:variant>
        <vt:i4>21</vt:i4>
      </vt:variant>
      <vt:variant>
        <vt:i4>0</vt:i4>
      </vt:variant>
      <vt:variant>
        <vt:i4>5</vt:i4>
      </vt:variant>
      <vt:variant>
        <vt:lpwstr>http://www.rpo.wzp.pl/realizuje-projekt-3</vt:lpwstr>
      </vt:variant>
      <vt:variant>
        <vt:lpwstr/>
      </vt:variant>
      <vt:variant>
        <vt:i4>262226</vt:i4>
      </vt:variant>
      <vt:variant>
        <vt:i4>18</vt:i4>
      </vt:variant>
      <vt:variant>
        <vt:i4>0</vt:i4>
      </vt:variant>
      <vt:variant>
        <vt:i4>5</vt:i4>
      </vt:variant>
      <vt:variant>
        <vt:lpwstr>http://www.rpo.wzp.pl/realizuje-projekt-3</vt:lpwstr>
      </vt:variant>
      <vt:variant>
        <vt:lpwstr/>
      </vt:variant>
      <vt:variant>
        <vt:i4>262226</vt:i4>
      </vt:variant>
      <vt:variant>
        <vt:i4>15</vt:i4>
      </vt:variant>
      <vt:variant>
        <vt:i4>0</vt:i4>
      </vt:variant>
      <vt:variant>
        <vt:i4>5</vt:i4>
      </vt:variant>
      <vt:variant>
        <vt:lpwstr>http://www.rpo.wzp.pl/realizuje-projekt-3</vt:lpwstr>
      </vt:variant>
      <vt:variant>
        <vt:lpwstr/>
      </vt:variant>
      <vt:variant>
        <vt:i4>2687090</vt:i4>
      </vt:variant>
      <vt:variant>
        <vt:i4>12</vt:i4>
      </vt:variant>
      <vt:variant>
        <vt:i4>0</vt:i4>
      </vt:variant>
      <vt:variant>
        <vt:i4>5</vt:i4>
      </vt:variant>
      <vt:variant>
        <vt:lpwstr>http://www.wup.pl/rpo/realizuje-projekt/poznaj-zasady-promowania-projektu/</vt:lpwstr>
      </vt:variant>
      <vt:variant>
        <vt:lpwstr/>
      </vt:variant>
      <vt:variant>
        <vt:i4>6422583</vt:i4>
      </vt:variant>
      <vt:variant>
        <vt:i4>9</vt:i4>
      </vt:variant>
      <vt:variant>
        <vt:i4>0</vt:i4>
      </vt:variant>
      <vt:variant>
        <vt:i4>5</vt:i4>
      </vt:variant>
      <vt:variant>
        <vt:lpwstr>http://www.mapadotacji.gov.pl/</vt:lpwstr>
      </vt:variant>
      <vt:variant>
        <vt:lpwstr/>
      </vt:variant>
      <vt:variant>
        <vt:i4>6422583</vt:i4>
      </vt:variant>
      <vt:variant>
        <vt:i4>6</vt:i4>
      </vt:variant>
      <vt:variant>
        <vt:i4>0</vt:i4>
      </vt:variant>
      <vt:variant>
        <vt:i4>5</vt:i4>
      </vt:variant>
      <vt:variant>
        <vt:lpwstr>http://www.mapadotacji.gov.pl/</vt:lpwstr>
      </vt:variant>
      <vt:variant>
        <vt:lpwstr/>
      </vt:variant>
      <vt:variant>
        <vt:i4>262226</vt:i4>
      </vt:variant>
      <vt:variant>
        <vt:i4>3</vt:i4>
      </vt:variant>
      <vt:variant>
        <vt:i4>0</vt:i4>
      </vt:variant>
      <vt:variant>
        <vt:i4>5</vt:i4>
      </vt:variant>
      <vt:variant>
        <vt:lpwstr>http://www.rpo.wzp.pl/realizuje-projekt-3</vt:lpwstr>
      </vt:variant>
      <vt:variant>
        <vt:lpwstr/>
      </vt:variant>
      <vt:variant>
        <vt:i4>2687090</vt:i4>
      </vt:variant>
      <vt:variant>
        <vt:i4>0</vt:i4>
      </vt:variant>
      <vt:variant>
        <vt:i4>0</vt:i4>
      </vt:variant>
      <vt:variant>
        <vt:i4>5</vt:i4>
      </vt:variant>
      <vt:variant>
        <vt:lpwstr>http://www.wup.pl/rpo/realizuje-projekt/poznaj-zasady-promowania-projektu/</vt:lpwstr>
      </vt:variant>
      <vt:variant>
        <vt:lpwstr/>
      </vt:variant>
      <vt:variant>
        <vt:i4>6881323</vt:i4>
      </vt:variant>
      <vt:variant>
        <vt:i4>0</vt:i4>
      </vt:variant>
      <vt:variant>
        <vt:i4>0</vt:i4>
      </vt:variant>
      <vt:variant>
        <vt:i4>5</vt:i4>
      </vt:variant>
      <vt:variant>
        <vt:lpwstr>https://beneficjent2014.wzp.pl/</vt:lpwstr>
      </vt:variant>
      <vt:variant>
        <vt:lpwstr/>
      </vt:variant>
      <vt:variant>
        <vt:i4>5767268</vt:i4>
      </vt:variant>
      <vt:variant>
        <vt:i4>-1</vt:i4>
      </vt:variant>
      <vt:variant>
        <vt:i4>1030</vt:i4>
      </vt:variant>
      <vt:variant>
        <vt:i4>1</vt:i4>
      </vt:variant>
      <vt:variant>
        <vt:lpwstr>C:\Users\Aleksandra_Sztetyllo\AppData\Local\Microsoft\Windows\Temporary Internet Files\Content.IE5\1EGE810X\zal_1a_20[1].jpg</vt:lpwstr>
      </vt:variant>
      <vt:variant>
        <vt:lpwstr/>
      </vt:variant>
      <vt:variant>
        <vt:i4>5832762</vt:i4>
      </vt:variant>
      <vt:variant>
        <vt:i4>-1</vt:i4>
      </vt:variant>
      <vt:variant>
        <vt:i4>1028</vt:i4>
      </vt:variant>
      <vt:variant>
        <vt:i4>1</vt:i4>
      </vt:variant>
      <vt:variant>
        <vt:lpwstr>C:\Users\Aleksandra_Sztetyllo\AppData\Local\Microsoft\Windows\Temporary Internet Files\Content.IE5\67I8VMVV\zal_1a_23[1].jpg</vt:lpwstr>
      </vt:variant>
      <vt:variant>
        <vt:lpwstr/>
      </vt:variant>
      <vt:variant>
        <vt:i4>5767264</vt:i4>
      </vt:variant>
      <vt:variant>
        <vt:i4>-1</vt:i4>
      </vt:variant>
      <vt:variant>
        <vt:i4>1029</vt:i4>
      </vt:variant>
      <vt:variant>
        <vt:i4>1</vt:i4>
      </vt:variant>
      <vt:variant>
        <vt:lpwstr>C:\Users\Aleksandra_Sztetyllo\AppData\Local\Microsoft\Windows\Temporary Internet Files\Content.IE5\1EGE810X\zal_1a_24[1].jpg</vt:lpwstr>
      </vt:variant>
      <vt:variant>
        <vt:lpwstr/>
      </vt:variant>
      <vt:variant>
        <vt:i4>983077</vt:i4>
      </vt:variant>
      <vt:variant>
        <vt:i4>-1</vt:i4>
      </vt:variant>
      <vt:variant>
        <vt:i4>1027</vt:i4>
      </vt:variant>
      <vt:variant>
        <vt:i4>1</vt:i4>
      </vt:variant>
      <vt:variant>
        <vt:lpwstr>C:\Users\Aleksandra_Sztetyllo\AppData\Local\Microsoft\Windows\Temporary Internet Files\Content.IE5\ZDNYPYMI\zal_1a_25[1].jpg</vt:lpwstr>
      </vt:variant>
      <vt:variant>
        <vt:lpwstr/>
      </vt:variant>
      <vt:variant>
        <vt:i4>5832767</vt:i4>
      </vt:variant>
      <vt:variant>
        <vt:i4>-1</vt:i4>
      </vt:variant>
      <vt:variant>
        <vt:i4>1026</vt:i4>
      </vt:variant>
      <vt:variant>
        <vt:i4>1</vt:i4>
      </vt:variant>
      <vt:variant>
        <vt:lpwstr>C:\Users\Aleksandra_Sztetyllo\AppData\Local\Microsoft\Windows\Temporary Internet Files\Content.IE5\67I8VMVV\zal_1a_26[1].jpg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Baranowska Marta</dc:creator>
  <cp:keywords/>
  <dc:description/>
  <cp:lastModifiedBy>Ostrowska Agnieszka</cp:lastModifiedBy>
  <cp:revision>5</cp:revision>
  <cp:lastPrinted>2023-12-14T08:19:00Z</cp:lastPrinted>
  <dcterms:created xsi:type="dcterms:W3CDTF">2025-11-17T11:50:00Z</dcterms:created>
  <dcterms:modified xsi:type="dcterms:W3CDTF">2026-01-21T05:43:00Z</dcterms:modified>
</cp:coreProperties>
</file>